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D6B" w:rsidRPr="00484BAB" w:rsidRDefault="00B60D6B" w:rsidP="00C80BA1">
      <w:pPr>
        <w:rPr>
          <w:rFonts w:ascii="Arial Narrow" w:hAnsi="Arial Narrow" w:cs="Arial"/>
          <w:b/>
          <w:bCs/>
          <w:color w:val="000000" w:themeColor="text1"/>
          <w:sz w:val="22"/>
          <w:szCs w:val="22"/>
        </w:rPr>
      </w:pPr>
    </w:p>
    <w:p w:rsidR="002574DA" w:rsidRPr="00484BAB" w:rsidRDefault="002574DA" w:rsidP="00F72590">
      <w:pPr>
        <w:suppressAutoHyphens/>
        <w:spacing w:after="120"/>
        <w:jc w:val="center"/>
        <w:rPr>
          <w:rFonts w:ascii="Arial Narrow" w:hAnsi="Arial Narrow" w:cs="Arial"/>
          <w:b/>
          <w:bCs/>
          <w:color w:val="000000" w:themeColor="text1"/>
          <w:sz w:val="22"/>
          <w:szCs w:val="22"/>
        </w:rPr>
      </w:pPr>
      <w:r w:rsidRPr="00484BAB">
        <w:rPr>
          <w:rFonts w:ascii="Arial Narrow" w:hAnsi="Arial Narrow" w:cs="Arial"/>
          <w:b/>
          <w:bCs/>
          <w:color w:val="000000" w:themeColor="text1"/>
          <w:sz w:val="22"/>
          <w:szCs w:val="22"/>
        </w:rPr>
        <w:t xml:space="preserve">PREGÃO ELETRÔNICO </w:t>
      </w:r>
    </w:p>
    <w:p w:rsidR="00B60D6B" w:rsidRPr="00484BAB" w:rsidRDefault="00B60D6B" w:rsidP="00F72590">
      <w:pPr>
        <w:suppressAutoHyphens/>
        <w:spacing w:after="120"/>
        <w:jc w:val="center"/>
        <w:rPr>
          <w:rFonts w:ascii="Arial Narrow" w:hAnsi="Arial Narrow" w:cs="Arial"/>
          <w:b/>
          <w:bCs/>
          <w:iCs/>
          <w:color w:val="000000" w:themeColor="text1"/>
          <w:sz w:val="22"/>
          <w:szCs w:val="22"/>
        </w:rPr>
      </w:pPr>
      <w:r w:rsidRPr="00484BAB">
        <w:rPr>
          <w:rFonts w:ascii="Arial Narrow" w:hAnsi="Arial Narrow" w:cs="Arial"/>
          <w:b/>
          <w:bCs/>
          <w:color w:val="000000" w:themeColor="text1"/>
          <w:sz w:val="22"/>
          <w:szCs w:val="22"/>
        </w:rPr>
        <w:t>SISTEMA DE REGISTRO DE PREÇOS</w:t>
      </w:r>
    </w:p>
    <w:p w:rsidR="002574DA" w:rsidRPr="00484BAB" w:rsidRDefault="002574DA" w:rsidP="00F72590">
      <w:pPr>
        <w:suppressAutoHyphens/>
        <w:spacing w:after="120"/>
        <w:jc w:val="center"/>
        <w:rPr>
          <w:rFonts w:ascii="Arial Narrow" w:hAnsi="Arial Narrow" w:cs="Arial"/>
          <w:b/>
          <w:bCs/>
          <w:color w:val="000000" w:themeColor="text1"/>
          <w:sz w:val="22"/>
          <w:szCs w:val="22"/>
        </w:rPr>
      </w:pPr>
      <w:r w:rsidRPr="00484BAB">
        <w:rPr>
          <w:rFonts w:ascii="Arial Narrow" w:hAnsi="Arial Narrow" w:cs="Arial"/>
          <w:b/>
          <w:bCs/>
          <w:color w:val="000000" w:themeColor="text1"/>
          <w:sz w:val="22"/>
          <w:szCs w:val="22"/>
        </w:rPr>
        <w:t xml:space="preserve">PREGÃO ELETRÔNICO </w:t>
      </w:r>
      <w:r w:rsidR="003C2FDF" w:rsidRPr="00484BAB">
        <w:rPr>
          <w:rFonts w:ascii="Arial Narrow" w:hAnsi="Arial Narrow" w:cs="Arial"/>
          <w:b/>
          <w:bCs/>
          <w:color w:val="000000" w:themeColor="text1"/>
          <w:sz w:val="22"/>
          <w:szCs w:val="22"/>
        </w:rPr>
        <w:t>N.º</w:t>
      </w:r>
      <w:r w:rsidRPr="00484BAB">
        <w:rPr>
          <w:rFonts w:ascii="Arial Narrow" w:hAnsi="Arial Narrow" w:cs="Arial"/>
          <w:b/>
          <w:bCs/>
          <w:color w:val="000000" w:themeColor="text1"/>
          <w:sz w:val="22"/>
          <w:szCs w:val="22"/>
        </w:rPr>
        <w:t xml:space="preserve"> </w:t>
      </w:r>
      <w:r w:rsidR="005D5CCE" w:rsidRPr="00484BAB">
        <w:rPr>
          <w:rFonts w:ascii="Arial Narrow" w:hAnsi="Arial Narrow" w:cs="Arial"/>
          <w:b/>
          <w:bCs/>
          <w:color w:val="FF0000"/>
          <w:sz w:val="22"/>
          <w:szCs w:val="22"/>
        </w:rPr>
        <w:t>03/2018</w:t>
      </w:r>
    </w:p>
    <w:p w:rsidR="002574DA" w:rsidRPr="00484BAB" w:rsidRDefault="002574DA" w:rsidP="00F72590">
      <w:pPr>
        <w:suppressAutoHyphens/>
        <w:spacing w:after="120"/>
        <w:jc w:val="center"/>
        <w:rPr>
          <w:rFonts w:ascii="Arial Narrow" w:hAnsi="Arial Narrow" w:cs="Arial"/>
          <w:b/>
          <w:bCs/>
          <w:color w:val="000000" w:themeColor="text1"/>
          <w:sz w:val="22"/>
          <w:szCs w:val="22"/>
        </w:rPr>
      </w:pPr>
      <w:proofErr w:type="gramStart"/>
      <w:r w:rsidRPr="00484BAB">
        <w:rPr>
          <w:rFonts w:ascii="Arial Narrow" w:hAnsi="Arial Narrow" w:cs="Arial"/>
          <w:b/>
          <w:bCs/>
          <w:color w:val="000000" w:themeColor="text1"/>
          <w:sz w:val="22"/>
          <w:szCs w:val="22"/>
        </w:rPr>
        <w:t xml:space="preserve">(Processo Administrativo </w:t>
      </w:r>
      <w:proofErr w:type="spellStart"/>
      <w:r w:rsidRPr="00484BAB">
        <w:rPr>
          <w:rFonts w:ascii="Arial Narrow" w:hAnsi="Arial Narrow" w:cs="Arial"/>
          <w:b/>
          <w:bCs/>
          <w:color w:val="000000" w:themeColor="text1"/>
          <w:sz w:val="22"/>
          <w:szCs w:val="22"/>
        </w:rPr>
        <w:t>n.°</w:t>
      </w:r>
      <w:proofErr w:type="spellEnd"/>
      <w:r w:rsidR="005D5CCE" w:rsidRPr="00484BAB">
        <w:rPr>
          <w:rFonts w:ascii="Arial Narrow" w:hAnsi="Arial Narrow" w:cs="Arial"/>
          <w:b/>
          <w:bCs/>
          <w:color w:val="000000" w:themeColor="text1"/>
          <w:sz w:val="22"/>
          <w:szCs w:val="22"/>
        </w:rPr>
        <w:t xml:space="preserve"> </w:t>
      </w:r>
      <w:r w:rsidR="005D5CCE" w:rsidRPr="00484BAB">
        <w:rPr>
          <w:rFonts w:ascii="Arial Narrow" w:hAnsi="Arial Narrow" w:cs="Arial"/>
          <w:b/>
          <w:bCs/>
          <w:color w:val="FF0000"/>
          <w:sz w:val="22"/>
          <w:szCs w:val="22"/>
        </w:rPr>
        <w:t>23096.203960/2018-41</w:t>
      </w:r>
    </w:p>
    <w:p w:rsidR="00EF26BD" w:rsidRPr="00484BAB" w:rsidRDefault="00EF26BD" w:rsidP="00F72590">
      <w:pPr>
        <w:suppressAutoHyphens/>
        <w:spacing w:after="120"/>
        <w:ind w:right="-17"/>
        <w:jc w:val="center"/>
        <w:rPr>
          <w:rFonts w:ascii="Arial Narrow" w:hAnsi="Arial Narrow" w:cs="Arial"/>
          <w:b/>
          <w:bCs/>
          <w:color w:val="000000" w:themeColor="text1"/>
          <w:sz w:val="22"/>
          <w:szCs w:val="22"/>
        </w:rPr>
      </w:pPr>
      <w:proofErr w:type="gramEnd"/>
    </w:p>
    <w:p w:rsidR="002574DA" w:rsidRPr="00484BAB" w:rsidRDefault="002574DA" w:rsidP="00F72590">
      <w:pPr>
        <w:suppressAutoHyphens/>
        <w:snapToGrid w:val="0"/>
        <w:spacing w:after="120"/>
        <w:ind w:right="-3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Torna-se público, para conhecimento dos interessados, que </w:t>
      </w:r>
      <w:proofErr w:type="gramStart"/>
      <w:r w:rsidRPr="00484BAB">
        <w:rPr>
          <w:rFonts w:ascii="Arial Narrow" w:hAnsi="Arial Narrow" w:cs="Arial"/>
          <w:color w:val="000000" w:themeColor="text1"/>
          <w:sz w:val="22"/>
          <w:szCs w:val="22"/>
        </w:rPr>
        <w:t>o(</w:t>
      </w:r>
      <w:proofErr w:type="gramEnd"/>
      <w:r w:rsidRPr="00484BAB">
        <w:rPr>
          <w:rFonts w:ascii="Arial Narrow" w:hAnsi="Arial Narrow" w:cs="Arial"/>
          <w:color w:val="000000" w:themeColor="text1"/>
          <w:sz w:val="22"/>
          <w:szCs w:val="22"/>
        </w:rPr>
        <w:t>a)</w:t>
      </w:r>
      <w:r w:rsidR="00C72B5A" w:rsidRPr="00484BAB">
        <w:rPr>
          <w:rFonts w:ascii="Arial Narrow" w:hAnsi="Arial Narrow" w:cs="Arial"/>
          <w:color w:val="000000" w:themeColor="text1"/>
          <w:sz w:val="22"/>
          <w:szCs w:val="22"/>
        </w:rPr>
        <w:t xml:space="preserve"> </w:t>
      </w:r>
      <w:bookmarkStart w:id="0" w:name="OLE_LINK19"/>
      <w:bookmarkStart w:id="1" w:name="OLE_LINK20"/>
      <w:bookmarkStart w:id="2" w:name="OLE_LINK21"/>
      <w:r w:rsidR="00F914AA" w:rsidRPr="00484BAB">
        <w:rPr>
          <w:rFonts w:ascii="Arial Narrow" w:hAnsi="Arial Narrow" w:cs="Arial"/>
          <w:color w:val="FF0000"/>
          <w:sz w:val="22"/>
          <w:szCs w:val="22"/>
        </w:rPr>
        <w:t>CENTRO DE FORMAÇÃO DE PROFESSORES DA UNIVERSIDADE FEDERAL DE CAMPINA GRANDE</w:t>
      </w:r>
      <w:bookmarkEnd w:id="0"/>
      <w:bookmarkEnd w:id="1"/>
      <w:bookmarkEnd w:id="2"/>
      <w:r w:rsidR="00F914AA" w:rsidRPr="00484BAB">
        <w:rPr>
          <w:rFonts w:ascii="Arial Narrow" w:hAnsi="Arial Narrow" w:cs="Arial"/>
          <w:color w:val="000000" w:themeColor="text1"/>
          <w:sz w:val="22"/>
          <w:szCs w:val="22"/>
        </w:rPr>
        <w:t>, por meio do(a) Comissão Permanente de Licitação, sediado(a) à Rua Sérgio Moreira de Figueiredo, S/N, Casas Populares, CEP 58900-000, na cidade de Cajazeiras, estado da Paraíba</w:t>
      </w:r>
      <w:r w:rsidRPr="00484BAB">
        <w:rPr>
          <w:rFonts w:ascii="Arial Narrow" w:hAnsi="Arial Narrow" w:cs="Arial"/>
          <w:color w:val="000000" w:themeColor="text1"/>
          <w:sz w:val="22"/>
          <w:szCs w:val="22"/>
        </w:rPr>
        <w:t xml:space="preserve">, realizará licitação, na modalidade </w:t>
      </w:r>
      <w:r w:rsidRPr="00484BAB">
        <w:rPr>
          <w:rFonts w:ascii="Arial Narrow" w:hAnsi="Arial Narrow" w:cs="Arial"/>
          <w:bCs/>
          <w:color w:val="FF0000"/>
          <w:sz w:val="22"/>
          <w:szCs w:val="22"/>
        </w:rPr>
        <w:t>PREGÃO</w:t>
      </w:r>
      <w:r w:rsidRPr="00484BAB">
        <w:rPr>
          <w:rFonts w:ascii="Arial Narrow" w:hAnsi="Arial Narrow" w:cs="Arial"/>
          <w:bCs/>
          <w:color w:val="000000" w:themeColor="text1"/>
          <w:sz w:val="22"/>
          <w:szCs w:val="22"/>
        </w:rPr>
        <w:t xml:space="preserve">, </w:t>
      </w:r>
      <w:r w:rsidRPr="00484BAB">
        <w:rPr>
          <w:rFonts w:ascii="Arial Narrow" w:hAnsi="Arial Narrow" w:cs="Arial"/>
          <w:color w:val="000000" w:themeColor="text1"/>
          <w:sz w:val="22"/>
          <w:szCs w:val="22"/>
        </w:rPr>
        <w:t>na forma</w:t>
      </w:r>
      <w:r w:rsidRPr="00484BAB">
        <w:rPr>
          <w:rFonts w:ascii="Arial Narrow" w:hAnsi="Arial Narrow" w:cs="Arial"/>
          <w:bCs/>
          <w:color w:val="000000" w:themeColor="text1"/>
          <w:sz w:val="22"/>
          <w:szCs w:val="22"/>
        </w:rPr>
        <w:t xml:space="preserve"> </w:t>
      </w:r>
      <w:r w:rsidRPr="00484BAB">
        <w:rPr>
          <w:rFonts w:ascii="Arial Narrow" w:hAnsi="Arial Narrow" w:cs="Arial"/>
          <w:bCs/>
          <w:color w:val="FF0000"/>
          <w:sz w:val="22"/>
          <w:szCs w:val="22"/>
        </w:rPr>
        <w:t>ELETRÔNICA</w:t>
      </w:r>
      <w:r w:rsidRPr="00484BAB">
        <w:rPr>
          <w:rFonts w:ascii="Arial Narrow" w:hAnsi="Arial Narrow" w:cs="Arial"/>
          <w:bCs/>
          <w:color w:val="000000" w:themeColor="text1"/>
          <w:sz w:val="22"/>
          <w:szCs w:val="22"/>
        </w:rPr>
        <w:t xml:space="preserve">, </w:t>
      </w:r>
      <w:r w:rsidRPr="00484BAB">
        <w:rPr>
          <w:rFonts w:ascii="Arial Narrow" w:hAnsi="Arial Narrow" w:cs="Arial"/>
          <w:b/>
          <w:bCs/>
          <w:color w:val="FF0000"/>
          <w:sz w:val="22"/>
          <w:szCs w:val="22"/>
        </w:rPr>
        <w:t>do</w:t>
      </w:r>
      <w:r w:rsidRPr="00484BAB">
        <w:rPr>
          <w:rFonts w:ascii="Arial Narrow" w:hAnsi="Arial Narrow" w:cs="Arial"/>
          <w:b/>
          <w:color w:val="FF0000"/>
          <w:sz w:val="22"/>
          <w:szCs w:val="22"/>
        </w:rPr>
        <w:t xml:space="preserve"> </w:t>
      </w:r>
      <w:r w:rsidRPr="00484BAB">
        <w:rPr>
          <w:rFonts w:ascii="Arial Narrow" w:hAnsi="Arial Narrow" w:cs="Arial"/>
          <w:b/>
          <w:bCs/>
          <w:iCs/>
          <w:color w:val="FF0000"/>
          <w:sz w:val="22"/>
          <w:szCs w:val="22"/>
        </w:rPr>
        <w:t>tipo menor preço</w:t>
      </w:r>
      <w:r w:rsidRPr="00484BAB">
        <w:rPr>
          <w:rFonts w:ascii="Arial Narrow" w:hAnsi="Arial Narrow" w:cs="Arial"/>
          <w:b/>
          <w:bCs/>
          <w:color w:val="000000" w:themeColor="text1"/>
          <w:sz w:val="22"/>
          <w:szCs w:val="22"/>
        </w:rPr>
        <w:t>,</w:t>
      </w:r>
      <w:r w:rsidRPr="00484BAB">
        <w:rPr>
          <w:rFonts w:ascii="Arial Narrow" w:hAnsi="Arial Narrow" w:cs="Arial"/>
          <w:color w:val="000000" w:themeColor="text1"/>
          <w:sz w:val="22"/>
          <w:szCs w:val="22"/>
        </w:rPr>
        <w:t xml:space="preserve"> nos termos da Lei </w:t>
      </w:r>
      <w:r w:rsidR="003C2FDF" w:rsidRPr="00484BAB">
        <w:rPr>
          <w:rFonts w:ascii="Arial Narrow" w:hAnsi="Arial Narrow" w:cs="Arial"/>
          <w:color w:val="000000" w:themeColor="text1"/>
          <w:sz w:val="22"/>
          <w:szCs w:val="22"/>
        </w:rPr>
        <w:t>n.º</w:t>
      </w:r>
      <w:r w:rsidRPr="00484BAB">
        <w:rPr>
          <w:rFonts w:ascii="Arial Narrow" w:hAnsi="Arial Narrow" w:cs="Arial"/>
          <w:color w:val="000000" w:themeColor="text1"/>
          <w:sz w:val="22"/>
          <w:szCs w:val="22"/>
        </w:rPr>
        <w:t xml:space="preserve"> 10.520, de 17 de julho de 2002</w:t>
      </w:r>
      <w:r w:rsidR="003C2FDF" w:rsidRPr="00484BAB">
        <w:rPr>
          <w:rFonts w:ascii="Arial Narrow" w:hAnsi="Arial Narrow" w:cs="Arial"/>
          <w:color w:val="000000" w:themeColor="text1"/>
          <w:sz w:val="22"/>
          <w:szCs w:val="22"/>
        </w:rPr>
        <w:t>;</w:t>
      </w:r>
      <w:r w:rsidRPr="00484BAB">
        <w:rPr>
          <w:rFonts w:ascii="Arial Narrow" w:hAnsi="Arial Narrow" w:cs="Arial"/>
          <w:color w:val="000000" w:themeColor="text1"/>
          <w:sz w:val="22"/>
          <w:szCs w:val="22"/>
        </w:rPr>
        <w:t xml:space="preserve"> do Decreto </w:t>
      </w:r>
      <w:r w:rsidR="003C2FDF" w:rsidRPr="00484BAB">
        <w:rPr>
          <w:rFonts w:ascii="Arial Narrow" w:hAnsi="Arial Narrow" w:cs="Arial"/>
          <w:color w:val="000000" w:themeColor="text1"/>
          <w:sz w:val="22"/>
          <w:szCs w:val="22"/>
        </w:rPr>
        <w:t>n.º</w:t>
      </w:r>
      <w:r w:rsidRPr="00484BAB">
        <w:rPr>
          <w:rFonts w:ascii="Arial Narrow" w:hAnsi="Arial Narrow" w:cs="Arial"/>
          <w:color w:val="000000" w:themeColor="text1"/>
          <w:sz w:val="22"/>
          <w:szCs w:val="22"/>
        </w:rPr>
        <w:t xml:space="preserve"> 5.450, de 31 de maio de 2005</w:t>
      </w:r>
      <w:r w:rsidR="003C2FDF" w:rsidRPr="00484BAB">
        <w:rPr>
          <w:rFonts w:ascii="Arial Narrow" w:hAnsi="Arial Narrow" w:cs="Arial"/>
          <w:color w:val="000000" w:themeColor="text1"/>
          <w:sz w:val="22"/>
          <w:szCs w:val="22"/>
        </w:rPr>
        <w:t>;</w:t>
      </w:r>
      <w:r w:rsidRPr="00484BAB">
        <w:rPr>
          <w:rFonts w:ascii="Arial Narrow" w:hAnsi="Arial Narrow" w:cs="Arial"/>
          <w:color w:val="000000" w:themeColor="text1"/>
          <w:sz w:val="22"/>
          <w:szCs w:val="22"/>
        </w:rPr>
        <w:t xml:space="preserve"> do Decreto </w:t>
      </w:r>
      <w:r w:rsidR="003C2FDF" w:rsidRPr="00484BAB">
        <w:rPr>
          <w:rFonts w:ascii="Arial Narrow" w:hAnsi="Arial Narrow" w:cs="Arial"/>
          <w:color w:val="000000" w:themeColor="text1"/>
          <w:sz w:val="22"/>
          <w:szCs w:val="22"/>
        </w:rPr>
        <w:t>n.º</w:t>
      </w:r>
      <w:r w:rsidR="00FE6509" w:rsidRPr="00484BAB">
        <w:rPr>
          <w:rFonts w:ascii="Arial Narrow" w:hAnsi="Arial Narrow" w:cs="Arial"/>
          <w:color w:val="000000" w:themeColor="text1"/>
          <w:sz w:val="22"/>
          <w:szCs w:val="22"/>
        </w:rPr>
        <w:t xml:space="preserve"> </w:t>
      </w:r>
      <w:r w:rsidRPr="00484BAB">
        <w:rPr>
          <w:rFonts w:ascii="Arial Narrow" w:hAnsi="Arial Narrow" w:cs="Arial"/>
          <w:color w:val="000000" w:themeColor="text1"/>
          <w:sz w:val="22"/>
          <w:szCs w:val="22"/>
        </w:rPr>
        <w:t>2.271, de 7 de julho de 1997</w:t>
      </w:r>
      <w:r w:rsidR="003C2FDF" w:rsidRPr="00484BAB">
        <w:rPr>
          <w:rFonts w:ascii="Arial Narrow" w:hAnsi="Arial Narrow" w:cs="Arial"/>
          <w:color w:val="000000" w:themeColor="text1"/>
          <w:sz w:val="22"/>
          <w:szCs w:val="22"/>
        </w:rPr>
        <w:t>;</w:t>
      </w:r>
      <w:r w:rsidR="00081282" w:rsidRPr="00484BAB">
        <w:rPr>
          <w:rFonts w:ascii="Arial Narrow" w:hAnsi="Arial Narrow" w:cs="Arial"/>
          <w:color w:val="000000" w:themeColor="text1"/>
          <w:sz w:val="22"/>
          <w:szCs w:val="22"/>
        </w:rPr>
        <w:t xml:space="preserve"> </w:t>
      </w:r>
      <w:r w:rsidR="008A45C8" w:rsidRPr="00484BAB">
        <w:rPr>
          <w:rFonts w:ascii="Arial Narrow" w:hAnsi="Arial Narrow" w:cs="Arial"/>
          <w:color w:val="000000" w:themeColor="text1"/>
          <w:sz w:val="22"/>
          <w:szCs w:val="22"/>
        </w:rPr>
        <w:t xml:space="preserve">do Decreto </w:t>
      </w:r>
      <w:r w:rsidR="003C2FDF" w:rsidRPr="00484BAB">
        <w:rPr>
          <w:rFonts w:ascii="Arial Narrow" w:hAnsi="Arial Narrow" w:cs="Arial"/>
          <w:color w:val="000000" w:themeColor="text1"/>
          <w:sz w:val="22"/>
          <w:szCs w:val="22"/>
        </w:rPr>
        <w:t>n.º</w:t>
      </w:r>
      <w:r w:rsidR="008A45C8" w:rsidRPr="00484BAB">
        <w:rPr>
          <w:rFonts w:ascii="Arial Narrow" w:hAnsi="Arial Narrow" w:cs="Arial"/>
          <w:color w:val="000000" w:themeColor="text1"/>
          <w:sz w:val="22"/>
          <w:szCs w:val="22"/>
        </w:rPr>
        <w:t xml:space="preserve"> 7.892, de 23 de janeiro de 2013</w:t>
      </w:r>
      <w:r w:rsidR="003C2FDF" w:rsidRPr="00484BAB">
        <w:rPr>
          <w:rFonts w:ascii="Arial Narrow" w:hAnsi="Arial Narrow" w:cs="Arial"/>
          <w:color w:val="000000" w:themeColor="text1"/>
          <w:sz w:val="22"/>
          <w:szCs w:val="22"/>
        </w:rPr>
        <w:t>;</w:t>
      </w:r>
      <w:r w:rsidR="008A45C8" w:rsidRPr="00484BAB">
        <w:rPr>
          <w:rFonts w:ascii="Arial Narrow" w:hAnsi="Arial Narrow" w:cs="Arial"/>
          <w:color w:val="000000" w:themeColor="text1"/>
          <w:sz w:val="22"/>
          <w:szCs w:val="22"/>
        </w:rPr>
        <w:t xml:space="preserve"> </w:t>
      </w:r>
      <w:r w:rsidR="00081282" w:rsidRPr="00484BAB">
        <w:rPr>
          <w:rFonts w:ascii="Arial Narrow" w:hAnsi="Arial Narrow" w:cs="Arial"/>
          <w:color w:val="000000" w:themeColor="text1"/>
          <w:sz w:val="22"/>
          <w:szCs w:val="22"/>
        </w:rPr>
        <w:t xml:space="preserve">do Decreto </w:t>
      </w:r>
      <w:r w:rsidR="003C2FDF" w:rsidRPr="00484BAB">
        <w:rPr>
          <w:rFonts w:ascii="Arial Narrow" w:hAnsi="Arial Narrow" w:cs="Arial"/>
          <w:color w:val="000000" w:themeColor="text1"/>
          <w:sz w:val="22"/>
          <w:szCs w:val="22"/>
        </w:rPr>
        <w:t>n.º</w:t>
      </w:r>
      <w:r w:rsidR="00081282" w:rsidRPr="00484BAB">
        <w:rPr>
          <w:rFonts w:ascii="Arial Narrow" w:hAnsi="Arial Narrow" w:cs="Arial"/>
          <w:color w:val="000000" w:themeColor="text1"/>
          <w:sz w:val="22"/>
          <w:szCs w:val="22"/>
        </w:rPr>
        <w:t xml:space="preserve"> 7.746, de 05 de junho de 2012</w:t>
      </w:r>
      <w:r w:rsidR="003C2FDF" w:rsidRPr="00484BAB">
        <w:rPr>
          <w:rFonts w:ascii="Arial Narrow" w:hAnsi="Arial Narrow" w:cs="Arial"/>
          <w:color w:val="000000" w:themeColor="text1"/>
          <w:sz w:val="22"/>
          <w:szCs w:val="22"/>
        </w:rPr>
        <w:t>;</w:t>
      </w:r>
      <w:r w:rsidR="00EB2DB4" w:rsidRPr="00484BAB">
        <w:rPr>
          <w:rFonts w:ascii="Arial Narrow" w:hAnsi="Arial Narrow" w:cs="Arial"/>
          <w:color w:val="000000" w:themeColor="text1"/>
          <w:sz w:val="22"/>
          <w:szCs w:val="22"/>
        </w:rPr>
        <w:t xml:space="preserve"> da Instrução Normativa</w:t>
      </w:r>
      <w:r w:rsidR="00794E74" w:rsidRPr="00484BAB">
        <w:rPr>
          <w:rFonts w:ascii="Arial Narrow" w:hAnsi="Arial Narrow" w:cs="Arial"/>
          <w:color w:val="000000" w:themeColor="text1"/>
          <w:sz w:val="22"/>
          <w:szCs w:val="22"/>
        </w:rPr>
        <w:t xml:space="preserve"> SEGES/MPDG</w:t>
      </w:r>
      <w:r w:rsidRPr="00484BAB">
        <w:rPr>
          <w:rFonts w:ascii="Arial Narrow" w:hAnsi="Arial Narrow" w:cs="Arial"/>
          <w:color w:val="000000" w:themeColor="text1"/>
          <w:sz w:val="22"/>
          <w:szCs w:val="22"/>
        </w:rPr>
        <w:t xml:space="preserve"> </w:t>
      </w:r>
      <w:r w:rsidR="003C2FDF" w:rsidRPr="00484BAB">
        <w:rPr>
          <w:rFonts w:ascii="Arial Narrow" w:hAnsi="Arial Narrow" w:cs="Arial"/>
          <w:color w:val="000000" w:themeColor="text1"/>
          <w:sz w:val="22"/>
          <w:szCs w:val="22"/>
        </w:rPr>
        <w:t>n.º</w:t>
      </w:r>
      <w:r w:rsidRPr="00484BAB">
        <w:rPr>
          <w:rFonts w:ascii="Arial Narrow" w:hAnsi="Arial Narrow" w:cs="Arial"/>
          <w:color w:val="000000" w:themeColor="text1"/>
          <w:sz w:val="22"/>
          <w:szCs w:val="22"/>
        </w:rPr>
        <w:t xml:space="preserve"> </w:t>
      </w:r>
      <w:r w:rsidR="00FE4D65" w:rsidRPr="00484BAB">
        <w:rPr>
          <w:rFonts w:ascii="Arial Narrow" w:hAnsi="Arial Narrow" w:cs="Arial"/>
          <w:color w:val="000000" w:themeColor="text1"/>
          <w:sz w:val="22"/>
          <w:szCs w:val="22"/>
        </w:rPr>
        <w:t>05, de 26 de maio de 2017</w:t>
      </w:r>
      <w:r w:rsidR="003C2FDF" w:rsidRPr="00484BAB">
        <w:rPr>
          <w:rFonts w:ascii="Arial Narrow" w:hAnsi="Arial Narrow" w:cs="Arial"/>
          <w:color w:val="000000" w:themeColor="text1"/>
          <w:sz w:val="22"/>
          <w:szCs w:val="22"/>
        </w:rPr>
        <w:t xml:space="preserve">; </w:t>
      </w:r>
      <w:bookmarkStart w:id="3" w:name="OLE_LINK13"/>
      <w:bookmarkStart w:id="4" w:name="OLE_LINK14"/>
      <w:bookmarkStart w:id="5" w:name="OLE_LINK15"/>
      <w:r w:rsidR="003C2FDF" w:rsidRPr="00484BAB">
        <w:rPr>
          <w:rFonts w:ascii="Arial Narrow" w:hAnsi="Arial Narrow" w:cs="Arial"/>
          <w:color w:val="000000" w:themeColor="text1"/>
          <w:sz w:val="22"/>
          <w:szCs w:val="22"/>
        </w:rPr>
        <w:t xml:space="preserve">Instrução Normativa SEGES/MPDG </w:t>
      </w:r>
      <w:bookmarkEnd w:id="3"/>
      <w:bookmarkEnd w:id="4"/>
      <w:bookmarkEnd w:id="5"/>
      <w:r w:rsidR="003C2FDF" w:rsidRPr="00484BAB">
        <w:rPr>
          <w:rFonts w:ascii="Arial Narrow" w:hAnsi="Arial Narrow" w:cs="Arial"/>
          <w:color w:val="000000" w:themeColor="text1"/>
          <w:sz w:val="22"/>
          <w:szCs w:val="22"/>
        </w:rPr>
        <w:t>nº 3, de 26 de abril de 2018</w:t>
      </w:r>
      <w:r w:rsidR="00081282" w:rsidRPr="00484BAB">
        <w:rPr>
          <w:rFonts w:ascii="Arial Narrow" w:hAnsi="Arial Narrow" w:cs="Arial"/>
          <w:color w:val="000000" w:themeColor="text1"/>
          <w:sz w:val="22"/>
          <w:szCs w:val="22"/>
        </w:rPr>
        <w:t xml:space="preserve"> e </w:t>
      </w:r>
      <w:r w:rsidR="003C2FDF" w:rsidRPr="00484BAB">
        <w:rPr>
          <w:rFonts w:ascii="Arial Narrow" w:hAnsi="Arial Narrow" w:cs="Arial"/>
          <w:color w:val="000000" w:themeColor="text1"/>
          <w:sz w:val="22"/>
          <w:szCs w:val="22"/>
        </w:rPr>
        <w:t>Instrução Normativa SLTI/MPOG n.º</w:t>
      </w:r>
      <w:r w:rsidR="00081282" w:rsidRPr="00484BAB">
        <w:rPr>
          <w:rFonts w:ascii="Arial Narrow" w:hAnsi="Arial Narrow" w:cs="Arial"/>
          <w:color w:val="000000" w:themeColor="text1"/>
          <w:sz w:val="22"/>
          <w:szCs w:val="22"/>
        </w:rPr>
        <w:t xml:space="preserve"> 01, de 19 de janeiro de 2010</w:t>
      </w:r>
      <w:r w:rsidR="003C2FDF" w:rsidRPr="00484BAB">
        <w:rPr>
          <w:rFonts w:ascii="Arial Narrow" w:hAnsi="Arial Narrow" w:cs="Arial"/>
          <w:color w:val="000000" w:themeColor="text1"/>
          <w:sz w:val="22"/>
          <w:szCs w:val="22"/>
        </w:rPr>
        <w:t>;</w:t>
      </w:r>
      <w:r w:rsidRPr="00484BAB">
        <w:rPr>
          <w:rFonts w:ascii="Arial Narrow" w:hAnsi="Arial Narrow" w:cs="Arial"/>
          <w:color w:val="000000" w:themeColor="text1"/>
          <w:sz w:val="22"/>
          <w:szCs w:val="22"/>
        </w:rPr>
        <w:t xml:space="preserve"> da Lei Complementar n° 123, de 14 de dezembro de 2006</w:t>
      </w:r>
      <w:r w:rsidR="003C2FDF" w:rsidRPr="00484BAB">
        <w:rPr>
          <w:rFonts w:ascii="Arial Narrow" w:hAnsi="Arial Narrow" w:cs="Arial"/>
          <w:color w:val="000000" w:themeColor="text1"/>
          <w:sz w:val="22"/>
          <w:szCs w:val="22"/>
        </w:rPr>
        <w:t>;</w:t>
      </w:r>
      <w:r w:rsidRPr="00484BAB">
        <w:rPr>
          <w:rFonts w:ascii="Arial Narrow" w:hAnsi="Arial Narrow" w:cs="Arial"/>
          <w:color w:val="000000" w:themeColor="text1"/>
          <w:sz w:val="22"/>
          <w:szCs w:val="22"/>
        </w:rPr>
        <w:t xml:space="preserve"> da Lei </w:t>
      </w:r>
      <w:r w:rsidR="003C2FDF" w:rsidRPr="00484BAB">
        <w:rPr>
          <w:rFonts w:ascii="Arial Narrow" w:hAnsi="Arial Narrow" w:cs="Arial"/>
          <w:color w:val="000000" w:themeColor="text1"/>
          <w:sz w:val="22"/>
          <w:szCs w:val="22"/>
        </w:rPr>
        <w:t>n.º</w:t>
      </w:r>
      <w:r w:rsidRPr="00484BAB">
        <w:rPr>
          <w:rFonts w:ascii="Arial Narrow" w:hAnsi="Arial Narrow" w:cs="Arial"/>
          <w:color w:val="000000" w:themeColor="text1"/>
          <w:sz w:val="22"/>
          <w:szCs w:val="22"/>
        </w:rPr>
        <w:t xml:space="preserve"> 11.488, de 15 de junho de 2007</w:t>
      </w:r>
      <w:r w:rsidR="003C2FDF" w:rsidRPr="00484BAB">
        <w:rPr>
          <w:rFonts w:ascii="Arial Narrow" w:hAnsi="Arial Narrow" w:cs="Arial"/>
          <w:color w:val="000000" w:themeColor="text1"/>
          <w:sz w:val="22"/>
          <w:szCs w:val="22"/>
        </w:rPr>
        <w:t>;</w:t>
      </w:r>
      <w:r w:rsidRPr="00484BAB">
        <w:rPr>
          <w:rFonts w:ascii="Arial Narrow" w:hAnsi="Arial Narrow" w:cs="Arial"/>
          <w:color w:val="000000" w:themeColor="text1"/>
          <w:sz w:val="22"/>
          <w:szCs w:val="22"/>
        </w:rPr>
        <w:t xml:space="preserve"> do Decreto n° </w:t>
      </w:r>
      <w:r w:rsidR="00A5694E" w:rsidRPr="00484BAB">
        <w:rPr>
          <w:rFonts w:ascii="Arial Narrow" w:hAnsi="Arial Narrow" w:cs="Arial"/>
          <w:color w:val="000000" w:themeColor="text1"/>
          <w:sz w:val="22"/>
          <w:szCs w:val="22"/>
        </w:rPr>
        <w:t>8.538, de 06 de outubro de 2015</w:t>
      </w:r>
      <w:r w:rsidR="003C2FDF" w:rsidRPr="00484BAB">
        <w:rPr>
          <w:rFonts w:ascii="Arial Narrow" w:hAnsi="Arial Narrow" w:cs="Arial"/>
          <w:color w:val="000000" w:themeColor="text1"/>
          <w:sz w:val="22"/>
          <w:szCs w:val="22"/>
        </w:rPr>
        <w:t>;</w:t>
      </w:r>
      <w:r w:rsidR="00FE4D65" w:rsidRPr="00484BAB">
        <w:rPr>
          <w:rFonts w:ascii="Arial Narrow" w:hAnsi="Arial Narrow" w:cs="Arial"/>
          <w:color w:val="000000" w:themeColor="text1"/>
          <w:sz w:val="22"/>
          <w:szCs w:val="22"/>
        </w:rPr>
        <w:t xml:space="preserve"> Portaria </w:t>
      </w:r>
      <w:r w:rsidR="003C2FDF" w:rsidRPr="00484BAB">
        <w:rPr>
          <w:rFonts w:ascii="Arial Narrow" w:hAnsi="Arial Narrow" w:cs="Arial"/>
          <w:color w:val="000000" w:themeColor="text1"/>
          <w:sz w:val="22"/>
          <w:szCs w:val="22"/>
        </w:rPr>
        <w:t>n.º</w:t>
      </w:r>
      <w:r w:rsidR="00FE4D65" w:rsidRPr="00484BAB">
        <w:rPr>
          <w:rFonts w:ascii="Arial Narrow" w:hAnsi="Arial Narrow" w:cs="Arial"/>
          <w:color w:val="000000" w:themeColor="text1"/>
          <w:sz w:val="22"/>
          <w:szCs w:val="22"/>
        </w:rPr>
        <w:t xml:space="preserve"> 409, de 21 de dezembro de 2016,</w:t>
      </w:r>
      <w:r w:rsidRPr="00484BAB">
        <w:rPr>
          <w:rFonts w:ascii="Arial Narrow" w:hAnsi="Arial Narrow" w:cs="Arial"/>
          <w:color w:val="000000" w:themeColor="text1"/>
          <w:sz w:val="22"/>
          <w:szCs w:val="22"/>
        </w:rPr>
        <w:t xml:space="preserve"> aplicando-se, subsidiariamente, a Lei </w:t>
      </w:r>
      <w:r w:rsidR="003C2FDF" w:rsidRPr="00484BAB">
        <w:rPr>
          <w:rFonts w:ascii="Arial Narrow" w:hAnsi="Arial Narrow" w:cs="Arial"/>
          <w:color w:val="000000" w:themeColor="text1"/>
          <w:sz w:val="22"/>
          <w:szCs w:val="22"/>
        </w:rPr>
        <w:t>n.º</w:t>
      </w:r>
      <w:r w:rsidRPr="00484BAB">
        <w:rPr>
          <w:rFonts w:ascii="Arial Narrow" w:hAnsi="Arial Narrow" w:cs="Arial"/>
          <w:color w:val="000000" w:themeColor="text1"/>
          <w:sz w:val="22"/>
          <w:szCs w:val="22"/>
        </w:rPr>
        <w:t xml:space="preserve"> 8.666, d</w:t>
      </w:r>
      <w:r w:rsidR="00FE4D65" w:rsidRPr="00484BAB">
        <w:rPr>
          <w:rFonts w:ascii="Arial Narrow" w:hAnsi="Arial Narrow" w:cs="Arial"/>
          <w:color w:val="000000" w:themeColor="text1"/>
          <w:sz w:val="22"/>
          <w:szCs w:val="22"/>
        </w:rPr>
        <w:t>e 21 de junho de 1993</w:t>
      </w:r>
      <w:r w:rsidRPr="00484BAB">
        <w:rPr>
          <w:rFonts w:ascii="Arial Narrow" w:hAnsi="Arial Narrow" w:cs="Arial"/>
          <w:color w:val="000000" w:themeColor="text1"/>
          <w:sz w:val="22"/>
          <w:szCs w:val="22"/>
        </w:rPr>
        <w:t xml:space="preserve"> e as exigênc</w:t>
      </w:r>
      <w:r w:rsidR="00A11B1F">
        <w:rPr>
          <w:rFonts w:ascii="Arial Narrow" w:hAnsi="Arial Narrow" w:cs="Arial"/>
          <w:color w:val="000000" w:themeColor="text1"/>
          <w:sz w:val="22"/>
          <w:szCs w:val="22"/>
        </w:rPr>
        <w:t>ias estabelecidas neste Edital.</w:t>
      </w:r>
    </w:p>
    <w:p w:rsidR="002574DA" w:rsidRPr="00484BAB" w:rsidRDefault="00081282" w:rsidP="00F72590">
      <w:pPr>
        <w:suppressAutoHyphens/>
        <w:autoSpaceDE w:val="0"/>
        <w:autoSpaceDN w:val="0"/>
        <w:spacing w:after="120"/>
        <w:rPr>
          <w:rFonts w:ascii="Arial Narrow" w:hAnsi="Arial Narrow" w:cs="Arial"/>
          <w:color w:val="000000" w:themeColor="text1"/>
          <w:sz w:val="22"/>
          <w:szCs w:val="22"/>
        </w:rPr>
      </w:pPr>
      <w:r w:rsidRPr="00484BAB">
        <w:rPr>
          <w:rFonts w:ascii="Arial Narrow" w:hAnsi="Arial Narrow" w:cs="Arial"/>
          <w:color w:val="000000" w:themeColor="text1"/>
          <w:sz w:val="22"/>
          <w:szCs w:val="22"/>
        </w:rPr>
        <w:t> </w:t>
      </w:r>
    </w:p>
    <w:p w:rsidR="002574DA" w:rsidRPr="00484BAB" w:rsidRDefault="002574DA" w:rsidP="00F72590">
      <w:pPr>
        <w:suppressAutoHyphens/>
        <w:spacing w:after="120"/>
        <w:rPr>
          <w:rFonts w:ascii="Arial Narrow" w:hAnsi="Arial Narrow" w:cs="Arial"/>
          <w:color w:val="000000" w:themeColor="text1"/>
          <w:sz w:val="22"/>
          <w:szCs w:val="22"/>
        </w:rPr>
      </w:pPr>
      <w:r w:rsidRPr="00484BAB">
        <w:rPr>
          <w:rFonts w:ascii="Arial Narrow" w:hAnsi="Arial Narrow" w:cs="Arial"/>
          <w:color w:val="000000" w:themeColor="text1"/>
          <w:sz w:val="22"/>
          <w:szCs w:val="22"/>
        </w:rPr>
        <w:t>Data da sessão:</w:t>
      </w:r>
      <w:r w:rsidR="003C2FDF" w:rsidRPr="00484BAB">
        <w:rPr>
          <w:rFonts w:ascii="Arial Narrow" w:hAnsi="Arial Narrow" w:cs="Arial"/>
          <w:color w:val="000000" w:themeColor="text1"/>
          <w:sz w:val="22"/>
          <w:szCs w:val="22"/>
        </w:rPr>
        <w:t xml:space="preserve"> </w:t>
      </w:r>
      <w:r w:rsidR="00FF414F" w:rsidRPr="00484BAB">
        <w:rPr>
          <w:rFonts w:ascii="Arial Narrow" w:hAnsi="Arial Narrow" w:cs="Arial"/>
          <w:b/>
          <w:color w:val="FF0000"/>
          <w:sz w:val="22"/>
          <w:szCs w:val="22"/>
        </w:rPr>
        <w:t>0</w:t>
      </w:r>
      <w:r w:rsidR="00577DC8">
        <w:rPr>
          <w:rFonts w:ascii="Arial Narrow" w:hAnsi="Arial Narrow" w:cs="Arial"/>
          <w:b/>
          <w:color w:val="FF0000"/>
          <w:sz w:val="22"/>
          <w:szCs w:val="22"/>
        </w:rPr>
        <w:t>7</w:t>
      </w:r>
      <w:r w:rsidR="00FF414F" w:rsidRPr="00484BAB">
        <w:rPr>
          <w:rFonts w:ascii="Arial Narrow" w:hAnsi="Arial Narrow" w:cs="Arial"/>
          <w:b/>
          <w:color w:val="FF0000"/>
          <w:sz w:val="22"/>
          <w:szCs w:val="22"/>
        </w:rPr>
        <w:t>/11/2018</w:t>
      </w:r>
      <w:bookmarkStart w:id="6" w:name="_GoBack"/>
      <w:bookmarkEnd w:id="6"/>
    </w:p>
    <w:p w:rsidR="002574DA" w:rsidRPr="00484BAB" w:rsidRDefault="002574DA" w:rsidP="00F72590">
      <w:pPr>
        <w:suppressAutoHyphens/>
        <w:spacing w:after="120"/>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Horário: </w:t>
      </w:r>
      <w:proofErr w:type="gramStart"/>
      <w:r w:rsidR="003C2FDF" w:rsidRPr="00484BAB">
        <w:rPr>
          <w:rFonts w:ascii="Arial Narrow" w:hAnsi="Arial Narrow" w:cs="Arial"/>
          <w:b/>
          <w:color w:val="FF0000"/>
          <w:sz w:val="22"/>
          <w:szCs w:val="22"/>
        </w:rPr>
        <w:t>09:00</w:t>
      </w:r>
      <w:proofErr w:type="gramEnd"/>
      <w:r w:rsidR="003C2FDF" w:rsidRPr="00484BAB">
        <w:rPr>
          <w:rFonts w:ascii="Arial Narrow" w:hAnsi="Arial Narrow" w:cs="Arial"/>
          <w:b/>
          <w:color w:val="FF0000"/>
          <w:sz w:val="22"/>
          <w:szCs w:val="22"/>
        </w:rPr>
        <w:t xml:space="preserve"> horas</w:t>
      </w:r>
    </w:p>
    <w:p w:rsidR="002574DA" w:rsidRPr="00484BAB" w:rsidRDefault="002574DA" w:rsidP="00F72590">
      <w:pPr>
        <w:suppressAutoHyphens/>
        <w:spacing w:after="120"/>
        <w:ind w:right="-15"/>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Local: </w:t>
      </w:r>
      <w:r w:rsidR="009A2C08" w:rsidRPr="00484BAB">
        <w:rPr>
          <w:rFonts w:ascii="Arial Narrow" w:hAnsi="Arial Narrow" w:cs="Arial"/>
          <w:color w:val="000000" w:themeColor="text1"/>
          <w:sz w:val="22"/>
          <w:szCs w:val="22"/>
        </w:rPr>
        <w:t xml:space="preserve">Portal de Compras do Governo Federal – </w:t>
      </w:r>
      <w:hyperlink r:id="rId9" w:history="1">
        <w:r w:rsidR="00F72590" w:rsidRPr="00484BAB">
          <w:rPr>
            <w:rStyle w:val="Hyperlink"/>
            <w:rFonts w:ascii="Arial Narrow" w:hAnsi="Arial Narrow" w:cs="Arial"/>
            <w:b/>
            <w:color w:val="FF0000"/>
            <w:sz w:val="22"/>
            <w:szCs w:val="22"/>
          </w:rPr>
          <w:t>www.comprasgovernamentais.gov.br</w:t>
        </w:r>
      </w:hyperlink>
    </w:p>
    <w:p w:rsidR="00F72590" w:rsidRPr="00484BAB" w:rsidRDefault="00F72590" w:rsidP="00F72590">
      <w:pPr>
        <w:suppressAutoHyphens/>
        <w:spacing w:after="120"/>
        <w:ind w:right="-15"/>
        <w:rPr>
          <w:rFonts w:ascii="Arial Narrow" w:hAnsi="Arial Narrow" w:cs="Arial"/>
          <w:b/>
          <w:bCs/>
          <w:color w:val="000000" w:themeColor="text1"/>
          <w:sz w:val="22"/>
          <w:szCs w:val="22"/>
        </w:rPr>
      </w:pPr>
    </w:p>
    <w:p w:rsidR="000F104D" w:rsidRPr="00484BAB" w:rsidRDefault="00872512" w:rsidP="00F72590">
      <w:pPr>
        <w:pStyle w:val="Nivel01"/>
        <w:keepNext w:val="0"/>
        <w:keepLines w:val="0"/>
        <w:suppressAutoHyphens/>
        <w:spacing w:before="0" w:line="240" w:lineRule="auto"/>
        <w:ind w:left="0" w:firstLine="0"/>
        <w:rPr>
          <w:rFonts w:ascii="Arial Narrow" w:hAnsi="Arial Narrow"/>
          <w:color w:val="000000" w:themeColor="text1"/>
          <w:sz w:val="22"/>
          <w:szCs w:val="22"/>
        </w:rPr>
      </w:pPr>
      <w:r w:rsidRPr="00484BAB">
        <w:rPr>
          <w:rFonts w:ascii="Arial Narrow" w:hAnsi="Arial Narrow"/>
          <w:color w:val="000000" w:themeColor="text1"/>
          <w:sz w:val="22"/>
          <w:szCs w:val="22"/>
        </w:rPr>
        <w:t xml:space="preserve"> </w:t>
      </w:r>
      <w:r w:rsidR="000F104D" w:rsidRPr="00484BAB">
        <w:rPr>
          <w:rFonts w:ascii="Arial Narrow" w:hAnsi="Arial Narrow" w:cs="Arial"/>
          <w:color w:val="000000" w:themeColor="text1"/>
          <w:sz w:val="22"/>
          <w:szCs w:val="22"/>
        </w:rPr>
        <w:t xml:space="preserve">DO </w:t>
      </w:r>
      <w:r w:rsidR="000F104D" w:rsidRPr="00484BAB">
        <w:rPr>
          <w:rFonts w:ascii="Arial Narrow" w:hAnsi="Arial Narrow"/>
          <w:color w:val="000000" w:themeColor="text1"/>
          <w:sz w:val="22"/>
          <w:szCs w:val="22"/>
        </w:rPr>
        <w:t>OBJETO</w:t>
      </w:r>
    </w:p>
    <w:p w:rsidR="000F104D" w:rsidRPr="00484BAB" w:rsidRDefault="000F104D" w:rsidP="00F72590">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O objeto da presente licitação é a escolha da proposta mais vantajosa para a </w:t>
      </w:r>
      <w:r w:rsidR="003C2FDF" w:rsidRPr="00484BAB">
        <w:rPr>
          <w:rFonts w:ascii="Arial Narrow" w:hAnsi="Arial Narrow" w:cs="Arial"/>
          <w:color w:val="000000" w:themeColor="text1"/>
          <w:sz w:val="22"/>
          <w:szCs w:val="22"/>
        </w:rPr>
        <w:t>Contratação</w:t>
      </w:r>
      <w:r w:rsidR="003C2FDF" w:rsidRPr="00484BAB">
        <w:rPr>
          <w:rFonts w:ascii="Arial Narrow" w:eastAsia="Arial" w:hAnsi="Arial Narrow" w:cs="Arial"/>
          <w:color w:val="000000" w:themeColor="text1"/>
          <w:sz w:val="22"/>
          <w:szCs w:val="22"/>
        </w:rPr>
        <w:t xml:space="preserve"> </w:t>
      </w:r>
      <w:r w:rsidR="003C2FDF" w:rsidRPr="00484BAB">
        <w:rPr>
          <w:rFonts w:ascii="Arial Narrow" w:hAnsi="Arial Narrow" w:cs="Arial"/>
          <w:color w:val="000000" w:themeColor="text1"/>
          <w:sz w:val="22"/>
          <w:szCs w:val="22"/>
        </w:rPr>
        <w:t>de</w:t>
      </w:r>
      <w:r w:rsidR="003C2FDF" w:rsidRPr="00484BAB">
        <w:rPr>
          <w:rFonts w:ascii="Arial Narrow" w:eastAsia="Arial" w:hAnsi="Arial Narrow" w:cs="Arial"/>
          <w:color w:val="000000" w:themeColor="text1"/>
          <w:sz w:val="22"/>
          <w:szCs w:val="22"/>
        </w:rPr>
        <w:t xml:space="preserve"> </w:t>
      </w:r>
      <w:r w:rsidR="003C2FDF" w:rsidRPr="00484BAB">
        <w:rPr>
          <w:rFonts w:ascii="Arial Narrow" w:hAnsi="Arial Narrow" w:cs="Arial"/>
          <w:color w:val="000000" w:themeColor="text1"/>
          <w:sz w:val="22"/>
          <w:szCs w:val="22"/>
        </w:rPr>
        <w:t>empresa</w:t>
      </w:r>
      <w:r w:rsidR="003C2FDF" w:rsidRPr="00484BAB">
        <w:rPr>
          <w:rFonts w:ascii="Arial Narrow" w:eastAsia="Arial" w:hAnsi="Arial Narrow" w:cs="Arial"/>
          <w:color w:val="000000" w:themeColor="text1"/>
          <w:sz w:val="22"/>
          <w:szCs w:val="22"/>
        </w:rPr>
        <w:t xml:space="preserve"> </w:t>
      </w:r>
      <w:r w:rsidR="003C2FDF" w:rsidRPr="00484BAB">
        <w:rPr>
          <w:rFonts w:ascii="Arial Narrow" w:hAnsi="Arial Narrow" w:cs="Arial"/>
          <w:color w:val="000000" w:themeColor="text1"/>
          <w:sz w:val="22"/>
          <w:szCs w:val="22"/>
        </w:rPr>
        <w:t>especializada</w:t>
      </w:r>
      <w:r w:rsidR="003C2FDF" w:rsidRPr="00484BAB">
        <w:rPr>
          <w:rFonts w:ascii="Arial Narrow" w:eastAsia="Arial" w:hAnsi="Arial Narrow" w:cs="Arial"/>
          <w:color w:val="000000" w:themeColor="text1"/>
          <w:sz w:val="22"/>
          <w:szCs w:val="22"/>
        </w:rPr>
        <w:t xml:space="preserve"> </w:t>
      </w:r>
      <w:r w:rsidR="003C2FDF" w:rsidRPr="00484BAB">
        <w:rPr>
          <w:rFonts w:ascii="Arial Narrow" w:hAnsi="Arial Narrow" w:cs="Arial"/>
          <w:color w:val="000000" w:themeColor="text1"/>
          <w:sz w:val="22"/>
          <w:szCs w:val="22"/>
        </w:rPr>
        <w:t>na</w:t>
      </w:r>
      <w:r w:rsidR="003C2FDF" w:rsidRPr="00484BAB">
        <w:rPr>
          <w:rFonts w:ascii="Arial Narrow" w:eastAsia="Arial" w:hAnsi="Arial Narrow" w:cs="Arial"/>
          <w:color w:val="000000" w:themeColor="text1"/>
          <w:sz w:val="22"/>
          <w:szCs w:val="22"/>
        </w:rPr>
        <w:t xml:space="preserve"> </w:t>
      </w:r>
      <w:r w:rsidR="003C2FDF" w:rsidRPr="00484BAB">
        <w:rPr>
          <w:rFonts w:ascii="Arial Narrow" w:hAnsi="Arial Narrow" w:cs="Arial"/>
          <w:color w:val="000000" w:themeColor="text1"/>
          <w:sz w:val="22"/>
          <w:szCs w:val="22"/>
        </w:rPr>
        <w:t>prestação</w:t>
      </w:r>
      <w:r w:rsidR="003C2FDF" w:rsidRPr="00484BAB">
        <w:rPr>
          <w:rFonts w:ascii="Arial Narrow" w:eastAsia="Arial" w:hAnsi="Arial Narrow" w:cs="Arial"/>
          <w:color w:val="000000" w:themeColor="text1"/>
          <w:sz w:val="22"/>
          <w:szCs w:val="22"/>
        </w:rPr>
        <w:t xml:space="preserve"> </w:t>
      </w:r>
      <w:r w:rsidR="003C2FDF" w:rsidRPr="00484BAB">
        <w:rPr>
          <w:rFonts w:ascii="Arial Narrow" w:hAnsi="Arial Narrow" w:cs="Arial"/>
          <w:color w:val="000000" w:themeColor="text1"/>
          <w:sz w:val="22"/>
          <w:szCs w:val="22"/>
        </w:rPr>
        <w:t>de</w:t>
      </w:r>
      <w:r w:rsidR="003C2FDF" w:rsidRPr="00484BAB">
        <w:rPr>
          <w:rFonts w:ascii="Arial Narrow" w:eastAsia="Arial" w:hAnsi="Arial Narrow" w:cs="Arial"/>
          <w:color w:val="000000" w:themeColor="text1"/>
          <w:sz w:val="22"/>
          <w:szCs w:val="22"/>
        </w:rPr>
        <w:t xml:space="preserve"> </w:t>
      </w:r>
      <w:r w:rsidR="003C2FDF" w:rsidRPr="00484BAB">
        <w:rPr>
          <w:rFonts w:ascii="Arial Narrow" w:hAnsi="Arial Narrow" w:cs="Arial"/>
          <w:color w:val="000000" w:themeColor="text1"/>
          <w:sz w:val="22"/>
          <w:szCs w:val="22"/>
        </w:rPr>
        <w:t>serviços</w:t>
      </w:r>
      <w:r w:rsidR="003C2FDF" w:rsidRPr="00484BAB">
        <w:rPr>
          <w:rFonts w:ascii="Arial Narrow" w:eastAsia="Arial" w:hAnsi="Arial Narrow" w:cs="Arial"/>
          <w:color w:val="000000" w:themeColor="text1"/>
          <w:sz w:val="22"/>
          <w:szCs w:val="22"/>
        </w:rPr>
        <w:t xml:space="preserve"> </w:t>
      </w:r>
      <w:r w:rsidR="003C2FDF" w:rsidRPr="00484BAB">
        <w:rPr>
          <w:rFonts w:ascii="Arial Narrow" w:hAnsi="Arial Narrow" w:cs="Arial"/>
          <w:color w:val="000000" w:themeColor="text1"/>
          <w:sz w:val="22"/>
          <w:szCs w:val="22"/>
        </w:rPr>
        <w:t>de</w:t>
      </w:r>
      <w:r w:rsidR="003C2FDF" w:rsidRPr="00484BAB">
        <w:rPr>
          <w:rFonts w:ascii="Arial Narrow" w:eastAsia="Arial" w:hAnsi="Arial Narrow" w:cs="Arial"/>
          <w:color w:val="000000" w:themeColor="text1"/>
          <w:sz w:val="22"/>
          <w:szCs w:val="22"/>
        </w:rPr>
        <w:t xml:space="preserve"> </w:t>
      </w:r>
      <w:r w:rsidR="003C2FDF" w:rsidRPr="00484BAB">
        <w:rPr>
          <w:rFonts w:ascii="Arial Narrow" w:hAnsi="Arial Narrow" w:cs="Arial"/>
          <w:color w:val="000000" w:themeColor="text1"/>
          <w:sz w:val="22"/>
          <w:szCs w:val="22"/>
        </w:rPr>
        <w:t>administração</w:t>
      </w:r>
      <w:r w:rsidR="003C2FDF" w:rsidRPr="00484BAB">
        <w:rPr>
          <w:rFonts w:ascii="Arial Narrow" w:eastAsia="Arial" w:hAnsi="Arial Narrow" w:cs="Arial"/>
          <w:color w:val="000000" w:themeColor="text1"/>
          <w:sz w:val="22"/>
          <w:szCs w:val="22"/>
        </w:rPr>
        <w:t xml:space="preserve"> </w:t>
      </w:r>
      <w:r w:rsidR="003C2FDF" w:rsidRPr="00484BAB">
        <w:rPr>
          <w:rFonts w:ascii="Arial Narrow" w:hAnsi="Arial Narrow" w:cs="Arial"/>
          <w:color w:val="000000" w:themeColor="text1"/>
          <w:sz w:val="22"/>
          <w:szCs w:val="22"/>
        </w:rPr>
        <w:t>e</w:t>
      </w:r>
      <w:r w:rsidR="003C2FDF" w:rsidRPr="00484BAB">
        <w:rPr>
          <w:rFonts w:ascii="Arial Narrow" w:eastAsia="Arial" w:hAnsi="Arial Narrow" w:cs="Arial"/>
          <w:color w:val="000000" w:themeColor="text1"/>
          <w:sz w:val="22"/>
          <w:szCs w:val="22"/>
        </w:rPr>
        <w:t xml:space="preserve"> </w:t>
      </w:r>
      <w:r w:rsidR="003C2FDF" w:rsidRPr="00484BAB">
        <w:rPr>
          <w:rFonts w:ascii="Arial Narrow" w:hAnsi="Arial Narrow" w:cs="Arial"/>
          <w:color w:val="000000" w:themeColor="text1"/>
          <w:sz w:val="22"/>
          <w:szCs w:val="22"/>
        </w:rPr>
        <w:t>gerenciamento</w:t>
      </w:r>
      <w:r w:rsidR="003C2FDF" w:rsidRPr="00484BAB">
        <w:rPr>
          <w:rFonts w:ascii="Arial Narrow" w:eastAsia="Arial" w:hAnsi="Arial Narrow" w:cs="Arial"/>
          <w:color w:val="000000" w:themeColor="text1"/>
          <w:sz w:val="22"/>
          <w:szCs w:val="22"/>
        </w:rPr>
        <w:t xml:space="preserve"> </w:t>
      </w:r>
      <w:r w:rsidR="003C2FDF" w:rsidRPr="00484BAB">
        <w:rPr>
          <w:rFonts w:ascii="Arial Narrow" w:hAnsi="Arial Narrow" w:cs="Arial"/>
          <w:color w:val="000000" w:themeColor="text1"/>
          <w:sz w:val="22"/>
          <w:szCs w:val="22"/>
        </w:rPr>
        <w:t>de</w:t>
      </w:r>
      <w:r w:rsidR="003C2FDF" w:rsidRPr="00484BAB">
        <w:rPr>
          <w:rFonts w:ascii="Arial Narrow" w:eastAsia="Arial" w:hAnsi="Arial Narrow" w:cs="Arial"/>
          <w:color w:val="000000" w:themeColor="text1"/>
          <w:sz w:val="22"/>
          <w:szCs w:val="22"/>
        </w:rPr>
        <w:t xml:space="preserve"> </w:t>
      </w:r>
      <w:r w:rsidR="003C2FDF" w:rsidRPr="00484BAB">
        <w:rPr>
          <w:rFonts w:ascii="Arial Narrow" w:hAnsi="Arial Narrow" w:cs="Arial"/>
          <w:color w:val="000000" w:themeColor="text1"/>
          <w:sz w:val="22"/>
          <w:szCs w:val="22"/>
        </w:rPr>
        <w:t>frota,</w:t>
      </w:r>
      <w:r w:rsidR="003C2FDF" w:rsidRPr="00484BAB">
        <w:rPr>
          <w:rFonts w:ascii="Arial Narrow" w:eastAsia="Arial" w:hAnsi="Arial Narrow" w:cs="Arial"/>
          <w:color w:val="000000" w:themeColor="text1"/>
          <w:sz w:val="22"/>
          <w:szCs w:val="22"/>
        </w:rPr>
        <w:t xml:space="preserve"> através de rede de oficinas e centros automotivos credenciados, </w:t>
      </w:r>
      <w:r w:rsidR="003C2FDF" w:rsidRPr="00484BAB">
        <w:rPr>
          <w:rFonts w:ascii="Arial Narrow" w:hAnsi="Arial Narrow" w:cs="Arial"/>
          <w:color w:val="000000" w:themeColor="text1"/>
          <w:sz w:val="22"/>
          <w:szCs w:val="22"/>
        </w:rPr>
        <w:t>com fornecimento de peças, de</w:t>
      </w:r>
      <w:r w:rsidR="003C2FDF" w:rsidRPr="00484BAB">
        <w:rPr>
          <w:rFonts w:ascii="Arial Narrow" w:eastAsia="Arial" w:hAnsi="Arial Narrow" w:cs="Arial"/>
          <w:color w:val="000000" w:themeColor="text1"/>
          <w:sz w:val="22"/>
          <w:szCs w:val="22"/>
        </w:rPr>
        <w:t xml:space="preserve"> </w:t>
      </w:r>
      <w:r w:rsidR="003C2FDF" w:rsidRPr="00484BAB">
        <w:rPr>
          <w:rFonts w:ascii="Arial Narrow" w:hAnsi="Arial Narrow" w:cs="Arial"/>
          <w:color w:val="000000" w:themeColor="text1"/>
          <w:sz w:val="22"/>
          <w:szCs w:val="22"/>
        </w:rPr>
        <w:t>forma</w:t>
      </w:r>
      <w:r w:rsidR="003C2FDF" w:rsidRPr="00484BAB">
        <w:rPr>
          <w:rFonts w:ascii="Arial Narrow" w:eastAsia="Arial" w:hAnsi="Arial Narrow" w:cs="Arial"/>
          <w:color w:val="000000" w:themeColor="text1"/>
          <w:sz w:val="22"/>
          <w:szCs w:val="22"/>
        </w:rPr>
        <w:t xml:space="preserve"> </w:t>
      </w:r>
      <w:r w:rsidR="003C2FDF" w:rsidRPr="00484BAB">
        <w:rPr>
          <w:rFonts w:ascii="Arial Narrow" w:hAnsi="Arial Narrow" w:cs="Arial"/>
          <w:color w:val="000000" w:themeColor="text1"/>
          <w:sz w:val="22"/>
          <w:szCs w:val="22"/>
        </w:rPr>
        <w:t>continuada,</w:t>
      </w:r>
      <w:r w:rsidR="003C2FDF" w:rsidRPr="00484BAB">
        <w:rPr>
          <w:rFonts w:ascii="Arial Narrow" w:eastAsia="Arial" w:hAnsi="Arial Narrow" w:cs="Arial"/>
          <w:color w:val="000000" w:themeColor="text1"/>
          <w:sz w:val="22"/>
          <w:szCs w:val="22"/>
        </w:rPr>
        <w:t xml:space="preserve"> para a manutenção preventiva e corretiva dos veículos oficiais do Centro de Formação de Professores da UFCG, </w:t>
      </w:r>
      <w:r w:rsidR="003C2FDF" w:rsidRPr="00484BAB">
        <w:rPr>
          <w:rFonts w:ascii="Arial Narrow" w:hAnsi="Arial Narrow" w:cs="Arial"/>
          <w:color w:val="000000" w:themeColor="text1"/>
          <w:sz w:val="22"/>
          <w:szCs w:val="22"/>
        </w:rPr>
        <w:t>por</w:t>
      </w:r>
      <w:r w:rsidR="003C2FDF" w:rsidRPr="00484BAB">
        <w:rPr>
          <w:rFonts w:ascii="Arial Narrow" w:eastAsia="Arial" w:hAnsi="Arial Narrow" w:cs="Arial"/>
          <w:color w:val="000000" w:themeColor="text1"/>
          <w:sz w:val="22"/>
          <w:szCs w:val="22"/>
        </w:rPr>
        <w:t xml:space="preserve"> </w:t>
      </w:r>
      <w:r w:rsidR="003C2FDF" w:rsidRPr="00484BAB">
        <w:rPr>
          <w:rFonts w:ascii="Arial Narrow" w:hAnsi="Arial Narrow" w:cs="Arial"/>
          <w:color w:val="000000" w:themeColor="text1"/>
          <w:sz w:val="22"/>
          <w:szCs w:val="22"/>
        </w:rPr>
        <w:t>meio</w:t>
      </w:r>
      <w:r w:rsidR="003C2FDF" w:rsidRPr="00484BAB">
        <w:rPr>
          <w:rFonts w:ascii="Arial Narrow" w:eastAsia="Arial" w:hAnsi="Arial Narrow" w:cs="Arial"/>
          <w:color w:val="000000" w:themeColor="text1"/>
          <w:sz w:val="22"/>
          <w:szCs w:val="22"/>
        </w:rPr>
        <w:t xml:space="preserve"> </w:t>
      </w:r>
      <w:r w:rsidR="003C2FDF" w:rsidRPr="00484BAB">
        <w:rPr>
          <w:rFonts w:ascii="Arial Narrow" w:hAnsi="Arial Narrow" w:cs="Arial"/>
          <w:color w:val="000000" w:themeColor="text1"/>
          <w:sz w:val="22"/>
          <w:szCs w:val="22"/>
        </w:rPr>
        <w:t>de</w:t>
      </w:r>
      <w:r w:rsidR="003C2FDF" w:rsidRPr="00484BAB">
        <w:rPr>
          <w:rFonts w:ascii="Arial Narrow" w:eastAsia="Arial" w:hAnsi="Arial Narrow" w:cs="Arial"/>
          <w:color w:val="000000" w:themeColor="text1"/>
          <w:sz w:val="22"/>
          <w:szCs w:val="22"/>
        </w:rPr>
        <w:t xml:space="preserve"> </w:t>
      </w:r>
      <w:r w:rsidR="003C2FDF" w:rsidRPr="00484BAB">
        <w:rPr>
          <w:rFonts w:ascii="Arial Narrow" w:hAnsi="Arial Narrow" w:cs="Arial"/>
          <w:color w:val="000000" w:themeColor="text1"/>
          <w:sz w:val="22"/>
          <w:szCs w:val="22"/>
        </w:rPr>
        <w:t>sistema</w:t>
      </w:r>
      <w:r w:rsidR="003C2FDF" w:rsidRPr="00484BAB">
        <w:rPr>
          <w:rFonts w:ascii="Arial Narrow" w:eastAsia="Arial" w:hAnsi="Arial Narrow" w:cs="Arial"/>
          <w:color w:val="000000" w:themeColor="text1"/>
          <w:sz w:val="22"/>
          <w:szCs w:val="22"/>
        </w:rPr>
        <w:t xml:space="preserve"> </w:t>
      </w:r>
      <w:r w:rsidR="003C2FDF" w:rsidRPr="00484BAB">
        <w:rPr>
          <w:rFonts w:ascii="Arial Narrow" w:hAnsi="Arial Narrow" w:cs="Arial"/>
          <w:color w:val="000000" w:themeColor="text1"/>
          <w:sz w:val="22"/>
          <w:szCs w:val="22"/>
        </w:rPr>
        <w:t>informatizado</w:t>
      </w:r>
      <w:r w:rsidRPr="00484BAB">
        <w:rPr>
          <w:rFonts w:ascii="Arial Narrow" w:hAnsi="Arial Narrow" w:cs="Arial"/>
          <w:color w:val="000000" w:themeColor="text1"/>
          <w:sz w:val="22"/>
          <w:szCs w:val="22"/>
        </w:rPr>
        <w:t>, conforme condições, quantidades e exigências estabelecidas neste Edital e seus anexos.</w:t>
      </w:r>
    </w:p>
    <w:p w:rsidR="000F104D" w:rsidRPr="00484BAB" w:rsidRDefault="000F104D" w:rsidP="00F72590">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A licitação será </w:t>
      </w:r>
      <w:r w:rsidR="003C2FDF" w:rsidRPr="00484BAB">
        <w:rPr>
          <w:rFonts w:ascii="Arial Narrow" w:hAnsi="Arial Narrow" w:cs="Arial"/>
          <w:color w:val="000000" w:themeColor="text1"/>
          <w:sz w:val="22"/>
          <w:szCs w:val="22"/>
        </w:rPr>
        <w:t>formada por um único grupo</w:t>
      </w:r>
      <w:r w:rsidRPr="00484BAB">
        <w:rPr>
          <w:rFonts w:ascii="Arial Narrow" w:hAnsi="Arial Narrow" w:cs="Arial"/>
          <w:color w:val="000000" w:themeColor="text1"/>
          <w:sz w:val="22"/>
          <w:szCs w:val="22"/>
        </w:rPr>
        <w:t xml:space="preserve">, formado por um ou mais itens, conforme tabela constante do Termo de Referência, </w:t>
      </w:r>
      <w:r w:rsidR="003C2FDF" w:rsidRPr="00484BAB">
        <w:rPr>
          <w:rFonts w:ascii="Arial Narrow" w:hAnsi="Arial Narrow" w:cs="Arial"/>
          <w:color w:val="000000" w:themeColor="text1"/>
          <w:sz w:val="22"/>
          <w:szCs w:val="22"/>
        </w:rPr>
        <w:t xml:space="preserve">devendo o </w:t>
      </w:r>
      <w:r w:rsidRPr="00484BAB">
        <w:rPr>
          <w:rFonts w:ascii="Arial Narrow" w:hAnsi="Arial Narrow" w:cs="Arial"/>
          <w:color w:val="000000" w:themeColor="text1"/>
          <w:sz w:val="22"/>
          <w:szCs w:val="22"/>
        </w:rPr>
        <w:t>licitante oferecer proposta para todos os itens que o compõem.</w:t>
      </w:r>
    </w:p>
    <w:p w:rsidR="00FA76FE" w:rsidRPr="00484BAB" w:rsidRDefault="00FA76FE" w:rsidP="00F72590">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Justifica-se o não parcelamento do objeto, com a realização do certame por grupo e não por item, tendo em vista a interdependência entre esses, não sendo possível a seleção de mais de uma empresa vencedora.</w:t>
      </w:r>
    </w:p>
    <w:p w:rsidR="00FB4BD2" w:rsidRPr="00484BAB" w:rsidRDefault="00FB4BD2" w:rsidP="00F72590">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Justifica-se a utilização do </w:t>
      </w:r>
      <w:r w:rsidRPr="00484BAB">
        <w:rPr>
          <w:rFonts w:ascii="Arial Narrow" w:hAnsi="Arial Narrow" w:cs="Arial"/>
          <w:b/>
          <w:color w:val="FF0000"/>
          <w:sz w:val="22"/>
          <w:szCs w:val="22"/>
        </w:rPr>
        <w:t>Sistema Registro de Preços (SRP)</w:t>
      </w:r>
      <w:r w:rsidRPr="00484BAB">
        <w:rPr>
          <w:rFonts w:ascii="Arial Narrow" w:hAnsi="Arial Narrow" w:cs="Arial"/>
          <w:color w:val="000000" w:themeColor="text1"/>
          <w:sz w:val="22"/>
          <w:szCs w:val="22"/>
        </w:rPr>
        <w:t xml:space="preserve">, tendo em vista </w:t>
      </w:r>
      <w:proofErr w:type="gramStart"/>
      <w:r w:rsidRPr="00484BAB">
        <w:rPr>
          <w:rFonts w:ascii="Arial Narrow" w:hAnsi="Arial Narrow" w:cs="Arial"/>
          <w:color w:val="000000" w:themeColor="text1"/>
          <w:sz w:val="22"/>
          <w:szCs w:val="22"/>
        </w:rPr>
        <w:t>as recorrentes utilização</w:t>
      </w:r>
      <w:proofErr w:type="gramEnd"/>
      <w:r w:rsidRPr="00484BAB">
        <w:rPr>
          <w:rFonts w:ascii="Arial Narrow" w:hAnsi="Arial Narrow" w:cs="Arial"/>
          <w:color w:val="000000" w:themeColor="text1"/>
          <w:sz w:val="22"/>
          <w:szCs w:val="22"/>
        </w:rPr>
        <w:t xml:space="preserve"> dos serviços de manutenção preventiva e corretiva de veículos automotores do </w:t>
      </w:r>
      <w:r w:rsidRPr="00484BAB">
        <w:rPr>
          <w:rFonts w:ascii="Arial Narrow" w:hAnsi="Arial Narrow" w:cs="Arial"/>
          <w:b/>
          <w:color w:val="FF0000"/>
          <w:sz w:val="22"/>
          <w:szCs w:val="22"/>
        </w:rPr>
        <w:t>CFP/UFCG</w:t>
      </w:r>
      <w:r w:rsidRPr="00484BAB">
        <w:rPr>
          <w:rFonts w:ascii="Arial Narrow" w:hAnsi="Arial Narrow" w:cs="Arial"/>
          <w:color w:val="000000" w:themeColor="text1"/>
          <w:sz w:val="22"/>
          <w:szCs w:val="22"/>
        </w:rPr>
        <w:t>, conforme previsto no artigo 3º, do Decreto 7.892/2013.</w:t>
      </w:r>
    </w:p>
    <w:p w:rsidR="00FA76FE" w:rsidRPr="00484BAB" w:rsidRDefault="00FA76FE" w:rsidP="00F72590">
      <w:pPr>
        <w:suppressAutoHyphens/>
        <w:spacing w:after="120"/>
        <w:jc w:val="both"/>
        <w:rPr>
          <w:rFonts w:ascii="Arial Narrow" w:hAnsi="Arial Narrow" w:cs="Arial"/>
          <w:color w:val="000000" w:themeColor="text1"/>
          <w:sz w:val="22"/>
          <w:szCs w:val="22"/>
        </w:rPr>
      </w:pPr>
    </w:p>
    <w:p w:rsidR="0065037B" w:rsidRPr="00484BAB" w:rsidRDefault="0065037B" w:rsidP="00F72590">
      <w:pPr>
        <w:pStyle w:val="Nivel01"/>
        <w:keepNext w:val="0"/>
        <w:keepLines w:val="0"/>
        <w:suppressAutoHyphens/>
        <w:spacing w:before="0" w:line="240" w:lineRule="auto"/>
        <w:ind w:left="0" w:firstLine="0"/>
        <w:rPr>
          <w:rFonts w:ascii="Arial Narrow" w:hAnsi="Arial Narrow"/>
          <w:i/>
          <w:color w:val="000000" w:themeColor="text1"/>
          <w:sz w:val="22"/>
          <w:szCs w:val="22"/>
        </w:rPr>
      </w:pPr>
      <w:r w:rsidRPr="00484BAB">
        <w:rPr>
          <w:rFonts w:ascii="Arial Narrow" w:hAnsi="Arial Narrow"/>
          <w:i/>
          <w:color w:val="000000" w:themeColor="text1"/>
          <w:sz w:val="22"/>
          <w:szCs w:val="22"/>
        </w:rPr>
        <w:t>DO ÓRGÃO GERENCIADOR E ÓRGÃOS PARTICIPANTES</w:t>
      </w:r>
    </w:p>
    <w:p w:rsidR="0065037B" w:rsidRPr="00484BAB" w:rsidRDefault="0065037B" w:rsidP="00F72590">
      <w:pPr>
        <w:numPr>
          <w:ilvl w:val="1"/>
          <w:numId w:val="1"/>
        </w:numPr>
        <w:suppressAutoHyphens/>
        <w:spacing w:after="120"/>
        <w:ind w:left="0" w:firstLine="0"/>
        <w:jc w:val="both"/>
        <w:rPr>
          <w:rFonts w:ascii="Arial Narrow" w:hAnsi="Arial Narrow" w:cs="Arial"/>
          <w:i/>
          <w:color w:val="000000" w:themeColor="text1"/>
          <w:sz w:val="22"/>
          <w:szCs w:val="22"/>
        </w:rPr>
      </w:pPr>
      <w:r w:rsidRPr="00050640">
        <w:rPr>
          <w:rFonts w:ascii="Arial Narrow" w:hAnsi="Arial Narrow" w:cs="Arial"/>
          <w:color w:val="000000" w:themeColor="text1"/>
          <w:sz w:val="22"/>
          <w:szCs w:val="22"/>
        </w:rPr>
        <w:t>O órgão gerenciador será o</w:t>
      </w:r>
      <w:r w:rsidR="003C2FDF" w:rsidRPr="00484BAB">
        <w:rPr>
          <w:rFonts w:ascii="Arial Narrow" w:hAnsi="Arial Narrow" w:cs="Arial"/>
          <w:i/>
          <w:color w:val="000000" w:themeColor="text1"/>
          <w:sz w:val="22"/>
          <w:szCs w:val="22"/>
        </w:rPr>
        <w:t xml:space="preserve"> </w:t>
      </w:r>
      <w:r w:rsidR="00CA295F" w:rsidRPr="00484BAB">
        <w:rPr>
          <w:rFonts w:ascii="Arial Narrow" w:hAnsi="Arial Narrow" w:cs="Arial"/>
          <w:color w:val="000000" w:themeColor="text1"/>
          <w:sz w:val="22"/>
          <w:szCs w:val="22"/>
        </w:rPr>
        <w:t>CENTRO DE FORMAÇÃO DE PROFESSORES DA UNIVERSIDADE FEDERAL DE CAMPINA GRANDE</w:t>
      </w:r>
      <w:r w:rsidR="00F444DD" w:rsidRPr="00484BAB">
        <w:rPr>
          <w:rFonts w:ascii="Arial Narrow" w:hAnsi="Arial Narrow" w:cs="Arial"/>
          <w:color w:val="000000" w:themeColor="text1"/>
          <w:sz w:val="22"/>
          <w:szCs w:val="22"/>
        </w:rPr>
        <w:t>.</w:t>
      </w:r>
    </w:p>
    <w:p w:rsidR="0065037B" w:rsidRPr="00484BAB" w:rsidRDefault="0065037B" w:rsidP="00F72590">
      <w:pPr>
        <w:suppressAutoHyphens/>
        <w:spacing w:after="120"/>
        <w:jc w:val="both"/>
        <w:rPr>
          <w:rFonts w:ascii="Arial Narrow" w:hAnsi="Arial Narrow" w:cs="Arial"/>
          <w:color w:val="000000" w:themeColor="text1"/>
          <w:sz w:val="22"/>
          <w:szCs w:val="22"/>
          <w:lang w:eastAsia="en-US"/>
        </w:rPr>
      </w:pPr>
    </w:p>
    <w:p w:rsidR="0065037B" w:rsidRPr="00484BAB" w:rsidRDefault="0065037B" w:rsidP="00F72590">
      <w:pPr>
        <w:pStyle w:val="Nivel01"/>
        <w:keepNext w:val="0"/>
        <w:keepLines w:val="0"/>
        <w:suppressAutoHyphens/>
        <w:spacing w:before="0" w:line="240" w:lineRule="auto"/>
        <w:ind w:left="0" w:firstLine="0"/>
        <w:rPr>
          <w:rFonts w:ascii="Arial Narrow" w:hAnsi="Arial Narrow"/>
          <w:i/>
          <w:color w:val="000000" w:themeColor="text1"/>
          <w:sz w:val="22"/>
          <w:szCs w:val="22"/>
          <w:lang w:eastAsia="en-US"/>
        </w:rPr>
      </w:pPr>
      <w:r w:rsidRPr="00484BAB">
        <w:rPr>
          <w:rFonts w:ascii="Arial Narrow" w:hAnsi="Arial Narrow"/>
          <w:color w:val="000000" w:themeColor="text1"/>
          <w:sz w:val="22"/>
          <w:szCs w:val="22"/>
          <w:lang w:eastAsia="en-US"/>
        </w:rPr>
        <w:t>DA ADESÃO À ATA DE REGISTRO DE PREÇOS</w:t>
      </w:r>
    </w:p>
    <w:p w:rsidR="0065037B" w:rsidRPr="00484BAB" w:rsidRDefault="00293B88" w:rsidP="00B47092">
      <w:pPr>
        <w:pStyle w:val="PargrafodaLista"/>
        <w:numPr>
          <w:ilvl w:val="1"/>
          <w:numId w:val="3"/>
        </w:numPr>
        <w:suppressAutoHyphens/>
        <w:spacing w:after="120"/>
        <w:ind w:left="0" w:firstLine="0"/>
        <w:contextualSpacing w:val="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lang w:eastAsia="en-US"/>
        </w:rPr>
        <w:t>Não será admitida a adesão à ata de registro de preços decorrente desta licitação.</w:t>
      </w:r>
    </w:p>
    <w:p w:rsidR="008111FA" w:rsidRPr="00484BAB" w:rsidRDefault="008111FA" w:rsidP="00F72590">
      <w:pPr>
        <w:suppressAutoHyphens/>
        <w:spacing w:after="120"/>
        <w:jc w:val="both"/>
        <w:rPr>
          <w:rFonts w:ascii="Arial Narrow" w:hAnsi="Arial Narrow" w:cs="Arial"/>
          <w:i/>
          <w:color w:val="000000" w:themeColor="text1"/>
          <w:sz w:val="22"/>
          <w:szCs w:val="22"/>
        </w:rPr>
      </w:pPr>
    </w:p>
    <w:p w:rsidR="00530E03" w:rsidRPr="00484BAB" w:rsidRDefault="00530E03" w:rsidP="00F72590">
      <w:pPr>
        <w:pStyle w:val="Nivel01"/>
        <w:keepNext w:val="0"/>
        <w:keepLines w:val="0"/>
        <w:suppressAutoHyphens/>
        <w:spacing w:before="0" w:line="240" w:lineRule="auto"/>
        <w:ind w:left="0" w:firstLine="0"/>
        <w:rPr>
          <w:rFonts w:ascii="Arial Narrow" w:hAnsi="Arial Narrow"/>
          <w:color w:val="000000" w:themeColor="text1"/>
          <w:sz w:val="22"/>
          <w:szCs w:val="22"/>
          <w:lang w:eastAsia="en-US"/>
        </w:rPr>
      </w:pPr>
      <w:r w:rsidRPr="00484BAB">
        <w:rPr>
          <w:rFonts w:ascii="Arial Narrow" w:hAnsi="Arial Narrow"/>
          <w:color w:val="000000" w:themeColor="text1"/>
          <w:sz w:val="22"/>
          <w:szCs w:val="22"/>
          <w:lang w:eastAsia="en-US"/>
        </w:rPr>
        <w:t>DOS RECURSOS ORÇAMENTÁRIOS</w:t>
      </w:r>
    </w:p>
    <w:p w:rsidR="00FE64DA" w:rsidRPr="00484BAB" w:rsidRDefault="007376FF" w:rsidP="00484BAB">
      <w:pPr>
        <w:pStyle w:val="PargrafodaLista"/>
        <w:numPr>
          <w:ilvl w:val="1"/>
          <w:numId w:val="1"/>
        </w:numPr>
        <w:suppressAutoHyphens/>
        <w:spacing w:after="120"/>
        <w:ind w:left="0" w:firstLine="0"/>
        <w:jc w:val="both"/>
        <w:rPr>
          <w:rFonts w:ascii="Arial Narrow" w:hAnsi="Arial Narrow" w:cs="Arial"/>
          <w:color w:val="000000" w:themeColor="text1"/>
          <w:sz w:val="22"/>
          <w:szCs w:val="22"/>
          <w:lang w:eastAsia="en-US"/>
        </w:rPr>
      </w:pPr>
      <w:r w:rsidRPr="00484BAB">
        <w:rPr>
          <w:rFonts w:ascii="Arial Narrow" w:hAnsi="Arial Narrow" w:cs="Arial"/>
          <w:color w:val="000000" w:themeColor="text1"/>
          <w:sz w:val="22"/>
          <w:szCs w:val="22"/>
          <w:lang w:eastAsia="en-US"/>
        </w:rPr>
        <w:t>As despesas para atender a esta licitação estão programadas em dotação orçamentária própria, prevista no orçamento da União para o exercício de 20</w:t>
      </w:r>
      <w:r w:rsidR="005D5CCE" w:rsidRPr="00484BAB">
        <w:rPr>
          <w:rFonts w:ascii="Arial Narrow" w:hAnsi="Arial Narrow" w:cs="Arial"/>
          <w:color w:val="000000" w:themeColor="text1"/>
          <w:sz w:val="22"/>
          <w:szCs w:val="22"/>
          <w:lang w:eastAsia="en-US"/>
        </w:rPr>
        <w:t>18 e parte de 2019</w:t>
      </w:r>
      <w:r w:rsidRPr="00484BAB">
        <w:rPr>
          <w:rFonts w:ascii="Arial Narrow" w:hAnsi="Arial Narrow" w:cs="Arial"/>
          <w:color w:val="000000" w:themeColor="text1"/>
          <w:sz w:val="22"/>
          <w:szCs w:val="22"/>
          <w:lang w:eastAsia="en-US"/>
        </w:rPr>
        <w:t xml:space="preserve">, </w:t>
      </w:r>
      <w:r w:rsidR="007A19AD" w:rsidRPr="00484BAB">
        <w:rPr>
          <w:rFonts w:ascii="Arial Narrow" w:hAnsi="Arial Narrow" w:cs="Arial"/>
          <w:color w:val="000000" w:themeColor="text1"/>
          <w:sz w:val="22"/>
          <w:szCs w:val="22"/>
          <w:lang w:eastAsia="en-US"/>
        </w:rPr>
        <w:t>classificados conforme Nota de Empenho a ser emitida no momento que antecede</w:t>
      </w:r>
      <w:r w:rsidR="00965762" w:rsidRPr="00484BAB">
        <w:rPr>
          <w:rFonts w:ascii="Arial Narrow" w:hAnsi="Arial Narrow" w:cs="Arial"/>
          <w:color w:val="000000" w:themeColor="text1"/>
          <w:sz w:val="22"/>
          <w:szCs w:val="22"/>
          <w:lang w:eastAsia="en-US"/>
        </w:rPr>
        <w:t>r</w:t>
      </w:r>
      <w:r w:rsidR="007A19AD" w:rsidRPr="00484BAB">
        <w:rPr>
          <w:rFonts w:ascii="Arial Narrow" w:hAnsi="Arial Narrow" w:cs="Arial"/>
          <w:color w:val="000000" w:themeColor="text1"/>
          <w:sz w:val="22"/>
          <w:szCs w:val="22"/>
          <w:lang w:eastAsia="en-US"/>
        </w:rPr>
        <w:t xml:space="preserve"> a contratação.</w:t>
      </w:r>
    </w:p>
    <w:p w:rsidR="008111FA" w:rsidRPr="00484BAB" w:rsidRDefault="008111FA" w:rsidP="00F72590">
      <w:pPr>
        <w:suppressAutoHyphens/>
        <w:spacing w:after="120"/>
        <w:jc w:val="both"/>
        <w:rPr>
          <w:rFonts w:ascii="Arial Narrow" w:hAnsi="Arial Narrow" w:cs="Arial"/>
          <w:b/>
          <w:color w:val="000000" w:themeColor="text1"/>
          <w:sz w:val="22"/>
          <w:szCs w:val="22"/>
          <w:u w:val="single"/>
          <w:lang w:eastAsia="en-US"/>
        </w:rPr>
      </w:pPr>
    </w:p>
    <w:p w:rsidR="000F104D" w:rsidRPr="00484BAB" w:rsidRDefault="000F104D" w:rsidP="007771F5">
      <w:pPr>
        <w:pStyle w:val="Nivel01"/>
        <w:keepNext w:val="0"/>
        <w:keepLines w:val="0"/>
        <w:suppressAutoHyphens/>
        <w:spacing w:before="120" w:line="240" w:lineRule="auto"/>
        <w:ind w:left="0" w:right="-17" w:firstLine="0"/>
        <w:outlineLvl w:val="9"/>
        <w:rPr>
          <w:rFonts w:ascii="Arial Narrow" w:hAnsi="Arial Narrow" w:cs="Arial"/>
          <w:color w:val="000000" w:themeColor="text1"/>
          <w:sz w:val="22"/>
          <w:szCs w:val="22"/>
        </w:rPr>
      </w:pPr>
      <w:r w:rsidRPr="00484BAB">
        <w:rPr>
          <w:rFonts w:ascii="Arial Narrow" w:hAnsi="Arial Narrow" w:cs="Arial"/>
          <w:color w:val="000000" w:themeColor="text1"/>
          <w:sz w:val="22"/>
          <w:szCs w:val="22"/>
        </w:rPr>
        <w:t>DO CREDENCIAMENTO</w:t>
      </w:r>
    </w:p>
    <w:p w:rsidR="000F104D" w:rsidRPr="00484BAB" w:rsidRDefault="000F104D" w:rsidP="00F72590">
      <w:pPr>
        <w:numPr>
          <w:ilvl w:val="1"/>
          <w:numId w:val="1"/>
        </w:numPr>
        <w:suppressAutoHyphens/>
        <w:spacing w:after="120"/>
        <w:ind w:left="0" w:firstLine="0"/>
        <w:jc w:val="both"/>
        <w:rPr>
          <w:rFonts w:ascii="Arial Narrow" w:hAnsi="Arial Narrow" w:cs="Arial"/>
          <w:bCs/>
          <w:iCs/>
          <w:color w:val="000000" w:themeColor="text1"/>
          <w:sz w:val="22"/>
          <w:szCs w:val="22"/>
        </w:rPr>
      </w:pPr>
      <w:r w:rsidRPr="00484BAB">
        <w:rPr>
          <w:rFonts w:ascii="Arial Narrow" w:hAnsi="Arial Narrow" w:cs="Arial"/>
          <w:bCs/>
          <w:iCs/>
          <w:color w:val="000000" w:themeColor="text1"/>
          <w:sz w:val="22"/>
          <w:szCs w:val="22"/>
        </w:rPr>
        <w:t>O Credenciamento é o nível básico do registro cadastral no SICAF, que permite a participação dos interessados na modalidade licitatória Pregão, em sua forma eletrônica.</w:t>
      </w:r>
    </w:p>
    <w:p w:rsidR="000F104D" w:rsidRPr="00484BAB" w:rsidRDefault="000F104D" w:rsidP="00F72590">
      <w:pPr>
        <w:numPr>
          <w:ilvl w:val="1"/>
          <w:numId w:val="1"/>
        </w:numPr>
        <w:suppressAutoHyphens/>
        <w:spacing w:after="120"/>
        <w:ind w:left="0" w:firstLine="0"/>
        <w:jc w:val="both"/>
        <w:rPr>
          <w:rFonts w:ascii="Arial Narrow" w:hAnsi="Arial Narrow" w:cs="Arial"/>
          <w:bCs/>
          <w:iCs/>
          <w:color w:val="000000" w:themeColor="text1"/>
          <w:sz w:val="22"/>
          <w:szCs w:val="22"/>
        </w:rPr>
      </w:pPr>
      <w:r w:rsidRPr="00484BAB">
        <w:rPr>
          <w:rFonts w:ascii="Arial Narrow" w:hAnsi="Arial Narrow" w:cs="Arial"/>
          <w:bCs/>
          <w:iCs/>
          <w:color w:val="000000" w:themeColor="text1"/>
          <w:sz w:val="22"/>
          <w:szCs w:val="22"/>
        </w:rPr>
        <w:t>O cadastro no SICAF poderá ser iniciado no Portal</w:t>
      </w:r>
      <w:r w:rsidR="009A2C08" w:rsidRPr="00484BAB">
        <w:rPr>
          <w:rFonts w:ascii="Arial Narrow" w:hAnsi="Arial Narrow" w:cs="Arial"/>
          <w:bCs/>
          <w:iCs/>
          <w:color w:val="000000" w:themeColor="text1"/>
          <w:sz w:val="22"/>
          <w:szCs w:val="22"/>
        </w:rPr>
        <w:t xml:space="preserve"> de Compras do Governo Federal</w:t>
      </w:r>
      <w:r w:rsidRPr="00484BAB">
        <w:rPr>
          <w:rFonts w:ascii="Arial Narrow" w:hAnsi="Arial Narrow" w:cs="Arial"/>
          <w:bCs/>
          <w:iCs/>
          <w:color w:val="000000" w:themeColor="text1"/>
          <w:sz w:val="22"/>
          <w:szCs w:val="22"/>
        </w:rPr>
        <w:t>, no sítio www.</w:t>
      </w:r>
      <w:r w:rsidR="009A2C08" w:rsidRPr="00484BAB">
        <w:rPr>
          <w:rFonts w:ascii="Arial Narrow" w:hAnsi="Arial Narrow" w:cs="Arial"/>
          <w:bCs/>
          <w:iCs/>
          <w:color w:val="000000" w:themeColor="text1"/>
          <w:sz w:val="22"/>
          <w:szCs w:val="22"/>
        </w:rPr>
        <w:t>comprasgovernamentais</w:t>
      </w:r>
      <w:r w:rsidRPr="00484BAB">
        <w:rPr>
          <w:rFonts w:ascii="Arial Narrow" w:hAnsi="Arial Narrow" w:cs="Arial"/>
          <w:bCs/>
          <w:iCs/>
          <w:color w:val="000000" w:themeColor="text1"/>
          <w:sz w:val="22"/>
          <w:szCs w:val="22"/>
        </w:rPr>
        <w:t>.gov.br, com a solicitação de login e senha pelo interessado.</w:t>
      </w:r>
    </w:p>
    <w:p w:rsidR="000F104D" w:rsidRPr="00484BAB" w:rsidRDefault="000F104D" w:rsidP="00F72590">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O credenciamento junto ao provedor do sistema implica a responsabilidade do licitante ou de seu representante legal e a presunção de sua capacidade técnica para realização das transações inerentes a este Pregão.</w:t>
      </w:r>
    </w:p>
    <w:p w:rsidR="000F104D" w:rsidRPr="00484BAB" w:rsidRDefault="000F104D" w:rsidP="00F72590">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F104D" w:rsidRPr="00484BAB" w:rsidRDefault="000F104D" w:rsidP="00F72590">
      <w:pPr>
        <w:numPr>
          <w:ilvl w:val="1"/>
          <w:numId w:val="1"/>
        </w:numPr>
        <w:suppressAutoHyphens/>
        <w:spacing w:after="120"/>
        <w:ind w:left="0" w:firstLine="0"/>
        <w:jc w:val="both"/>
        <w:rPr>
          <w:rFonts w:ascii="Arial Narrow" w:hAnsi="Arial Narrow" w:cs="Arial"/>
          <w:bCs/>
          <w:color w:val="000000" w:themeColor="text1"/>
          <w:sz w:val="22"/>
          <w:szCs w:val="22"/>
        </w:rPr>
      </w:pPr>
      <w:r w:rsidRPr="00484BAB">
        <w:rPr>
          <w:rFonts w:ascii="Arial Narrow" w:hAnsi="Arial Narrow" w:cs="Arial"/>
          <w:color w:val="000000" w:themeColor="text1"/>
          <w:sz w:val="22"/>
          <w:szCs w:val="22"/>
          <w:lang w:eastAsia="en-US"/>
        </w:rPr>
        <w:t>A perda da senha ou a quebra de sigilo deverão ser comunicadas imediatamente ao provedor do sistema para imediato bloqueio de acesso.</w:t>
      </w:r>
    </w:p>
    <w:p w:rsidR="008111FA" w:rsidRPr="00484BAB" w:rsidRDefault="008111FA" w:rsidP="00F72590">
      <w:pPr>
        <w:suppressAutoHyphens/>
        <w:spacing w:after="120"/>
        <w:jc w:val="both"/>
        <w:rPr>
          <w:rFonts w:ascii="Arial Narrow" w:hAnsi="Arial Narrow" w:cs="Arial"/>
          <w:bCs/>
          <w:color w:val="000000" w:themeColor="text1"/>
          <w:sz w:val="22"/>
          <w:szCs w:val="22"/>
        </w:rPr>
      </w:pPr>
    </w:p>
    <w:p w:rsidR="000F104D" w:rsidRPr="00484BAB" w:rsidRDefault="000F104D" w:rsidP="007771F5">
      <w:pPr>
        <w:pStyle w:val="Nivel01"/>
        <w:keepNext w:val="0"/>
        <w:keepLines w:val="0"/>
        <w:suppressAutoHyphens/>
        <w:spacing w:before="120" w:line="240" w:lineRule="auto"/>
        <w:ind w:left="0" w:right="-17" w:firstLine="0"/>
        <w:outlineLvl w:val="9"/>
        <w:rPr>
          <w:rFonts w:ascii="Arial Narrow" w:hAnsi="Arial Narrow" w:cs="Arial"/>
          <w:color w:val="000000" w:themeColor="text1"/>
          <w:sz w:val="22"/>
          <w:szCs w:val="22"/>
        </w:rPr>
      </w:pPr>
      <w:r w:rsidRPr="00484BAB">
        <w:rPr>
          <w:rFonts w:ascii="Arial Narrow" w:hAnsi="Arial Narrow" w:cs="Arial"/>
          <w:color w:val="000000" w:themeColor="text1"/>
          <w:sz w:val="22"/>
          <w:szCs w:val="22"/>
        </w:rPr>
        <w:t>DA PARTICIPAÇÃO NO PREGÃO</w:t>
      </w:r>
    </w:p>
    <w:p w:rsidR="000F104D" w:rsidRPr="00484BAB" w:rsidRDefault="000F104D" w:rsidP="00F72590">
      <w:pPr>
        <w:numPr>
          <w:ilvl w:val="1"/>
          <w:numId w:val="1"/>
        </w:numPr>
        <w:suppressAutoHyphens/>
        <w:spacing w:after="120"/>
        <w:ind w:left="0" w:firstLine="0"/>
        <w:jc w:val="both"/>
        <w:rPr>
          <w:rFonts w:ascii="Arial Narrow" w:hAnsi="Arial Narrow" w:cs="Arial"/>
          <w:bCs/>
          <w:iCs/>
          <w:color w:val="000000" w:themeColor="text1"/>
          <w:sz w:val="22"/>
          <w:szCs w:val="22"/>
        </w:rPr>
      </w:pPr>
      <w:r w:rsidRPr="00484BAB">
        <w:rPr>
          <w:rFonts w:ascii="Arial Narrow" w:hAnsi="Arial Narrow" w:cs="Arial"/>
          <w:bCs/>
          <w:color w:val="000000" w:themeColor="text1"/>
          <w:sz w:val="22"/>
          <w:szCs w:val="22"/>
        </w:rPr>
        <w:t xml:space="preserve">Poderão participar deste Pregão </w:t>
      </w:r>
      <w:r w:rsidR="001A20E8" w:rsidRPr="00484BAB">
        <w:rPr>
          <w:rFonts w:ascii="Arial Narrow" w:hAnsi="Arial Narrow" w:cs="Arial"/>
          <w:bCs/>
          <w:color w:val="000000" w:themeColor="text1"/>
          <w:sz w:val="22"/>
          <w:szCs w:val="22"/>
        </w:rPr>
        <w:t>interessados</w:t>
      </w:r>
      <w:r w:rsidRPr="00484BAB">
        <w:rPr>
          <w:rFonts w:ascii="Arial Narrow" w:hAnsi="Arial Narrow" w:cs="Arial"/>
          <w:bCs/>
          <w:color w:val="000000" w:themeColor="text1"/>
          <w:sz w:val="22"/>
          <w:szCs w:val="22"/>
        </w:rPr>
        <w:t xml:space="preserve"> cujo ramo de atividade seja compatível com o objeto desta licitação e que estejam com Credenciamento regular no</w:t>
      </w:r>
      <w:r w:rsidRPr="00484BAB">
        <w:rPr>
          <w:rFonts w:ascii="Arial Narrow" w:hAnsi="Arial Narrow" w:cs="Arial"/>
          <w:color w:val="000000" w:themeColor="text1"/>
          <w:sz w:val="22"/>
          <w:szCs w:val="22"/>
        </w:rPr>
        <w:t xml:space="preserve"> Sistema de Cadastramento Unificado de Fornecedores – </w:t>
      </w:r>
      <w:bookmarkStart w:id="7" w:name="OLE_LINK22"/>
      <w:bookmarkStart w:id="8" w:name="OLE_LINK23"/>
      <w:r w:rsidR="005D5CCE" w:rsidRPr="00484BAB">
        <w:rPr>
          <w:rFonts w:ascii="Arial Narrow" w:hAnsi="Arial Narrow" w:cs="Arial"/>
          <w:color w:val="000000" w:themeColor="text1"/>
          <w:sz w:val="22"/>
          <w:szCs w:val="22"/>
        </w:rPr>
        <w:t>conforme disposto na Instrução Normativa SEGES/MPDG nº 03/2018, de 26 de abril de 2018</w:t>
      </w:r>
      <w:bookmarkEnd w:id="7"/>
      <w:bookmarkEnd w:id="8"/>
      <w:r w:rsidR="00BC6EAE" w:rsidRPr="00484BAB">
        <w:rPr>
          <w:rFonts w:ascii="Arial Narrow" w:hAnsi="Arial Narrow" w:cs="Arial"/>
          <w:color w:val="000000" w:themeColor="text1"/>
          <w:sz w:val="22"/>
          <w:szCs w:val="22"/>
        </w:rPr>
        <w:t>.</w:t>
      </w:r>
    </w:p>
    <w:p w:rsidR="000F104D" w:rsidRPr="00484BAB" w:rsidRDefault="000F104D" w:rsidP="00F72590">
      <w:pPr>
        <w:numPr>
          <w:ilvl w:val="1"/>
          <w:numId w:val="1"/>
        </w:numPr>
        <w:suppressAutoHyphens/>
        <w:spacing w:after="120"/>
        <w:ind w:left="0" w:firstLine="0"/>
        <w:jc w:val="both"/>
        <w:rPr>
          <w:rFonts w:ascii="Arial Narrow" w:hAnsi="Arial Narrow" w:cs="Arial"/>
          <w:bCs/>
          <w:iCs/>
          <w:color w:val="000000" w:themeColor="text1"/>
          <w:sz w:val="22"/>
          <w:szCs w:val="22"/>
        </w:rPr>
      </w:pPr>
      <w:r w:rsidRPr="00484BAB">
        <w:rPr>
          <w:rFonts w:ascii="Arial Narrow" w:hAnsi="Arial Narrow" w:cs="Arial"/>
          <w:bCs/>
          <w:color w:val="000000" w:themeColor="text1"/>
          <w:sz w:val="22"/>
          <w:szCs w:val="22"/>
        </w:rPr>
        <w:t>Não poderão participar desta licitação</w:t>
      </w:r>
      <w:r w:rsidR="001A20E8" w:rsidRPr="00484BAB">
        <w:rPr>
          <w:rFonts w:ascii="Arial Narrow" w:hAnsi="Arial Narrow" w:cs="Arial"/>
          <w:bCs/>
          <w:color w:val="000000" w:themeColor="text1"/>
          <w:sz w:val="22"/>
          <w:szCs w:val="22"/>
        </w:rPr>
        <w:t xml:space="preserve"> os interessados</w:t>
      </w:r>
      <w:r w:rsidRPr="00484BAB">
        <w:rPr>
          <w:rFonts w:ascii="Arial Narrow" w:hAnsi="Arial Narrow" w:cs="Arial"/>
          <w:bCs/>
          <w:color w:val="000000" w:themeColor="text1"/>
          <w:sz w:val="22"/>
          <w:szCs w:val="22"/>
        </w:rPr>
        <w:t>:</w:t>
      </w:r>
    </w:p>
    <w:p w:rsidR="000F104D" w:rsidRPr="00484BAB" w:rsidRDefault="000F104D" w:rsidP="005578F7">
      <w:pPr>
        <w:numPr>
          <w:ilvl w:val="2"/>
          <w:numId w:val="1"/>
        </w:numPr>
        <w:suppressAutoHyphens/>
        <w:autoSpaceDE w:val="0"/>
        <w:snapToGrid w:val="0"/>
        <w:spacing w:after="120"/>
        <w:ind w:left="0" w:firstLine="0"/>
        <w:jc w:val="both"/>
        <w:rPr>
          <w:rFonts w:ascii="Arial Narrow" w:hAnsi="Arial Narrow" w:cs="Arial"/>
          <w:bCs/>
          <w:color w:val="000000" w:themeColor="text1"/>
          <w:sz w:val="22"/>
          <w:szCs w:val="22"/>
        </w:rPr>
      </w:pPr>
      <w:proofErr w:type="gramStart"/>
      <w:r w:rsidRPr="00484BAB">
        <w:rPr>
          <w:rFonts w:ascii="Arial Narrow" w:hAnsi="Arial Narrow" w:cs="Arial"/>
          <w:bCs/>
          <w:color w:val="000000" w:themeColor="text1"/>
          <w:sz w:val="22"/>
          <w:szCs w:val="22"/>
        </w:rPr>
        <w:t>proibid</w:t>
      </w:r>
      <w:r w:rsidR="001A20E8" w:rsidRPr="00484BAB">
        <w:rPr>
          <w:rFonts w:ascii="Arial Narrow" w:hAnsi="Arial Narrow" w:cs="Arial"/>
          <w:bCs/>
          <w:color w:val="000000" w:themeColor="text1"/>
          <w:sz w:val="22"/>
          <w:szCs w:val="22"/>
        </w:rPr>
        <w:t>o</w:t>
      </w:r>
      <w:r w:rsidRPr="00484BAB">
        <w:rPr>
          <w:rFonts w:ascii="Arial Narrow" w:hAnsi="Arial Narrow" w:cs="Arial"/>
          <w:bCs/>
          <w:color w:val="000000" w:themeColor="text1"/>
          <w:sz w:val="22"/>
          <w:szCs w:val="22"/>
        </w:rPr>
        <w:t>s</w:t>
      </w:r>
      <w:proofErr w:type="gramEnd"/>
      <w:r w:rsidRPr="00484BAB">
        <w:rPr>
          <w:rFonts w:ascii="Arial Narrow" w:hAnsi="Arial Narrow" w:cs="Arial"/>
          <w:bCs/>
          <w:color w:val="000000" w:themeColor="text1"/>
          <w:sz w:val="22"/>
          <w:szCs w:val="22"/>
        </w:rPr>
        <w:t xml:space="preserve"> de participar de licitações e celebrar contratos administrativos, na forma da legislação vigente;</w:t>
      </w:r>
    </w:p>
    <w:p w:rsidR="000F104D" w:rsidRPr="00484BAB" w:rsidRDefault="001A20E8" w:rsidP="005578F7">
      <w:pPr>
        <w:numPr>
          <w:ilvl w:val="2"/>
          <w:numId w:val="1"/>
        </w:numPr>
        <w:suppressAutoHyphens/>
        <w:autoSpaceDE w:val="0"/>
        <w:snapToGrid w:val="0"/>
        <w:spacing w:after="120"/>
        <w:ind w:left="0" w:firstLine="0"/>
        <w:jc w:val="both"/>
        <w:rPr>
          <w:rFonts w:ascii="Arial Narrow" w:eastAsia="Zurich BT" w:hAnsi="Arial Narrow" w:cs="Arial"/>
          <w:bCs/>
          <w:color w:val="000000" w:themeColor="text1"/>
          <w:sz w:val="22"/>
          <w:szCs w:val="22"/>
        </w:rPr>
      </w:pPr>
      <w:proofErr w:type="gramStart"/>
      <w:r w:rsidRPr="00484BAB">
        <w:rPr>
          <w:rFonts w:ascii="Arial Narrow" w:hAnsi="Arial Narrow" w:cs="Arial"/>
          <w:bCs/>
          <w:color w:val="000000" w:themeColor="text1"/>
          <w:sz w:val="22"/>
          <w:szCs w:val="22"/>
        </w:rPr>
        <w:t>estrangeiro</w:t>
      </w:r>
      <w:r w:rsidR="000F104D" w:rsidRPr="00484BAB">
        <w:rPr>
          <w:rFonts w:ascii="Arial Narrow" w:hAnsi="Arial Narrow" w:cs="Arial"/>
          <w:bCs/>
          <w:color w:val="000000" w:themeColor="text1"/>
          <w:sz w:val="22"/>
          <w:szCs w:val="22"/>
        </w:rPr>
        <w:t>s</w:t>
      </w:r>
      <w:proofErr w:type="gramEnd"/>
      <w:r w:rsidR="000F104D" w:rsidRPr="00484BAB">
        <w:rPr>
          <w:rFonts w:ascii="Arial Narrow" w:hAnsi="Arial Narrow" w:cs="Arial"/>
          <w:bCs/>
          <w:color w:val="000000" w:themeColor="text1"/>
          <w:sz w:val="22"/>
          <w:szCs w:val="22"/>
        </w:rPr>
        <w:t xml:space="preserve"> que não tenham representação legal no Brasil com poderes expressos para receber citação e responder administrativa ou judicialmente;</w:t>
      </w:r>
    </w:p>
    <w:p w:rsidR="000F104D" w:rsidRPr="00484BAB" w:rsidRDefault="000F104D" w:rsidP="005578F7">
      <w:pPr>
        <w:numPr>
          <w:ilvl w:val="2"/>
          <w:numId w:val="1"/>
        </w:numPr>
        <w:suppressAutoHyphens/>
        <w:autoSpaceDE w:val="0"/>
        <w:snapToGrid w:val="0"/>
        <w:spacing w:after="120"/>
        <w:ind w:left="0" w:firstLine="0"/>
        <w:jc w:val="both"/>
        <w:rPr>
          <w:rFonts w:ascii="Arial Narrow" w:eastAsia="Zurich BT" w:hAnsi="Arial Narrow" w:cs="Arial"/>
          <w:bCs/>
          <w:color w:val="000000" w:themeColor="text1"/>
          <w:sz w:val="22"/>
          <w:szCs w:val="22"/>
        </w:rPr>
      </w:pPr>
      <w:proofErr w:type="gramStart"/>
      <w:r w:rsidRPr="00484BAB">
        <w:rPr>
          <w:rFonts w:ascii="Arial Narrow" w:eastAsia="Arial Unicode MS" w:hAnsi="Arial Narrow" w:cs="Arial"/>
          <w:color w:val="000000" w:themeColor="text1"/>
          <w:sz w:val="22"/>
          <w:szCs w:val="22"/>
        </w:rPr>
        <w:t>que</w:t>
      </w:r>
      <w:proofErr w:type="gramEnd"/>
      <w:r w:rsidRPr="00484BAB">
        <w:rPr>
          <w:rFonts w:ascii="Arial Narrow" w:eastAsia="Arial Unicode MS" w:hAnsi="Arial Narrow" w:cs="Arial"/>
          <w:color w:val="000000" w:themeColor="text1"/>
          <w:sz w:val="22"/>
          <w:szCs w:val="22"/>
        </w:rPr>
        <w:t xml:space="preserve"> se enquadrem nas vedações previstas no artigo 9º da Lei </w:t>
      </w:r>
      <w:r w:rsidR="003C2FDF" w:rsidRPr="00484BAB">
        <w:rPr>
          <w:rFonts w:ascii="Arial Narrow" w:eastAsia="Arial Unicode MS" w:hAnsi="Arial Narrow" w:cs="Arial"/>
          <w:color w:val="000000" w:themeColor="text1"/>
          <w:sz w:val="22"/>
          <w:szCs w:val="22"/>
        </w:rPr>
        <w:t>n.º</w:t>
      </w:r>
      <w:r w:rsidRPr="00484BAB">
        <w:rPr>
          <w:rFonts w:ascii="Arial Narrow" w:eastAsia="Arial Unicode MS" w:hAnsi="Arial Narrow" w:cs="Arial"/>
          <w:color w:val="000000" w:themeColor="text1"/>
          <w:sz w:val="22"/>
          <w:szCs w:val="22"/>
        </w:rPr>
        <w:t xml:space="preserve"> 8.666, de 1993;</w:t>
      </w:r>
    </w:p>
    <w:p w:rsidR="000F104D" w:rsidRPr="00484BAB" w:rsidRDefault="000F104D" w:rsidP="005578F7">
      <w:pPr>
        <w:numPr>
          <w:ilvl w:val="2"/>
          <w:numId w:val="1"/>
        </w:numPr>
        <w:suppressAutoHyphens/>
        <w:autoSpaceDE w:val="0"/>
        <w:snapToGrid w:val="0"/>
        <w:spacing w:after="120"/>
        <w:ind w:left="0" w:firstLine="0"/>
        <w:jc w:val="both"/>
        <w:rPr>
          <w:rFonts w:ascii="Arial Narrow" w:eastAsia="Zurich BT" w:hAnsi="Arial Narrow" w:cs="Arial"/>
          <w:bCs/>
          <w:color w:val="000000" w:themeColor="text1"/>
          <w:sz w:val="22"/>
          <w:szCs w:val="22"/>
        </w:rPr>
      </w:pPr>
      <w:proofErr w:type="gramStart"/>
      <w:r w:rsidRPr="00484BAB">
        <w:rPr>
          <w:rFonts w:ascii="Arial Narrow" w:hAnsi="Arial Narrow" w:cs="Arial"/>
          <w:color w:val="000000" w:themeColor="text1"/>
          <w:sz w:val="22"/>
          <w:szCs w:val="22"/>
        </w:rPr>
        <w:t>que</w:t>
      </w:r>
      <w:proofErr w:type="gramEnd"/>
      <w:r w:rsidRPr="00484BAB">
        <w:rPr>
          <w:rFonts w:ascii="Arial Narrow" w:hAnsi="Arial Narrow" w:cs="Arial"/>
          <w:color w:val="000000" w:themeColor="text1"/>
          <w:sz w:val="22"/>
          <w:szCs w:val="22"/>
        </w:rPr>
        <w:t xml:space="preserve"> estejam em processo de dissolução</w:t>
      </w:r>
      <w:r w:rsidR="004408D6" w:rsidRPr="00484BAB">
        <w:rPr>
          <w:rFonts w:ascii="Arial Narrow" w:hAnsi="Arial Narrow" w:cs="Arial"/>
          <w:color w:val="000000" w:themeColor="text1"/>
          <w:sz w:val="22"/>
          <w:szCs w:val="22"/>
        </w:rPr>
        <w:t xml:space="preserve">, falência, cisão, fusão ou incorporação; </w:t>
      </w:r>
    </w:p>
    <w:p w:rsidR="001A20E8" w:rsidRPr="00484BAB" w:rsidRDefault="00F925C6" w:rsidP="005578F7">
      <w:pPr>
        <w:numPr>
          <w:ilvl w:val="2"/>
          <w:numId w:val="1"/>
        </w:numPr>
        <w:suppressAutoHyphens/>
        <w:autoSpaceDE w:val="0"/>
        <w:snapToGrid w:val="0"/>
        <w:spacing w:after="120"/>
        <w:ind w:left="0" w:firstLine="0"/>
        <w:jc w:val="both"/>
        <w:rPr>
          <w:rFonts w:ascii="Arial Narrow" w:eastAsia="Zurich BT" w:hAnsi="Arial Narrow" w:cs="Arial"/>
          <w:bCs/>
          <w:color w:val="000000" w:themeColor="text1"/>
          <w:sz w:val="22"/>
          <w:szCs w:val="22"/>
        </w:rPr>
      </w:pPr>
      <w:proofErr w:type="gramStart"/>
      <w:r w:rsidRPr="00484BAB">
        <w:rPr>
          <w:rFonts w:ascii="Arial Narrow" w:hAnsi="Arial Narrow" w:cs="Arial"/>
          <w:color w:val="000000" w:themeColor="text1"/>
          <w:sz w:val="22"/>
          <w:szCs w:val="22"/>
        </w:rPr>
        <w:t>entidades</w:t>
      </w:r>
      <w:proofErr w:type="gramEnd"/>
      <w:r w:rsidRPr="00484BAB">
        <w:rPr>
          <w:rFonts w:ascii="Arial Narrow" w:hAnsi="Arial Narrow" w:cs="Arial"/>
          <w:color w:val="000000" w:themeColor="text1"/>
          <w:sz w:val="22"/>
          <w:szCs w:val="22"/>
        </w:rPr>
        <w:t xml:space="preserve"> empresariais q</w:t>
      </w:r>
      <w:r w:rsidR="000F104D" w:rsidRPr="00484BAB">
        <w:rPr>
          <w:rFonts w:ascii="Arial Narrow" w:hAnsi="Arial Narrow" w:cs="Arial"/>
          <w:color w:val="000000" w:themeColor="text1"/>
          <w:sz w:val="22"/>
          <w:szCs w:val="22"/>
        </w:rPr>
        <w:t>ue estejam reunidas em consórcio</w:t>
      </w:r>
      <w:r w:rsidR="001A20E8" w:rsidRPr="00484BAB">
        <w:rPr>
          <w:rFonts w:ascii="Arial Narrow" w:hAnsi="Arial Narrow" w:cs="Arial"/>
          <w:color w:val="000000" w:themeColor="text1"/>
          <w:sz w:val="22"/>
          <w:szCs w:val="22"/>
        </w:rPr>
        <w:t>;</w:t>
      </w:r>
    </w:p>
    <w:p w:rsidR="005578F7" w:rsidRPr="00484BAB" w:rsidRDefault="008252F5" w:rsidP="005578F7">
      <w:pPr>
        <w:pStyle w:val="PargrafodaLista"/>
        <w:numPr>
          <w:ilvl w:val="1"/>
          <w:numId w:val="1"/>
        </w:numPr>
        <w:tabs>
          <w:tab w:val="left" w:pos="709"/>
        </w:tabs>
        <w:suppressAutoHyphens/>
        <w:autoSpaceDE w:val="0"/>
        <w:snapToGrid w:val="0"/>
        <w:spacing w:after="120"/>
        <w:ind w:left="0" w:firstLine="0"/>
        <w:contextualSpacing w:val="0"/>
        <w:jc w:val="both"/>
        <w:rPr>
          <w:rFonts w:ascii="Arial Narrow" w:hAnsi="Arial Narrow"/>
          <w:color w:val="000000" w:themeColor="text1"/>
          <w:sz w:val="22"/>
          <w:szCs w:val="22"/>
        </w:rPr>
      </w:pPr>
      <w:r w:rsidRPr="00484BAB">
        <w:rPr>
          <w:rFonts w:ascii="Arial Narrow" w:hAnsi="Arial Narrow"/>
          <w:color w:val="000000" w:themeColor="text1"/>
          <w:sz w:val="22"/>
          <w:szCs w:val="22"/>
        </w:rPr>
        <w:t>Como condição de participação no Pregão, o licitante assinalará “sim” ou “não”</w:t>
      </w:r>
      <w:r w:rsidR="00F077F9" w:rsidRPr="00484BAB">
        <w:rPr>
          <w:rFonts w:ascii="Arial Narrow" w:hAnsi="Arial Narrow"/>
          <w:color w:val="000000" w:themeColor="text1"/>
          <w:sz w:val="22"/>
          <w:szCs w:val="22"/>
        </w:rPr>
        <w:t xml:space="preserve"> em </w:t>
      </w:r>
      <w:r w:rsidR="00F56FAF" w:rsidRPr="00484BAB">
        <w:rPr>
          <w:rFonts w:ascii="Arial Narrow" w:hAnsi="Arial Narrow"/>
          <w:color w:val="000000" w:themeColor="text1"/>
          <w:sz w:val="22"/>
          <w:szCs w:val="22"/>
        </w:rPr>
        <w:t>c</w:t>
      </w:r>
      <w:r w:rsidRPr="00484BAB">
        <w:rPr>
          <w:rFonts w:ascii="Arial Narrow" w:hAnsi="Arial Narrow"/>
          <w:color w:val="000000" w:themeColor="text1"/>
          <w:sz w:val="22"/>
          <w:szCs w:val="22"/>
        </w:rPr>
        <w:t>ampo próprio do sistema eletrônico, relativo às seguintes declarações:</w:t>
      </w:r>
    </w:p>
    <w:p w:rsidR="005578F7" w:rsidRPr="00484BAB" w:rsidRDefault="000F104D" w:rsidP="00F72590">
      <w:pPr>
        <w:pStyle w:val="PargrafodaLista"/>
        <w:numPr>
          <w:ilvl w:val="2"/>
          <w:numId w:val="1"/>
        </w:numPr>
        <w:tabs>
          <w:tab w:val="left" w:pos="709"/>
        </w:tabs>
        <w:suppressAutoHyphens/>
        <w:autoSpaceDE w:val="0"/>
        <w:snapToGrid w:val="0"/>
        <w:spacing w:after="120"/>
        <w:ind w:left="0" w:firstLine="0"/>
        <w:jc w:val="both"/>
        <w:rPr>
          <w:rFonts w:ascii="Arial Narrow" w:hAnsi="Arial Narrow"/>
          <w:color w:val="000000" w:themeColor="text1"/>
          <w:sz w:val="22"/>
          <w:szCs w:val="22"/>
        </w:rPr>
      </w:pPr>
      <w:proofErr w:type="gramStart"/>
      <w:r w:rsidRPr="00484BAB">
        <w:rPr>
          <w:rFonts w:ascii="Arial Narrow" w:hAnsi="Arial Narrow" w:cs="Arial"/>
          <w:bCs/>
          <w:color w:val="000000" w:themeColor="text1"/>
          <w:sz w:val="22"/>
          <w:szCs w:val="22"/>
        </w:rPr>
        <w:lastRenderedPageBreak/>
        <w:t>que</w:t>
      </w:r>
      <w:proofErr w:type="gramEnd"/>
      <w:r w:rsidRPr="00484BAB">
        <w:rPr>
          <w:rFonts w:ascii="Arial Narrow" w:hAnsi="Arial Narrow" w:cs="Arial"/>
          <w:bCs/>
          <w:color w:val="000000" w:themeColor="text1"/>
          <w:sz w:val="22"/>
          <w:szCs w:val="22"/>
        </w:rPr>
        <w:t xml:space="preserve"> cumpre os requisitos estabelecidos no artigo 3° </w:t>
      </w:r>
      <w:r w:rsidRPr="00484BAB">
        <w:rPr>
          <w:rFonts w:ascii="Arial Narrow" w:hAnsi="Arial Narrow" w:cs="Arial"/>
          <w:color w:val="000000" w:themeColor="text1"/>
          <w:sz w:val="22"/>
          <w:szCs w:val="22"/>
        </w:rPr>
        <w:t xml:space="preserve">da Lei Complementar </w:t>
      </w:r>
      <w:r w:rsidR="003C2FDF" w:rsidRPr="00484BAB">
        <w:rPr>
          <w:rFonts w:ascii="Arial Narrow" w:hAnsi="Arial Narrow" w:cs="Arial"/>
          <w:color w:val="000000" w:themeColor="text1"/>
          <w:sz w:val="22"/>
          <w:szCs w:val="22"/>
        </w:rPr>
        <w:t>n.º</w:t>
      </w:r>
      <w:r w:rsidRPr="00484BAB">
        <w:rPr>
          <w:rFonts w:ascii="Arial Narrow" w:hAnsi="Arial Narrow" w:cs="Arial"/>
          <w:color w:val="000000" w:themeColor="text1"/>
          <w:sz w:val="22"/>
          <w:szCs w:val="22"/>
        </w:rPr>
        <w:t xml:space="preserve"> 123, de 2006, estando apt</w:t>
      </w:r>
      <w:r w:rsidR="00D74693" w:rsidRPr="00484BAB">
        <w:rPr>
          <w:rFonts w:ascii="Arial Narrow" w:hAnsi="Arial Narrow" w:cs="Arial"/>
          <w:color w:val="000000" w:themeColor="text1"/>
          <w:sz w:val="22"/>
          <w:szCs w:val="22"/>
        </w:rPr>
        <w:t>o</w:t>
      </w:r>
      <w:r w:rsidRPr="00484BAB">
        <w:rPr>
          <w:rFonts w:ascii="Arial Narrow" w:hAnsi="Arial Narrow" w:cs="Arial"/>
          <w:color w:val="000000" w:themeColor="text1"/>
          <w:sz w:val="22"/>
          <w:szCs w:val="22"/>
        </w:rPr>
        <w:t xml:space="preserve"> a usufruir do tratamento favorecido estabelecido em seus </w:t>
      </w:r>
      <w:proofErr w:type="spellStart"/>
      <w:r w:rsidRPr="00484BAB">
        <w:rPr>
          <w:rFonts w:ascii="Arial Narrow" w:hAnsi="Arial Narrow" w:cs="Arial"/>
          <w:color w:val="000000" w:themeColor="text1"/>
          <w:sz w:val="22"/>
          <w:szCs w:val="22"/>
        </w:rPr>
        <w:t>arts</w:t>
      </w:r>
      <w:proofErr w:type="spellEnd"/>
      <w:r w:rsidRPr="00484BAB">
        <w:rPr>
          <w:rFonts w:ascii="Arial Narrow" w:hAnsi="Arial Narrow" w:cs="Arial"/>
          <w:color w:val="000000" w:themeColor="text1"/>
          <w:sz w:val="22"/>
          <w:szCs w:val="22"/>
        </w:rPr>
        <w:t>. 42 a 49.</w:t>
      </w:r>
    </w:p>
    <w:p w:rsidR="005578F7" w:rsidRPr="00484BAB" w:rsidRDefault="000F104D" w:rsidP="00F72590">
      <w:pPr>
        <w:pStyle w:val="PargrafodaLista"/>
        <w:numPr>
          <w:ilvl w:val="3"/>
          <w:numId w:val="1"/>
        </w:numPr>
        <w:tabs>
          <w:tab w:val="left" w:pos="709"/>
        </w:tabs>
        <w:suppressAutoHyphens/>
        <w:autoSpaceDE w:val="0"/>
        <w:snapToGrid w:val="0"/>
        <w:spacing w:after="120"/>
        <w:ind w:left="0" w:firstLine="0"/>
        <w:jc w:val="both"/>
        <w:rPr>
          <w:rFonts w:ascii="Arial Narrow" w:hAnsi="Arial Narrow"/>
          <w:color w:val="000000" w:themeColor="text1"/>
          <w:sz w:val="22"/>
          <w:szCs w:val="22"/>
        </w:rPr>
      </w:pPr>
      <w:proofErr w:type="gramStart"/>
      <w:r w:rsidRPr="00484BAB">
        <w:rPr>
          <w:rFonts w:ascii="Arial Narrow" w:hAnsi="Arial Narrow" w:cs="Arial"/>
          <w:color w:val="000000" w:themeColor="text1"/>
          <w:sz w:val="22"/>
          <w:szCs w:val="22"/>
        </w:rPr>
        <w:t>a</w:t>
      </w:r>
      <w:proofErr w:type="gramEnd"/>
      <w:r w:rsidRPr="00484BAB">
        <w:rPr>
          <w:rFonts w:ascii="Arial Narrow" w:hAnsi="Arial Narrow" w:cs="Arial"/>
          <w:color w:val="000000" w:themeColor="text1"/>
          <w:sz w:val="22"/>
          <w:szCs w:val="22"/>
        </w:rPr>
        <w:t xml:space="preserve"> assinalação do campo “não” apenas produzirá o efeito de o licitante não ter direito ao tratamento favorecido previsto na Lei Complementar </w:t>
      </w:r>
      <w:r w:rsidR="003C2FDF" w:rsidRPr="00484BAB">
        <w:rPr>
          <w:rFonts w:ascii="Arial Narrow" w:hAnsi="Arial Narrow" w:cs="Arial"/>
          <w:color w:val="000000" w:themeColor="text1"/>
          <w:sz w:val="22"/>
          <w:szCs w:val="22"/>
        </w:rPr>
        <w:t>n.º</w:t>
      </w:r>
      <w:r w:rsidRPr="00484BAB">
        <w:rPr>
          <w:rFonts w:ascii="Arial Narrow" w:hAnsi="Arial Narrow" w:cs="Arial"/>
          <w:color w:val="000000" w:themeColor="text1"/>
          <w:sz w:val="22"/>
          <w:szCs w:val="22"/>
        </w:rPr>
        <w:t xml:space="preserve"> 123, de 2006, mesmo que microempresa ou empresa de pequeno porte;</w:t>
      </w:r>
    </w:p>
    <w:p w:rsidR="000F104D" w:rsidRPr="00484BAB" w:rsidRDefault="000F104D" w:rsidP="005578F7">
      <w:pPr>
        <w:pStyle w:val="PargrafodaLista"/>
        <w:numPr>
          <w:ilvl w:val="2"/>
          <w:numId w:val="1"/>
        </w:numPr>
        <w:tabs>
          <w:tab w:val="left" w:pos="709"/>
        </w:tabs>
        <w:suppressAutoHyphens/>
        <w:autoSpaceDE w:val="0"/>
        <w:snapToGrid w:val="0"/>
        <w:spacing w:after="120"/>
        <w:ind w:left="0" w:firstLine="0"/>
        <w:jc w:val="both"/>
        <w:rPr>
          <w:rFonts w:ascii="Arial Narrow" w:hAnsi="Arial Narrow"/>
          <w:color w:val="000000" w:themeColor="text1"/>
          <w:sz w:val="22"/>
          <w:szCs w:val="22"/>
        </w:rPr>
      </w:pPr>
      <w:proofErr w:type="gramStart"/>
      <w:r w:rsidRPr="00484BAB">
        <w:rPr>
          <w:rFonts w:ascii="Arial Narrow" w:hAnsi="Arial Narrow" w:cs="Arial"/>
          <w:color w:val="000000" w:themeColor="text1"/>
          <w:sz w:val="22"/>
          <w:szCs w:val="22"/>
        </w:rPr>
        <w:t>que</w:t>
      </w:r>
      <w:proofErr w:type="gramEnd"/>
      <w:r w:rsidRPr="00484BAB">
        <w:rPr>
          <w:rFonts w:ascii="Arial Narrow" w:hAnsi="Arial Narrow" w:cs="Arial"/>
          <w:color w:val="000000" w:themeColor="text1"/>
          <w:sz w:val="22"/>
          <w:szCs w:val="22"/>
        </w:rPr>
        <w:t xml:space="preserve"> está ciente e concorda com as condições contidas no Edital e seus anexos, bem como de que cumpre plenamente os requisitos de habilitação definidos no Edital;</w:t>
      </w:r>
    </w:p>
    <w:p w:rsidR="000F104D" w:rsidRPr="00484BAB" w:rsidRDefault="000F104D" w:rsidP="005578F7">
      <w:pPr>
        <w:pStyle w:val="PargrafodaLista"/>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que</w:t>
      </w:r>
      <w:proofErr w:type="gramEnd"/>
      <w:r w:rsidRPr="00484BAB">
        <w:rPr>
          <w:rFonts w:ascii="Arial Narrow" w:hAnsi="Arial Narrow" w:cs="Arial"/>
          <w:color w:val="000000" w:themeColor="text1"/>
          <w:sz w:val="22"/>
          <w:szCs w:val="22"/>
        </w:rPr>
        <w:t xml:space="preserve"> inexistem fatos impeditivos para sua habilitação no certame, ciente da obrigatoriedade de declarar ocorrências posteriores; </w:t>
      </w:r>
    </w:p>
    <w:p w:rsidR="000F104D" w:rsidRPr="00484BAB" w:rsidRDefault="000F104D" w:rsidP="005578F7">
      <w:pPr>
        <w:pStyle w:val="PargrafodaLista"/>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que</w:t>
      </w:r>
      <w:proofErr w:type="gramEnd"/>
      <w:r w:rsidRPr="00484BAB">
        <w:rPr>
          <w:rFonts w:ascii="Arial Narrow" w:hAnsi="Arial Narrow" w:cs="Arial"/>
          <w:color w:val="000000" w:themeColor="text1"/>
          <w:sz w:val="22"/>
          <w:szCs w:val="22"/>
        </w:rPr>
        <w:t xml:space="preserve"> não emprega menor de 18 anos em trabalho noturno, perigoso ou insalubre e não emprega menor de 16 anos, salvo menor, a partir de 14 anos, na condição de aprendiz, nos termos do art</w:t>
      </w:r>
      <w:r w:rsidR="00F34D3B" w:rsidRPr="00484BAB">
        <w:rPr>
          <w:rFonts w:ascii="Arial Narrow" w:hAnsi="Arial Narrow" w:cs="Arial"/>
          <w:color w:val="000000" w:themeColor="text1"/>
          <w:sz w:val="22"/>
          <w:szCs w:val="22"/>
        </w:rPr>
        <w:t>igo 7°, XXXIII, da Constituição;</w:t>
      </w:r>
    </w:p>
    <w:p w:rsidR="000F104D" w:rsidRPr="00484BAB" w:rsidRDefault="000F104D" w:rsidP="005578F7">
      <w:pPr>
        <w:pStyle w:val="PargrafodaLista"/>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que</w:t>
      </w:r>
      <w:proofErr w:type="gramEnd"/>
      <w:r w:rsidRPr="00484BAB">
        <w:rPr>
          <w:rFonts w:ascii="Arial Narrow" w:hAnsi="Arial Narrow" w:cs="Arial"/>
          <w:color w:val="000000" w:themeColor="text1"/>
          <w:sz w:val="22"/>
          <w:szCs w:val="22"/>
        </w:rPr>
        <w:t xml:space="preserve"> a proposta foi elaborada de forma independente, nos termos da Instrução Normativa SLTI/MP </w:t>
      </w:r>
      <w:r w:rsidR="003C2FDF" w:rsidRPr="00484BAB">
        <w:rPr>
          <w:rFonts w:ascii="Arial Narrow" w:hAnsi="Arial Narrow" w:cs="Arial"/>
          <w:color w:val="000000" w:themeColor="text1"/>
          <w:sz w:val="22"/>
          <w:szCs w:val="22"/>
        </w:rPr>
        <w:t>n.º</w:t>
      </w:r>
      <w:r w:rsidR="00F34D3B" w:rsidRPr="00484BAB">
        <w:rPr>
          <w:rFonts w:ascii="Arial Narrow" w:hAnsi="Arial Narrow" w:cs="Arial"/>
          <w:color w:val="000000" w:themeColor="text1"/>
          <w:sz w:val="22"/>
          <w:szCs w:val="22"/>
        </w:rPr>
        <w:t xml:space="preserve"> 2, de 16 de setembro de 2009; </w:t>
      </w:r>
    </w:p>
    <w:p w:rsidR="00F34D3B" w:rsidRPr="00484BAB" w:rsidRDefault="00F34D3B" w:rsidP="005578F7">
      <w:pPr>
        <w:pStyle w:val="PargrafodaLista"/>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que</w:t>
      </w:r>
      <w:proofErr w:type="gramEnd"/>
      <w:r w:rsidRPr="00484BAB">
        <w:rPr>
          <w:rFonts w:ascii="Arial Narrow" w:hAnsi="Arial Narrow" w:cs="Arial"/>
          <w:color w:val="000000" w:themeColor="text1"/>
          <w:sz w:val="22"/>
          <w:szCs w:val="22"/>
        </w:rPr>
        <w:t xml:space="preserve"> não possui, em sua cadeia produtiva, empregados executando trabalho degradante ou forçado, observando o disposto nos incisos III e IV do art. 1º e no inciso III do art. 5º da Constituição Federal;</w:t>
      </w:r>
    </w:p>
    <w:p w:rsidR="00F34D3B" w:rsidRPr="00484BAB" w:rsidRDefault="00F34D3B" w:rsidP="005578F7">
      <w:pPr>
        <w:pStyle w:val="PargrafodaLista"/>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que</w:t>
      </w:r>
      <w:proofErr w:type="gramEnd"/>
      <w:r w:rsidRPr="00484BAB">
        <w:rPr>
          <w:rFonts w:ascii="Arial Narrow" w:hAnsi="Arial Narrow" w:cs="Arial"/>
          <w:color w:val="000000" w:themeColor="text1"/>
          <w:sz w:val="22"/>
          <w:szCs w:val="22"/>
        </w:rPr>
        <w:t xml:space="preserve"> os serviços são prestados por empresas que comprovem cumprimento de reserva de ca</w:t>
      </w:r>
      <w:r w:rsidR="00DB5C5D" w:rsidRPr="00484BAB">
        <w:rPr>
          <w:rFonts w:ascii="Arial Narrow" w:hAnsi="Arial Narrow" w:cs="Arial"/>
          <w:color w:val="000000" w:themeColor="text1"/>
          <w:sz w:val="22"/>
          <w:szCs w:val="22"/>
        </w:rPr>
        <w:t xml:space="preserve">rgos prevista em lei para pessoa com deficiência ou para reabilitado da Previdência Social e que atendam às regras de acessibilidade previstas na legislação, conforme disposto no art. 93 da Lei </w:t>
      </w:r>
      <w:r w:rsidR="003C2FDF" w:rsidRPr="00484BAB">
        <w:rPr>
          <w:rFonts w:ascii="Arial Narrow" w:hAnsi="Arial Narrow" w:cs="Arial"/>
          <w:color w:val="000000" w:themeColor="text1"/>
          <w:sz w:val="22"/>
          <w:szCs w:val="22"/>
        </w:rPr>
        <w:t>n.º</w:t>
      </w:r>
      <w:r w:rsidR="00DB5C5D" w:rsidRPr="00484BAB">
        <w:rPr>
          <w:rFonts w:ascii="Arial Narrow" w:hAnsi="Arial Narrow" w:cs="Arial"/>
          <w:color w:val="000000" w:themeColor="text1"/>
          <w:sz w:val="22"/>
          <w:szCs w:val="22"/>
        </w:rPr>
        <w:t xml:space="preserve"> 8.213, de 24 de julho de 1991.</w:t>
      </w:r>
    </w:p>
    <w:p w:rsidR="00CA08A2" w:rsidRPr="00484BAB" w:rsidRDefault="00CA08A2" w:rsidP="00F72590">
      <w:pPr>
        <w:tabs>
          <w:tab w:val="left" w:pos="1440"/>
        </w:tabs>
        <w:suppressAutoHyphens/>
        <w:autoSpaceDE w:val="0"/>
        <w:snapToGrid w:val="0"/>
        <w:spacing w:after="120"/>
        <w:jc w:val="both"/>
        <w:rPr>
          <w:rFonts w:ascii="Arial Narrow" w:hAnsi="Arial Narrow" w:cs="Arial"/>
          <w:b/>
          <w:color w:val="000000" w:themeColor="text1"/>
          <w:sz w:val="22"/>
          <w:szCs w:val="22"/>
          <w:u w:val="single"/>
        </w:rPr>
      </w:pPr>
    </w:p>
    <w:p w:rsidR="000F104D" w:rsidRPr="00484BAB" w:rsidRDefault="000F104D" w:rsidP="007771F5">
      <w:pPr>
        <w:pStyle w:val="Nivel01"/>
        <w:keepNext w:val="0"/>
        <w:keepLines w:val="0"/>
        <w:suppressAutoHyphens/>
        <w:spacing w:before="120" w:line="240" w:lineRule="auto"/>
        <w:ind w:left="0" w:right="-17" w:firstLine="0"/>
        <w:rPr>
          <w:rFonts w:ascii="Arial Narrow" w:hAnsi="Arial Narrow" w:cs="Arial"/>
          <w:color w:val="000000" w:themeColor="text1"/>
          <w:sz w:val="22"/>
          <w:szCs w:val="22"/>
        </w:rPr>
      </w:pPr>
      <w:r w:rsidRPr="00484BAB">
        <w:rPr>
          <w:rFonts w:ascii="Arial Narrow" w:hAnsi="Arial Narrow" w:cs="Arial"/>
          <w:color w:val="000000" w:themeColor="text1"/>
          <w:sz w:val="22"/>
          <w:szCs w:val="22"/>
        </w:rPr>
        <w:t>DO ENVIO DA PROPOSTA</w:t>
      </w:r>
    </w:p>
    <w:p w:rsidR="000F104D" w:rsidRPr="00484BAB" w:rsidRDefault="000F104D" w:rsidP="00F72590">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O licitante deverá encaminhar a proposta por meio do sistema eletrônico até a data e </w:t>
      </w:r>
      <w:proofErr w:type="gramStart"/>
      <w:r w:rsidRPr="00484BAB">
        <w:rPr>
          <w:rFonts w:ascii="Arial Narrow" w:hAnsi="Arial Narrow" w:cs="Arial"/>
          <w:color w:val="000000" w:themeColor="text1"/>
          <w:sz w:val="22"/>
          <w:szCs w:val="22"/>
        </w:rPr>
        <w:t>horário marcados</w:t>
      </w:r>
      <w:proofErr w:type="gramEnd"/>
      <w:r w:rsidRPr="00484BAB">
        <w:rPr>
          <w:rFonts w:ascii="Arial Narrow" w:hAnsi="Arial Narrow" w:cs="Arial"/>
          <w:color w:val="000000" w:themeColor="text1"/>
          <w:sz w:val="22"/>
          <w:szCs w:val="22"/>
        </w:rPr>
        <w:t xml:space="preserve"> para abertura da sessão, quando</w:t>
      </w:r>
      <w:r w:rsidR="000322A8" w:rsidRPr="00484BAB">
        <w:rPr>
          <w:rFonts w:ascii="Arial Narrow" w:hAnsi="Arial Narrow" w:cs="Arial"/>
          <w:color w:val="000000" w:themeColor="text1"/>
          <w:sz w:val="22"/>
          <w:szCs w:val="22"/>
        </w:rPr>
        <w:t>,</w:t>
      </w:r>
      <w:r w:rsidRPr="00484BAB">
        <w:rPr>
          <w:rFonts w:ascii="Arial Narrow" w:hAnsi="Arial Narrow" w:cs="Arial"/>
          <w:color w:val="000000" w:themeColor="text1"/>
          <w:sz w:val="22"/>
          <w:szCs w:val="22"/>
        </w:rPr>
        <w:t xml:space="preserve"> então, encerrar-se-á automaticamente a fase de recebimento de propostas.</w:t>
      </w:r>
    </w:p>
    <w:p w:rsidR="00216AA5" w:rsidRPr="00484BAB" w:rsidRDefault="00216AA5" w:rsidP="00F72590">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Todas as referências de tempo no Edital, no aviso e durante a sessão pública observarão o horário de Brasília – DF.</w:t>
      </w:r>
    </w:p>
    <w:p w:rsidR="000F104D" w:rsidRPr="00484BAB" w:rsidRDefault="000F104D" w:rsidP="00F72590">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O licitante será responsável por todas as transações que forem efetuadas em seu nome no sistema eletrônico, assumindo como firmes e verdadeiras suas propostas e lances. </w:t>
      </w:r>
    </w:p>
    <w:p w:rsidR="000F104D" w:rsidRPr="00484BAB" w:rsidRDefault="000F104D" w:rsidP="00F72590">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F104D" w:rsidRPr="00484BAB" w:rsidRDefault="000F104D" w:rsidP="00F72590">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Até a abertura da sessão, os licitantes poderão retirar ou substituir as propostas apresentadas.  </w:t>
      </w:r>
    </w:p>
    <w:p w:rsidR="000F104D" w:rsidRPr="00484BAB" w:rsidRDefault="000F104D" w:rsidP="00F72590">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O licitante deverá enviar sua proposta mediante o preenchimento, no sistema eletrônico, dos seguintes campos:</w:t>
      </w:r>
    </w:p>
    <w:p w:rsidR="000F104D" w:rsidRPr="00484BAB" w:rsidRDefault="00C44D33" w:rsidP="005578F7">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V</w:t>
      </w:r>
      <w:r w:rsidR="000F104D" w:rsidRPr="00484BAB">
        <w:rPr>
          <w:rFonts w:ascii="Arial Narrow" w:hAnsi="Arial Narrow" w:cs="Arial"/>
          <w:color w:val="000000" w:themeColor="text1"/>
          <w:sz w:val="22"/>
          <w:szCs w:val="22"/>
        </w:rPr>
        <w:t>alor</w:t>
      </w:r>
      <w:r w:rsidRPr="00484BAB">
        <w:rPr>
          <w:rFonts w:ascii="Arial Narrow" w:hAnsi="Arial Narrow" w:cs="Arial"/>
          <w:color w:val="000000" w:themeColor="text1"/>
          <w:sz w:val="22"/>
          <w:szCs w:val="22"/>
        </w:rPr>
        <w:t xml:space="preserve"> unitário e total, individualmente, para todos os itens, não sendo permitida a participação em apenas alguns itens</w:t>
      </w:r>
      <w:r w:rsidR="000F104D" w:rsidRPr="00484BAB">
        <w:rPr>
          <w:rFonts w:ascii="Arial Narrow" w:hAnsi="Arial Narrow" w:cs="Arial"/>
          <w:bCs/>
          <w:iCs/>
          <w:color w:val="000000" w:themeColor="text1"/>
          <w:sz w:val="22"/>
          <w:szCs w:val="22"/>
        </w:rPr>
        <w:t>;</w:t>
      </w:r>
    </w:p>
    <w:p w:rsidR="000F104D" w:rsidRPr="00484BAB" w:rsidRDefault="000F104D" w:rsidP="005578F7">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bCs/>
          <w:iCs/>
          <w:color w:val="000000" w:themeColor="text1"/>
          <w:sz w:val="22"/>
          <w:szCs w:val="22"/>
        </w:rPr>
        <w:t>Descrição detalhada do objeto</w:t>
      </w:r>
      <w:r w:rsidR="00516DEC" w:rsidRPr="00484BAB">
        <w:rPr>
          <w:rFonts w:ascii="Arial Narrow" w:hAnsi="Arial Narrow" w:cs="Arial"/>
          <w:bCs/>
          <w:iCs/>
          <w:color w:val="000000" w:themeColor="text1"/>
          <w:sz w:val="22"/>
          <w:szCs w:val="22"/>
        </w:rPr>
        <w:t>.</w:t>
      </w:r>
      <w:r w:rsidRPr="00484BAB">
        <w:rPr>
          <w:rFonts w:ascii="Arial Narrow" w:hAnsi="Arial Narrow" w:cs="Arial"/>
          <w:bCs/>
          <w:iCs/>
          <w:color w:val="000000" w:themeColor="text1"/>
          <w:sz w:val="22"/>
          <w:szCs w:val="22"/>
        </w:rPr>
        <w:t xml:space="preserve"> </w:t>
      </w:r>
    </w:p>
    <w:p w:rsidR="00647CA5" w:rsidRPr="00484BAB" w:rsidRDefault="000F104D" w:rsidP="00F72590">
      <w:pPr>
        <w:numPr>
          <w:ilvl w:val="3"/>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 relação dos materiais e equipamentos que serão utilizados</w:t>
      </w:r>
      <w:r w:rsidR="00FB16AB" w:rsidRPr="00484BAB">
        <w:rPr>
          <w:rFonts w:ascii="Arial Narrow" w:hAnsi="Arial Narrow" w:cs="Arial"/>
          <w:color w:val="000000" w:themeColor="text1"/>
          <w:sz w:val="22"/>
          <w:szCs w:val="22"/>
        </w:rPr>
        <w:t>/disponibilizados</w:t>
      </w:r>
      <w:r w:rsidRPr="00484BAB">
        <w:rPr>
          <w:rFonts w:ascii="Arial Narrow" w:hAnsi="Arial Narrow" w:cs="Arial"/>
          <w:color w:val="000000" w:themeColor="text1"/>
          <w:sz w:val="22"/>
          <w:szCs w:val="22"/>
        </w:rPr>
        <w:t xml:space="preserve"> na execução dos serviços, indicando o quantitativo e sua especificação;</w:t>
      </w:r>
    </w:p>
    <w:p w:rsidR="000F104D" w:rsidRPr="00484BAB" w:rsidRDefault="000F104D" w:rsidP="00F72590">
      <w:pPr>
        <w:numPr>
          <w:ilvl w:val="1"/>
          <w:numId w:val="1"/>
        </w:numPr>
        <w:suppressAutoHyphens/>
        <w:spacing w:after="120"/>
        <w:ind w:left="0" w:firstLine="0"/>
        <w:jc w:val="both"/>
        <w:rPr>
          <w:rFonts w:ascii="Arial Narrow" w:hAnsi="Arial Narrow" w:cs="Arial"/>
          <w:iCs/>
          <w:color w:val="000000" w:themeColor="text1"/>
          <w:sz w:val="22"/>
          <w:szCs w:val="22"/>
        </w:rPr>
      </w:pPr>
      <w:r w:rsidRPr="00484BAB">
        <w:rPr>
          <w:rFonts w:ascii="Arial Narrow" w:hAnsi="Arial Narrow" w:cs="Arial"/>
          <w:color w:val="000000" w:themeColor="text1"/>
          <w:sz w:val="22"/>
          <w:szCs w:val="22"/>
        </w:rPr>
        <w:t xml:space="preserve">Todas as especificações do objeto contidas na proposta vinculam a Contratada. </w:t>
      </w:r>
    </w:p>
    <w:p w:rsidR="000F104D" w:rsidRPr="00484BAB" w:rsidRDefault="000F104D" w:rsidP="00F72590">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Nos valores propostos estarão inclusos todos os custos operacionais, encargos previdenciários, trabalhistas, tributários, comerciais e quaisquer outros que incidam direta ou indiretamente na prestação dos serviços</w:t>
      </w:r>
      <w:r w:rsidR="00AE5364" w:rsidRPr="00484BAB">
        <w:rPr>
          <w:rFonts w:ascii="Arial Narrow" w:hAnsi="Arial Narrow" w:cs="Arial"/>
          <w:color w:val="000000" w:themeColor="text1"/>
          <w:sz w:val="22"/>
          <w:szCs w:val="22"/>
        </w:rPr>
        <w:t>.</w:t>
      </w:r>
    </w:p>
    <w:p w:rsidR="00A15792" w:rsidRPr="00484BAB" w:rsidRDefault="00A15792" w:rsidP="005578F7">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A Contratada deverá arcar com o ônus decorrente de eventual equívoco no dimensionamento dos quantitativos de sua proposta, caso o previsto não seja satisfatório para o atendimento do objeto da licitação, exceto quando ocorrer algum dos eventos arrolados nos incisos do §1° do artigo 57 da Lei n° 8.666, de 1993. </w:t>
      </w:r>
    </w:p>
    <w:p w:rsidR="00A15792" w:rsidRPr="00484BAB" w:rsidRDefault="00A15792" w:rsidP="00484BAB">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lastRenderedPageBreak/>
        <w:t xml:space="preserve">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w:t>
      </w:r>
      <w:r w:rsidR="003C2FDF" w:rsidRPr="00484BAB">
        <w:rPr>
          <w:rFonts w:ascii="Arial Narrow" w:hAnsi="Arial Narrow" w:cs="Arial"/>
          <w:color w:val="000000" w:themeColor="text1"/>
          <w:sz w:val="22"/>
          <w:szCs w:val="22"/>
        </w:rPr>
        <w:t>n.º</w:t>
      </w:r>
      <w:r w:rsidRPr="00484BAB">
        <w:rPr>
          <w:rFonts w:ascii="Arial Narrow" w:hAnsi="Arial Narrow" w:cs="Arial"/>
          <w:color w:val="000000" w:themeColor="text1"/>
          <w:sz w:val="22"/>
          <w:szCs w:val="22"/>
        </w:rPr>
        <w:t xml:space="preserve"> 8.666, de 1993, nos termos do art. 63, §2º da IN 5/2017)</w:t>
      </w:r>
      <w:proofErr w:type="gramEnd"/>
      <w:r w:rsidRPr="00484BAB">
        <w:rPr>
          <w:rFonts w:ascii="Arial Narrow" w:hAnsi="Arial Narrow" w:cs="Arial"/>
          <w:color w:val="000000" w:themeColor="text1"/>
          <w:sz w:val="22"/>
          <w:szCs w:val="22"/>
        </w:rPr>
        <w:t>;</w:t>
      </w:r>
    </w:p>
    <w:p w:rsidR="008121E5" w:rsidRPr="00484BAB" w:rsidRDefault="008121E5" w:rsidP="00F72590">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Em se tratando de Microempreendedor Individual – MEI, o licitante deverá incluir, no campo das condições da proposta do sistema eletrônico, o valor correspondente à contribuição prevista no art. 18-B da Lei Complementar n. 123, de 2006.</w:t>
      </w:r>
    </w:p>
    <w:p w:rsidR="000F104D" w:rsidRPr="00484BAB" w:rsidRDefault="000F104D" w:rsidP="00F72590">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O prazo de validade da proposta não será inferior a </w:t>
      </w:r>
      <w:r w:rsidR="00D96E5D" w:rsidRPr="00484BAB">
        <w:rPr>
          <w:rFonts w:ascii="Arial Narrow" w:hAnsi="Arial Narrow" w:cs="Arial"/>
          <w:color w:val="FF0000"/>
          <w:sz w:val="22"/>
          <w:szCs w:val="22"/>
        </w:rPr>
        <w:t>9</w:t>
      </w:r>
      <w:r w:rsidR="00786A03" w:rsidRPr="00484BAB">
        <w:rPr>
          <w:rFonts w:ascii="Arial Narrow" w:hAnsi="Arial Narrow" w:cs="Arial"/>
          <w:color w:val="FF0000"/>
          <w:sz w:val="22"/>
          <w:szCs w:val="22"/>
        </w:rPr>
        <w:t>0 (</w:t>
      </w:r>
      <w:r w:rsidR="00D96E5D" w:rsidRPr="00484BAB">
        <w:rPr>
          <w:rFonts w:ascii="Arial Narrow" w:hAnsi="Arial Narrow" w:cs="Arial"/>
          <w:color w:val="FF0000"/>
          <w:sz w:val="22"/>
          <w:szCs w:val="22"/>
        </w:rPr>
        <w:t>noventa</w:t>
      </w:r>
      <w:r w:rsidR="00786A03" w:rsidRPr="00484BAB">
        <w:rPr>
          <w:rFonts w:ascii="Arial Narrow" w:hAnsi="Arial Narrow" w:cs="Arial"/>
          <w:color w:val="FF0000"/>
          <w:sz w:val="22"/>
          <w:szCs w:val="22"/>
        </w:rPr>
        <w:t>)</w:t>
      </w:r>
      <w:r w:rsidRPr="00484BAB">
        <w:rPr>
          <w:rFonts w:ascii="Arial Narrow" w:hAnsi="Arial Narrow" w:cs="Arial"/>
          <w:bCs/>
          <w:iCs/>
          <w:color w:val="FF0000"/>
          <w:sz w:val="22"/>
          <w:szCs w:val="22"/>
        </w:rPr>
        <w:t xml:space="preserve"> dias</w:t>
      </w:r>
      <w:r w:rsidRPr="00484BAB">
        <w:rPr>
          <w:rFonts w:ascii="Arial Narrow" w:hAnsi="Arial Narrow" w:cs="Arial"/>
          <w:color w:val="000000" w:themeColor="text1"/>
          <w:sz w:val="22"/>
          <w:szCs w:val="22"/>
        </w:rPr>
        <w:t xml:space="preserve">, a contar da data de sua apresentação. </w:t>
      </w:r>
    </w:p>
    <w:p w:rsidR="008111FA" w:rsidRPr="00484BAB" w:rsidRDefault="008111FA" w:rsidP="00F72590">
      <w:pPr>
        <w:suppressAutoHyphens/>
        <w:spacing w:after="120"/>
        <w:jc w:val="both"/>
        <w:rPr>
          <w:rFonts w:ascii="Arial Narrow" w:hAnsi="Arial Narrow" w:cs="Arial"/>
          <w:b/>
          <w:color w:val="000000" w:themeColor="text1"/>
          <w:sz w:val="22"/>
          <w:szCs w:val="22"/>
          <w:u w:val="single"/>
        </w:rPr>
      </w:pPr>
    </w:p>
    <w:p w:rsidR="000F104D" w:rsidRPr="00484BAB" w:rsidRDefault="002E3B9D" w:rsidP="007771F5">
      <w:pPr>
        <w:pStyle w:val="Nivel01"/>
        <w:keepNext w:val="0"/>
        <w:keepLines w:val="0"/>
        <w:suppressAutoHyphens/>
        <w:spacing w:before="120" w:line="240" w:lineRule="auto"/>
        <w:ind w:left="0" w:right="-17" w:firstLine="0"/>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DA </w:t>
      </w:r>
      <w:r w:rsidR="000F104D" w:rsidRPr="00484BAB">
        <w:rPr>
          <w:rFonts w:ascii="Arial Narrow" w:hAnsi="Arial Narrow" w:cs="Arial"/>
          <w:color w:val="000000" w:themeColor="text1"/>
          <w:sz w:val="22"/>
          <w:szCs w:val="22"/>
        </w:rPr>
        <w:t>FORMULAÇÃO DE LANCES</w:t>
      </w:r>
      <w:r w:rsidRPr="00484BAB">
        <w:rPr>
          <w:rFonts w:ascii="Arial Narrow" w:hAnsi="Arial Narrow" w:cs="Arial"/>
          <w:color w:val="000000" w:themeColor="text1"/>
          <w:sz w:val="22"/>
          <w:szCs w:val="22"/>
        </w:rPr>
        <w:t xml:space="preserve"> E JULGAMENTO DAS PROPOSTAS</w:t>
      </w:r>
    </w:p>
    <w:p w:rsidR="000F104D" w:rsidRPr="00484BAB" w:rsidRDefault="000F104D" w:rsidP="00F72590">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lang w:eastAsia="en-US"/>
        </w:rPr>
        <w:t xml:space="preserve">A abertura da presente licitação dar-se-á em sessão pública, por meio de sistema eletrônico, na data, horário e </w:t>
      </w:r>
      <w:proofErr w:type="gramStart"/>
      <w:r w:rsidRPr="00484BAB">
        <w:rPr>
          <w:rFonts w:ascii="Arial Narrow" w:hAnsi="Arial Narrow" w:cs="Arial"/>
          <w:color w:val="000000" w:themeColor="text1"/>
          <w:sz w:val="22"/>
          <w:szCs w:val="22"/>
          <w:lang w:eastAsia="en-US"/>
        </w:rPr>
        <w:t>local indicados</w:t>
      </w:r>
      <w:proofErr w:type="gramEnd"/>
      <w:r w:rsidRPr="00484BAB">
        <w:rPr>
          <w:rFonts w:ascii="Arial Narrow" w:hAnsi="Arial Narrow" w:cs="Arial"/>
          <w:color w:val="000000" w:themeColor="text1"/>
          <w:sz w:val="22"/>
          <w:szCs w:val="22"/>
          <w:lang w:eastAsia="en-US"/>
        </w:rPr>
        <w:t xml:space="preserve"> neste Edital.</w:t>
      </w:r>
    </w:p>
    <w:p w:rsidR="003C4F1F" w:rsidRPr="00484BAB" w:rsidRDefault="000F104D" w:rsidP="00F72590">
      <w:pPr>
        <w:numPr>
          <w:ilvl w:val="1"/>
          <w:numId w:val="1"/>
        </w:numPr>
        <w:suppressAutoHyphens/>
        <w:spacing w:after="120"/>
        <w:ind w:left="0" w:firstLine="0"/>
        <w:jc w:val="both"/>
        <w:rPr>
          <w:rFonts w:ascii="Arial Narrow" w:hAnsi="Arial Narrow"/>
          <w:color w:val="000000" w:themeColor="text1"/>
          <w:sz w:val="22"/>
          <w:szCs w:val="22"/>
        </w:rPr>
      </w:pPr>
      <w:r w:rsidRPr="00484BAB">
        <w:rPr>
          <w:rFonts w:ascii="Arial Narrow" w:hAnsi="Arial Narrow" w:cs="Arial"/>
          <w:color w:val="000000" w:themeColor="text1"/>
          <w:sz w:val="22"/>
          <w:szCs w:val="22"/>
        </w:rPr>
        <w:t xml:space="preserve">O </w:t>
      </w:r>
      <w:r w:rsidR="00D74693" w:rsidRPr="00484BAB">
        <w:rPr>
          <w:rFonts w:ascii="Arial Narrow" w:hAnsi="Arial Narrow" w:cs="Arial"/>
          <w:color w:val="000000" w:themeColor="text1"/>
          <w:sz w:val="22"/>
          <w:szCs w:val="22"/>
        </w:rPr>
        <w:t>Pregoeiro</w:t>
      </w:r>
      <w:r w:rsidRPr="00484BAB">
        <w:rPr>
          <w:rFonts w:ascii="Arial Narrow" w:hAnsi="Arial Narrow" w:cs="Arial"/>
          <w:color w:val="000000" w:themeColor="text1"/>
          <w:sz w:val="22"/>
          <w:szCs w:val="22"/>
        </w:rPr>
        <w:t xml:space="preserve"> verificará as propostas apresentadas, desclassificando desde logo aquelas que não estejam em conformidade com os requisitos estabelecidos neste Edital, contenham vícios insanáveis, ilegalidades, ou não apresentem especificações técnicas </w:t>
      </w:r>
      <w:r w:rsidR="00152177" w:rsidRPr="00484BAB">
        <w:rPr>
          <w:rFonts w:ascii="Arial Narrow" w:hAnsi="Arial Narrow" w:cs="Arial"/>
          <w:color w:val="000000" w:themeColor="text1"/>
          <w:sz w:val="22"/>
          <w:szCs w:val="22"/>
        </w:rPr>
        <w:t>contidas</w:t>
      </w:r>
      <w:r w:rsidRPr="00484BAB">
        <w:rPr>
          <w:rFonts w:ascii="Arial Narrow" w:hAnsi="Arial Narrow" w:cs="Arial"/>
          <w:color w:val="000000" w:themeColor="text1"/>
          <w:sz w:val="22"/>
          <w:szCs w:val="22"/>
        </w:rPr>
        <w:t xml:space="preserve"> no Termo de Referência. </w:t>
      </w:r>
    </w:p>
    <w:p w:rsidR="000F104D" w:rsidRPr="00484BAB" w:rsidRDefault="000F104D" w:rsidP="001C0BE0">
      <w:pPr>
        <w:numPr>
          <w:ilvl w:val="2"/>
          <w:numId w:val="1"/>
        </w:numPr>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 desclassificação será sempre fundamentada e registrada no sistema, com acompanhamento em tempo real por todos os participantes.</w:t>
      </w:r>
    </w:p>
    <w:p w:rsidR="000F104D" w:rsidRPr="00484BAB" w:rsidRDefault="000F104D" w:rsidP="001C0BE0">
      <w:pPr>
        <w:numPr>
          <w:ilvl w:val="2"/>
          <w:numId w:val="1"/>
        </w:numPr>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 não desclassificação da proposta não impede o seu julgamento definitivo</w:t>
      </w:r>
      <w:r w:rsidR="00A46E8E" w:rsidRPr="00484BAB">
        <w:rPr>
          <w:rFonts w:ascii="Arial Narrow" w:hAnsi="Arial Narrow" w:cs="Arial"/>
          <w:color w:val="000000" w:themeColor="text1"/>
          <w:sz w:val="22"/>
          <w:szCs w:val="22"/>
        </w:rPr>
        <w:t xml:space="preserve"> em sentido contrário</w:t>
      </w:r>
      <w:r w:rsidRPr="00484BAB">
        <w:rPr>
          <w:rFonts w:ascii="Arial Narrow" w:hAnsi="Arial Narrow" w:cs="Arial"/>
          <w:color w:val="000000" w:themeColor="text1"/>
          <w:sz w:val="22"/>
          <w:szCs w:val="22"/>
        </w:rPr>
        <w:t>, levado a efeito na fase de aceitação.</w:t>
      </w:r>
    </w:p>
    <w:p w:rsidR="000F104D" w:rsidRPr="00484BAB" w:rsidRDefault="000F104D" w:rsidP="00F72590">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O sistema ordenará automaticamente as propostas classificadas, sendo que somente estas participarão da fase de lances.</w:t>
      </w:r>
    </w:p>
    <w:p w:rsidR="000F104D" w:rsidRPr="00484BAB" w:rsidRDefault="000F104D" w:rsidP="00F72590">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O sistema disponibilizará campo próprio para troca de mensagem entre o </w:t>
      </w:r>
      <w:r w:rsidR="00D74693" w:rsidRPr="00484BAB">
        <w:rPr>
          <w:rFonts w:ascii="Arial Narrow" w:hAnsi="Arial Narrow" w:cs="Arial"/>
          <w:color w:val="000000" w:themeColor="text1"/>
          <w:sz w:val="22"/>
          <w:szCs w:val="22"/>
        </w:rPr>
        <w:t>Pregoeiro</w:t>
      </w:r>
      <w:r w:rsidRPr="00484BAB">
        <w:rPr>
          <w:rFonts w:ascii="Arial Narrow" w:hAnsi="Arial Narrow" w:cs="Arial"/>
          <w:color w:val="000000" w:themeColor="text1"/>
          <w:sz w:val="22"/>
          <w:szCs w:val="22"/>
        </w:rPr>
        <w:t xml:space="preserve"> e os licitantes.</w:t>
      </w:r>
    </w:p>
    <w:p w:rsidR="000F104D" w:rsidRPr="00484BAB" w:rsidRDefault="000F104D" w:rsidP="00F72590">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Iniciada a etapa competitiva, os licitantes deverão encaminhar lances exclusivamente por meio de sistema eletrônico, sendo imediatamente informados do seu recebimento e do valor consignado no registro. </w:t>
      </w:r>
    </w:p>
    <w:p w:rsidR="000F104D" w:rsidRPr="00484BAB" w:rsidRDefault="000F104D" w:rsidP="001C0BE0">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O lance deverá ser ofertado pelo </w:t>
      </w:r>
      <w:r w:rsidR="00152177" w:rsidRPr="00484BAB">
        <w:rPr>
          <w:rFonts w:ascii="Arial Narrow" w:hAnsi="Arial Narrow" w:cs="Arial"/>
          <w:color w:val="000000" w:themeColor="text1"/>
          <w:sz w:val="22"/>
          <w:szCs w:val="22"/>
        </w:rPr>
        <w:t xml:space="preserve">maior </w:t>
      </w:r>
      <w:r w:rsidR="00882FE5" w:rsidRPr="00484BAB">
        <w:rPr>
          <w:rFonts w:ascii="Arial Narrow" w:hAnsi="Arial Narrow" w:cs="Arial"/>
          <w:color w:val="000000" w:themeColor="text1"/>
          <w:sz w:val="22"/>
          <w:szCs w:val="22"/>
        </w:rPr>
        <w:t xml:space="preserve">percentual </w:t>
      </w:r>
      <w:r w:rsidR="00152177" w:rsidRPr="00484BAB">
        <w:rPr>
          <w:rFonts w:ascii="Arial Narrow" w:hAnsi="Arial Narrow" w:cs="Arial"/>
          <w:color w:val="000000" w:themeColor="text1"/>
          <w:sz w:val="22"/>
          <w:szCs w:val="22"/>
        </w:rPr>
        <w:t>desconto oferecido</w:t>
      </w:r>
      <w:r w:rsidR="00D7333B" w:rsidRPr="00484BAB">
        <w:rPr>
          <w:rFonts w:ascii="Arial Narrow" w:hAnsi="Arial Narrow" w:cs="Arial"/>
          <w:color w:val="000000" w:themeColor="text1"/>
          <w:sz w:val="22"/>
          <w:szCs w:val="22"/>
        </w:rPr>
        <w:t>, sendo esse convertido em menor valor</w:t>
      </w:r>
      <w:r w:rsidR="003C4F1F" w:rsidRPr="00484BAB">
        <w:rPr>
          <w:rFonts w:ascii="Arial Narrow" w:hAnsi="Arial Narrow" w:cs="Arial"/>
          <w:color w:val="000000" w:themeColor="text1"/>
          <w:sz w:val="22"/>
          <w:szCs w:val="22"/>
        </w:rPr>
        <w:t>.</w:t>
      </w:r>
    </w:p>
    <w:p w:rsidR="00882FE5" w:rsidRPr="00484BAB" w:rsidRDefault="00882FE5" w:rsidP="001C0BE0">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Deverão ser ofertados lances apenas para o item </w:t>
      </w:r>
      <w:r w:rsidR="00D96E5D" w:rsidRPr="00484BAB">
        <w:rPr>
          <w:rFonts w:ascii="Arial Narrow" w:hAnsi="Arial Narrow" w:cs="Arial"/>
          <w:color w:val="000000" w:themeColor="text1"/>
          <w:sz w:val="22"/>
          <w:szCs w:val="22"/>
        </w:rPr>
        <w:t>0</w:t>
      </w:r>
      <w:r w:rsidRPr="00484BAB">
        <w:rPr>
          <w:rFonts w:ascii="Arial Narrow" w:hAnsi="Arial Narrow" w:cs="Arial"/>
          <w:color w:val="000000" w:themeColor="text1"/>
          <w:sz w:val="22"/>
          <w:szCs w:val="22"/>
        </w:rPr>
        <w:t>2 (Taxa de Administração), já que o item 1 se refere ao valor previsto para realização dos serviços de manutenção de veículos definidos no Termo de Referência.</w:t>
      </w:r>
    </w:p>
    <w:p w:rsidR="005B12EE" w:rsidRPr="00484BAB" w:rsidRDefault="005B12EE" w:rsidP="00F72590">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Os licitantes poderão oferecer lances sucessivos, observando o horário fixado para abertura da sessão e as regras estabelecidas no Edital.</w:t>
      </w:r>
    </w:p>
    <w:p w:rsidR="005B12EE" w:rsidRPr="00484BAB" w:rsidRDefault="005B12EE" w:rsidP="001C0BE0">
      <w:pPr>
        <w:numPr>
          <w:ilvl w:val="1"/>
          <w:numId w:val="1"/>
        </w:numPr>
        <w:suppressAutoHyphens/>
        <w:spacing w:after="120"/>
        <w:ind w:left="0" w:firstLine="0"/>
        <w:jc w:val="both"/>
        <w:rPr>
          <w:rFonts w:ascii="Arial Narrow" w:hAnsi="Arial Narrow" w:cs="Arial"/>
          <w:i/>
          <w:color w:val="000000" w:themeColor="text1"/>
          <w:sz w:val="22"/>
          <w:szCs w:val="22"/>
        </w:rPr>
      </w:pPr>
      <w:r w:rsidRPr="00484BAB">
        <w:rPr>
          <w:rFonts w:ascii="Arial Narrow" w:hAnsi="Arial Narrow" w:cs="Arial"/>
          <w:color w:val="FF0000"/>
          <w:sz w:val="22"/>
          <w:szCs w:val="22"/>
        </w:rPr>
        <w:t>O intervalo mínimo de diferença de valores entre os lances</w:t>
      </w:r>
      <w:r w:rsidRPr="00484BAB">
        <w:rPr>
          <w:rFonts w:ascii="Arial Narrow" w:hAnsi="Arial Narrow" w:cs="Arial"/>
          <w:color w:val="000000" w:themeColor="text1"/>
          <w:sz w:val="22"/>
          <w:szCs w:val="22"/>
        </w:rPr>
        <w:t>, que incidirá tanto em relação aos lances intermediários quanto em relação à proposta que cobri</w:t>
      </w:r>
      <w:r w:rsidR="006B3A27" w:rsidRPr="00484BAB">
        <w:rPr>
          <w:rFonts w:ascii="Arial Narrow" w:hAnsi="Arial Narrow" w:cs="Arial"/>
          <w:color w:val="000000" w:themeColor="text1"/>
          <w:sz w:val="22"/>
          <w:szCs w:val="22"/>
        </w:rPr>
        <w:t xml:space="preserve">r a melhor oferta </w:t>
      </w:r>
      <w:r w:rsidR="006B3A27" w:rsidRPr="00484BAB">
        <w:rPr>
          <w:rFonts w:ascii="Arial Narrow" w:hAnsi="Arial Narrow" w:cs="Arial"/>
          <w:color w:val="FF0000"/>
          <w:sz w:val="22"/>
          <w:szCs w:val="22"/>
        </w:rPr>
        <w:t>deverá ser de</w:t>
      </w:r>
      <w:r w:rsidR="00D7333B" w:rsidRPr="00484BAB">
        <w:rPr>
          <w:rFonts w:ascii="Arial Narrow" w:hAnsi="Arial Narrow" w:cs="Arial"/>
          <w:color w:val="FF0000"/>
          <w:sz w:val="22"/>
          <w:szCs w:val="22"/>
        </w:rPr>
        <w:t xml:space="preserve"> R$ 0,01</w:t>
      </w:r>
      <w:r w:rsidRPr="00484BAB">
        <w:rPr>
          <w:rFonts w:ascii="Arial Narrow" w:hAnsi="Arial Narrow" w:cs="Arial"/>
          <w:color w:val="FF0000"/>
          <w:sz w:val="22"/>
          <w:szCs w:val="22"/>
        </w:rPr>
        <w:t>(</w:t>
      </w:r>
      <w:r w:rsidR="00D7333B" w:rsidRPr="00484BAB">
        <w:rPr>
          <w:rFonts w:ascii="Arial Narrow" w:hAnsi="Arial Narrow" w:cs="Arial"/>
          <w:color w:val="FF0000"/>
          <w:sz w:val="22"/>
          <w:szCs w:val="22"/>
        </w:rPr>
        <w:t>um centavo</w:t>
      </w:r>
      <w:r w:rsidRPr="00484BAB">
        <w:rPr>
          <w:rFonts w:ascii="Arial Narrow" w:hAnsi="Arial Narrow" w:cs="Arial"/>
          <w:color w:val="FF0000"/>
          <w:sz w:val="22"/>
          <w:szCs w:val="22"/>
        </w:rPr>
        <w:t>)</w:t>
      </w:r>
      <w:r w:rsidR="00D7333B" w:rsidRPr="00484BAB">
        <w:rPr>
          <w:rFonts w:ascii="Arial Narrow" w:hAnsi="Arial Narrow" w:cs="Arial"/>
          <w:color w:val="000000" w:themeColor="text1"/>
          <w:sz w:val="22"/>
          <w:szCs w:val="22"/>
        </w:rPr>
        <w:t xml:space="preserve">, já convertidos </w:t>
      </w:r>
      <w:proofErr w:type="gramStart"/>
      <w:r w:rsidR="00D7333B" w:rsidRPr="00484BAB">
        <w:rPr>
          <w:rFonts w:ascii="Arial Narrow" w:hAnsi="Arial Narrow" w:cs="Arial"/>
          <w:color w:val="000000" w:themeColor="text1"/>
          <w:sz w:val="22"/>
          <w:szCs w:val="22"/>
        </w:rPr>
        <w:t>após</w:t>
      </w:r>
      <w:proofErr w:type="gramEnd"/>
      <w:r w:rsidR="00D7333B" w:rsidRPr="00484BAB">
        <w:rPr>
          <w:rFonts w:ascii="Arial Narrow" w:hAnsi="Arial Narrow" w:cs="Arial"/>
          <w:color w:val="000000" w:themeColor="text1"/>
          <w:sz w:val="22"/>
          <w:szCs w:val="22"/>
        </w:rPr>
        <w:t xml:space="preserve"> informado o percentual de desconto</w:t>
      </w:r>
      <w:r w:rsidRPr="00484BAB">
        <w:rPr>
          <w:rFonts w:ascii="Arial Narrow" w:hAnsi="Arial Narrow" w:cs="Arial"/>
          <w:color w:val="000000" w:themeColor="text1"/>
          <w:sz w:val="22"/>
          <w:szCs w:val="22"/>
        </w:rPr>
        <w:t>.</w:t>
      </w:r>
      <w:r w:rsidRPr="00484BAB">
        <w:rPr>
          <w:rFonts w:ascii="Arial Narrow" w:hAnsi="Arial Narrow" w:cs="Arial"/>
          <w:i/>
          <w:color w:val="000000" w:themeColor="text1"/>
          <w:sz w:val="22"/>
          <w:szCs w:val="22"/>
        </w:rPr>
        <w:tab/>
      </w:r>
    </w:p>
    <w:p w:rsidR="005B12EE" w:rsidRPr="00484BAB" w:rsidRDefault="005B12EE" w:rsidP="00F72590">
      <w:pPr>
        <w:pStyle w:val="PargrafodaLista"/>
        <w:numPr>
          <w:ilvl w:val="2"/>
          <w:numId w:val="1"/>
        </w:numPr>
        <w:suppressAutoHyphens/>
        <w:spacing w:after="120"/>
        <w:ind w:left="0" w:firstLine="0"/>
        <w:contextualSpacing w:val="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Em caso de falha no sistema, os lances em desacordo com a norma deverão ser desconsiderados pelo pregoeiro, devendo a ocorrência ser comunicada imediatamente à </w:t>
      </w:r>
      <w:r w:rsidR="00C05C5B" w:rsidRPr="00484BAB">
        <w:rPr>
          <w:rFonts w:ascii="Arial Narrow" w:hAnsi="Arial Narrow" w:cs="Arial"/>
          <w:color w:val="000000" w:themeColor="text1"/>
          <w:sz w:val="22"/>
          <w:szCs w:val="22"/>
        </w:rPr>
        <w:t xml:space="preserve">Secretaria de Gestão. </w:t>
      </w:r>
    </w:p>
    <w:p w:rsidR="005B12EE" w:rsidRPr="00484BAB" w:rsidRDefault="005B12EE" w:rsidP="00F72590">
      <w:pPr>
        <w:pStyle w:val="PargrafodaLista"/>
        <w:numPr>
          <w:ilvl w:val="2"/>
          <w:numId w:val="1"/>
        </w:numPr>
        <w:suppressAutoHyphens/>
        <w:spacing w:after="120"/>
        <w:ind w:left="0" w:firstLine="0"/>
        <w:contextualSpacing w:val="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Na hipótese do subitem anterior, a ocorrência será registrada em campo próprio do sistema.</w:t>
      </w:r>
    </w:p>
    <w:p w:rsidR="005B12EE" w:rsidRPr="00484BAB" w:rsidRDefault="005B12EE" w:rsidP="00F72590">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O licitante somente poderá oferecer lance inferior ao último por ele ofertado e registrado pelo sistema. </w:t>
      </w:r>
    </w:p>
    <w:p w:rsidR="000F104D" w:rsidRPr="00484BAB" w:rsidRDefault="005B12EE" w:rsidP="00F72590">
      <w:pPr>
        <w:pStyle w:val="PargrafodaLista"/>
        <w:numPr>
          <w:ilvl w:val="2"/>
          <w:numId w:val="1"/>
        </w:numPr>
        <w:suppressAutoHyphens/>
        <w:spacing w:after="120"/>
        <w:ind w:left="0" w:firstLine="0"/>
        <w:contextualSpacing w:val="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O intervalo entre os lances enviados pelo mesmo licitante não poderá ser inferior a vinte (20) segundos e o intervalo entre lances não poderá ser inferior a três (3) segundos</w:t>
      </w:r>
    </w:p>
    <w:p w:rsidR="000F104D" w:rsidRPr="00484BAB" w:rsidRDefault="000F104D" w:rsidP="00F72590">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lastRenderedPageBreak/>
        <w:t xml:space="preserve">Não serão aceitos dois ou mais lances de mesmo valor, prevalecendo aquele que for recebido e registrado em primeiro lugar. </w:t>
      </w:r>
    </w:p>
    <w:p w:rsidR="000F104D" w:rsidRPr="00484BAB" w:rsidRDefault="000F104D" w:rsidP="00F72590">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Durante o transcurso da sessão pública, os licitantes serão informados, em tempo real, do valor do menor lance registrado, vedada a identificação do licitante. </w:t>
      </w:r>
    </w:p>
    <w:p w:rsidR="000F104D" w:rsidRPr="00484BAB" w:rsidRDefault="000F104D" w:rsidP="00F72590">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No caso de desconexão com o </w:t>
      </w:r>
      <w:r w:rsidR="00D74693" w:rsidRPr="00484BAB">
        <w:rPr>
          <w:rFonts w:ascii="Arial Narrow" w:hAnsi="Arial Narrow" w:cs="Arial"/>
          <w:color w:val="000000" w:themeColor="text1"/>
          <w:sz w:val="22"/>
          <w:szCs w:val="22"/>
        </w:rPr>
        <w:t>Pregoeiro</w:t>
      </w:r>
      <w:r w:rsidRPr="00484BAB">
        <w:rPr>
          <w:rFonts w:ascii="Arial Narrow" w:hAnsi="Arial Narrow" w:cs="Arial"/>
          <w:color w:val="000000" w:themeColor="text1"/>
          <w:sz w:val="22"/>
          <w:szCs w:val="22"/>
        </w:rPr>
        <w:t xml:space="preserve">, no decorrer da etapa competitiva do Pregão, o sistema eletrônico poderá permanecer acessível aos licitantes para a recepção dos lances. </w:t>
      </w:r>
    </w:p>
    <w:p w:rsidR="000F104D" w:rsidRPr="00484BAB" w:rsidRDefault="000F104D" w:rsidP="00F72590">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Se a desconexão perdurar por tempo superior a 10 (dez) minutos, a sessão será suspensa e terá reinício somente após comunicação expressa do </w:t>
      </w:r>
      <w:r w:rsidR="00D74693" w:rsidRPr="00484BAB">
        <w:rPr>
          <w:rFonts w:ascii="Arial Narrow" w:hAnsi="Arial Narrow" w:cs="Arial"/>
          <w:color w:val="000000" w:themeColor="text1"/>
          <w:sz w:val="22"/>
          <w:szCs w:val="22"/>
        </w:rPr>
        <w:t>Pregoeiro</w:t>
      </w:r>
      <w:r w:rsidRPr="00484BAB">
        <w:rPr>
          <w:rFonts w:ascii="Arial Narrow" w:hAnsi="Arial Narrow" w:cs="Arial"/>
          <w:color w:val="000000" w:themeColor="text1"/>
          <w:sz w:val="22"/>
          <w:szCs w:val="22"/>
        </w:rPr>
        <w:t xml:space="preserve"> aos participantes. </w:t>
      </w:r>
    </w:p>
    <w:p w:rsidR="000F104D" w:rsidRPr="00484BAB" w:rsidRDefault="000F104D" w:rsidP="00F72590">
      <w:pPr>
        <w:numPr>
          <w:ilvl w:val="1"/>
          <w:numId w:val="1"/>
        </w:numPr>
        <w:suppressAutoHyphens/>
        <w:spacing w:after="120"/>
        <w:ind w:left="0" w:firstLine="0"/>
        <w:jc w:val="both"/>
        <w:rPr>
          <w:rFonts w:ascii="Arial Narrow" w:eastAsia="Zurich BT" w:hAnsi="Arial Narrow" w:cs="Arial"/>
          <w:bCs/>
          <w:color w:val="000000" w:themeColor="text1"/>
          <w:sz w:val="22"/>
          <w:szCs w:val="22"/>
        </w:rPr>
      </w:pPr>
      <w:r w:rsidRPr="00484BAB">
        <w:rPr>
          <w:rFonts w:ascii="Arial Narrow" w:hAnsi="Arial Narrow" w:cs="Arial"/>
          <w:color w:val="000000" w:themeColor="text1"/>
          <w:sz w:val="22"/>
          <w:szCs w:val="22"/>
        </w:rPr>
        <w:t xml:space="preserve">A etapa de lances da sessão pública será encerrada por decisão do </w:t>
      </w:r>
      <w:r w:rsidR="00D74693" w:rsidRPr="00484BAB">
        <w:rPr>
          <w:rFonts w:ascii="Arial Narrow" w:hAnsi="Arial Narrow" w:cs="Arial"/>
          <w:color w:val="000000" w:themeColor="text1"/>
          <w:sz w:val="22"/>
          <w:szCs w:val="22"/>
        </w:rPr>
        <w:t>Pregoeiro</w:t>
      </w:r>
      <w:r w:rsidRPr="00484BAB">
        <w:rPr>
          <w:rFonts w:ascii="Arial Narrow" w:hAnsi="Arial Narrow" w:cs="Arial"/>
          <w:color w:val="000000" w:themeColor="text1"/>
          <w:sz w:val="22"/>
          <w:szCs w:val="22"/>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484BAB" w:rsidRDefault="000F104D" w:rsidP="00F72590">
      <w:pPr>
        <w:numPr>
          <w:ilvl w:val="1"/>
          <w:numId w:val="1"/>
        </w:numPr>
        <w:suppressAutoHyphens/>
        <w:spacing w:after="120"/>
        <w:ind w:left="0" w:firstLine="0"/>
        <w:jc w:val="both"/>
        <w:rPr>
          <w:rFonts w:ascii="Arial Narrow" w:eastAsia="Zurich BT" w:hAnsi="Arial Narrow" w:cs="Arial"/>
          <w:bCs/>
          <w:color w:val="000000" w:themeColor="text1"/>
          <w:sz w:val="22"/>
          <w:szCs w:val="22"/>
        </w:rPr>
      </w:pPr>
      <w:r w:rsidRPr="00484BAB">
        <w:rPr>
          <w:rFonts w:ascii="Arial Narrow" w:hAnsi="Arial Narrow" w:cs="Arial"/>
          <w:color w:val="000000" w:themeColor="text1"/>
          <w:sz w:val="22"/>
          <w:szCs w:val="22"/>
          <w:lang w:eastAsia="en-US"/>
        </w:rPr>
        <w:t>Caso o licitante não apresente lances, concorrerá com o valor de sua proposta e, na hipótese de desistência de apresentar outros lances, valerá o último lance por ele ofertado, para efeito de ordenação das propostas.</w:t>
      </w:r>
    </w:p>
    <w:p w:rsidR="000F104D" w:rsidRPr="00484BAB" w:rsidRDefault="000F104D" w:rsidP="00F72590">
      <w:pPr>
        <w:numPr>
          <w:ilvl w:val="1"/>
          <w:numId w:val="1"/>
        </w:numPr>
        <w:suppressAutoHyphens/>
        <w:spacing w:after="120"/>
        <w:ind w:left="0" w:firstLine="0"/>
        <w:jc w:val="both"/>
        <w:rPr>
          <w:rFonts w:ascii="Arial Narrow" w:eastAsia="Zurich BT" w:hAnsi="Arial Narrow" w:cs="Arial"/>
          <w:bCs/>
          <w:color w:val="000000" w:themeColor="text1"/>
          <w:sz w:val="22"/>
          <w:szCs w:val="22"/>
        </w:rPr>
      </w:pPr>
      <w:r w:rsidRPr="00484BAB">
        <w:rPr>
          <w:rFonts w:ascii="Arial Narrow" w:hAnsi="Arial Narrow" w:cs="Arial"/>
          <w:color w:val="000000" w:themeColor="text1"/>
          <w:sz w:val="22"/>
          <w:szCs w:val="22"/>
          <w:lang w:eastAsia="en-US"/>
        </w:rPr>
        <w:t>Encerrada a etapa de lances</w:t>
      </w:r>
      <w:r w:rsidRPr="00484BAB">
        <w:rPr>
          <w:rFonts w:ascii="Arial Narrow" w:eastAsia="Zurich BT" w:hAnsi="Arial Narrow" w:cs="Arial"/>
          <w:bCs/>
          <w:color w:val="000000" w:themeColor="text1"/>
          <w:sz w:val="22"/>
          <w:szCs w:val="22"/>
        </w:rPr>
        <w:t xml:space="preserve">, será efetivada a verificação automática, junto à Receita Federal, do porte da entidade empresarial. O sistema identificará em coluna própria </w:t>
      </w:r>
      <w:proofErr w:type="gramStart"/>
      <w:r w:rsidRPr="00484BAB">
        <w:rPr>
          <w:rFonts w:ascii="Arial Narrow" w:eastAsia="Zurich BT" w:hAnsi="Arial Narrow" w:cs="Arial"/>
          <w:bCs/>
          <w:color w:val="000000" w:themeColor="text1"/>
          <w:sz w:val="22"/>
          <w:szCs w:val="22"/>
        </w:rPr>
        <w:t>as</w:t>
      </w:r>
      <w:proofErr w:type="gramEnd"/>
      <w:r w:rsidRPr="00484BAB">
        <w:rPr>
          <w:rFonts w:ascii="Arial Narrow" w:eastAsia="Zurich BT" w:hAnsi="Arial Narrow" w:cs="Arial"/>
          <w:bCs/>
          <w:color w:val="000000" w:themeColor="text1"/>
          <w:sz w:val="22"/>
          <w:szCs w:val="22"/>
        </w:rPr>
        <w:t xml:space="preserve"> microempresas</w:t>
      </w:r>
      <w:r w:rsidR="00D6770E" w:rsidRPr="00484BAB">
        <w:rPr>
          <w:rFonts w:ascii="Arial Narrow" w:eastAsia="Zurich BT" w:hAnsi="Arial Narrow" w:cs="Arial"/>
          <w:bCs/>
          <w:color w:val="000000" w:themeColor="text1"/>
          <w:sz w:val="22"/>
          <w:szCs w:val="22"/>
        </w:rPr>
        <w:t xml:space="preserve"> e </w:t>
      </w:r>
      <w:r w:rsidR="009F0B81" w:rsidRPr="00484BAB">
        <w:rPr>
          <w:rFonts w:ascii="Arial Narrow" w:eastAsia="Zurich BT" w:hAnsi="Arial Narrow" w:cs="Arial"/>
          <w:bCs/>
          <w:color w:val="000000" w:themeColor="text1"/>
          <w:sz w:val="22"/>
          <w:szCs w:val="22"/>
        </w:rPr>
        <w:t>e</w:t>
      </w:r>
      <w:r w:rsidRPr="00484BAB">
        <w:rPr>
          <w:rFonts w:ascii="Arial Narrow" w:eastAsia="Zurich BT" w:hAnsi="Arial Narrow" w:cs="Arial"/>
          <w:bCs/>
          <w:color w:val="000000" w:themeColor="text1"/>
          <w:sz w:val="22"/>
          <w:szCs w:val="22"/>
        </w:rPr>
        <w:t xml:space="preserve">mpresas de pequeno porte </w:t>
      </w:r>
      <w:r w:rsidR="00C975CE" w:rsidRPr="00484BAB">
        <w:rPr>
          <w:rFonts w:ascii="Arial Narrow" w:eastAsia="Zurich BT" w:hAnsi="Arial Narrow" w:cs="Arial"/>
          <w:bCs/>
          <w:color w:val="000000" w:themeColor="text1"/>
          <w:sz w:val="22"/>
          <w:szCs w:val="22"/>
        </w:rPr>
        <w:t>participantes</w:t>
      </w:r>
      <w:r w:rsidRPr="00484BAB">
        <w:rPr>
          <w:rFonts w:ascii="Arial Narrow" w:eastAsia="Zurich BT" w:hAnsi="Arial Narrow" w:cs="Arial"/>
          <w:bCs/>
          <w:color w:val="000000" w:themeColor="text1"/>
          <w:sz w:val="22"/>
          <w:szCs w:val="22"/>
        </w:rPr>
        <w:t xml:space="preserve">, procedendo à comparação com os valores da primeira colocada, se esta for empresa de maior porte, assim como das demais classificadas, para o fim de aplicar-se o disposto nos </w:t>
      </w:r>
      <w:proofErr w:type="spellStart"/>
      <w:r w:rsidRPr="00484BAB">
        <w:rPr>
          <w:rFonts w:ascii="Arial Narrow" w:eastAsia="Zurich BT" w:hAnsi="Arial Narrow" w:cs="Arial"/>
          <w:bCs/>
          <w:color w:val="000000" w:themeColor="text1"/>
          <w:sz w:val="22"/>
          <w:szCs w:val="22"/>
        </w:rPr>
        <w:t>arts</w:t>
      </w:r>
      <w:proofErr w:type="spellEnd"/>
      <w:r w:rsidRPr="00484BAB">
        <w:rPr>
          <w:rFonts w:ascii="Arial Narrow" w:eastAsia="Zurich BT" w:hAnsi="Arial Narrow" w:cs="Arial"/>
          <w:bCs/>
          <w:color w:val="000000" w:themeColor="text1"/>
          <w:sz w:val="22"/>
          <w:szCs w:val="22"/>
        </w:rPr>
        <w:t xml:space="preserve">. 44 e 45 da LC </w:t>
      </w:r>
      <w:r w:rsidR="003C2FDF" w:rsidRPr="00484BAB">
        <w:rPr>
          <w:rFonts w:ascii="Arial Narrow" w:eastAsia="Zurich BT" w:hAnsi="Arial Narrow" w:cs="Arial"/>
          <w:bCs/>
          <w:color w:val="000000" w:themeColor="text1"/>
          <w:sz w:val="22"/>
          <w:szCs w:val="22"/>
        </w:rPr>
        <w:t>n.º</w:t>
      </w:r>
      <w:r w:rsidRPr="00484BAB">
        <w:rPr>
          <w:rFonts w:ascii="Arial Narrow" w:eastAsia="Zurich BT" w:hAnsi="Arial Narrow" w:cs="Arial"/>
          <w:bCs/>
          <w:color w:val="000000" w:themeColor="text1"/>
          <w:sz w:val="22"/>
          <w:szCs w:val="22"/>
        </w:rPr>
        <w:t xml:space="preserve"> 123, de 2006, reg</w:t>
      </w:r>
      <w:r w:rsidR="00A5694E" w:rsidRPr="00484BAB">
        <w:rPr>
          <w:rFonts w:ascii="Arial Narrow" w:eastAsia="Zurich BT" w:hAnsi="Arial Narrow" w:cs="Arial"/>
          <w:bCs/>
          <w:color w:val="000000" w:themeColor="text1"/>
          <w:sz w:val="22"/>
          <w:szCs w:val="22"/>
        </w:rPr>
        <w:t xml:space="preserve">ulamentada pelo Decreto </w:t>
      </w:r>
      <w:r w:rsidR="003C2FDF" w:rsidRPr="00484BAB">
        <w:rPr>
          <w:rFonts w:ascii="Arial Narrow" w:eastAsia="Zurich BT" w:hAnsi="Arial Narrow" w:cs="Arial"/>
          <w:bCs/>
          <w:color w:val="000000" w:themeColor="text1"/>
          <w:sz w:val="22"/>
          <w:szCs w:val="22"/>
        </w:rPr>
        <w:t>n.º</w:t>
      </w:r>
      <w:r w:rsidR="00A5694E" w:rsidRPr="00484BAB">
        <w:rPr>
          <w:rFonts w:ascii="Arial Narrow" w:eastAsia="Zurich BT" w:hAnsi="Arial Narrow" w:cs="Arial"/>
          <w:bCs/>
          <w:color w:val="000000" w:themeColor="text1"/>
          <w:sz w:val="22"/>
          <w:szCs w:val="22"/>
        </w:rPr>
        <w:t xml:space="preserve"> 8.538, de 2015</w:t>
      </w:r>
      <w:r w:rsidRPr="00484BAB">
        <w:rPr>
          <w:rFonts w:ascii="Arial Narrow" w:eastAsia="Zurich BT" w:hAnsi="Arial Narrow" w:cs="Arial"/>
          <w:bCs/>
          <w:color w:val="000000" w:themeColor="text1"/>
          <w:sz w:val="22"/>
          <w:szCs w:val="22"/>
        </w:rPr>
        <w:t>.</w:t>
      </w:r>
    </w:p>
    <w:p w:rsidR="000F104D" w:rsidRPr="00484BAB" w:rsidRDefault="000F104D" w:rsidP="00F72590">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Nessas condições, as propostas de </w:t>
      </w:r>
      <w:r w:rsidRPr="00484BAB">
        <w:rPr>
          <w:rFonts w:ascii="Arial Narrow" w:eastAsia="Zurich BT" w:hAnsi="Arial Narrow" w:cs="Arial"/>
          <w:bCs/>
          <w:color w:val="FF0000"/>
          <w:sz w:val="22"/>
          <w:szCs w:val="22"/>
        </w:rPr>
        <w:t>microempresas</w:t>
      </w:r>
      <w:r w:rsidR="006354E9" w:rsidRPr="00484BAB">
        <w:rPr>
          <w:rFonts w:ascii="Arial Narrow" w:eastAsia="Zurich BT" w:hAnsi="Arial Narrow" w:cs="Arial"/>
          <w:bCs/>
          <w:color w:val="FF0000"/>
          <w:sz w:val="22"/>
          <w:szCs w:val="22"/>
        </w:rPr>
        <w:t xml:space="preserve"> e </w:t>
      </w:r>
      <w:r w:rsidRPr="00484BAB">
        <w:rPr>
          <w:rFonts w:ascii="Arial Narrow" w:eastAsia="Zurich BT" w:hAnsi="Arial Narrow" w:cs="Arial"/>
          <w:bCs/>
          <w:color w:val="FF0000"/>
          <w:sz w:val="22"/>
          <w:szCs w:val="22"/>
        </w:rPr>
        <w:t>empresas de pequeno porte</w:t>
      </w:r>
      <w:r w:rsidR="009F0B81" w:rsidRPr="00484BAB">
        <w:rPr>
          <w:rFonts w:ascii="Arial Narrow" w:eastAsia="Zurich BT" w:hAnsi="Arial Narrow" w:cs="Arial"/>
          <w:bCs/>
          <w:color w:val="000000" w:themeColor="text1"/>
          <w:sz w:val="22"/>
          <w:szCs w:val="22"/>
        </w:rPr>
        <w:t xml:space="preserve"> </w:t>
      </w:r>
      <w:r w:rsidRPr="00484BAB">
        <w:rPr>
          <w:rFonts w:ascii="Arial Narrow" w:hAnsi="Arial Narrow" w:cs="Arial"/>
          <w:color w:val="000000" w:themeColor="text1"/>
          <w:sz w:val="22"/>
          <w:szCs w:val="22"/>
        </w:rPr>
        <w:t xml:space="preserve">que se encontrarem </w:t>
      </w:r>
      <w:r w:rsidRPr="00484BAB">
        <w:rPr>
          <w:rFonts w:ascii="Arial Narrow" w:hAnsi="Arial Narrow" w:cs="Arial"/>
          <w:color w:val="FF0000"/>
          <w:sz w:val="22"/>
          <w:szCs w:val="22"/>
        </w:rPr>
        <w:t>na faixa de até 5% (cinco por cento)</w:t>
      </w:r>
      <w:r w:rsidRPr="00484BAB">
        <w:rPr>
          <w:rFonts w:ascii="Arial Narrow" w:hAnsi="Arial Narrow" w:cs="Arial"/>
          <w:color w:val="000000" w:themeColor="text1"/>
          <w:sz w:val="22"/>
          <w:szCs w:val="22"/>
        </w:rPr>
        <w:t xml:space="preserve"> acima da proposta ou lance de menor preço serão </w:t>
      </w:r>
      <w:proofErr w:type="gramStart"/>
      <w:r w:rsidRPr="00484BAB">
        <w:rPr>
          <w:rFonts w:ascii="Arial Narrow" w:hAnsi="Arial Narrow" w:cs="Arial"/>
          <w:color w:val="000000" w:themeColor="text1"/>
          <w:sz w:val="22"/>
          <w:szCs w:val="22"/>
        </w:rPr>
        <w:t>consideradas</w:t>
      </w:r>
      <w:proofErr w:type="gramEnd"/>
      <w:r w:rsidRPr="00484BAB">
        <w:rPr>
          <w:rFonts w:ascii="Arial Narrow" w:hAnsi="Arial Narrow" w:cs="Arial"/>
          <w:color w:val="000000" w:themeColor="text1"/>
          <w:sz w:val="22"/>
          <w:szCs w:val="22"/>
        </w:rPr>
        <w:t xml:space="preserve"> empatadas com a primeira colocada.</w:t>
      </w:r>
    </w:p>
    <w:p w:rsidR="000F104D" w:rsidRPr="00484BAB" w:rsidRDefault="000F104D" w:rsidP="00F72590">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A melhor classificada nos termos do item anterior terá o direito de encaminhar uma última oferta para desempate, obrigatoriamente em valor inferior ao da primeira colocada, no </w:t>
      </w:r>
      <w:r w:rsidRPr="00484BAB">
        <w:rPr>
          <w:rFonts w:ascii="Arial Narrow" w:hAnsi="Arial Narrow" w:cs="Arial"/>
          <w:color w:val="FF0000"/>
          <w:sz w:val="22"/>
          <w:szCs w:val="22"/>
        </w:rPr>
        <w:t xml:space="preserve">prazo de </w:t>
      </w:r>
      <w:proofErr w:type="gramStart"/>
      <w:r w:rsidRPr="00484BAB">
        <w:rPr>
          <w:rFonts w:ascii="Arial Narrow" w:hAnsi="Arial Narrow" w:cs="Arial"/>
          <w:color w:val="FF0000"/>
          <w:sz w:val="22"/>
          <w:szCs w:val="22"/>
        </w:rPr>
        <w:t>5</w:t>
      </w:r>
      <w:proofErr w:type="gramEnd"/>
      <w:r w:rsidRPr="00484BAB">
        <w:rPr>
          <w:rFonts w:ascii="Arial Narrow" w:hAnsi="Arial Narrow" w:cs="Arial"/>
          <w:color w:val="FF0000"/>
          <w:sz w:val="22"/>
          <w:szCs w:val="22"/>
        </w:rPr>
        <w:t xml:space="preserve"> (cinco) minutos</w:t>
      </w:r>
      <w:r w:rsidRPr="00484BAB">
        <w:rPr>
          <w:rFonts w:ascii="Arial Narrow" w:hAnsi="Arial Narrow" w:cs="Arial"/>
          <w:color w:val="000000" w:themeColor="text1"/>
          <w:sz w:val="22"/>
          <w:szCs w:val="22"/>
        </w:rPr>
        <w:t xml:space="preserve"> controlados pelo sistema, contados após a comunicação automática para tanto.</w:t>
      </w:r>
    </w:p>
    <w:p w:rsidR="000F104D" w:rsidRPr="00484BAB" w:rsidRDefault="000F104D" w:rsidP="00F72590">
      <w:pPr>
        <w:numPr>
          <w:ilvl w:val="1"/>
          <w:numId w:val="1"/>
        </w:numPr>
        <w:suppressAutoHyphens/>
        <w:spacing w:after="120"/>
        <w:ind w:left="0" w:firstLine="0"/>
        <w:jc w:val="both"/>
        <w:rPr>
          <w:rFonts w:ascii="Arial Narrow" w:eastAsia="Zurich BT" w:hAnsi="Arial Narrow" w:cs="Arial"/>
          <w:bCs/>
          <w:color w:val="000000" w:themeColor="text1"/>
          <w:sz w:val="22"/>
          <w:szCs w:val="22"/>
        </w:rPr>
      </w:pPr>
      <w:r w:rsidRPr="00484BAB">
        <w:rPr>
          <w:rFonts w:ascii="Arial Narrow" w:hAnsi="Arial Narrow" w:cs="Arial"/>
          <w:color w:val="000000" w:themeColor="text1"/>
          <w:sz w:val="22"/>
          <w:szCs w:val="22"/>
        </w:rPr>
        <w:t xml:space="preserve">Caso a </w:t>
      </w:r>
      <w:r w:rsidR="009F0B81" w:rsidRPr="00484BAB">
        <w:rPr>
          <w:rFonts w:ascii="Arial Narrow" w:eastAsia="Zurich BT" w:hAnsi="Arial Narrow" w:cs="Arial"/>
          <w:bCs/>
          <w:color w:val="FF0000"/>
          <w:sz w:val="22"/>
          <w:szCs w:val="22"/>
        </w:rPr>
        <w:t>microempresa</w:t>
      </w:r>
      <w:r w:rsidR="006354E9" w:rsidRPr="00484BAB">
        <w:rPr>
          <w:rFonts w:ascii="Arial Narrow" w:eastAsia="Zurich BT" w:hAnsi="Arial Narrow" w:cs="Arial"/>
          <w:bCs/>
          <w:color w:val="FF0000"/>
          <w:sz w:val="22"/>
          <w:szCs w:val="22"/>
        </w:rPr>
        <w:t xml:space="preserve"> ou </w:t>
      </w:r>
      <w:r w:rsidRPr="00484BAB">
        <w:rPr>
          <w:rFonts w:ascii="Arial Narrow" w:eastAsia="Zurich BT" w:hAnsi="Arial Narrow" w:cs="Arial"/>
          <w:bCs/>
          <w:color w:val="FF0000"/>
          <w:sz w:val="22"/>
          <w:szCs w:val="22"/>
        </w:rPr>
        <w:t>empresa de pequeno porte</w:t>
      </w:r>
      <w:r w:rsidRPr="00484BAB">
        <w:rPr>
          <w:rFonts w:ascii="Arial Narrow" w:hAnsi="Arial Narrow" w:cs="Arial"/>
          <w:color w:val="000000" w:themeColor="text1"/>
          <w:sz w:val="22"/>
          <w:szCs w:val="22"/>
        </w:rPr>
        <w:t xml:space="preserve"> melhor classificada desista ou não se manifeste no prazo estabelecido, serão convocadas as demais licitantes </w:t>
      </w:r>
      <w:r w:rsidRPr="00484BAB">
        <w:rPr>
          <w:rFonts w:ascii="Arial Narrow" w:eastAsia="Zurich BT" w:hAnsi="Arial Narrow" w:cs="Arial"/>
          <w:bCs/>
          <w:color w:val="000000" w:themeColor="text1"/>
          <w:sz w:val="22"/>
          <w:szCs w:val="22"/>
        </w:rPr>
        <w:t>microempresa e empresa de pequeno porte</w:t>
      </w:r>
      <w:r w:rsidRPr="00484BAB">
        <w:rPr>
          <w:rFonts w:ascii="Arial Narrow" w:hAnsi="Arial Narrow" w:cs="Arial"/>
          <w:color w:val="000000" w:themeColor="text1"/>
          <w:sz w:val="22"/>
          <w:szCs w:val="22"/>
        </w:rPr>
        <w:t xml:space="preserve"> que se encontrem naquele </w:t>
      </w:r>
      <w:r w:rsidRPr="00484BAB">
        <w:rPr>
          <w:rFonts w:ascii="Arial Narrow" w:hAnsi="Arial Narrow" w:cs="Arial"/>
          <w:color w:val="FF0000"/>
          <w:sz w:val="22"/>
          <w:szCs w:val="22"/>
        </w:rPr>
        <w:t>intervalo de 5% (cinco por cento),</w:t>
      </w:r>
      <w:r w:rsidRPr="00484BAB">
        <w:rPr>
          <w:rFonts w:ascii="Arial Narrow" w:hAnsi="Arial Narrow" w:cs="Arial"/>
          <w:color w:val="000000" w:themeColor="text1"/>
          <w:sz w:val="22"/>
          <w:szCs w:val="22"/>
        </w:rPr>
        <w:t xml:space="preserve"> na ordem de classificação, para o exercício do mesmo direito, no prazo estabelecido no subitem anterior.</w:t>
      </w:r>
    </w:p>
    <w:p w:rsidR="00C00E24" w:rsidRPr="00484BAB" w:rsidRDefault="00C00E24" w:rsidP="001C0BE0">
      <w:pPr>
        <w:pStyle w:val="PargrafodaLista"/>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Só se aplica o sorteio quando houver empate entre as propostas e ausência de lances. Lances equivalentes não serão considerados iguais, vez que a ordem de apresentação pelos licitantes é utilizada como um dos critérios de classificação.  </w:t>
      </w:r>
    </w:p>
    <w:p w:rsidR="001C0BE0" w:rsidRPr="00484BAB" w:rsidRDefault="008403B7" w:rsidP="00F72590">
      <w:pPr>
        <w:pStyle w:val="Textodecomentrio"/>
        <w:numPr>
          <w:ilvl w:val="1"/>
          <w:numId w:val="1"/>
        </w:numPr>
        <w:suppressAutoHyphens/>
        <w:spacing w:after="120"/>
        <w:ind w:left="0" w:firstLine="0"/>
        <w:rPr>
          <w:rFonts w:ascii="Arial Narrow" w:hAnsi="Arial Narrow" w:cs="Arial"/>
          <w:color w:val="000000" w:themeColor="text1"/>
          <w:sz w:val="22"/>
          <w:szCs w:val="22"/>
          <w:lang w:eastAsia="en-US"/>
        </w:rPr>
      </w:pPr>
      <w:r w:rsidRPr="00484BAB">
        <w:rPr>
          <w:rFonts w:ascii="Arial Narrow" w:hAnsi="Arial Narrow" w:cs="Arial"/>
          <w:color w:val="000000" w:themeColor="text1"/>
          <w:sz w:val="22"/>
          <w:szCs w:val="22"/>
          <w:lang w:eastAsia="en-US"/>
        </w:rPr>
        <w:t>Ao final do procedimento, após o encerramento da etapa competitiva, os licitantes poderão reduzir seus preços ao valor da proposta do licitante mais bem classificado.</w:t>
      </w:r>
    </w:p>
    <w:p w:rsidR="008403B7" w:rsidRPr="00484BAB" w:rsidRDefault="008403B7" w:rsidP="001C0BE0">
      <w:pPr>
        <w:pStyle w:val="Textodecomentrio"/>
        <w:numPr>
          <w:ilvl w:val="2"/>
          <w:numId w:val="1"/>
        </w:numPr>
        <w:suppressAutoHyphens/>
        <w:spacing w:after="120"/>
        <w:ind w:left="0" w:firstLine="0"/>
        <w:rPr>
          <w:rFonts w:ascii="Arial Narrow" w:hAnsi="Arial Narrow" w:cs="Arial"/>
          <w:color w:val="000000" w:themeColor="text1"/>
          <w:sz w:val="22"/>
          <w:szCs w:val="22"/>
          <w:lang w:eastAsia="en-US"/>
        </w:rPr>
      </w:pPr>
      <w:r w:rsidRPr="00484BAB">
        <w:rPr>
          <w:rFonts w:ascii="Arial Narrow" w:hAnsi="Arial Narrow" w:cs="Arial"/>
          <w:color w:val="000000" w:themeColor="text1"/>
          <w:sz w:val="22"/>
          <w:szCs w:val="22"/>
          <w:lang w:eastAsia="en-US"/>
        </w:rPr>
        <w:t>A apresentação de novas propostas na forma deste item não prejudicará o resultado do certame em relação ao licitante mais bem classificado.</w:t>
      </w:r>
    </w:p>
    <w:p w:rsidR="008111FA" w:rsidRPr="00484BAB" w:rsidRDefault="008111FA" w:rsidP="00F72590">
      <w:pPr>
        <w:pStyle w:val="Textodecomentrio"/>
        <w:suppressAutoHyphens/>
        <w:spacing w:after="120"/>
        <w:rPr>
          <w:rFonts w:ascii="Arial Narrow" w:hAnsi="Arial Narrow" w:cs="Arial"/>
          <w:color w:val="000000" w:themeColor="text1"/>
          <w:sz w:val="22"/>
          <w:szCs w:val="22"/>
          <w:lang w:eastAsia="en-US"/>
        </w:rPr>
      </w:pPr>
    </w:p>
    <w:p w:rsidR="000F104D" w:rsidRPr="00484BAB" w:rsidRDefault="000F104D" w:rsidP="007771F5">
      <w:pPr>
        <w:pStyle w:val="Nivel01"/>
        <w:keepNext w:val="0"/>
        <w:keepLines w:val="0"/>
        <w:suppressAutoHyphens/>
        <w:spacing w:before="120" w:line="240" w:lineRule="auto"/>
        <w:ind w:left="0" w:right="-17" w:firstLine="0"/>
        <w:rPr>
          <w:rFonts w:ascii="Arial Narrow" w:hAnsi="Arial Narrow" w:cs="Arial"/>
          <w:color w:val="000000" w:themeColor="text1"/>
          <w:sz w:val="22"/>
          <w:szCs w:val="22"/>
        </w:rPr>
      </w:pPr>
      <w:r w:rsidRPr="00484BAB">
        <w:rPr>
          <w:rFonts w:ascii="Arial Narrow" w:hAnsi="Arial Narrow" w:cs="Arial"/>
          <w:color w:val="000000" w:themeColor="text1"/>
          <w:sz w:val="22"/>
          <w:szCs w:val="22"/>
          <w:lang w:eastAsia="en-US"/>
        </w:rPr>
        <w:t>DA ACEIT</w:t>
      </w:r>
      <w:r w:rsidR="00415B08" w:rsidRPr="00484BAB">
        <w:rPr>
          <w:rFonts w:ascii="Arial Narrow" w:hAnsi="Arial Narrow" w:cs="Arial"/>
          <w:color w:val="000000" w:themeColor="text1"/>
          <w:sz w:val="22"/>
          <w:szCs w:val="22"/>
          <w:lang w:eastAsia="en-US"/>
        </w:rPr>
        <w:t>ABILIDADE DA PROPOSTA VENCEDORA</w:t>
      </w:r>
    </w:p>
    <w:p w:rsidR="00CD012E" w:rsidRPr="00484BAB" w:rsidRDefault="00CD012E" w:rsidP="001C0BE0">
      <w:pPr>
        <w:pStyle w:val="PargrafodaLista"/>
        <w:numPr>
          <w:ilvl w:val="1"/>
          <w:numId w:val="1"/>
        </w:numPr>
        <w:suppressAutoHyphens/>
        <w:spacing w:after="120"/>
        <w:ind w:left="0" w:firstLine="0"/>
        <w:jc w:val="both"/>
        <w:rPr>
          <w:rFonts w:ascii="Arial Narrow" w:hAnsi="Arial Narrow" w:cs="Arial"/>
          <w:color w:val="000000" w:themeColor="text1"/>
          <w:sz w:val="22"/>
          <w:szCs w:val="22"/>
          <w:lang w:eastAsia="en-US"/>
        </w:rPr>
      </w:pPr>
      <w:bookmarkStart w:id="9" w:name="OLE_LINK1"/>
      <w:r w:rsidRPr="00484BAB">
        <w:rPr>
          <w:rFonts w:ascii="Arial Narrow" w:hAnsi="Arial Narrow" w:cs="Arial"/>
          <w:color w:val="000000" w:themeColor="text1"/>
          <w:sz w:val="22"/>
          <w:szCs w:val="22"/>
          <w:lang w:eastAsia="en-US"/>
        </w:rPr>
        <w:t>Encerrada a etapa de lances e depois da verificação de possível empate, o Pregoeiro examinará a proposta classificada</w:t>
      </w:r>
      <w:r w:rsidRPr="00484BAB">
        <w:rPr>
          <w:rFonts w:ascii="Arial Narrow" w:eastAsiaTheme="minorEastAsia" w:hAnsi="Arial Narrow" w:cs="Arial"/>
          <w:color w:val="000000" w:themeColor="text1"/>
          <w:sz w:val="22"/>
          <w:szCs w:val="22"/>
          <w:lang w:eastAsia="en-US"/>
        </w:rPr>
        <w:t xml:space="preserve"> </w:t>
      </w:r>
      <w:r w:rsidRPr="00484BAB">
        <w:rPr>
          <w:rFonts w:ascii="Arial Narrow" w:hAnsi="Arial Narrow" w:cs="Arial"/>
          <w:color w:val="000000" w:themeColor="text1"/>
          <w:sz w:val="22"/>
          <w:szCs w:val="22"/>
          <w:lang w:eastAsia="en-US"/>
        </w:rPr>
        <w:t>em primeiro lugar quanto ao preço, a sua exequibilidade, bem como quanto ao cumprimento das especificações do objeto.</w:t>
      </w:r>
    </w:p>
    <w:p w:rsidR="00CD012E" w:rsidRPr="00484BAB" w:rsidRDefault="00CD012E" w:rsidP="001C0BE0">
      <w:pPr>
        <w:pStyle w:val="PargrafodaLista"/>
        <w:numPr>
          <w:ilvl w:val="1"/>
          <w:numId w:val="1"/>
        </w:numPr>
        <w:suppressAutoHyphens/>
        <w:spacing w:after="120"/>
        <w:ind w:left="0" w:firstLine="0"/>
        <w:jc w:val="both"/>
        <w:rPr>
          <w:rFonts w:ascii="Arial Narrow" w:hAnsi="Arial Narrow" w:cs="Arial"/>
          <w:color w:val="000000" w:themeColor="text1"/>
          <w:sz w:val="22"/>
          <w:szCs w:val="22"/>
          <w:lang w:eastAsia="en-US"/>
        </w:rPr>
      </w:pPr>
      <w:r w:rsidRPr="00484BAB">
        <w:rPr>
          <w:rFonts w:ascii="Arial Narrow" w:hAnsi="Arial Narrow" w:cs="Arial"/>
          <w:color w:val="000000" w:themeColor="text1"/>
          <w:sz w:val="22"/>
          <w:szCs w:val="22"/>
          <w:lang w:eastAsia="en-US"/>
        </w:rPr>
        <w:lastRenderedPageBreak/>
        <w:t xml:space="preserve">Será desclassificada a proposta ou o lance vencedor, nos termos do item 9.1 do Anexo VII-A da In SEGES/MPDG n. 5/2017, que: </w:t>
      </w:r>
    </w:p>
    <w:p w:rsidR="00CD012E" w:rsidRPr="00484BAB" w:rsidRDefault="00CD012E" w:rsidP="001C0BE0">
      <w:pPr>
        <w:pStyle w:val="PargrafodaLista"/>
        <w:numPr>
          <w:ilvl w:val="2"/>
          <w:numId w:val="1"/>
        </w:numPr>
        <w:suppressAutoHyphens/>
        <w:spacing w:after="120"/>
        <w:ind w:left="0" w:firstLine="0"/>
        <w:jc w:val="both"/>
        <w:rPr>
          <w:rFonts w:ascii="Arial Narrow" w:hAnsi="Arial Narrow" w:cs="Arial"/>
          <w:color w:val="000000" w:themeColor="text1"/>
          <w:sz w:val="22"/>
          <w:szCs w:val="22"/>
          <w:lang w:eastAsia="en-US"/>
        </w:rPr>
      </w:pPr>
      <w:proofErr w:type="gramStart"/>
      <w:r w:rsidRPr="00484BAB">
        <w:rPr>
          <w:rFonts w:ascii="Arial Narrow" w:hAnsi="Arial Narrow" w:cs="Arial"/>
          <w:color w:val="000000" w:themeColor="text1"/>
          <w:sz w:val="22"/>
          <w:szCs w:val="22"/>
          <w:lang w:eastAsia="en-US"/>
        </w:rPr>
        <w:t>contenha</w:t>
      </w:r>
      <w:proofErr w:type="gramEnd"/>
      <w:r w:rsidRPr="00484BAB">
        <w:rPr>
          <w:rFonts w:ascii="Arial Narrow" w:hAnsi="Arial Narrow" w:cs="Arial"/>
          <w:color w:val="000000" w:themeColor="text1"/>
          <w:sz w:val="22"/>
          <w:szCs w:val="22"/>
          <w:lang w:eastAsia="en-US"/>
        </w:rPr>
        <w:t xml:space="preserve"> vício insanável ou ilegalidade;</w:t>
      </w:r>
    </w:p>
    <w:p w:rsidR="00CD012E" w:rsidRPr="00484BAB" w:rsidRDefault="00CD012E" w:rsidP="001C0BE0">
      <w:pPr>
        <w:pStyle w:val="PargrafodaLista"/>
        <w:numPr>
          <w:ilvl w:val="2"/>
          <w:numId w:val="1"/>
        </w:numPr>
        <w:suppressAutoHyphens/>
        <w:spacing w:after="120"/>
        <w:ind w:left="0" w:firstLine="0"/>
        <w:jc w:val="both"/>
        <w:rPr>
          <w:rFonts w:ascii="Arial Narrow" w:hAnsi="Arial Narrow" w:cs="Arial"/>
          <w:color w:val="000000" w:themeColor="text1"/>
          <w:sz w:val="22"/>
          <w:szCs w:val="22"/>
          <w:lang w:eastAsia="en-US"/>
        </w:rPr>
      </w:pPr>
      <w:proofErr w:type="gramStart"/>
      <w:r w:rsidRPr="00484BAB">
        <w:rPr>
          <w:rFonts w:ascii="Arial Narrow" w:hAnsi="Arial Narrow" w:cs="Arial"/>
          <w:color w:val="000000" w:themeColor="text1"/>
          <w:sz w:val="22"/>
          <w:szCs w:val="22"/>
          <w:lang w:eastAsia="en-US"/>
        </w:rPr>
        <w:t>não</w:t>
      </w:r>
      <w:proofErr w:type="gramEnd"/>
      <w:r w:rsidRPr="00484BAB">
        <w:rPr>
          <w:rFonts w:ascii="Arial Narrow" w:hAnsi="Arial Narrow" w:cs="Arial"/>
          <w:color w:val="000000" w:themeColor="text1"/>
          <w:sz w:val="22"/>
          <w:szCs w:val="22"/>
          <w:lang w:eastAsia="en-US"/>
        </w:rPr>
        <w:t xml:space="preserve"> apresente as especificações técnicas exigidas pelo Termo de Referência;</w:t>
      </w:r>
    </w:p>
    <w:p w:rsidR="00CD012E" w:rsidRPr="00484BAB" w:rsidRDefault="00CD012E" w:rsidP="001C0BE0">
      <w:pPr>
        <w:pStyle w:val="PargrafodaLista"/>
        <w:numPr>
          <w:ilvl w:val="2"/>
          <w:numId w:val="1"/>
        </w:numPr>
        <w:suppressAutoHyphens/>
        <w:spacing w:after="120"/>
        <w:ind w:left="0" w:firstLine="0"/>
        <w:jc w:val="both"/>
        <w:rPr>
          <w:rFonts w:ascii="Arial Narrow" w:hAnsi="Arial Narrow" w:cs="Arial"/>
          <w:color w:val="000000" w:themeColor="text1"/>
          <w:sz w:val="22"/>
          <w:szCs w:val="22"/>
          <w:lang w:eastAsia="en-US"/>
        </w:rPr>
      </w:pPr>
      <w:proofErr w:type="gramStart"/>
      <w:r w:rsidRPr="00484BAB">
        <w:rPr>
          <w:rFonts w:ascii="Arial Narrow" w:hAnsi="Arial Narrow" w:cs="Arial"/>
          <w:color w:val="000000" w:themeColor="text1"/>
          <w:sz w:val="22"/>
          <w:szCs w:val="22"/>
          <w:lang w:eastAsia="en-US"/>
        </w:rPr>
        <w:t>apresentar</w:t>
      </w:r>
      <w:proofErr w:type="gramEnd"/>
      <w:r w:rsidRPr="00484BAB">
        <w:rPr>
          <w:rFonts w:ascii="Arial Narrow" w:hAnsi="Arial Narrow" w:cs="Arial"/>
          <w:color w:val="000000" w:themeColor="text1"/>
          <w:sz w:val="22"/>
          <w:szCs w:val="22"/>
          <w:lang w:eastAsia="en-US"/>
        </w:rPr>
        <w:t xml:space="preserve"> preço final superior ao preço máximo fixado, ou que apresentar preço manifestamente inexequível;</w:t>
      </w:r>
    </w:p>
    <w:p w:rsidR="00CD012E" w:rsidRPr="00484BAB" w:rsidRDefault="00CD012E" w:rsidP="001C0BE0">
      <w:pPr>
        <w:pStyle w:val="PargrafodaLista"/>
        <w:numPr>
          <w:ilvl w:val="2"/>
          <w:numId w:val="1"/>
        </w:numPr>
        <w:suppressAutoHyphens/>
        <w:spacing w:after="120"/>
        <w:ind w:left="0" w:firstLine="0"/>
        <w:jc w:val="both"/>
        <w:rPr>
          <w:rFonts w:ascii="Arial Narrow" w:hAnsi="Arial Narrow" w:cs="Arial"/>
          <w:color w:val="000000" w:themeColor="text1"/>
          <w:sz w:val="22"/>
          <w:szCs w:val="22"/>
          <w:lang w:eastAsia="en-US"/>
        </w:rPr>
      </w:pPr>
      <w:r w:rsidRPr="00484BAB">
        <w:rPr>
          <w:rFonts w:ascii="Arial Narrow" w:hAnsi="Arial Narrow" w:cs="Arial"/>
          <w:color w:val="000000" w:themeColor="text1"/>
          <w:sz w:val="22"/>
          <w:szCs w:val="22"/>
          <w:lang w:eastAsia="en-US"/>
        </w:rPr>
        <w:t xml:space="preserve">9.2.4. </w:t>
      </w:r>
      <w:proofErr w:type="gramStart"/>
      <w:r w:rsidRPr="00484BAB">
        <w:rPr>
          <w:rFonts w:ascii="Arial Narrow" w:hAnsi="Arial Narrow" w:cs="Arial"/>
          <w:color w:val="000000" w:themeColor="text1"/>
          <w:sz w:val="22"/>
          <w:szCs w:val="22"/>
          <w:lang w:eastAsia="en-US"/>
        </w:rPr>
        <w:t>não</w:t>
      </w:r>
      <w:proofErr w:type="gramEnd"/>
      <w:r w:rsidRPr="00484BAB">
        <w:rPr>
          <w:rFonts w:ascii="Arial Narrow" w:hAnsi="Arial Narrow" w:cs="Arial"/>
          <w:color w:val="000000" w:themeColor="text1"/>
          <w:sz w:val="22"/>
          <w:szCs w:val="22"/>
          <w:lang w:eastAsia="en-US"/>
        </w:rPr>
        <w:t xml:space="preserve"> vierem a comprovar sua exequibilidade, em especial em relação ao preço e produtividade adotada.</w:t>
      </w:r>
    </w:p>
    <w:p w:rsidR="00696661" w:rsidRPr="00484BAB" w:rsidRDefault="00696661" w:rsidP="001C0BE0">
      <w:pPr>
        <w:pStyle w:val="PargrafodaLista"/>
        <w:numPr>
          <w:ilvl w:val="1"/>
          <w:numId w:val="1"/>
        </w:numPr>
        <w:suppressAutoHyphens/>
        <w:spacing w:after="120"/>
        <w:ind w:left="0" w:firstLine="0"/>
        <w:jc w:val="both"/>
        <w:rPr>
          <w:rFonts w:ascii="Arial Narrow" w:hAnsi="Arial Narrow" w:cs="Arial"/>
          <w:bCs/>
          <w:iCs/>
          <w:color w:val="000000" w:themeColor="text1"/>
          <w:sz w:val="22"/>
          <w:szCs w:val="22"/>
        </w:rPr>
      </w:pPr>
      <w:r w:rsidRPr="00484BAB">
        <w:rPr>
          <w:rFonts w:ascii="Arial Narrow" w:hAnsi="Arial Narrow" w:cs="Arial"/>
          <w:bCs/>
          <w:iCs/>
          <w:color w:val="000000" w:themeColor="text1"/>
          <w:sz w:val="22"/>
          <w:szCs w:val="22"/>
        </w:rPr>
        <w:t xml:space="preserve">Se houver indícios de inexequibilidade da proposta de preço, ou em caso da necessidade de esclarecimentos complementares, poderão ser efetuadas diligências, na forma do § 3° do artigo 43 da Lei n° 8.666, de 1993, a exemplo das enumeradas no anexo VII-A, item 9.4 da IN </w:t>
      </w:r>
      <w:r w:rsidR="003C2FDF" w:rsidRPr="00484BAB">
        <w:rPr>
          <w:rFonts w:ascii="Arial Narrow" w:hAnsi="Arial Narrow" w:cs="Arial"/>
          <w:bCs/>
          <w:iCs/>
          <w:color w:val="000000" w:themeColor="text1"/>
          <w:sz w:val="22"/>
          <w:szCs w:val="22"/>
        </w:rPr>
        <w:t>n.º</w:t>
      </w:r>
      <w:r w:rsidRPr="00484BAB">
        <w:rPr>
          <w:rFonts w:ascii="Arial Narrow" w:hAnsi="Arial Narrow" w:cs="Arial"/>
          <w:bCs/>
          <w:iCs/>
          <w:color w:val="000000" w:themeColor="text1"/>
          <w:sz w:val="22"/>
          <w:szCs w:val="22"/>
        </w:rPr>
        <w:t xml:space="preserve"> 05/2017, para que a empresa comprove a exequibilidade da proposta. </w:t>
      </w:r>
    </w:p>
    <w:p w:rsidR="00696661" w:rsidRPr="00484BAB" w:rsidRDefault="00696661" w:rsidP="001C0BE0">
      <w:pPr>
        <w:pStyle w:val="PargrafodaLista"/>
        <w:numPr>
          <w:ilvl w:val="1"/>
          <w:numId w:val="1"/>
        </w:numPr>
        <w:suppressAutoHyphens/>
        <w:spacing w:after="120"/>
        <w:ind w:left="0" w:firstLine="0"/>
        <w:jc w:val="both"/>
        <w:rPr>
          <w:rFonts w:ascii="Arial Narrow" w:hAnsi="Arial Narrow" w:cs="Arial"/>
          <w:bCs/>
          <w:iCs/>
          <w:color w:val="000000" w:themeColor="text1"/>
          <w:sz w:val="22"/>
          <w:szCs w:val="22"/>
        </w:rPr>
      </w:pPr>
      <w:r w:rsidRPr="00484BAB">
        <w:rPr>
          <w:rFonts w:ascii="Arial Narrow" w:hAnsi="Arial Narrow" w:cs="Arial"/>
          <w:bCs/>
          <w:iCs/>
          <w:color w:val="000000" w:themeColor="text1"/>
          <w:sz w:val="22"/>
          <w:szCs w:val="22"/>
        </w:rPr>
        <w:t xml:space="preserve"> 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rsidR="00696661" w:rsidRPr="00484BAB" w:rsidRDefault="00696661" w:rsidP="001C0BE0">
      <w:pPr>
        <w:pStyle w:val="PargrafodaLista"/>
        <w:numPr>
          <w:ilvl w:val="1"/>
          <w:numId w:val="1"/>
        </w:numPr>
        <w:suppressAutoHyphens/>
        <w:spacing w:after="120"/>
        <w:ind w:left="0" w:firstLine="0"/>
        <w:jc w:val="both"/>
        <w:rPr>
          <w:rFonts w:ascii="Arial Narrow" w:hAnsi="Arial Narrow" w:cs="Arial"/>
          <w:bCs/>
          <w:iCs/>
          <w:color w:val="000000" w:themeColor="text1"/>
          <w:sz w:val="22"/>
          <w:szCs w:val="22"/>
        </w:rPr>
      </w:pPr>
      <w:r w:rsidRPr="00484BAB">
        <w:rPr>
          <w:rFonts w:ascii="Arial Narrow" w:hAnsi="Arial Narrow" w:cs="Arial"/>
          <w:bCs/>
          <w:iCs/>
          <w:color w:val="000000" w:themeColor="text1"/>
          <w:sz w:val="22"/>
          <w:szCs w:val="22"/>
        </w:rPr>
        <w:t xml:space="preserve"> Qualquer interessado poderá requerer que se realizem diligências para aferir a exequibilidade e a legalidade das propostas, devendo apresentar as provas ou os indícios que fundamentam a suspeita.</w:t>
      </w:r>
    </w:p>
    <w:p w:rsidR="00696661" w:rsidRPr="00484BAB" w:rsidRDefault="00696661" w:rsidP="001C0BE0">
      <w:pPr>
        <w:pStyle w:val="PargrafodaLista"/>
        <w:numPr>
          <w:ilvl w:val="1"/>
          <w:numId w:val="1"/>
        </w:numPr>
        <w:suppressAutoHyphens/>
        <w:spacing w:after="120"/>
        <w:ind w:left="0" w:firstLine="0"/>
        <w:jc w:val="both"/>
        <w:rPr>
          <w:rFonts w:ascii="Arial Narrow" w:hAnsi="Arial Narrow" w:cs="Arial"/>
          <w:bCs/>
          <w:iCs/>
          <w:color w:val="000000" w:themeColor="text1"/>
          <w:sz w:val="22"/>
          <w:szCs w:val="22"/>
        </w:rPr>
      </w:pPr>
      <w:r w:rsidRPr="00484BAB">
        <w:rPr>
          <w:rFonts w:ascii="Arial Narrow" w:hAnsi="Arial Narrow" w:cs="Arial"/>
          <w:bCs/>
          <w:iCs/>
          <w:color w:val="000000" w:themeColor="text1"/>
          <w:sz w:val="22"/>
          <w:szCs w:val="22"/>
        </w:rPr>
        <w:t xml:space="preserve"> O Pregoeiro poderá convocar o licitante para enviar documento digital, por meio de funcionalidade disponível no sistema, estabelecendo no “chat” prazo mínimo de </w:t>
      </w:r>
      <w:r w:rsidR="00B259BB" w:rsidRPr="00484BAB">
        <w:rPr>
          <w:rFonts w:ascii="Arial Narrow" w:hAnsi="Arial Narrow" w:cs="Arial"/>
          <w:bCs/>
          <w:iCs/>
          <w:color w:val="000000" w:themeColor="text1"/>
          <w:sz w:val="22"/>
          <w:szCs w:val="22"/>
        </w:rPr>
        <w:t>180 (cento e oitenta minutos)</w:t>
      </w:r>
      <w:r w:rsidRPr="00484BAB">
        <w:rPr>
          <w:rFonts w:ascii="Arial Narrow" w:hAnsi="Arial Narrow" w:cs="Arial"/>
          <w:bCs/>
          <w:iCs/>
          <w:color w:val="000000" w:themeColor="text1"/>
          <w:sz w:val="22"/>
          <w:szCs w:val="22"/>
        </w:rPr>
        <w:t xml:space="preserve">, </w:t>
      </w:r>
      <w:proofErr w:type="gramStart"/>
      <w:r w:rsidRPr="00484BAB">
        <w:rPr>
          <w:rFonts w:ascii="Arial Narrow" w:hAnsi="Arial Narrow" w:cs="Arial"/>
          <w:bCs/>
          <w:iCs/>
          <w:color w:val="000000" w:themeColor="text1"/>
          <w:sz w:val="22"/>
          <w:szCs w:val="22"/>
        </w:rPr>
        <w:t>sob pena</w:t>
      </w:r>
      <w:proofErr w:type="gramEnd"/>
      <w:r w:rsidRPr="00484BAB">
        <w:rPr>
          <w:rFonts w:ascii="Arial Narrow" w:hAnsi="Arial Narrow" w:cs="Arial"/>
          <w:bCs/>
          <w:iCs/>
          <w:color w:val="000000" w:themeColor="text1"/>
          <w:sz w:val="22"/>
          <w:szCs w:val="22"/>
        </w:rPr>
        <w:t xml:space="preserve"> de não aceitação da proposta.</w:t>
      </w:r>
    </w:p>
    <w:p w:rsidR="00F122C8" w:rsidRPr="00484BAB" w:rsidRDefault="00F122C8" w:rsidP="001C0BE0">
      <w:pPr>
        <w:pStyle w:val="PargrafodaLista"/>
        <w:numPr>
          <w:ilvl w:val="2"/>
          <w:numId w:val="1"/>
        </w:numPr>
        <w:suppressAutoHyphens/>
        <w:spacing w:after="120"/>
        <w:ind w:left="0" w:firstLine="0"/>
        <w:jc w:val="both"/>
        <w:rPr>
          <w:rFonts w:ascii="Arial Narrow" w:hAnsi="Arial Narrow" w:cs="Arial"/>
          <w:bCs/>
          <w:iCs/>
          <w:color w:val="000000" w:themeColor="text1"/>
          <w:sz w:val="22"/>
          <w:szCs w:val="22"/>
        </w:rPr>
      </w:pPr>
      <w:r w:rsidRPr="00484BAB">
        <w:rPr>
          <w:rFonts w:ascii="Arial Narrow" w:hAnsi="Arial Narrow" w:cs="Arial"/>
          <w:bCs/>
          <w:iCs/>
          <w:color w:val="000000" w:themeColor="text1"/>
          <w:sz w:val="22"/>
          <w:szCs w:val="22"/>
        </w:rPr>
        <w:t xml:space="preserve">O prazo estabelecido pelo Pregoeiro poderá ser </w:t>
      </w:r>
      <w:proofErr w:type="gramStart"/>
      <w:r w:rsidRPr="00484BAB">
        <w:rPr>
          <w:rFonts w:ascii="Arial Narrow" w:hAnsi="Arial Narrow" w:cs="Arial"/>
          <w:bCs/>
          <w:iCs/>
          <w:color w:val="000000" w:themeColor="text1"/>
          <w:sz w:val="22"/>
          <w:szCs w:val="22"/>
        </w:rPr>
        <w:t>prorrogado por solicitação escrita e justificada do licitante, formulada antes de findo o prazo estabelecido, e formalmente aceita pelo Pregoeiro</w:t>
      </w:r>
      <w:proofErr w:type="gramEnd"/>
      <w:r w:rsidRPr="00484BAB">
        <w:rPr>
          <w:rFonts w:ascii="Arial Narrow" w:hAnsi="Arial Narrow" w:cs="Arial"/>
          <w:bCs/>
          <w:iCs/>
          <w:color w:val="000000" w:themeColor="text1"/>
          <w:sz w:val="22"/>
          <w:szCs w:val="22"/>
        </w:rPr>
        <w:t xml:space="preserve">. </w:t>
      </w:r>
    </w:p>
    <w:p w:rsidR="00F122C8" w:rsidRPr="00484BAB" w:rsidRDefault="00F122C8" w:rsidP="001C0BE0">
      <w:pPr>
        <w:pStyle w:val="PargrafodaLista"/>
        <w:numPr>
          <w:ilvl w:val="1"/>
          <w:numId w:val="1"/>
        </w:numPr>
        <w:suppressAutoHyphens/>
        <w:spacing w:after="120"/>
        <w:ind w:left="0" w:firstLine="0"/>
        <w:jc w:val="both"/>
        <w:rPr>
          <w:rFonts w:ascii="Arial Narrow" w:hAnsi="Arial Narrow" w:cs="Arial"/>
          <w:bCs/>
          <w:iCs/>
          <w:color w:val="000000" w:themeColor="text1"/>
          <w:sz w:val="22"/>
          <w:szCs w:val="22"/>
        </w:rPr>
      </w:pPr>
      <w:r w:rsidRPr="00484BAB">
        <w:rPr>
          <w:rFonts w:ascii="Arial Narrow" w:hAnsi="Arial Narrow" w:cs="Arial"/>
          <w:bCs/>
          <w:iCs/>
          <w:color w:val="000000" w:themeColor="text1"/>
          <w:sz w:val="22"/>
          <w:szCs w:val="22"/>
        </w:rPr>
        <w:t>Se a proposta ou lance vencedor for desclassificado, o Pregoeiro examinará a proposta ou lance subsequente, e, assim sucessivamente, na ordem de classificação.</w:t>
      </w:r>
    </w:p>
    <w:p w:rsidR="00F122C8" w:rsidRPr="00484BAB" w:rsidRDefault="00F122C8" w:rsidP="001C0BE0">
      <w:pPr>
        <w:pStyle w:val="PargrafodaLista"/>
        <w:numPr>
          <w:ilvl w:val="1"/>
          <w:numId w:val="1"/>
        </w:numPr>
        <w:suppressAutoHyphens/>
        <w:spacing w:after="120"/>
        <w:ind w:left="0" w:firstLine="0"/>
        <w:jc w:val="both"/>
        <w:rPr>
          <w:rFonts w:ascii="Arial Narrow" w:hAnsi="Arial Narrow" w:cs="Arial"/>
          <w:bCs/>
          <w:iCs/>
          <w:color w:val="000000" w:themeColor="text1"/>
          <w:sz w:val="22"/>
          <w:szCs w:val="22"/>
        </w:rPr>
      </w:pPr>
      <w:r w:rsidRPr="00484BAB">
        <w:rPr>
          <w:rFonts w:ascii="Arial Narrow" w:hAnsi="Arial Narrow" w:cs="Arial"/>
          <w:bCs/>
          <w:iCs/>
          <w:color w:val="000000" w:themeColor="text1"/>
          <w:sz w:val="22"/>
          <w:szCs w:val="22"/>
        </w:rPr>
        <w:t>Havendo necessidade, o Pregoeiro suspenderá a sessão, informando no “chat” a nova data e horário para a continuidade da mesma.</w:t>
      </w:r>
    </w:p>
    <w:p w:rsidR="00F122C8" w:rsidRPr="00484BAB" w:rsidRDefault="00F122C8" w:rsidP="001C0BE0">
      <w:pPr>
        <w:pStyle w:val="PargrafodaLista"/>
        <w:numPr>
          <w:ilvl w:val="1"/>
          <w:numId w:val="1"/>
        </w:numPr>
        <w:suppressAutoHyphens/>
        <w:spacing w:after="120"/>
        <w:ind w:left="0" w:firstLine="0"/>
        <w:jc w:val="both"/>
        <w:rPr>
          <w:rFonts w:ascii="Arial Narrow" w:hAnsi="Arial Narrow" w:cs="Arial"/>
          <w:bCs/>
          <w:iCs/>
          <w:color w:val="000000" w:themeColor="text1"/>
          <w:sz w:val="22"/>
          <w:szCs w:val="22"/>
        </w:rPr>
      </w:pPr>
      <w:r w:rsidRPr="00484BAB">
        <w:rPr>
          <w:rFonts w:ascii="Arial Narrow" w:hAnsi="Arial Narrow" w:cs="Arial"/>
          <w:bCs/>
          <w:iCs/>
          <w:color w:val="000000" w:themeColor="text1"/>
          <w:sz w:val="22"/>
          <w:szCs w:val="22"/>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F122C8" w:rsidRPr="00484BAB" w:rsidRDefault="00F122C8" w:rsidP="001C0BE0">
      <w:pPr>
        <w:pStyle w:val="PargrafodaLista"/>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Também nas hipóteses em que o Pregoeiro não aceitar a proposta e passar à subsequente, poderá negociar com o licitante para que seja obtido preço melhor.</w:t>
      </w:r>
    </w:p>
    <w:p w:rsidR="00F122C8" w:rsidRPr="00484BAB" w:rsidRDefault="00F122C8" w:rsidP="001C0BE0">
      <w:pPr>
        <w:pStyle w:val="PargrafodaLista"/>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 negociação será realizada por meio do sistema, podendo ser acompanhada pelos demais licitantes.</w:t>
      </w:r>
    </w:p>
    <w:p w:rsidR="00F122C8" w:rsidRPr="00484BAB" w:rsidRDefault="00F122C8" w:rsidP="001C0BE0">
      <w:pPr>
        <w:pStyle w:val="PargrafodaLista"/>
        <w:numPr>
          <w:ilvl w:val="1"/>
          <w:numId w:val="1"/>
        </w:numPr>
        <w:suppressAutoHyphens/>
        <w:spacing w:after="120"/>
        <w:ind w:left="0" w:firstLine="0"/>
        <w:jc w:val="both"/>
        <w:rPr>
          <w:rFonts w:ascii="Arial Narrow" w:hAnsi="Arial Narrow" w:cs="Arial"/>
          <w:bCs/>
          <w:iCs/>
          <w:color w:val="000000" w:themeColor="text1"/>
          <w:sz w:val="22"/>
          <w:szCs w:val="22"/>
        </w:rPr>
      </w:pPr>
      <w:r w:rsidRPr="00484BAB">
        <w:rPr>
          <w:rFonts w:ascii="Arial Narrow" w:hAnsi="Arial Narrow" w:cs="Arial"/>
          <w:bCs/>
          <w:iCs/>
          <w:color w:val="000000" w:themeColor="text1"/>
          <w:sz w:val="22"/>
          <w:szCs w:val="22"/>
        </w:rPr>
        <w:t xml:space="preserve">Sempre que a proposta não for aceita, e antes de o Pregoeiro passar à subsequente, haverá nova verificação, pelo sistema, da eventual ocorrência do empate ficto, previsto nos artigos 44 e 45 da LC </w:t>
      </w:r>
      <w:r w:rsidR="003C2FDF" w:rsidRPr="00484BAB">
        <w:rPr>
          <w:rFonts w:ascii="Arial Narrow" w:hAnsi="Arial Narrow" w:cs="Arial"/>
          <w:bCs/>
          <w:iCs/>
          <w:color w:val="000000" w:themeColor="text1"/>
          <w:sz w:val="22"/>
          <w:szCs w:val="22"/>
        </w:rPr>
        <w:t>n.º</w:t>
      </w:r>
      <w:r w:rsidRPr="00484BAB">
        <w:rPr>
          <w:rFonts w:ascii="Arial Narrow" w:hAnsi="Arial Narrow" w:cs="Arial"/>
          <w:bCs/>
          <w:iCs/>
          <w:color w:val="000000" w:themeColor="text1"/>
          <w:sz w:val="22"/>
          <w:szCs w:val="22"/>
        </w:rPr>
        <w:t xml:space="preserve"> 123, de 2006, seguindo-se a disciplina antes estabelecida, se for o caso.</w:t>
      </w:r>
    </w:p>
    <w:p w:rsidR="008111FA" w:rsidRPr="00484BAB" w:rsidRDefault="008111FA" w:rsidP="00F72590">
      <w:pPr>
        <w:suppressAutoHyphens/>
        <w:spacing w:after="120"/>
        <w:jc w:val="both"/>
        <w:rPr>
          <w:rFonts w:ascii="Arial Narrow" w:hAnsi="Arial Narrow" w:cs="Arial"/>
          <w:color w:val="000000" w:themeColor="text1"/>
          <w:sz w:val="22"/>
          <w:szCs w:val="22"/>
        </w:rPr>
      </w:pPr>
    </w:p>
    <w:bookmarkEnd w:id="9"/>
    <w:p w:rsidR="000F104D" w:rsidRPr="00484BAB" w:rsidRDefault="000F104D" w:rsidP="007771F5">
      <w:pPr>
        <w:pStyle w:val="Nivel01"/>
        <w:keepNext w:val="0"/>
        <w:keepLines w:val="0"/>
        <w:suppressAutoHyphens/>
        <w:spacing w:before="120" w:line="240" w:lineRule="auto"/>
        <w:ind w:left="0" w:right="-17" w:firstLine="0"/>
        <w:rPr>
          <w:rFonts w:ascii="Arial Narrow" w:hAnsi="Arial Narrow" w:cs="Arial"/>
          <w:color w:val="000000" w:themeColor="text1"/>
          <w:sz w:val="22"/>
          <w:szCs w:val="22"/>
        </w:rPr>
      </w:pPr>
      <w:r w:rsidRPr="00484BAB">
        <w:rPr>
          <w:rFonts w:ascii="Arial Narrow" w:hAnsi="Arial Narrow" w:cs="Arial"/>
          <w:color w:val="000000" w:themeColor="text1"/>
          <w:sz w:val="22"/>
          <w:szCs w:val="22"/>
          <w:lang w:eastAsia="en-US"/>
        </w:rPr>
        <w:t xml:space="preserve">DA HABILITAÇÃO </w:t>
      </w:r>
    </w:p>
    <w:p w:rsidR="006113BA" w:rsidRPr="00484BAB" w:rsidRDefault="006113BA" w:rsidP="00206843">
      <w:pPr>
        <w:pStyle w:val="PargrafodaLista"/>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lang w:eastAsia="ar-SA"/>
        </w:rPr>
        <w:t>Como condição prévia ao exame da documentação de habilitação</w:t>
      </w:r>
      <w:r w:rsidRPr="00484BAB">
        <w:rPr>
          <w:rFonts w:ascii="Arial Narrow" w:hAnsi="Arial Narrow" w:cs="Arial"/>
          <w:color w:val="000000" w:themeColor="text1"/>
          <w:sz w:val="22"/>
          <w:szCs w:val="22"/>
        </w:rPr>
        <w:t xml:space="preserve"> do licitante detentor da proposta classificada em primeiro lugar</w:t>
      </w:r>
      <w:r w:rsidRPr="00484BAB">
        <w:rPr>
          <w:rFonts w:ascii="Arial Narrow" w:hAnsi="Arial Narrow" w:cs="Arial"/>
          <w:color w:val="000000" w:themeColor="text1"/>
          <w:sz w:val="22"/>
          <w:szCs w:val="22"/>
          <w:lang w:eastAsia="ar-SA"/>
        </w:rPr>
        <w:t xml:space="preserve">, </w:t>
      </w:r>
      <w:r w:rsidRPr="00484BAB">
        <w:rPr>
          <w:rFonts w:ascii="Arial Narrow" w:hAnsi="Arial Narrow" w:cs="Arial"/>
          <w:color w:val="000000" w:themeColor="text1"/>
          <w:sz w:val="22"/>
          <w:szCs w:val="22"/>
        </w:rPr>
        <w:t xml:space="preserve">o Pregoeiro </w:t>
      </w:r>
      <w:r w:rsidRPr="00484BAB">
        <w:rPr>
          <w:rFonts w:ascii="Arial Narrow" w:hAnsi="Arial Narrow" w:cs="Arial"/>
          <w:color w:val="000000" w:themeColor="text1"/>
          <w:sz w:val="22"/>
          <w:szCs w:val="22"/>
          <w:lang w:eastAsia="ar-SA"/>
        </w:rPr>
        <w:t>verificará o eventual descumprimento das condições de participação, especialmente quanto à</w:t>
      </w:r>
      <w:r w:rsidRPr="00484BAB">
        <w:rPr>
          <w:rFonts w:ascii="Arial Narrow" w:hAnsi="Arial Narrow" w:cs="Arial"/>
          <w:color w:val="000000" w:themeColor="text1"/>
          <w:sz w:val="22"/>
          <w:szCs w:val="22"/>
        </w:rPr>
        <w:t xml:space="preserve"> existência de sanção que impeça a participação no certame ou a futura contratação, mediante a consulta aos seguintes cadastros:</w:t>
      </w:r>
    </w:p>
    <w:p w:rsidR="006113BA" w:rsidRPr="00484BAB" w:rsidRDefault="006113BA" w:rsidP="00206843">
      <w:pPr>
        <w:pStyle w:val="PargrafodaLista"/>
        <w:numPr>
          <w:ilvl w:val="2"/>
          <w:numId w:val="1"/>
        </w:numPr>
        <w:suppressAutoHyphens/>
        <w:spacing w:after="120"/>
        <w:ind w:left="0" w:firstLine="0"/>
        <w:contextualSpacing w:val="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SICAF;</w:t>
      </w:r>
    </w:p>
    <w:p w:rsidR="006113BA" w:rsidRPr="00484BAB" w:rsidRDefault="006113BA" w:rsidP="00206843">
      <w:pPr>
        <w:pStyle w:val="PargrafodaLista"/>
        <w:numPr>
          <w:ilvl w:val="2"/>
          <w:numId w:val="1"/>
        </w:numPr>
        <w:suppressAutoHyphens/>
        <w:spacing w:after="120"/>
        <w:ind w:left="0" w:firstLine="0"/>
        <w:contextualSpacing w:val="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Cadastro Nacional de Empresas Inidôneas e Suspensas – CEIS, mantido pela Controladoria-Geral da União (</w:t>
      </w:r>
      <w:hyperlink r:id="rId10" w:history="1">
        <w:r w:rsidRPr="00484BAB">
          <w:rPr>
            <w:rFonts w:ascii="Arial Narrow" w:hAnsi="Arial Narrow" w:cs="Arial"/>
            <w:color w:val="000000" w:themeColor="text1"/>
            <w:sz w:val="22"/>
            <w:szCs w:val="22"/>
            <w:u w:val="single"/>
          </w:rPr>
          <w:t>www.portaldatransparencia.gov.br/ceis</w:t>
        </w:r>
      </w:hyperlink>
      <w:r w:rsidRPr="00484BAB">
        <w:rPr>
          <w:rFonts w:ascii="Arial Narrow" w:hAnsi="Arial Narrow" w:cs="Arial"/>
          <w:color w:val="000000" w:themeColor="text1"/>
          <w:sz w:val="22"/>
          <w:szCs w:val="22"/>
        </w:rPr>
        <w:t>);</w:t>
      </w:r>
    </w:p>
    <w:p w:rsidR="006113BA" w:rsidRPr="00484BAB" w:rsidRDefault="006113BA" w:rsidP="00206843">
      <w:pPr>
        <w:pStyle w:val="PargrafodaLista"/>
        <w:numPr>
          <w:ilvl w:val="2"/>
          <w:numId w:val="1"/>
        </w:numPr>
        <w:suppressAutoHyphens/>
        <w:spacing w:after="120"/>
        <w:ind w:left="0" w:firstLine="0"/>
        <w:contextualSpacing w:val="0"/>
        <w:jc w:val="both"/>
        <w:rPr>
          <w:rFonts w:ascii="Arial Narrow" w:hAnsi="Arial Narrow" w:cs="Arial"/>
          <w:color w:val="000000" w:themeColor="text1"/>
          <w:sz w:val="22"/>
          <w:szCs w:val="22"/>
        </w:rPr>
      </w:pPr>
      <w:r w:rsidRPr="00484BAB">
        <w:rPr>
          <w:rFonts w:ascii="Arial Narrow" w:hAnsi="Arial Narrow" w:cs="Arial"/>
          <w:bCs/>
          <w:color w:val="000000" w:themeColor="text1"/>
          <w:sz w:val="22"/>
          <w:szCs w:val="22"/>
        </w:rPr>
        <w:t>Cadastro Nacional de Condenações Cíveis por Atos de Improbidade Administrativa, mantido pelo Conselho Nacional de Justiça</w:t>
      </w:r>
      <w:r w:rsidRPr="00484BAB">
        <w:rPr>
          <w:rFonts w:ascii="Arial Narrow" w:hAnsi="Arial Narrow" w:cs="Arial"/>
          <w:color w:val="000000" w:themeColor="text1"/>
          <w:sz w:val="22"/>
          <w:szCs w:val="22"/>
        </w:rPr>
        <w:t xml:space="preserve"> (</w:t>
      </w:r>
      <w:hyperlink r:id="rId11" w:history="1">
        <w:r w:rsidRPr="00484BAB">
          <w:rPr>
            <w:rFonts w:ascii="Arial Narrow" w:hAnsi="Arial Narrow" w:cs="Arial"/>
            <w:color w:val="000000" w:themeColor="text1"/>
            <w:sz w:val="22"/>
            <w:szCs w:val="22"/>
            <w:u w:val="single"/>
          </w:rPr>
          <w:t>www.</w:t>
        </w:r>
        <w:r w:rsidRPr="00484BAB">
          <w:rPr>
            <w:rFonts w:ascii="Arial Narrow" w:hAnsi="Arial Narrow" w:cs="Arial"/>
            <w:bCs/>
            <w:color w:val="000000" w:themeColor="text1"/>
            <w:sz w:val="22"/>
            <w:szCs w:val="22"/>
            <w:u w:val="single"/>
          </w:rPr>
          <w:t>cnj</w:t>
        </w:r>
        <w:r w:rsidRPr="00484BAB">
          <w:rPr>
            <w:rFonts w:ascii="Arial Narrow" w:hAnsi="Arial Narrow" w:cs="Arial"/>
            <w:color w:val="000000" w:themeColor="text1"/>
            <w:sz w:val="22"/>
            <w:szCs w:val="22"/>
            <w:u w:val="single"/>
          </w:rPr>
          <w:t>.jus.br/</w:t>
        </w:r>
        <w:r w:rsidRPr="00484BAB">
          <w:rPr>
            <w:rFonts w:ascii="Arial Narrow" w:hAnsi="Arial Narrow" w:cs="Arial"/>
            <w:bCs/>
            <w:color w:val="000000" w:themeColor="text1"/>
            <w:sz w:val="22"/>
            <w:szCs w:val="22"/>
            <w:u w:val="single"/>
          </w:rPr>
          <w:t>improbidade</w:t>
        </w:r>
        <w:r w:rsidRPr="00484BAB">
          <w:rPr>
            <w:rFonts w:ascii="Arial Narrow" w:hAnsi="Arial Narrow" w:cs="Arial"/>
            <w:color w:val="000000" w:themeColor="text1"/>
            <w:sz w:val="22"/>
            <w:szCs w:val="22"/>
            <w:u w:val="single"/>
          </w:rPr>
          <w:t>_adm/consultar_requerido.php</w:t>
        </w:r>
      </w:hyperlink>
      <w:r w:rsidRPr="00484BAB">
        <w:rPr>
          <w:rFonts w:ascii="Arial Narrow" w:hAnsi="Arial Narrow" w:cs="Arial"/>
          <w:color w:val="000000" w:themeColor="text1"/>
          <w:sz w:val="22"/>
          <w:szCs w:val="22"/>
        </w:rPr>
        <w:t>).</w:t>
      </w:r>
    </w:p>
    <w:p w:rsidR="006113BA" w:rsidRPr="00484BAB" w:rsidRDefault="006113BA" w:rsidP="00206843">
      <w:pPr>
        <w:pStyle w:val="PargrafodaLista"/>
        <w:numPr>
          <w:ilvl w:val="2"/>
          <w:numId w:val="1"/>
        </w:numPr>
        <w:suppressAutoHyphens/>
        <w:spacing w:after="120"/>
        <w:ind w:left="0" w:firstLine="0"/>
        <w:contextualSpacing w:val="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Lista de Inidôneos, mantida pelo Tribunal de Contas da União – TCU;</w:t>
      </w:r>
    </w:p>
    <w:p w:rsidR="006113BA" w:rsidRPr="00484BAB" w:rsidRDefault="006113BA" w:rsidP="00206843">
      <w:pPr>
        <w:pStyle w:val="PargrafodaLista"/>
        <w:numPr>
          <w:ilvl w:val="2"/>
          <w:numId w:val="1"/>
        </w:numPr>
        <w:suppressAutoHyphens/>
        <w:spacing w:after="120"/>
        <w:ind w:left="0" w:firstLine="0"/>
        <w:contextualSpacing w:val="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lastRenderedPageBreak/>
        <w:t xml:space="preserve">A consulta aos cadastros será realizada em nome da empresa licitante e também de seu </w:t>
      </w:r>
      <w:r w:rsidR="00FB2630" w:rsidRPr="00484BAB">
        <w:rPr>
          <w:rFonts w:ascii="Arial Narrow" w:hAnsi="Arial Narrow" w:cs="Arial"/>
          <w:bCs/>
          <w:color w:val="000000" w:themeColor="text1"/>
          <w:sz w:val="22"/>
          <w:szCs w:val="22"/>
        </w:rPr>
        <w:t>sócio majoritário</w:t>
      </w:r>
      <w:r w:rsidRPr="00484BAB">
        <w:rPr>
          <w:rFonts w:ascii="Arial Narrow" w:hAnsi="Arial Narrow" w:cs="Arial"/>
          <w:bCs/>
          <w:color w:val="000000" w:themeColor="text1"/>
          <w:sz w:val="22"/>
          <w:szCs w:val="22"/>
        </w:rPr>
        <w:t>, por força do artigo 12 da Lei n° 8.429, de 1992, que prevê, dentre as sanções impostas ao responsável pela prática de ato de improbidade administrativa, a proibição de contratar com o Poder Público, inclusive por intermédio de pessoa jurídica</w:t>
      </w:r>
      <w:r w:rsidR="00046709" w:rsidRPr="00484BAB">
        <w:rPr>
          <w:rFonts w:ascii="Arial Narrow" w:hAnsi="Arial Narrow" w:cs="Arial"/>
          <w:bCs/>
          <w:color w:val="000000" w:themeColor="text1"/>
          <w:sz w:val="22"/>
          <w:szCs w:val="22"/>
        </w:rPr>
        <w:t xml:space="preserve"> da qual seja sócio majoritário</w:t>
      </w:r>
      <w:r w:rsidR="00FB2630" w:rsidRPr="00484BAB">
        <w:rPr>
          <w:rFonts w:ascii="Arial Narrow" w:hAnsi="Arial Narrow" w:cs="Arial"/>
          <w:bCs/>
          <w:color w:val="000000" w:themeColor="text1"/>
          <w:sz w:val="22"/>
          <w:szCs w:val="22"/>
        </w:rPr>
        <w:t>.</w:t>
      </w:r>
    </w:p>
    <w:p w:rsidR="006113BA" w:rsidRPr="00484BAB" w:rsidRDefault="006113BA" w:rsidP="00206843">
      <w:pPr>
        <w:pStyle w:val="PargrafodaLista"/>
        <w:numPr>
          <w:ilvl w:val="2"/>
          <w:numId w:val="1"/>
        </w:numPr>
        <w:suppressAutoHyphens/>
        <w:spacing w:after="120"/>
        <w:ind w:left="0" w:firstLine="0"/>
        <w:contextualSpacing w:val="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Constatada a existência de sanção, o Pregoeiro reputará o licitante inabilitado, por falta de condição de participação.</w:t>
      </w:r>
    </w:p>
    <w:p w:rsidR="000F104D" w:rsidRPr="00484BAB" w:rsidRDefault="000F104D" w:rsidP="00206843">
      <w:pPr>
        <w:numPr>
          <w:ilvl w:val="1"/>
          <w:numId w:val="1"/>
        </w:numPr>
        <w:suppressAutoHyphens/>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 xml:space="preserve">Os licitantes deverão apresentar a seguinte documentação relativa à Habilitação Jurídica, Regularidade Fiscal </w:t>
      </w:r>
      <w:r w:rsidR="00FA267A" w:rsidRPr="00484BAB">
        <w:rPr>
          <w:rFonts w:ascii="Arial Narrow" w:hAnsi="Arial Narrow" w:cs="Arial"/>
          <w:bCs/>
          <w:color w:val="000000" w:themeColor="text1"/>
          <w:sz w:val="22"/>
          <w:szCs w:val="22"/>
        </w:rPr>
        <w:t>e trabalhista</w:t>
      </w:r>
      <w:r w:rsidR="00314319" w:rsidRPr="00484BAB">
        <w:rPr>
          <w:rFonts w:ascii="Arial Narrow" w:hAnsi="Arial Narrow" w:cs="Arial"/>
          <w:bCs/>
          <w:color w:val="000000" w:themeColor="text1"/>
          <w:sz w:val="22"/>
          <w:szCs w:val="22"/>
        </w:rPr>
        <w:t xml:space="preserve">: </w:t>
      </w:r>
    </w:p>
    <w:p w:rsidR="000F104D" w:rsidRPr="00484BAB" w:rsidRDefault="000F104D" w:rsidP="00206843">
      <w:pPr>
        <w:numPr>
          <w:ilvl w:val="1"/>
          <w:numId w:val="1"/>
        </w:numPr>
        <w:suppressAutoHyphens/>
        <w:spacing w:after="120"/>
        <w:ind w:left="0" w:firstLine="0"/>
        <w:jc w:val="both"/>
        <w:rPr>
          <w:rFonts w:ascii="Arial Narrow" w:hAnsi="Arial Narrow" w:cs="Arial"/>
          <w:b/>
          <w:bCs/>
          <w:color w:val="000000" w:themeColor="text1"/>
          <w:sz w:val="22"/>
          <w:szCs w:val="22"/>
        </w:rPr>
      </w:pPr>
      <w:r w:rsidRPr="00484BAB">
        <w:rPr>
          <w:rFonts w:ascii="Arial Narrow" w:hAnsi="Arial Narrow" w:cs="Arial"/>
          <w:b/>
          <w:bCs/>
          <w:color w:val="000000" w:themeColor="text1"/>
          <w:sz w:val="22"/>
          <w:szCs w:val="22"/>
        </w:rPr>
        <w:t xml:space="preserve">Habilitação jurídica: </w:t>
      </w:r>
    </w:p>
    <w:p w:rsidR="0025735B" w:rsidRPr="00484BAB" w:rsidRDefault="0025735B" w:rsidP="00206843">
      <w:pPr>
        <w:pStyle w:val="PargrafodaLista"/>
        <w:numPr>
          <w:ilvl w:val="2"/>
          <w:numId w:val="1"/>
        </w:numPr>
        <w:suppressAutoHyphens/>
        <w:spacing w:after="120"/>
        <w:ind w:left="0" w:firstLine="0"/>
        <w:contextualSpacing w:val="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No caso de empresário individual: inscrição no Registro Público de Empresas Mercantis, a cargo da Junta Comercial da respectiva sede;</w:t>
      </w:r>
    </w:p>
    <w:p w:rsidR="0025735B" w:rsidRPr="00484BAB" w:rsidRDefault="0025735B" w:rsidP="00206843">
      <w:pPr>
        <w:pStyle w:val="PargrafodaLista"/>
        <w:numPr>
          <w:ilvl w:val="2"/>
          <w:numId w:val="1"/>
        </w:numPr>
        <w:suppressAutoHyphens/>
        <w:spacing w:after="120"/>
        <w:ind w:left="0" w:firstLine="0"/>
        <w:contextualSpacing w:val="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Em se tratando de Microempreendedor Individual – MEI: Certificado da Condição de Microempreendedor Individual - CCMEI, cuja aceitação ficará condicionada à verificação da autenticidade no sítio www.portaldoempreendedor.gov.br;</w:t>
      </w:r>
    </w:p>
    <w:p w:rsidR="0025735B" w:rsidRPr="00484BAB" w:rsidRDefault="0025735B" w:rsidP="00206843">
      <w:pPr>
        <w:pStyle w:val="PargrafodaLista"/>
        <w:numPr>
          <w:ilvl w:val="2"/>
          <w:numId w:val="1"/>
        </w:numPr>
        <w:suppressAutoHyphens/>
        <w:spacing w:after="120"/>
        <w:ind w:left="0" w:firstLine="0"/>
        <w:contextualSpacing w:val="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25735B" w:rsidRPr="00484BAB" w:rsidRDefault="0025735B" w:rsidP="00206843">
      <w:pPr>
        <w:pStyle w:val="PargrafodaLista"/>
        <w:numPr>
          <w:ilvl w:val="2"/>
          <w:numId w:val="1"/>
        </w:numPr>
        <w:suppressAutoHyphens/>
        <w:spacing w:after="120"/>
        <w:ind w:left="0" w:firstLine="0"/>
        <w:contextualSpacing w:val="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No caso de sociedade simples: inscrição do ato constitutivo no Registro Civil das Pessoas Jurídicas do local de sua sede, acompanhada de prova da indicação dos seus administradores;</w:t>
      </w:r>
    </w:p>
    <w:p w:rsidR="0025735B" w:rsidRPr="00484BAB" w:rsidRDefault="0025735B" w:rsidP="00206843">
      <w:pPr>
        <w:pStyle w:val="PargrafodaLista"/>
        <w:numPr>
          <w:ilvl w:val="2"/>
          <w:numId w:val="1"/>
        </w:numPr>
        <w:suppressAutoHyphens/>
        <w:spacing w:after="120"/>
        <w:ind w:left="0" w:firstLine="0"/>
        <w:contextualSpacing w:val="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No caso de microempresa ou empresa de pequeno porte: certidão expedida pela Junta Comercial ou pelo Registro Civil das Pessoas Jurídicas, conforme o caso, que comprove a condição de microempr</w:t>
      </w:r>
      <w:r w:rsidR="00C95170" w:rsidRPr="00484BAB">
        <w:rPr>
          <w:rFonts w:ascii="Arial Narrow" w:hAnsi="Arial Narrow" w:cs="Arial"/>
          <w:color w:val="000000" w:themeColor="text1"/>
          <w:sz w:val="22"/>
          <w:szCs w:val="22"/>
        </w:rPr>
        <w:t>esa ou empresa de pequeno porte</w:t>
      </w:r>
      <w:r w:rsidRPr="00484BAB">
        <w:rPr>
          <w:rFonts w:ascii="Arial Narrow" w:hAnsi="Arial Narrow" w:cs="Arial"/>
          <w:color w:val="000000" w:themeColor="text1"/>
          <w:sz w:val="22"/>
          <w:szCs w:val="22"/>
        </w:rPr>
        <w:t>;</w:t>
      </w:r>
    </w:p>
    <w:p w:rsidR="0025735B" w:rsidRPr="00484BAB" w:rsidRDefault="00DC772B" w:rsidP="00206843">
      <w:pPr>
        <w:pStyle w:val="PargrafodaLista"/>
        <w:numPr>
          <w:ilvl w:val="2"/>
          <w:numId w:val="1"/>
        </w:numPr>
        <w:suppressAutoHyphens/>
        <w:spacing w:after="120"/>
        <w:ind w:left="0" w:firstLine="0"/>
        <w:contextualSpacing w:val="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Inscrição no Registro Público de Empresas Mercantis onde </w:t>
      </w:r>
      <w:proofErr w:type="gramStart"/>
      <w:r w:rsidRPr="00484BAB">
        <w:rPr>
          <w:rFonts w:ascii="Arial Narrow" w:hAnsi="Arial Narrow" w:cs="Arial"/>
          <w:color w:val="000000" w:themeColor="text1"/>
          <w:sz w:val="22"/>
          <w:szCs w:val="22"/>
        </w:rPr>
        <w:t>opera,</w:t>
      </w:r>
      <w:proofErr w:type="gramEnd"/>
      <w:r w:rsidRPr="00484BAB">
        <w:rPr>
          <w:rFonts w:ascii="Arial Narrow" w:hAnsi="Arial Narrow" w:cs="Arial"/>
          <w:color w:val="000000" w:themeColor="text1"/>
          <w:sz w:val="22"/>
          <w:szCs w:val="22"/>
        </w:rPr>
        <w:t xml:space="preserve"> com averbação no Registro onde tem sede a matriz, no caso de ser o participante sucursal, filial ou agência;</w:t>
      </w:r>
    </w:p>
    <w:p w:rsidR="00256A2F" w:rsidRPr="00484BAB" w:rsidRDefault="00256A2F" w:rsidP="00206843">
      <w:pPr>
        <w:pStyle w:val="PargrafodaLista"/>
        <w:numPr>
          <w:ilvl w:val="2"/>
          <w:numId w:val="1"/>
        </w:numPr>
        <w:suppressAutoHyphens/>
        <w:spacing w:after="120"/>
        <w:ind w:left="0" w:firstLine="0"/>
        <w:contextualSpacing w:val="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No caso de empresa ou sociedade estrangeira em funcionamento no País: decreto de autorização;</w:t>
      </w:r>
    </w:p>
    <w:p w:rsidR="000F104D" w:rsidRPr="00484BAB" w:rsidRDefault="000F104D" w:rsidP="00206843">
      <w:pPr>
        <w:numPr>
          <w:ilvl w:val="1"/>
          <w:numId w:val="1"/>
        </w:numPr>
        <w:suppressAutoHyphens/>
        <w:spacing w:after="120"/>
        <w:ind w:left="0" w:firstLine="0"/>
        <w:jc w:val="both"/>
        <w:rPr>
          <w:rFonts w:ascii="Arial Narrow" w:hAnsi="Arial Narrow" w:cs="Arial"/>
          <w:b/>
          <w:bCs/>
          <w:color w:val="000000" w:themeColor="text1"/>
          <w:sz w:val="22"/>
          <w:szCs w:val="22"/>
        </w:rPr>
      </w:pPr>
      <w:r w:rsidRPr="00484BAB">
        <w:rPr>
          <w:rFonts w:ascii="Arial Narrow" w:hAnsi="Arial Narrow" w:cs="Arial"/>
          <w:b/>
          <w:bCs/>
          <w:color w:val="000000" w:themeColor="text1"/>
          <w:sz w:val="22"/>
          <w:szCs w:val="22"/>
        </w:rPr>
        <w:t>Regularidade fiscal</w:t>
      </w:r>
      <w:r w:rsidR="00FA267A" w:rsidRPr="00484BAB">
        <w:rPr>
          <w:rFonts w:ascii="Arial Narrow" w:hAnsi="Arial Narrow" w:cs="Arial"/>
          <w:b/>
          <w:bCs/>
          <w:color w:val="000000" w:themeColor="text1"/>
          <w:sz w:val="22"/>
          <w:szCs w:val="22"/>
        </w:rPr>
        <w:t xml:space="preserve"> e trabalhista</w:t>
      </w:r>
      <w:r w:rsidRPr="00484BAB">
        <w:rPr>
          <w:rFonts w:ascii="Arial Narrow" w:hAnsi="Arial Narrow" w:cs="Arial"/>
          <w:b/>
          <w:bCs/>
          <w:color w:val="000000" w:themeColor="text1"/>
          <w:sz w:val="22"/>
          <w:szCs w:val="22"/>
        </w:rPr>
        <w:t>:</w:t>
      </w:r>
    </w:p>
    <w:p w:rsidR="000F104D" w:rsidRPr="00484BAB" w:rsidRDefault="000F104D" w:rsidP="00206843">
      <w:pPr>
        <w:numPr>
          <w:ilvl w:val="2"/>
          <w:numId w:val="1"/>
        </w:numPr>
        <w:suppressAutoHyphens/>
        <w:autoSpaceDE w:val="0"/>
        <w:snapToGrid w:val="0"/>
        <w:spacing w:after="120"/>
        <w:ind w:left="0" w:firstLine="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lang w:eastAsia="en-US"/>
        </w:rPr>
        <w:t>prova</w:t>
      </w:r>
      <w:proofErr w:type="gramEnd"/>
      <w:r w:rsidRPr="00484BAB">
        <w:rPr>
          <w:rFonts w:ascii="Arial Narrow" w:hAnsi="Arial Narrow" w:cs="Arial"/>
          <w:color w:val="000000" w:themeColor="text1"/>
          <w:sz w:val="22"/>
          <w:szCs w:val="22"/>
          <w:lang w:eastAsia="en-US"/>
        </w:rPr>
        <w:t xml:space="preserve"> de inscrição no Cadastro Nacional de Pessoas Jurídicas;</w:t>
      </w:r>
    </w:p>
    <w:p w:rsidR="000F104D" w:rsidRPr="00484BAB" w:rsidRDefault="000E4F8C" w:rsidP="00206843">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prova</w:t>
      </w:r>
      <w:proofErr w:type="gramEnd"/>
      <w:r w:rsidRPr="00484BAB">
        <w:rPr>
          <w:rFonts w:ascii="Arial Narrow" w:hAnsi="Arial Narrow" w:cs="Arial"/>
          <w:color w:val="000000" w:themeColor="text1"/>
          <w:sz w:val="22"/>
          <w:szCs w:val="22"/>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w:t>
      </w:r>
      <w:r w:rsidR="003C2FDF" w:rsidRPr="00484BAB">
        <w:rPr>
          <w:rFonts w:ascii="Arial Narrow" w:hAnsi="Arial Narrow" w:cs="Arial"/>
          <w:color w:val="000000" w:themeColor="text1"/>
          <w:sz w:val="22"/>
          <w:szCs w:val="22"/>
        </w:rPr>
        <w:t>n.º</w:t>
      </w:r>
      <w:r w:rsidRPr="00484BAB">
        <w:rPr>
          <w:rFonts w:ascii="Arial Narrow" w:hAnsi="Arial Narrow" w:cs="Arial"/>
          <w:color w:val="000000" w:themeColor="text1"/>
          <w:sz w:val="22"/>
          <w:szCs w:val="22"/>
        </w:rPr>
        <w:t xml:space="preserve"> 1.751, de 02/10/2014, do Secretário da Receita Federal do Brasil e da Procuradora-Geral da Fazenda Nacional.</w:t>
      </w:r>
    </w:p>
    <w:p w:rsidR="000F104D" w:rsidRPr="00484BAB" w:rsidRDefault="000F104D" w:rsidP="00206843">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prova</w:t>
      </w:r>
      <w:proofErr w:type="gramEnd"/>
      <w:r w:rsidRPr="00484BAB">
        <w:rPr>
          <w:rFonts w:ascii="Arial Narrow" w:hAnsi="Arial Narrow" w:cs="Arial"/>
          <w:color w:val="000000" w:themeColor="text1"/>
          <w:sz w:val="22"/>
          <w:szCs w:val="22"/>
        </w:rPr>
        <w:t xml:space="preserve"> de regularidade com o Fundo de Garantia do Tempo de Serviço (FGTS);</w:t>
      </w:r>
    </w:p>
    <w:p w:rsidR="00FA267A" w:rsidRPr="00484BAB" w:rsidRDefault="00A5694E" w:rsidP="00206843">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prova</w:t>
      </w:r>
      <w:proofErr w:type="gramEnd"/>
      <w:r w:rsidRPr="00484BAB">
        <w:rPr>
          <w:rFonts w:ascii="Arial Narrow" w:hAnsi="Arial Narrow" w:cs="Arial"/>
          <w:color w:val="000000" w:themeColor="text1"/>
          <w:sz w:val="22"/>
          <w:szCs w:val="22"/>
        </w:rPr>
        <w:t xml:space="preserve"> de inexistência de débitos inadimplidos perante a Justiça do Trabalho, mediante a apresentação de certidão negativa ou positiva com efeito de negativa, nos termos do Título VII-A da Consolidação das Leis do Trabalho, aprovada pelo Decreto-Lei </w:t>
      </w:r>
      <w:r w:rsidR="003C2FDF" w:rsidRPr="00484BAB">
        <w:rPr>
          <w:rFonts w:ascii="Arial Narrow" w:hAnsi="Arial Narrow" w:cs="Arial"/>
          <w:color w:val="000000" w:themeColor="text1"/>
          <w:sz w:val="22"/>
          <w:szCs w:val="22"/>
        </w:rPr>
        <w:t>n.º</w:t>
      </w:r>
      <w:r w:rsidRPr="00484BAB">
        <w:rPr>
          <w:rFonts w:ascii="Arial Narrow" w:hAnsi="Arial Narrow" w:cs="Arial"/>
          <w:color w:val="000000" w:themeColor="text1"/>
          <w:sz w:val="22"/>
          <w:szCs w:val="22"/>
        </w:rPr>
        <w:t xml:space="preserve"> 5.452, de 1º de maio de 1943;</w:t>
      </w:r>
    </w:p>
    <w:p w:rsidR="000F104D" w:rsidRPr="00484BAB" w:rsidRDefault="000F104D" w:rsidP="00206843">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prova</w:t>
      </w:r>
      <w:proofErr w:type="gramEnd"/>
      <w:r w:rsidRPr="00484BAB">
        <w:rPr>
          <w:rFonts w:ascii="Arial Narrow" w:hAnsi="Arial Narrow" w:cs="Arial"/>
          <w:color w:val="000000" w:themeColor="text1"/>
          <w:sz w:val="22"/>
          <w:szCs w:val="22"/>
        </w:rPr>
        <w:t xml:space="preserve"> de inscrição no cadastro de contribuintes municipal, relativo ao domicílio ou sede do licitante, pertinente ao seu ramo de atividade e compatível com o objeto contratual; </w:t>
      </w:r>
    </w:p>
    <w:p w:rsidR="000F104D" w:rsidRPr="00484BAB" w:rsidRDefault="000F104D" w:rsidP="00206843">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prova</w:t>
      </w:r>
      <w:proofErr w:type="gramEnd"/>
      <w:r w:rsidRPr="00484BAB">
        <w:rPr>
          <w:rFonts w:ascii="Arial Narrow" w:hAnsi="Arial Narrow" w:cs="Arial"/>
          <w:color w:val="000000" w:themeColor="text1"/>
          <w:sz w:val="22"/>
          <w:szCs w:val="22"/>
        </w:rPr>
        <w:t xml:space="preserve"> de regularidade com a Fazenda Municipal do domicílio ou sede do licitante, relativa à atividade em cujo exercício contrata ou concorre; </w:t>
      </w:r>
    </w:p>
    <w:p w:rsidR="000F104D" w:rsidRPr="00484BAB" w:rsidRDefault="000F104D" w:rsidP="00206843">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lastRenderedPageBreak/>
        <w:t>caso</w:t>
      </w:r>
      <w:proofErr w:type="gramEnd"/>
      <w:r w:rsidRPr="00484BAB">
        <w:rPr>
          <w:rFonts w:ascii="Arial Narrow" w:hAnsi="Arial Narrow" w:cs="Arial"/>
          <w:color w:val="000000" w:themeColor="text1"/>
          <w:sz w:val="22"/>
          <w:szCs w:val="22"/>
        </w:rPr>
        <w:t xml:space="preserve"> o licitante seja considerado isento dos tributos municipais </w:t>
      </w:r>
      <w:r w:rsidR="00F21E01" w:rsidRPr="00484BAB">
        <w:rPr>
          <w:rFonts w:ascii="Arial Narrow" w:hAnsi="Arial Narrow" w:cs="Arial"/>
          <w:color w:val="000000" w:themeColor="text1"/>
          <w:sz w:val="22"/>
          <w:szCs w:val="22"/>
        </w:rPr>
        <w:t xml:space="preserve">(ou estaduais) </w:t>
      </w:r>
      <w:r w:rsidRPr="00484BAB">
        <w:rPr>
          <w:rFonts w:ascii="Arial Narrow" w:hAnsi="Arial Narrow" w:cs="Arial"/>
          <w:color w:val="000000" w:themeColor="text1"/>
          <w:sz w:val="22"/>
          <w:szCs w:val="22"/>
        </w:rPr>
        <w:t xml:space="preserve">relacionados ao objeto licitatório, deverá comprovar tal condição mediante a apresentação de declaração da Fazenda Municipal </w:t>
      </w:r>
      <w:r w:rsidR="00F21E01" w:rsidRPr="00484BAB">
        <w:rPr>
          <w:rFonts w:ascii="Arial Narrow" w:hAnsi="Arial Narrow" w:cs="Arial"/>
          <w:color w:val="000000" w:themeColor="text1"/>
          <w:sz w:val="22"/>
          <w:szCs w:val="22"/>
        </w:rPr>
        <w:t>(</w:t>
      </w:r>
      <w:r w:rsidR="00B76458" w:rsidRPr="00484BAB">
        <w:rPr>
          <w:rFonts w:ascii="Arial Narrow" w:hAnsi="Arial Narrow" w:cs="Arial"/>
          <w:color w:val="000000" w:themeColor="text1"/>
          <w:sz w:val="22"/>
          <w:szCs w:val="22"/>
        </w:rPr>
        <w:t xml:space="preserve">ou </w:t>
      </w:r>
      <w:r w:rsidR="00F21E01" w:rsidRPr="00484BAB">
        <w:rPr>
          <w:rFonts w:ascii="Arial Narrow" w:hAnsi="Arial Narrow" w:cs="Arial"/>
          <w:color w:val="000000" w:themeColor="text1"/>
          <w:sz w:val="22"/>
          <w:szCs w:val="22"/>
        </w:rPr>
        <w:t xml:space="preserve">Fazenda Estadual) </w:t>
      </w:r>
      <w:r w:rsidRPr="00484BAB">
        <w:rPr>
          <w:rFonts w:ascii="Arial Narrow" w:hAnsi="Arial Narrow" w:cs="Arial"/>
          <w:color w:val="000000" w:themeColor="text1"/>
          <w:sz w:val="22"/>
          <w:szCs w:val="22"/>
        </w:rPr>
        <w:t xml:space="preserve">do seu domicílio ou sede, ou outra equivalente, na forma da lei; </w:t>
      </w:r>
    </w:p>
    <w:p w:rsidR="000F104D" w:rsidRPr="00484BAB" w:rsidRDefault="000F104D" w:rsidP="00206843">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caso</w:t>
      </w:r>
      <w:proofErr w:type="gramEnd"/>
      <w:r w:rsidRPr="00484BAB">
        <w:rPr>
          <w:rFonts w:ascii="Arial Narrow" w:hAnsi="Arial Narrow" w:cs="Arial"/>
          <w:color w:val="000000" w:themeColor="text1"/>
          <w:sz w:val="22"/>
          <w:szCs w:val="22"/>
        </w:rPr>
        <w:t xml:space="preserve"> o licitante detentor do menor preço seja microempresa ou empresa de pequeno porte, deverá apresentar toda a documentação exigida para efeito de comprovação de regularidade fiscal, mesmo que esta apresente alguma restrição, sob pena de inabilitação.</w:t>
      </w:r>
    </w:p>
    <w:p w:rsidR="00333D9D" w:rsidRPr="00484BAB" w:rsidRDefault="00333D9D" w:rsidP="00206843">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Na hipótese do subitem 10.4.8., caso a licitante apresente alguma certidão com restrição, para o cumprimento da comprovação de regularidade fiscal, inclusive a apresentação da Certidão Negativa de Débitos Trabalhistas (CNDT), a licitante melhor classificada deverá apresentar, no prazo máximo de 05 (cinco) dias úteis, contados da declaração do vencedor, nova certidão negativa de débitos, ou certidão positiva com efeito negativo, conforme previsto no art. 43 da Lei Complementar nº 123/2006, </w:t>
      </w:r>
      <w:proofErr w:type="gramStart"/>
      <w:r w:rsidRPr="00484BAB">
        <w:rPr>
          <w:rFonts w:ascii="Arial Narrow" w:hAnsi="Arial Narrow" w:cs="Arial"/>
          <w:color w:val="000000" w:themeColor="text1"/>
          <w:sz w:val="22"/>
          <w:szCs w:val="22"/>
        </w:rPr>
        <w:t>sob pena</w:t>
      </w:r>
      <w:proofErr w:type="gramEnd"/>
      <w:r w:rsidRPr="00484BAB">
        <w:rPr>
          <w:rFonts w:ascii="Arial Narrow" w:hAnsi="Arial Narrow" w:cs="Arial"/>
          <w:color w:val="000000" w:themeColor="text1"/>
          <w:sz w:val="22"/>
          <w:szCs w:val="22"/>
        </w:rPr>
        <w:t xml:space="preserve"> de incidência de sanções e da decadência do direito à contratação.</w:t>
      </w:r>
    </w:p>
    <w:p w:rsidR="009C0F79" w:rsidRPr="00484BAB" w:rsidRDefault="009C0F79" w:rsidP="00206843">
      <w:pPr>
        <w:numPr>
          <w:ilvl w:val="1"/>
          <w:numId w:val="1"/>
        </w:numPr>
        <w:suppressAutoHyphens/>
        <w:spacing w:after="120"/>
        <w:ind w:left="0" w:firstLine="0"/>
        <w:jc w:val="both"/>
        <w:rPr>
          <w:rFonts w:ascii="Arial Narrow" w:hAnsi="Arial Narrow" w:cs="Arial"/>
          <w:bCs/>
          <w:iCs/>
          <w:color w:val="000000" w:themeColor="text1"/>
          <w:sz w:val="22"/>
          <w:szCs w:val="22"/>
        </w:rPr>
      </w:pPr>
      <w:r w:rsidRPr="00484BAB">
        <w:rPr>
          <w:rFonts w:ascii="Arial Narrow" w:hAnsi="Arial Narrow" w:cs="Arial"/>
          <w:b/>
          <w:color w:val="000000" w:themeColor="text1"/>
          <w:sz w:val="22"/>
          <w:szCs w:val="22"/>
        </w:rPr>
        <w:t>Qualificação Econômico-Financeira</w:t>
      </w:r>
      <w:r w:rsidRPr="00484BAB">
        <w:rPr>
          <w:rFonts w:ascii="Arial Narrow" w:hAnsi="Arial Narrow" w:cs="Arial"/>
          <w:color w:val="000000" w:themeColor="text1"/>
          <w:sz w:val="22"/>
          <w:szCs w:val="22"/>
        </w:rPr>
        <w:t>:</w:t>
      </w:r>
    </w:p>
    <w:p w:rsidR="000F104D" w:rsidRPr="00484BAB" w:rsidRDefault="00FB2552" w:rsidP="00206843">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certidão</w:t>
      </w:r>
      <w:proofErr w:type="gramEnd"/>
      <w:r w:rsidRPr="00484BAB">
        <w:rPr>
          <w:rFonts w:ascii="Arial Narrow" w:hAnsi="Arial Narrow" w:cs="Arial"/>
          <w:color w:val="000000" w:themeColor="text1"/>
          <w:sz w:val="22"/>
          <w:szCs w:val="22"/>
        </w:rPr>
        <w:t xml:space="preserve"> negativa de falência, </w:t>
      </w:r>
      <w:r w:rsidR="000F104D" w:rsidRPr="00484BAB">
        <w:rPr>
          <w:rFonts w:ascii="Arial Narrow" w:hAnsi="Arial Narrow" w:cs="Arial"/>
          <w:color w:val="000000" w:themeColor="text1"/>
          <w:sz w:val="22"/>
          <w:szCs w:val="22"/>
        </w:rPr>
        <w:t>expedida pelo distribuidor da sede do licitante;</w:t>
      </w:r>
    </w:p>
    <w:p w:rsidR="000F104D" w:rsidRPr="00484BAB" w:rsidRDefault="000F104D" w:rsidP="00206843">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balanço</w:t>
      </w:r>
      <w:proofErr w:type="gramEnd"/>
      <w:r w:rsidRPr="00484BAB">
        <w:rPr>
          <w:rFonts w:ascii="Arial Narrow" w:hAnsi="Arial Narrow" w:cs="Arial"/>
          <w:color w:val="000000" w:themeColor="text1"/>
          <w:sz w:val="22"/>
          <w:szCs w:val="22"/>
        </w:rPr>
        <w:t xml:space="preserve"> patrimonial e demonstrações contábeis do último exercício social, </w:t>
      </w:r>
      <w:r w:rsidR="00FB2552" w:rsidRPr="00484BAB">
        <w:rPr>
          <w:rFonts w:ascii="Arial Narrow" w:hAnsi="Arial Narrow" w:cs="Arial"/>
          <w:color w:val="000000" w:themeColor="text1"/>
          <w:sz w:val="22"/>
          <w:szCs w:val="22"/>
        </w:rPr>
        <w:t>referentes ao último exercício social, comprovando índices de Liquidez Geral (LG), Liquidez Corrente (LC), e Solvência Geral (SG) superiores a 1 (um)</w:t>
      </w:r>
      <w:r w:rsidRPr="00484BAB">
        <w:rPr>
          <w:rFonts w:ascii="Arial Narrow" w:hAnsi="Arial Narrow" w:cs="Arial"/>
          <w:color w:val="000000" w:themeColor="text1"/>
          <w:sz w:val="22"/>
          <w:szCs w:val="22"/>
        </w:rPr>
        <w:t>;</w:t>
      </w:r>
    </w:p>
    <w:p w:rsidR="00782AC2" w:rsidRPr="00484BAB" w:rsidRDefault="00782AC2" w:rsidP="00206843">
      <w:pPr>
        <w:pStyle w:val="PargrafodaLista"/>
        <w:numPr>
          <w:ilvl w:val="3"/>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O licitante que apresentar índices econômicos iguais ou inferiores a </w:t>
      </w:r>
      <w:proofErr w:type="gramStart"/>
      <w:r w:rsidRPr="00484BAB">
        <w:rPr>
          <w:rFonts w:ascii="Arial Narrow" w:hAnsi="Arial Narrow" w:cs="Arial"/>
          <w:color w:val="000000" w:themeColor="text1"/>
          <w:sz w:val="22"/>
          <w:szCs w:val="22"/>
        </w:rPr>
        <w:t>1</w:t>
      </w:r>
      <w:proofErr w:type="gramEnd"/>
      <w:r w:rsidRPr="00484BAB">
        <w:rPr>
          <w:rFonts w:ascii="Arial Narrow" w:hAnsi="Arial Narrow" w:cs="Arial"/>
          <w:color w:val="000000" w:themeColor="text1"/>
          <w:sz w:val="22"/>
          <w:szCs w:val="22"/>
        </w:rPr>
        <w:t xml:space="preserve"> (um) em qualquer dos índices de Liquidez Geral, Solvência Geral e Liquidez Corrente deverá </w:t>
      </w:r>
      <w:r w:rsidR="00A46520" w:rsidRPr="00484BAB">
        <w:rPr>
          <w:rFonts w:ascii="Arial Narrow" w:hAnsi="Arial Narrow" w:cs="Arial"/>
          <w:color w:val="000000" w:themeColor="text1"/>
          <w:sz w:val="22"/>
          <w:szCs w:val="22"/>
        </w:rPr>
        <w:t>comprovar que possui </w:t>
      </w:r>
      <w:r w:rsidRPr="00484BAB">
        <w:rPr>
          <w:rFonts w:ascii="Arial Narrow" w:hAnsi="Arial Narrow" w:cs="Arial"/>
          <w:color w:val="000000" w:themeColor="text1"/>
          <w:sz w:val="22"/>
          <w:szCs w:val="22"/>
        </w:rPr>
        <w:t>capital mínimo ou patrimônio líquido equivalente a </w:t>
      </w:r>
      <w:r w:rsidR="00A46520" w:rsidRPr="00484BAB">
        <w:rPr>
          <w:rFonts w:ascii="Arial Narrow" w:hAnsi="Arial Narrow" w:cs="Arial"/>
          <w:color w:val="000000" w:themeColor="text1"/>
          <w:sz w:val="22"/>
          <w:szCs w:val="22"/>
        </w:rPr>
        <w:t>10</w:t>
      </w:r>
      <w:r w:rsidRPr="00484BAB">
        <w:rPr>
          <w:rFonts w:ascii="Arial Narrow" w:hAnsi="Arial Narrow" w:cs="Arial"/>
          <w:color w:val="000000" w:themeColor="text1"/>
          <w:sz w:val="22"/>
          <w:szCs w:val="22"/>
        </w:rPr>
        <w:t>% (</w:t>
      </w:r>
      <w:r w:rsidR="00A46520" w:rsidRPr="00484BAB">
        <w:rPr>
          <w:rFonts w:ascii="Arial Narrow" w:hAnsi="Arial Narrow" w:cs="Arial"/>
          <w:color w:val="000000" w:themeColor="text1"/>
          <w:sz w:val="22"/>
          <w:szCs w:val="22"/>
        </w:rPr>
        <w:t xml:space="preserve">dez por cento) </w:t>
      </w:r>
      <w:r w:rsidRPr="00484BAB">
        <w:rPr>
          <w:rFonts w:ascii="Arial Narrow" w:hAnsi="Arial Narrow" w:cs="Arial"/>
          <w:color w:val="000000" w:themeColor="text1"/>
          <w:sz w:val="22"/>
          <w:szCs w:val="22"/>
        </w:rPr>
        <w:t>do valor total estimado da contratação ou do item pertinente.</w:t>
      </w:r>
    </w:p>
    <w:p w:rsidR="000F104D" w:rsidRPr="00484BAB" w:rsidRDefault="000F104D" w:rsidP="00206843">
      <w:pPr>
        <w:numPr>
          <w:ilvl w:val="1"/>
          <w:numId w:val="1"/>
        </w:numPr>
        <w:suppressAutoHyphens/>
        <w:spacing w:after="120"/>
        <w:ind w:left="0" w:firstLine="0"/>
        <w:jc w:val="both"/>
        <w:rPr>
          <w:rFonts w:ascii="Arial Narrow" w:hAnsi="Arial Narrow" w:cs="Arial"/>
          <w:b/>
          <w:color w:val="000000" w:themeColor="text1"/>
          <w:sz w:val="22"/>
          <w:szCs w:val="22"/>
        </w:rPr>
      </w:pPr>
      <w:r w:rsidRPr="00484BAB">
        <w:rPr>
          <w:rFonts w:ascii="Arial Narrow" w:hAnsi="Arial Narrow" w:cs="Arial"/>
          <w:b/>
          <w:color w:val="000000" w:themeColor="text1"/>
          <w:sz w:val="22"/>
          <w:szCs w:val="22"/>
        </w:rPr>
        <w:t xml:space="preserve">As empresas </w:t>
      </w:r>
      <w:r w:rsidR="009C137B" w:rsidRPr="00484BAB">
        <w:rPr>
          <w:rFonts w:ascii="Arial Narrow" w:hAnsi="Arial Narrow" w:cs="Arial"/>
          <w:b/>
          <w:color w:val="000000" w:themeColor="text1"/>
          <w:sz w:val="22"/>
          <w:szCs w:val="22"/>
        </w:rPr>
        <w:t>deverão comprovar</w:t>
      </w:r>
      <w:r w:rsidRPr="00484BAB">
        <w:rPr>
          <w:rFonts w:ascii="Arial Narrow" w:hAnsi="Arial Narrow" w:cs="Arial"/>
          <w:b/>
          <w:color w:val="000000" w:themeColor="text1"/>
          <w:sz w:val="22"/>
          <w:szCs w:val="22"/>
        </w:rPr>
        <w:t xml:space="preserve">, ainda, a qualificação técnica, por meio de: </w:t>
      </w:r>
    </w:p>
    <w:p w:rsidR="00AC0B80" w:rsidRPr="00484BAB" w:rsidRDefault="00AC0B80" w:rsidP="00206843">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jurídicas de direito público ou privado. </w:t>
      </w:r>
    </w:p>
    <w:p w:rsidR="00763C01" w:rsidRPr="00484BAB" w:rsidRDefault="00763C01" w:rsidP="00206843">
      <w:pPr>
        <w:pStyle w:val="PargrafodaLista"/>
        <w:numPr>
          <w:ilvl w:val="3"/>
          <w:numId w:val="1"/>
        </w:numPr>
        <w:suppressAutoHyphens/>
        <w:spacing w:after="120"/>
        <w:ind w:left="0" w:firstLine="0"/>
        <w:contextualSpacing w:val="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Os atestados deverão referir-se a serviços prestados no âmbito de sua atividade econômica principal ou secundária especificadas no contrato social vigente; </w:t>
      </w:r>
    </w:p>
    <w:p w:rsidR="00324781" w:rsidRPr="00484BAB" w:rsidRDefault="00AA437A" w:rsidP="00206843">
      <w:pPr>
        <w:numPr>
          <w:ilvl w:val="3"/>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Somente serão aceitos atestados expedidos após a conclusão do contrato ou se decorrido, pelo menos, um ano do início de sua execução, exceto se firmado para </w:t>
      </w:r>
      <w:r w:rsidR="00AC0B80" w:rsidRPr="00484BAB">
        <w:rPr>
          <w:rFonts w:ascii="Arial Narrow" w:hAnsi="Arial Narrow" w:cs="Arial"/>
          <w:color w:val="000000" w:themeColor="text1"/>
          <w:sz w:val="22"/>
          <w:szCs w:val="22"/>
        </w:rPr>
        <w:t xml:space="preserve">ser executado em prazo inferior, conforme item </w:t>
      </w:r>
      <w:r w:rsidR="00A46520" w:rsidRPr="00484BAB">
        <w:rPr>
          <w:rFonts w:ascii="Arial Narrow" w:hAnsi="Arial Narrow" w:cs="Arial"/>
          <w:color w:val="000000" w:themeColor="text1"/>
          <w:sz w:val="22"/>
          <w:szCs w:val="22"/>
        </w:rPr>
        <w:t>10.8 da IN SEGES/MPDG n. 5/2017.</w:t>
      </w:r>
    </w:p>
    <w:p w:rsidR="008E623A" w:rsidRPr="00484BAB" w:rsidRDefault="00DD77DD" w:rsidP="00B47092">
      <w:pPr>
        <w:pStyle w:val="PargrafodaLista"/>
        <w:numPr>
          <w:ilvl w:val="0"/>
          <w:numId w:val="4"/>
        </w:numPr>
        <w:suppressAutoHyphens/>
        <w:spacing w:after="120"/>
        <w:ind w:left="0" w:firstLine="0"/>
        <w:contextualSpacing w:val="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Para a comprovação da experiência mínima de </w:t>
      </w:r>
      <w:proofErr w:type="gramStart"/>
      <w:r w:rsidRPr="00484BAB">
        <w:rPr>
          <w:rFonts w:ascii="Arial Narrow" w:hAnsi="Arial Narrow" w:cs="Arial"/>
          <w:color w:val="000000" w:themeColor="text1"/>
          <w:sz w:val="22"/>
          <w:szCs w:val="22"/>
        </w:rPr>
        <w:t>3</w:t>
      </w:r>
      <w:proofErr w:type="gramEnd"/>
      <w:r w:rsidRPr="00484BAB">
        <w:rPr>
          <w:rFonts w:ascii="Arial Narrow" w:hAnsi="Arial Narrow" w:cs="Arial"/>
          <w:color w:val="000000" w:themeColor="text1"/>
          <w:sz w:val="22"/>
          <w:szCs w:val="22"/>
        </w:rPr>
        <w:t xml:space="preserve"> (três) anos,</w:t>
      </w:r>
      <w:r w:rsidR="000C20A7" w:rsidRPr="00484BAB">
        <w:rPr>
          <w:rFonts w:ascii="Arial Narrow" w:hAnsi="Arial Narrow" w:cs="Arial"/>
          <w:color w:val="000000" w:themeColor="text1"/>
          <w:sz w:val="22"/>
          <w:szCs w:val="22"/>
        </w:rPr>
        <w:t xml:space="preserve"> é admitida a apresentação de atestados referentes a períodos sucessivos não contínuos, não havendo a obrigatoriedade do</w:t>
      </w:r>
      <w:r w:rsidR="008E623A" w:rsidRPr="00484BAB">
        <w:rPr>
          <w:rFonts w:ascii="Arial Narrow" w:hAnsi="Arial Narrow" w:cs="Arial"/>
          <w:color w:val="000000" w:themeColor="text1"/>
          <w:sz w:val="22"/>
          <w:szCs w:val="22"/>
        </w:rPr>
        <w:t>s três anos serem ininterruptos, conforme item 10.7.1 do Anexo VII-A da IN SEGES/MPDG n. 5/2017.</w:t>
      </w:r>
    </w:p>
    <w:p w:rsidR="008E623A" w:rsidRPr="00484BAB" w:rsidRDefault="001841CD" w:rsidP="00B47092">
      <w:pPr>
        <w:pStyle w:val="PargrafodaLista"/>
        <w:numPr>
          <w:ilvl w:val="0"/>
          <w:numId w:val="4"/>
        </w:numPr>
        <w:suppressAutoHyphens/>
        <w:spacing w:after="120"/>
        <w:ind w:left="0" w:firstLine="0"/>
        <w:contextualSpacing w:val="0"/>
        <w:jc w:val="both"/>
        <w:rPr>
          <w:rFonts w:ascii="Arial Narrow" w:hAnsi="Arial Narrow" w:cs="Arial"/>
          <w:color w:val="000000" w:themeColor="text1"/>
          <w:sz w:val="22"/>
          <w:szCs w:val="22"/>
        </w:rPr>
      </w:pPr>
      <w:r w:rsidRPr="00484BAB">
        <w:rPr>
          <w:rFonts w:ascii="Arial Narrow" w:hAnsi="Arial Narrow" w:cs="Arial"/>
          <w:bCs/>
          <w:color w:val="000000" w:themeColor="text1"/>
          <w:sz w:val="22"/>
          <w:szCs w:val="22"/>
        </w:rPr>
        <w:t xml:space="preserve">Poderá ser admitida, para fins de comprovação de quantitativo mínimo do serviço, a apresentação de diferentes atestados de serviços executados de forma concomitante, pois essa situação equivale, para </w:t>
      </w:r>
      <w:proofErr w:type="gramStart"/>
      <w:r w:rsidRPr="00484BAB">
        <w:rPr>
          <w:rFonts w:ascii="Arial Narrow" w:hAnsi="Arial Narrow" w:cs="Arial"/>
          <w:bCs/>
          <w:color w:val="000000" w:themeColor="text1"/>
          <w:sz w:val="22"/>
          <w:szCs w:val="22"/>
        </w:rPr>
        <w:t>fins de comprovação de capacidade técnico-opera</w:t>
      </w:r>
      <w:r w:rsidR="008E623A" w:rsidRPr="00484BAB">
        <w:rPr>
          <w:rFonts w:ascii="Arial Narrow" w:hAnsi="Arial Narrow" w:cs="Arial"/>
          <w:bCs/>
          <w:color w:val="000000" w:themeColor="text1"/>
          <w:sz w:val="22"/>
          <w:szCs w:val="22"/>
        </w:rPr>
        <w:t>cional</w:t>
      </w:r>
      <w:proofErr w:type="gramEnd"/>
      <w:r w:rsidR="008E623A" w:rsidRPr="00484BAB">
        <w:rPr>
          <w:rFonts w:ascii="Arial Narrow" w:hAnsi="Arial Narrow" w:cs="Arial"/>
          <w:bCs/>
          <w:color w:val="000000" w:themeColor="text1"/>
          <w:sz w:val="22"/>
          <w:szCs w:val="22"/>
        </w:rPr>
        <w:t xml:space="preserve">, a uma única contratação, </w:t>
      </w:r>
      <w:r w:rsidR="008E623A" w:rsidRPr="00484BAB">
        <w:rPr>
          <w:rFonts w:ascii="Arial Narrow" w:hAnsi="Arial Narrow" w:cs="Arial"/>
          <w:color w:val="000000" w:themeColor="text1"/>
          <w:sz w:val="22"/>
          <w:szCs w:val="22"/>
        </w:rPr>
        <w:t>nos termos do item 10.9 do Anexo VII-A da IN SEGES/MPDG n. 5/2017.</w:t>
      </w:r>
    </w:p>
    <w:p w:rsidR="008E623A" w:rsidRPr="00484BAB" w:rsidRDefault="004F6C38" w:rsidP="00B47092">
      <w:pPr>
        <w:pStyle w:val="PargrafodaLista"/>
        <w:numPr>
          <w:ilvl w:val="0"/>
          <w:numId w:val="4"/>
        </w:numPr>
        <w:suppressAutoHyphens/>
        <w:spacing w:after="120"/>
        <w:ind w:left="0" w:firstLine="0"/>
        <w:contextualSpacing w:val="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O licitante disponibilizará todas as informações necessárias à comprovação da legitimi</w:t>
      </w:r>
      <w:r w:rsidR="00051782" w:rsidRPr="00484BAB">
        <w:rPr>
          <w:rFonts w:ascii="Arial Narrow" w:hAnsi="Arial Narrow" w:cs="Arial"/>
          <w:bCs/>
          <w:color w:val="000000" w:themeColor="text1"/>
          <w:sz w:val="22"/>
          <w:szCs w:val="22"/>
        </w:rPr>
        <w:t>dade dos atestados apresentados, apresentando, dentre outros documentos, cópia do contrato que deu suporte à contratação, endereço atual da contratante e local em q</w:t>
      </w:r>
      <w:r w:rsidR="008E623A" w:rsidRPr="00484BAB">
        <w:rPr>
          <w:rFonts w:ascii="Arial Narrow" w:hAnsi="Arial Narrow" w:cs="Arial"/>
          <w:bCs/>
          <w:color w:val="000000" w:themeColor="text1"/>
          <w:sz w:val="22"/>
          <w:szCs w:val="22"/>
        </w:rPr>
        <w:t xml:space="preserve">ue foram prestados os serviços, consoante o disposto no item 10.10 do Anexo VII-A da IN SEGES/MPDG n. 5/2017. </w:t>
      </w:r>
    </w:p>
    <w:p w:rsidR="008676FC" w:rsidRPr="00484BAB" w:rsidRDefault="008676FC" w:rsidP="00206843">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O licitante enquadrado como Microempreendedor Individual que pretenda auferir os benefícios do tratamento diferenciado previstos na Lei Complementar n. 123, de 2006, estará dispensado</w:t>
      </w:r>
      <w:r w:rsidR="00F95FB5" w:rsidRPr="00484BAB">
        <w:rPr>
          <w:rFonts w:ascii="Arial Narrow" w:hAnsi="Arial Narrow" w:cs="Arial"/>
          <w:color w:val="000000" w:themeColor="text1"/>
          <w:sz w:val="22"/>
          <w:szCs w:val="22"/>
        </w:rPr>
        <w:t xml:space="preserve"> </w:t>
      </w:r>
      <w:r w:rsidRPr="00484BAB">
        <w:rPr>
          <w:rFonts w:ascii="Arial Narrow" w:hAnsi="Arial Narrow" w:cs="Arial"/>
          <w:color w:val="000000" w:themeColor="text1"/>
          <w:sz w:val="22"/>
          <w:szCs w:val="22"/>
        </w:rPr>
        <w:t>(a) da prova de inscrição nos cadastros de contribuintes estadual e municipal e (b) da apresentação do balanço patrimonial e das demonstrações contábeis do último exercício.</w:t>
      </w:r>
    </w:p>
    <w:p w:rsidR="000F104D" w:rsidRPr="00484BAB" w:rsidRDefault="006A0069" w:rsidP="00206843">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lastRenderedPageBreak/>
        <w:t xml:space="preserve">Os documentos exigidos para habilitação relacionados nos subitens acima, deverão ser apresentados em meio digital pelos licitantes, por meio de funcionalidade presente no sistema (upload), </w:t>
      </w:r>
      <w:r w:rsidRPr="00484BAB">
        <w:rPr>
          <w:rFonts w:ascii="Arial Narrow" w:hAnsi="Arial Narrow" w:cs="Arial"/>
          <w:color w:val="FF0000"/>
          <w:sz w:val="22"/>
          <w:szCs w:val="22"/>
        </w:rPr>
        <w:t xml:space="preserve">no prazo de </w:t>
      </w:r>
      <w:r w:rsidR="00F95FB5" w:rsidRPr="00484BAB">
        <w:rPr>
          <w:rFonts w:ascii="Arial Narrow" w:hAnsi="Arial Narrow" w:cs="Arial"/>
          <w:color w:val="FF0000"/>
          <w:sz w:val="22"/>
          <w:szCs w:val="22"/>
        </w:rPr>
        <w:t>180 (cento e oitenta) minutos</w:t>
      </w:r>
      <w:r w:rsidRPr="00484BAB">
        <w:rPr>
          <w:rFonts w:ascii="Arial Narrow" w:hAnsi="Arial Narrow" w:cs="Arial"/>
          <w:color w:val="000000" w:themeColor="text1"/>
          <w:sz w:val="22"/>
          <w:szCs w:val="22"/>
        </w:rPr>
        <w:t xml:space="preserve">, após solicitação do Pregoeiro no sistema eletrônico.  </w:t>
      </w:r>
      <w:r w:rsidRPr="00484BAB">
        <w:rPr>
          <w:rFonts w:ascii="Arial Narrow" w:hAnsi="Arial Narrow" w:cs="Arial"/>
          <w:color w:val="FF0000"/>
          <w:sz w:val="22"/>
          <w:szCs w:val="22"/>
        </w:rPr>
        <w:t>Somente mediante autorização do Pregoeiro e em caso de indisponibilidade do sistema</w:t>
      </w:r>
      <w:r w:rsidRPr="00484BAB">
        <w:rPr>
          <w:rFonts w:ascii="Arial Narrow" w:hAnsi="Arial Narrow" w:cs="Arial"/>
          <w:color w:val="000000" w:themeColor="text1"/>
          <w:sz w:val="22"/>
          <w:szCs w:val="22"/>
        </w:rPr>
        <w:t xml:space="preserve">, será aceito o envio da documentação por meio do e-mail </w:t>
      </w:r>
      <w:hyperlink r:id="rId12" w:history="1">
        <w:r w:rsidR="00F95FB5" w:rsidRPr="00484BAB">
          <w:rPr>
            <w:rFonts w:ascii="Arial Narrow" w:hAnsi="Arial Narrow"/>
            <w:color w:val="FF0000"/>
            <w:sz w:val="22"/>
            <w:szCs w:val="22"/>
          </w:rPr>
          <w:t>cpl@cfp.ufcg.edu.br</w:t>
        </w:r>
      </w:hyperlink>
      <w:r w:rsidRPr="00484BAB">
        <w:rPr>
          <w:rFonts w:ascii="Arial Narrow" w:hAnsi="Arial Narrow" w:cs="Arial"/>
          <w:color w:val="FF0000"/>
          <w:sz w:val="22"/>
          <w:szCs w:val="22"/>
        </w:rPr>
        <w:t>.</w:t>
      </w:r>
      <w:r w:rsidR="00633C96" w:rsidRPr="00484BAB">
        <w:rPr>
          <w:rFonts w:ascii="Arial Narrow" w:hAnsi="Arial Narrow" w:cs="Arial"/>
          <w:color w:val="000000" w:themeColor="text1"/>
          <w:sz w:val="22"/>
          <w:szCs w:val="22"/>
        </w:rPr>
        <w:t xml:space="preserve"> </w:t>
      </w:r>
      <w:r w:rsidRPr="00484BAB">
        <w:rPr>
          <w:rFonts w:ascii="Arial Narrow" w:hAnsi="Arial Narrow" w:cs="Arial"/>
          <w:color w:val="000000" w:themeColor="text1"/>
          <w:sz w:val="22"/>
          <w:szCs w:val="22"/>
        </w:rPr>
        <w:t xml:space="preserve">Posteriormente, os documentos serão remetidos em original, por qualquer processo de cópia reprográfica, autenticada por tabelião de notas, ou por servidor da Administração, desde que conferidos com o original, ou publicação em órgão da imprensa oficial, para análise, </w:t>
      </w:r>
      <w:r w:rsidRPr="00484BAB">
        <w:rPr>
          <w:rFonts w:ascii="Arial Narrow" w:hAnsi="Arial Narrow" w:cs="Arial"/>
          <w:color w:val="FF0000"/>
          <w:sz w:val="22"/>
          <w:szCs w:val="22"/>
        </w:rPr>
        <w:t xml:space="preserve">no prazo de </w:t>
      </w:r>
      <w:r w:rsidR="00F95FB5" w:rsidRPr="00484BAB">
        <w:rPr>
          <w:rFonts w:ascii="Arial Narrow" w:hAnsi="Arial Narrow" w:cs="Arial"/>
          <w:color w:val="FF0000"/>
          <w:sz w:val="22"/>
          <w:szCs w:val="22"/>
        </w:rPr>
        <w:t>02 (dois) dias</w:t>
      </w:r>
      <w:r w:rsidRPr="00484BAB">
        <w:rPr>
          <w:rFonts w:ascii="Arial Narrow" w:hAnsi="Arial Narrow" w:cs="Arial"/>
          <w:color w:val="000000" w:themeColor="text1"/>
          <w:sz w:val="22"/>
          <w:szCs w:val="22"/>
        </w:rPr>
        <w:t xml:space="preserve">, </w:t>
      </w:r>
      <w:proofErr w:type="gramStart"/>
      <w:r w:rsidRPr="00484BAB">
        <w:rPr>
          <w:rFonts w:ascii="Arial Narrow" w:hAnsi="Arial Narrow" w:cs="Arial"/>
          <w:color w:val="000000" w:themeColor="text1"/>
          <w:sz w:val="22"/>
          <w:szCs w:val="22"/>
        </w:rPr>
        <w:t>após</w:t>
      </w:r>
      <w:proofErr w:type="gramEnd"/>
      <w:r w:rsidRPr="00484BAB">
        <w:rPr>
          <w:rFonts w:ascii="Arial Narrow" w:hAnsi="Arial Narrow" w:cs="Arial"/>
          <w:color w:val="000000" w:themeColor="text1"/>
          <w:sz w:val="22"/>
          <w:szCs w:val="22"/>
        </w:rPr>
        <w:t xml:space="preserve"> encerrado o prazo para o encaminhamento via </w:t>
      </w:r>
      <w:r w:rsidR="005356C1" w:rsidRPr="00484BAB">
        <w:rPr>
          <w:rFonts w:ascii="Arial Narrow" w:hAnsi="Arial Narrow" w:cs="Arial"/>
          <w:color w:val="000000" w:themeColor="text1"/>
          <w:sz w:val="22"/>
          <w:szCs w:val="22"/>
        </w:rPr>
        <w:t>funcionalidade do sistema (upload)</w:t>
      </w:r>
      <w:r w:rsidR="00F95FB5" w:rsidRPr="00484BAB">
        <w:rPr>
          <w:rFonts w:ascii="Arial Narrow" w:hAnsi="Arial Narrow" w:cs="Arial"/>
          <w:color w:val="000000" w:themeColor="text1"/>
          <w:sz w:val="22"/>
          <w:szCs w:val="22"/>
        </w:rPr>
        <w:t xml:space="preserve"> </w:t>
      </w:r>
      <w:r w:rsidRPr="00484BAB">
        <w:rPr>
          <w:rFonts w:ascii="Arial Narrow" w:hAnsi="Arial Narrow" w:cs="Arial"/>
          <w:color w:val="000000" w:themeColor="text1"/>
          <w:sz w:val="22"/>
          <w:szCs w:val="22"/>
        </w:rPr>
        <w:t>ou e-mail.</w:t>
      </w:r>
    </w:p>
    <w:p w:rsidR="001B2A3F" w:rsidRPr="00484BAB" w:rsidRDefault="001B2A3F" w:rsidP="0023325E">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Não serão aceitos documentos com indicação de CNPJ/CPF diferentes, salvo aqueles legalmente permitidos.</w:t>
      </w:r>
    </w:p>
    <w:p w:rsidR="00ED1F93" w:rsidRPr="00484BAB" w:rsidRDefault="00ED1F93" w:rsidP="0023325E">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 comprovação da regularidade fiscal e trabalhista, da qualificação econômico-financeira e da habilitação jurídica, conforme o caso</w:t>
      </w:r>
      <w:proofErr w:type="gramStart"/>
      <w:r w:rsidRPr="00484BAB">
        <w:rPr>
          <w:rFonts w:ascii="Arial Narrow" w:hAnsi="Arial Narrow" w:cs="Arial"/>
          <w:color w:val="000000" w:themeColor="text1"/>
          <w:sz w:val="22"/>
          <w:szCs w:val="22"/>
        </w:rPr>
        <w:t>, poderá</w:t>
      </w:r>
      <w:proofErr w:type="gramEnd"/>
      <w:r w:rsidRPr="00484BAB">
        <w:rPr>
          <w:rFonts w:ascii="Arial Narrow" w:hAnsi="Arial Narrow" w:cs="Arial"/>
          <w:color w:val="000000" w:themeColor="text1"/>
          <w:sz w:val="22"/>
          <w:szCs w:val="22"/>
        </w:rPr>
        <w:t xml:space="preserve"> ser substituída pela consulta ao SICAF, nos casos em que a empresa estiver habilitada no referido sistema, conforme o disposto</w:t>
      </w:r>
      <w:r w:rsidR="002C3B8C" w:rsidRPr="00484BAB">
        <w:rPr>
          <w:rFonts w:ascii="Arial Narrow" w:hAnsi="Arial Narrow" w:cs="Arial"/>
          <w:color w:val="000000" w:themeColor="text1"/>
          <w:sz w:val="22"/>
          <w:szCs w:val="22"/>
        </w:rPr>
        <w:t xml:space="preserve"> na Instrução Normativa SEGES/MPDG nº 03/2018, de 26 de abril de 2018</w:t>
      </w:r>
      <w:r w:rsidRPr="00484BAB">
        <w:rPr>
          <w:rFonts w:ascii="Arial Narrow" w:hAnsi="Arial Narrow" w:cs="Arial"/>
          <w:color w:val="000000" w:themeColor="text1"/>
          <w:sz w:val="22"/>
          <w:szCs w:val="22"/>
        </w:rPr>
        <w:t xml:space="preserve">. </w:t>
      </w:r>
    </w:p>
    <w:p w:rsidR="001B2A3F" w:rsidRPr="00484BAB" w:rsidRDefault="001B2A3F" w:rsidP="0023325E">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Também poderão ser consultados os sítios oficiais emissores de certidões, especialmente quando o licitante esteja com alguma documentação vencida junto ao SICAF.</w:t>
      </w:r>
    </w:p>
    <w:p w:rsidR="001B2A3F" w:rsidRPr="00484BAB" w:rsidRDefault="009A35A6" w:rsidP="0023325E">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Caso </w:t>
      </w:r>
      <w:r w:rsidR="001B2A3F" w:rsidRPr="00484BAB">
        <w:rPr>
          <w:rFonts w:ascii="Arial Narrow" w:hAnsi="Arial Narrow" w:cs="Arial"/>
          <w:color w:val="000000" w:themeColor="text1"/>
          <w:sz w:val="22"/>
          <w:szCs w:val="22"/>
        </w:rPr>
        <w:t xml:space="preserve">o Pregoeiro não logre êxito em obter a certidão correspondente através do sítio oficial, ou na hipótese de se encontrar vencida no referido sistema, o licitante será convocado a encaminhar, no prazo de </w:t>
      </w:r>
      <w:r w:rsidR="002C3B8C" w:rsidRPr="00484BAB">
        <w:rPr>
          <w:rFonts w:ascii="Arial Narrow" w:hAnsi="Arial Narrow" w:cs="Arial"/>
          <w:color w:val="000000" w:themeColor="text1"/>
          <w:sz w:val="22"/>
          <w:szCs w:val="22"/>
        </w:rPr>
        <w:t>180 (cento e oitenta) minutos</w:t>
      </w:r>
      <w:r w:rsidR="001B2A3F" w:rsidRPr="00484BAB">
        <w:rPr>
          <w:rFonts w:ascii="Arial Narrow" w:hAnsi="Arial Narrow" w:cs="Arial"/>
          <w:color w:val="000000" w:themeColor="text1"/>
          <w:sz w:val="22"/>
          <w:szCs w:val="22"/>
        </w:rPr>
        <w:t xml:space="preserve">, documento válido que comprove o atendimento das exigências deste Edital, </w:t>
      </w:r>
      <w:proofErr w:type="gramStart"/>
      <w:r w:rsidR="001B2A3F" w:rsidRPr="00484BAB">
        <w:rPr>
          <w:rFonts w:ascii="Arial Narrow" w:hAnsi="Arial Narrow" w:cs="Arial"/>
          <w:color w:val="000000" w:themeColor="text1"/>
          <w:sz w:val="22"/>
          <w:szCs w:val="22"/>
        </w:rPr>
        <w:t>sob pena</w:t>
      </w:r>
      <w:proofErr w:type="gramEnd"/>
      <w:r w:rsidR="001B2A3F" w:rsidRPr="00484BAB">
        <w:rPr>
          <w:rFonts w:ascii="Arial Narrow" w:hAnsi="Arial Narrow" w:cs="Arial"/>
          <w:color w:val="000000" w:themeColor="text1"/>
          <w:sz w:val="22"/>
          <w:szCs w:val="22"/>
        </w:rPr>
        <w:t xml:space="preserve"> de inabilitação, ressalvado o disposto quanto à comprovação da regularidade fiscal das licitantes qualificadas como microempresas ou empresas de pequeno porte, conforme estatui o art. 43, § 1º da LC </w:t>
      </w:r>
      <w:r w:rsidR="003C2FDF" w:rsidRPr="00484BAB">
        <w:rPr>
          <w:rFonts w:ascii="Arial Narrow" w:hAnsi="Arial Narrow" w:cs="Arial"/>
          <w:color w:val="000000" w:themeColor="text1"/>
          <w:sz w:val="22"/>
          <w:szCs w:val="22"/>
        </w:rPr>
        <w:t>n.º</w:t>
      </w:r>
      <w:r w:rsidR="001B2A3F" w:rsidRPr="00484BAB">
        <w:rPr>
          <w:rFonts w:ascii="Arial Narrow" w:hAnsi="Arial Narrow" w:cs="Arial"/>
          <w:color w:val="000000" w:themeColor="text1"/>
          <w:sz w:val="22"/>
          <w:szCs w:val="22"/>
        </w:rPr>
        <w:t xml:space="preserve"> 123, de 2006.</w:t>
      </w:r>
    </w:p>
    <w:p w:rsidR="000E4F8C" w:rsidRPr="00484BAB" w:rsidRDefault="000E4F8C" w:rsidP="0023325E">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 existência de restrição relativamente à regularidade fiscal não impede que a licitante</w:t>
      </w:r>
      <w:r w:rsidR="005356C1" w:rsidRPr="00484BAB">
        <w:rPr>
          <w:rFonts w:ascii="Arial Narrow" w:hAnsi="Arial Narrow" w:cs="Arial"/>
          <w:color w:val="000000" w:themeColor="text1"/>
          <w:sz w:val="22"/>
          <w:szCs w:val="22"/>
        </w:rPr>
        <w:t xml:space="preserve"> qualificada como microempresa ou </w:t>
      </w:r>
      <w:r w:rsidRPr="00484BAB">
        <w:rPr>
          <w:rFonts w:ascii="Arial Narrow" w:hAnsi="Arial Narrow" w:cs="Arial"/>
          <w:color w:val="000000" w:themeColor="text1"/>
          <w:sz w:val="22"/>
          <w:szCs w:val="22"/>
        </w:rPr>
        <w:t>empresa de pequeno porte seja declarada vencedora, uma vez que atenda a todas as demais exigências do edital.</w:t>
      </w:r>
    </w:p>
    <w:p w:rsidR="000E4F8C" w:rsidRPr="00484BAB" w:rsidRDefault="000E4F8C" w:rsidP="0023325E">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 declaração do vencedor acontecerá no momento imediatamente posterior à fase de habilitação.</w:t>
      </w:r>
    </w:p>
    <w:p w:rsidR="000E4F8C" w:rsidRPr="00484BAB" w:rsidRDefault="000E4F8C" w:rsidP="0023325E">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Caso a proposta mais vantajosa seja ofertada por microempresa</w:t>
      </w:r>
      <w:r w:rsidR="002C3B8C" w:rsidRPr="00484BAB">
        <w:rPr>
          <w:rFonts w:ascii="Arial Narrow" w:hAnsi="Arial Narrow" w:cs="Arial"/>
          <w:color w:val="000000" w:themeColor="text1"/>
          <w:sz w:val="22"/>
          <w:szCs w:val="22"/>
        </w:rPr>
        <w:t xml:space="preserve"> ou </w:t>
      </w:r>
      <w:r w:rsidRPr="00484BAB">
        <w:rPr>
          <w:rFonts w:ascii="Arial Narrow" w:hAnsi="Arial Narrow" w:cs="Arial"/>
          <w:color w:val="000000" w:themeColor="text1"/>
          <w:sz w:val="22"/>
          <w:szCs w:val="22"/>
        </w:rPr>
        <w:t xml:space="preserve">empresa de pequeno, e uma vez constatada a existência de alguma restrição no que tange à regularidade fiscal, a mesma será convocada para, no prazo de </w:t>
      </w:r>
      <w:r w:rsidR="00633C96" w:rsidRPr="00484BAB">
        <w:rPr>
          <w:rFonts w:ascii="Arial Narrow" w:hAnsi="Arial Narrow" w:cs="Arial"/>
          <w:color w:val="FF0000"/>
          <w:sz w:val="22"/>
          <w:szCs w:val="22"/>
        </w:rPr>
        <w:t>0</w:t>
      </w:r>
      <w:r w:rsidRPr="00484BAB">
        <w:rPr>
          <w:rFonts w:ascii="Arial Narrow" w:hAnsi="Arial Narrow" w:cs="Arial"/>
          <w:color w:val="FF0000"/>
          <w:sz w:val="22"/>
          <w:szCs w:val="22"/>
        </w:rPr>
        <w:t>5 (cinco) dias úteis</w:t>
      </w:r>
      <w:r w:rsidRPr="00484BAB">
        <w:rPr>
          <w:rFonts w:ascii="Arial Narrow" w:hAnsi="Arial Narrow" w:cs="Arial"/>
          <w:color w:val="000000" w:themeColor="text1"/>
          <w:sz w:val="22"/>
          <w:szCs w:val="22"/>
        </w:rPr>
        <w:t>, após a declaração do vencedor, comprovar a regularização. O prazo poderá ser prorrogado por igual período</w:t>
      </w:r>
      <w:r w:rsidR="008313BC" w:rsidRPr="00484BAB">
        <w:rPr>
          <w:rFonts w:ascii="Arial Narrow" w:hAnsi="Arial Narrow" w:cs="Arial"/>
          <w:color w:val="000000" w:themeColor="text1"/>
          <w:sz w:val="22"/>
          <w:szCs w:val="22"/>
        </w:rPr>
        <w:t>, a critério da administração pública, quando requerida pelo licitante, mediante apresentação de justificativa</w:t>
      </w:r>
      <w:r w:rsidRPr="00484BAB">
        <w:rPr>
          <w:rFonts w:ascii="Arial Narrow" w:hAnsi="Arial Narrow" w:cs="Arial"/>
          <w:color w:val="000000" w:themeColor="text1"/>
          <w:sz w:val="22"/>
          <w:szCs w:val="22"/>
        </w:rPr>
        <w:t>.</w:t>
      </w:r>
    </w:p>
    <w:p w:rsidR="000E4F8C" w:rsidRPr="00484BAB" w:rsidRDefault="000E4F8C" w:rsidP="0023325E">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A </w:t>
      </w:r>
      <w:proofErr w:type="gramStart"/>
      <w:r w:rsidRPr="00484BAB">
        <w:rPr>
          <w:rFonts w:ascii="Arial Narrow" w:hAnsi="Arial Narrow" w:cs="Arial"/>
          <w:color w:val="000000" w:themeColor="text1"/>
          <w:sz w:val="22"/>
          <w:szCs w:val="22"/>
        </w:rPr>
        <w:t>não-regularização</w:t>
      </w:r>
      <w:proofErr w:type="gramEnd"/>
      <w:r w:rsidRPr="00484BAB">
        <w:rPr>
          <w:rFonts w:ascii="Arial Narrow" w:hAnsi="Arial Narrow" w:cs="Arial"/>
          <w:color w:val="000000" w:themeColor="text1"/>
          <w:sz w:val="22"/>
          <w:szCs w:val="22"/>
        </w:rPr>
        <w:t xml:space="preserve"> fiscal no prazo previsto no subitem anterior acarretará a inabilitação do licitante, sem prejuízo das sanções previstas neste Edital, com a reabertura da sessão pública.</w:t>
      </w:r>
    </w:p>
    <w:p w:rsidR="000F104D" w:rsidRPr="00484BAB" w:rsidRDefault="000F104D" w:rsidP="0023325E">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Havendo necessidade de analisar minuciosamente os documentos exigidos, o </w:t>
      </w:r>
      <w:r w:rsidR="00D74693" w:rsidRPr="00484BAB">
        <w:rPr>
          <w:rFonts w:ascii="Arial Narrow" w:hAnsi="Arial Narrow" w:cs="Arial"/>
          <w:color w:val="000000" w:themeColor="text1"/>
          <w:sz w:val="22"/>
          <w:szCs w:val="22"/>
        </w:rPr>
        <w:t>Pregoeiro</w:t>
      </w:r>
      <w:r w:rsidRPr="00484BAB">
        <w:rPr>
          <w:rFonts w:ascii="Arial Narrow" w:hAnsi="Arial Narrow" w:cs="Arial"/>
          <w:color w:val="000000" w:themeColor="text1"/>
          <w:sz w:val="22"/>
          <w:szCs w:val="22"/>
        </w:rPr>
        <w:t xml:space="preserve"> suspenderá a sessão, informando no “chat” a nova data e horário para a continuidade da mesma.</w:t>
      </w:r>
    </w:p>
    <w:p w:rsidR="004B6B1E" w:rsidRPr="00484BAB" w:rsidRDefault="004B6B1E" w:rsidP="0023325E">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Será inabilitado o licitante que não comprovar sua habilitação, seja por não apresentar quaisquer dos documentos exigidos, ou apresentá-los em desacordo com o estabelecido neste Edital.</w:t>
      </w:r>
    </w:p>
    <w:p w:rsidR="000F104D" w:rsidRPr="00484BAB" w:rsidRDefault="000F104D" w:rsidP="0023325E">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No caso de inabilitação, haverá nova verificação, pelo sistema, da eventual ocorrência do empate ficto, previsto nos artigos 44 e 45 da LC </w:t>
      </w:r>
      <w:r w:rsidR="003C2FDF" w:rsidRPr="00484BAB">
        <w:rPr>
          <w:rFonts w:ascii="Arial Narrow" w:hAnsi="Arial Narrow" w:cs="Arial"/>
          <w:color w:val="000000" w:themeColor="text1"/>
          <w:sz w:val="22"/>
          <w:szCs w:val="22"/>
        </w:rPr>
        <w:t>n.º</w:t>
      </w:r>
      <w:r w:rsidRPr="00484BAB">
        <w:rPr>
          <w:rFonts w:ascii="Arial Narrow" w:hAnsi="Arial Narrow" w:cs="Arial"/>
          <w:color w:val="000000" w:themeColor="text1"/>
          <w:sz w:val="22"/>
          <w:szCs w:val="22"/>
        </w:rPr>
        <w:t xml:space="preserve"> 123, de 2006, seguindo-se a disciplina antes estabelecida para aceitação da proposta subsequente.</w:t>
      </w:r>
    </w:p>
    <w:p w:rsidR="000F104D" w:rsidRPr="00484BAB" w:rsidRDefault="000F104D" w:rsidP="0023325E">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Da sessão pública do Pregão divulgar-se-á Ata no sistema eletrônico.</w:t>
      </w:r>
    </w:p>
    <w:p w:rsidR="008111FA" w:rsidRPr="00484BAB" w:rsidRDefault="008111FA" w:rsidP="00F72590">
      <w:pPr>
        <w:suppressAutoHyphens/>
        <w:spacing w:after="120"/>
        <w:ind w:left="425"/>
        <w:jc w:val="both"/>
        <w:rPr>
          <w:rFonts w:ascii="Arial Narrow" w:hAnsi="Arial Narrow" w:cs="Arial"/>
          <w:color w:val="000000" w:themeColor="text1"/>
          <w:sz w:val="22"/>
          <w:szCs w:val="22"/>
          <w:lang w:eastAsia="en-US"/>
        </w:rPr>
      </w:pPr>
    </w:p>
    <w:p w:rsidR="00F66746" w:rsidRPr="00484BAB" w:rsidRDefault="00F66746" w:rsidP="00C25313">
      <w:pPr>
        <w:pStyle w:val="Nivel01"/>
        <w:spacing w:before="120"/>
        <w:ind w:left="0" w:right="-17" w:firstLine="0"/>
        <w:rPr>
          <w:rFonts w:ascii="Arial Narrow" w:hAnsi="Arial Narrow"/>
          <w:sz w:val="22"/>
          <w:szCs w:val="22"/>
          <w:lang w:eastAsia="en-US"/>
        </w:rPr>
      </w:pPr>
      <w:r w:rsidRPr="00484BAB">
        <w:rPr>
          <w:rFonts w:ascii="Arial Narrow" w:hAnsi="Arial Narrow"/>
          <w:sz w:val="22"/>
          <w:szCs w:val="22"/>
          <w:lang w:eastAsia="en-US"/>
        </w:rPr>
        <w:lastRenderedPageBreak/>
        <w:t>DA REABERTURA DA SESSÃO PÚBLICA</w:t>
      </w:r>
    </w:p>
    <w:p w:rsidR="00F66746" w:rsidRPr="00484BAB" w:rsidRDefault="00F66746" w:rsidP="00F54A1B">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 sessão pública poderá ser reaberta:</w:t>
      </w:r>
    </w:p>
    <w:p w:rsidR="00F66746" w:rsidRPr="00484BAB" w:rsidRDefault="00F66746" w:rsidP="00F54A1B">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65037B" w:rsidRPr="00484BAB" w:rsidRDefault="0065037B" w:rsidP="00F54A1B">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Quando houver erro na aceitação do preço melhor classificado ou quando o licitante declarado vencedor não assinar a Ata de Registro de Preços ou não comprovar a regularização fiscal, nos termos do art. 43, §1º da LC </w:t>
      </w:r>
      <w:r w:rsidR="003C2FDF" w:rsidRPr="00484BAB">
        <w:rPr>
          <w:rFonts w:ascii="Arial Narrow" w:hAnsi="Arial Narrow" w:cs="Arial"/>
          <w:color w:val="000000" w:themeColor="text1"/>
          <w:sz w:val="22"/>
          <w:szCs w:val="22"/>
        </w:rPr>
        <w:t>n.º</w:t>
      </w:r>
      <w:r w:rsidRPr="00484BAB">
        <w:rPr>
          <w:rFonts w:ascii="Arial Narrow" w:hAnsi="Arial Narrow" w:cs="Arial"/>
          <w:color w:val="000000" w:themeColor="text1"/>
          <w:sz w:val="22"/>
          <w:szCs w:val="22"/>
        </w:rPr>
        <w:t xml:space="preserve"> 123/2006. Nessas hipóteses, serão adotados os procedimentos imediatamente posteriores ao encerramento da etapa de lances.</w:t>
      </w:r>
    </w:p>
    <w:p w:rsidR="00F66746" w:rsidRPr="00484BAB" w:rsidRDefault="00F66746" w:rsidP="00F54A1B">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Todos os licitantes remanescentes deverão ser convocados para acompanhar a sessão reaberta.</w:t>
      </w:r>
    </w:p>
    <w:p w:rsidR="00F66746" w:rsidRPr="00484BAB" w:rsidRDefault="00F66746" w:rsidP="00F54A1B">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 convocação se dará por meio do sistema eletrônico (“chat”)</w:t>
      </w:r>
      <w:r w:rsidR="002C3B8C" w:rsidRPr="00484BAB">
        <w:rPr>
          <w:rFonts w:ascii="Arial Narrow" w:hAnsi="Arial Narrow" w:cs="Arial"/>
          <w:color w:val="000000" w:themeColor="text1"/>
          <w:sz w:val="22"/>
          <w:szCs w:val="22"/>
        </w:rPr>
        <w:t xml:space="preserve"> ou </w:t>
      </w:r>
      <w:r w:rsidRPr="00484BAB">
        <w:rPr>
          <w:rFonts w:ascii="Arial Narrow" w:hAnsi="Arial Narrow" w:cs="Arial"/>
          <w:color w:val="000000" w:themeColor="text1"/>
          <w:sz w:val="22"/>
          <w:szCs w:val="22"/>
        </w:rPr>
        <w:t>e-mail, de acordo com a fase do procedimento licitatório.</w:t>
      </w:r>
    </w:p>
    <w:p w:rsidR="00F66746" w:rsidRPr="00484BAB" w:rsidRDefault="00F66746" w:rsidP="00F54A1B">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 convocação feita por e-mail ou fac-símile dar-se-á de acordo com os dados contidos no SICAF, sendo responsabilidade do licitante manter seus dados cadastrais atualizados.</w:t>
      </w:r>
    </w:p>
    <w:p w:rsidR="008111FA" w:rsidRPr="00484BAB" w:rsidRDefault="008111FA" w:rsidP="00F72590">
      <w:pPr>
        <w:suppressAutoHyphens/>
        <w:spacing w:after="120"/>
        <w:rPr>
          <w:rFonts w:ascii="Arial Narrow" w:eastAsiaTheme="minorEastAsia" w:hAnsi="Arial Narrow"/>
          <w:color w:val="000000" w:themeColor="text1"/>
          <w:sz w:val="22"/>
          <w:szCs w:val="22"/>
        </w:rPr>
      </w:pPr>
    </w:p>
    <w:p w:rsidR="007D53CD" w:rsidRPr="00484BAB" w:rsidRDefault="007D53CD" w:rsidP="00C25313">
      <w:pPr>
        <w:pStyle w:val="Nivel01"/>
        <w:spacing w:before="120"/>
        <w:ind w:left="0" w:right="-17" w:firstLine="0"/>
        <w:rPr>
          <w:rFonts w:ascii="Arial Narrow" w:hAnsi="Arial Narrow"/>
          <w:sz w:val="22"/>
          <w:szCs w:val="22"/>
          <w:lang w:eastAsia="en-US"/>
        </w:rPr>
      </w:pPr>
      <w:r w:rsidRPr="00484BAB">
        <w:rPr>
          <w:rFonts w:ascii="Arial Narrow" w:hAnsi="Arial Narrow"/>
          <w:sz w:val="22"/>
          <w:szCs w:val="22"/>
          <w:lang w:eastAsia="en-US"/>
        </w:rPr>
        <w:t>DO ENCAMINHAMENTO DA PROPOSTA VENCEDORA</w:t>
      </w:r>
    </w:p>
    <w:p w:rsidR="007D53CD" w:rsidRPr="00484BAB" w:rsidRDefault="007D53CD" w:rsidP="00F54A1B">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A proposta final do licitante declarado vencedor deverá ser encaminhada </w:t>
      </w:r>
      <w:r w:rsidRPr="00484BAB">
        <w:rPr>
          <w:rFonts w:ascii="Arial Narrow" w:hAnsi="Arial Narrow" w:cs="Arial"/>
          <w:color w:val="FF0000"/>
          <w:sz w:val="22"/>
          <w:szCs w:val="22"/>
        </w:rPr>
        <w:t>no prazo de</w:t>
      </w:r>
      <w:r w:rsidR="004809D5" w:rsidRPr="00484BAB">
        <w:rPr>
          <w:rFonts w:ascii="Arial Narrow" w:hAnsi="Arial Narrow" w:cs="Arial"/>
          <w:color w:val="FF0000"/>
          <w:sz w:val="22"/>
          <w:szCs w:val="22"/>
        </w:rPr>
        <w:t xml:space="preserve"> 180 (cento e oitenta) minutos</w:t>
      </w:r>
      <w:r w:rsidRPr="00484BAB">
        <w:rPr>
          <w:rFonts w:ascii="Arial Narrow" w:hAnsi="Arial Narrow" w:cs="Arial"/>
          <w:color w:val="000000" w:themeColor="text1"/>
          <w:sz w:val="22"/>
          <w:szCs w:val="22"/>
        </w:rPr>
        <w:t>, a contar da solicitação do Pregoeiro no sistema eletrônico e deverá:</w:t>
      </w:r>
    </w:p>
    <w:p w:rsidR="007D53CD" w:rsidRPr="00484BAB" w:rsidRDefault="007D53CD" w:rsidP="00F54A1B">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ser</w:t>
      </w:r>
      <w:proofErr w:type="gramEnd"/>
      <w:r w:rsidRPr="00484BAB">
        <w:rPr>
          <w:rFonts w:ascii="Arial Narrow" w:hAnsi="Arial Narrow" w:cs="Arial"/>
          <w:color w:val="000000" w:themeColor="text1"/>
          <w:sz w:val="22"/>
          <w:szCs w:val="22"/>
        </w:rPr>
        <w:t xml:space="preserve"> redigida em língua portuguesa, datilografada ou digitada, em uma via, sem emendas, rasuras, entrelinhas ou ressalvas, devendo a última folha ser assinada e as demais rubricadas pelo licitante ou seu representante legal.</w:t>
      </w:r>
    </w:p>
    <w:p w:rsidR="00AF5615" w:rsidRPr="00484BAB" w:rsidRDefault="00AF5615" w:rsidP="00F54A1B">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apresentar</w:t>
      </w:r>
      <w:proofErr w:type="gramEnd"/>
      <w:r w:rsidRPr="00484BAB">
        <w:rPr>
          <w:rFonts w:ascii="Arial Narrow" w:hAnsi="Arial Narrow" w:cs="Arial"/>
          <w:color w:val="000000" w:themeColor="text1"/>
          <w:sz w:val="22"/>
          <w:szCs w:val="22"/>
        </w:rPr>
        <w:t xml:space="preserve"> a planilha de custos e formação de preços, devidamente ajustada ao lance vencedor, em conformidade com o modelo anexo a este instrumento convocatório.</w:t>
      </w:r>
    </w:p>
    <w:p w:rsidR="007D53CD" w:rsidRPr="00484BAB" w:rsidRDefault="007D53CD" w:rsidP="00F54A1B">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conter</w:t>
      </w:r>
      <w:proofErr w:type="gramEnd"/>
      <w:r w:rsidRPr="00484BAB">
        <w:rPr>
          <w:rFonts w:ascii="Arial Narrow" w:hAnsi="Arial Narrow" w:cs="Arial"/>
          <w:color w:val="000000" w:themeColor="text1"/>
          <w:sz w:val="22"/>
          <w:szCs w:val="22"/>
        </w:rPr>
        <w:t xml:space="preserve"> a indicação do banco, número da conta e agência do licitante vencedor, para fins de pagamento.</w:t>
      </w:r>
    </w:p>
    <w:p w:rsidR="007D53CD" w:rsidRPr="00484BAB" w:rsidRDefault="007D53CD" w:rsidP="00F54A1B">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 proposta final deverá ser documentada nos autos e será levada em consideração no decorrer da execução do contrato e aplicação de eventual sanção à Contratada, se for o caso.</w:t>
      </w:r>
    </w:p>
    <w:p w:rsidR="007D53CD" w:rsidRPr="00484BAB" w:rsidRDefault="007D53CD" w:rsidP="00F54A1B">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Todas as especificações do objeto contidas na proposta vinculam a Contratada.</w:t>
      </w:r>
    </w:p>
    <w:p w:rsidR="008111FA" w:rsidRPr="00484BAB" w:rsidRDefault="008111FA" w:rsidP="00F72590">
      <w:pPr>
        <w:suppressAutoHyphens/>
        <w:spacing w:after="120"/>
        <w:jc w:val="both"/>
        <w:rPr>
          <w:rFonts w:ascii="Arial Narrow" w:hAnsi="Arial Narrow" w:cs="Arial"/>
          <w:color w:val="000000" w:themeColor="text1"/>
          <w:sz w:val="22"/>
          <w:szCs w:val="22"/>
        </w:rPr>
      </w:pPr>
    </w:p>
    <w:p w:rsidR="000F104D" w:rsidRPr="00484BAB" w:rsidRDefault="000F104D" w:rsidP="00C25313">
      <w:pPr>
        <w:pStyle w:val="Nivel01"/>
        <w:spacing w:before="120"/>
        <w:ind w:left="0" w:right="-17" w:firstLine="0"/>
        <w:rPr>
          <w:rFonts w:ascii="Arial Narrow" w:hAnsi="Arial Narrow"/>
          <w:sz w:val="22"/>
          <w:szCs w:val="22"/>
          <w:lang w:eastAsia="en-US"/>
        </w:rPr>
      </w:pPr>
      <w:r w:rsidRPr="00484BAB">
        <w:rPr>
          <w:rFonts w:ascii="Arial Narrow" w:hAnsi="Arial Narrow"/>
          <w:sz w:val="22"/>
          <w:szCs w:val="22"/>
          <w:lang w:eastAsia="en-US"/>
        </w:rPr>
        <w:t>DOS RECURSOS</w:t>
      </w:r>
    </w:p>
    <w:p w:rsidR="000F104D" w:rsidRPr="00484BAB" w:rsidRDefault="000F104D" w:rsidP="000C0275">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O </w:t>
      </w:r>
      <w:r w:rsidR="00D74693" w:rsidRPr="00484BAB">
        <w:rPr>
          <w:rFonts w:ascii="Arial Narrow" w:hAnsi="Arial Narrow" w:cs="Arial"/>
          <w:color w:val="000000" w:themeColor="text1"/>
          <w:sz w:val="22"/>
          <w:szCs w:val="22"/>
        </w:rPr>
        <w:t>Pregoeiro</w:t>
      </w:r>
      <w:r w:rsidRPr="00484BAB">
        <w:rPr>
          <w:rFonts w:ascii="Arial Narrow" w:hAnsi="Arial Narrow" w:cs="Arial"/>
          <w:color w:val="000000" w:themeColor="text1"/>
          <w:sz w:val="22"/>
          <w:szCs w:val="22"/>
        </w:rPr>
        <w:t xml:space="preserve"> declarará o vencedor e, depois de decorrida a fase de regularização fiscal de microempresa ou empresa de pequeno porte, se for o caso, concederá o prazo de no mínimo </w:t>
      </w:r>
      <w:r w:rsidR="001A4748" w:rsidRPr="00484BAB">
        <w:rPr>
          <w:rFonts w:ascii="Arial Narrow" w:hAnsi="Arial Narrow" w:cs="Arial"/>
          <w:color w:val="000000" w:themeColor="text1"/>
          <w:sz w:val="22"/>
          <w:szCs w:val="22"/>
        </w:rPr>
        <w:t>trinta</w:t>
      </w:r>
      <w:r w:rsidRPr="00484BAB">
        <w:rPr>
          <w:rFonts w:ascii="Arial Narrow" w:hAnsi="Arial Narrow" w:cs="Arial"/>
          <w:color w:val="000000" w:themeColor="text1"/>
          <w:sz w:val="22"/>
          <w:szCs w:val="22"/>
        </w:rPr>
        <w:t xml:space="preserve"> minutos, para que qualquer licitante manifeste a intenção de recorrer, de forma motivada, isto é, indicando contra </w:t>
      </w:r>
      <w:proofErr w:type="gramStart"/>
      <w:r w:rsidRPr="00484BAB">
        <w:rPr>
          <w:rFonts w:ascii="Arial Narrow" w:hAnsi="Arial Narrow" w:cs="Arial"/>
          <w:color w:val="000000" w:themeColor="text1"/>
          <w:sz w:val="22"/>
          <w:szCs w:val="22"/>
        </w:rPr>
        <w:t>qual(</w:t>
      </w:r>
      <w:proofErr w:type="spellStart"/>
      <w:proofErr w:type="gramEnd"/>
      <w:r w:rsidRPr="00484BAB">
        <w:rPr>
          <w:rFonts w:ascii="Arial Narrow" w:hAnsi="Arial Narrow" w:cs="Arial"/>
          <w:color w:val="000000" w:themeColor="text1"/>
          <w:sz w:val="22"/>
          <w:szCs w:val="22"/>
        </w:rPr>
        <w:t>is</w:t>
      </w:r>
      <w:proofErr w:type="spellEnd"/>
      <w:r w:rsidRPr="00484BAB">
        <w:rPr>
          <w:rFonts w:ascii="Arial Narrow" w:hAnsi="Arial Narrow" w:cs="Arial"/>
          <w:color w:val="000000" w:themeColor="text1"/>
          <w:sz w:val="22"/>
          <w:szCs w:val="22"/>
        </w:rPr>
        <w:t>) decisão(</w:t>
      </w:r>
      <w:proofErr w:type="spellStart"/>
      <w:r w:rsidRPr="00484BAB">
        <w:rPr>
          <w:rFonts w:ascii="Arial Narrow" w:hAnsi="Arial Narrow" w:cs="Arial"/>
          <w:color w:val="000000" w:themeColor="text1"/>
          <w:sz w:val="22"/>
          <w:szCs w:val="22"/>
        </w:rPr>
        <w:t>ões</w:t>
      </w:r>
      <w:proofErr w:type="spellEnd"/>
      <w:r w:rsidRPr="00484BAB">
        <w:rPr>
          <w:rFonts w:ascii="Arial Narrow" w:hAnsi="Arial Narrow" w:cs="Arial"/>
          <w:color w:val="000000" w:themeColor="text1"/>
          <w:sz w:val="22"/>
          <w:szCs w:val="22"/>
        </w:rPr>
        <w:t>) pretende recorrer e por quais motivos, em campo próprio do sistema.</w:t>
      </w:r>
    </w:p>
    <w:p w:rsidR="000F104D" w:rsidRPr="00484BAB" w:rsidRDefault="000F104D" w:rsidP="000C0275">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Havendo quem se manifeste, caberá ao </w:t>
      </w:r>
      <w:r w:rsidR="00D74693" w:rsidRPr="00484BAB">
        <w:rPr>
          <w:rFonts w:ascii="Arial Narrow" w:hAnsi="Arial Narrow" w:cs="Arial"/>
          <w:color w:val="000000" w:themeColor="text1"/>
          <w:sz w:val="22"/>
          <w:szCs w:val="22"/>
        </w:rPr>
        <w:t>Pregoeiro</w:t>
      </w:r>
      <w:r w:rsidRPr="00484BAB">
        <w:rPr>
          <w:rFonts w:ascii="Arial Narrow" w:hAnsi="Arial Narrow" w:cs="Arial"/>
          <w:color w:val="000000" w:themeColor="text1"/>
          <w:sz w:val="22"/>
          <w:szCs w:val="22"/>
        </w:rPr>
        <w:t xml:space="preserve"> verificar a tempestividade e a existência de motivação da intenção de recorrer, para decidir se admite ou não o recurso, fundamentadamente.</w:t>
      </w:r>
    </w:p>
    <w:p w:rsidR="000F104D" w:rsidRPr="00484BAB" w:rsidRDefault="000F104D" w:rsidP="000C0275">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Nesse momento o </w:t>
      </w:r>
      <w:r w:rsidR="00D74693" w:rsidRPr="00484BAB">
        <w:rPr>
          <w:rFonts w:ascii="Arial Narrow" w:hAnsi="Arial Narrow" w:cs="Arial"/>
          <w:color w:val="000000" w:themeColor="text1"/>
          <w:sz w:val="22"/>
          <w:szCs w:val="22"/>
        </w:rPr>
        <w:t>Pregoeiro</w:t>
      </w:r>
      <w:r w:rsidRPr="00484BAB">
        <w:rPr>
          <w:rFonts w:ascii="Arial Narrow" w:hAnsi="Arial Narrow" w:cs="Arial"/>
          <w:color w:val="000000" w:themeColor="text1"/>
          <w:sz w:val="22"/>
          <w:szCs w:val="22"/>
        </w:rPr>
        <w:t xml:space="preserve"> não adentrará no mérito recursal, mas apenas verificará as condições de admissibilidade do recurso.</w:t>
      </w:r>
    </w:p>
    <w:p w:rsidR="000F104D" w:rsidRPr="00484BAB" w:rsidRDefault="000F104D" w:rsidP="000C0275">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 falta de manifestação motivada do licitante quanto à intenção de recorrer importará a decadência desse direito</w:t>
      </w:r>
      <w:r w:rsidR="000C5D14" w:rsidRPr="00484BAB">
        <w:rPr>
          <w:rFonts w:ascii="Arial Narrow" w:hAnsi="Arial Narrow" w:cs="Arial"/>
          <w:color w:val="000000" w:themeColor="text1"/>
          <w:sz w:val="22"/>
          <w:szCs w:val="22"/>
        </w:rPr>
        <w:t>.</w:t>
      </w:r>
    </w:p>
    <w:p w:rsidR="000F104D" w:rsidRPr="00484BAB" w:rsidRDefault="000F104D" w:rsidP="000C0275">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lastRenderedPageBreak/>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74242" w:rsidRPr="00484BAB" w:rsidRDefault="00074242" w:rsidP="000C0275">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O recurso será dirigido à autoridade superior, por intermédio da que praticou o ato recorrido, a qual poderá reconsiderar sua decisão, no prazo de </w:t>
      </w:r>
      <w:proofErr w:type="gramStart"/>
      <w:r w:rsidRPr="00484BAB">
        <w:rPr>
          <w:rFonts w:ascii="Arial Narrow" w:hAnsi="Arial Narrow" w:cs="Arial"/>
          <w:color w:val="000000" w:themeColor="text1"/>
          <w:sz w:val="22"/>
          <w:szCs w:val="22"/>
        </w:rPr>
        <w:t>5</w:t>
      </w:r>
      <w:proofErr w:type="gramEnd"/>
      <w:r w:rsidRPr="00484BAB">
        <w:rPr>
          <w:rFonts w:ascii="Arial Narrow" w:hAnsi="Arial Narrow" w:cs="Arial"/>
          <w:color w:val="000000" w:themeColor="text1"/>
          <w:sz w:val="22"/>
          <w:szCs w:val="22"/>
        </w:rPr>
        <w:t xml:space="preserve"> (cinco) dias úteis, ou no mesmo prazo fazê-lo subir, devidamente informado, para decisão.</w:t>
      </w:r>
    </w:p>
    <w:p w:rsidR="000F104D" w:rsidRPr="00484BAB" w:rsidRDefault="000F104D" w:rsidP="000C0275">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O acolhimento do recurso invalida tão somente os atos insuscetíveis de aproveitamento. </w:t>
      </w:r>
    </w:p>
    <w:p w:rsidR="000F104D" w:rsidRPr="00484BAB" w:rsidRDefault="000F104D" w:rsidP="000C0275">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Os autos do processo permanecerão com vista franqueada aos interessados, no endereço constante neste Edital.</w:t>
      </w:r>
    </w:p>
    <w:p w:rsidR="008111FA" w:rsidRPr="00484BAB" w:rsidRDefault="008111FA" w:rsidP="00F72590">
      <w:pPr>
        <w:suppressAutoHyphens/>
        <w:spacing w:after="120"/>
        <w:ind w:left="425"/>
        <w:jc w:val="both"/>
        <w:rPr>
          <w:rFonts w:ascii="Arial Narrow" w:hAnsi="Arial Narrow" w:cs="Arial"/>
          <w:color w:val="000000" w:themeColor="text1"/>
          <w:sz w:val="22"/>
          <w:szCs w:val="22"/>
        </w:rPr>
      </w:pPr>
    </w:p>
    <w:p w:rsidR="00FE3258" w:rsidRPr="00484BAB" w:rsidRDefault="00FE3258" w:rsidP="00C25313">
      <w:pPr>
        <w:pStyle w:val="Nivel01"/>
        <w:spacing w:before="120"/>
        <w:ind w:left="0" w:right="-17" w:firstLine="0"/>
        <w:rPr>
          <w:rFonts w:ascii="Arial Narrow" w:hAnsi="Arial Narrow"/>
          <w:sz w:val="22"/>
          <w:szCs w:val="22"/>
          <w:lang w:eastAsia="en-US"/>
        </w:rPr>
      </w:pPr>
      <w:r w:rsidRPr="00484BAB">
        <w:rPr>
          <w:rFonts w:ascii="Arial Narrow" w:hAnsi="Arial Narrow"/>
          <w:sz w:val="22"/>
          <w:szCs w:val="22"/>
          <w:lang w:eastAsia="en-US"/>
        </w:rPr>
        <w:t>DA ATA DE REGISTRO DE PREÇOS</w:t>
      </w:r>
    </w:p>
    <w:p w:rsidR="00FE3258" w:rsidRPr="00484BAB" w:rsidRDefault="00FE3258" w:rsidP="000C0275">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Homologado o resultado da licitação, terá o adjudicatário o </w:t>
      </w:r>
      <w:r w:rsidRPr="00484BAB">
        <w:rPr>
          <w:rFonts w:ascii="Arial Narrow" w:hAnsi="Arial Narrow" w:cs="Arial"/>
          <w:color w:val="FF0000"/>
          <w:sz w:val="22"/>
          <w:szCs w:val="22"/>
        </w:rPr>
        <w:t xml:space="preserve">prazo de </w:t>
      </w:r>
      <w:r w:rsidR="00D96773" w:rsidRPr="00484BAB">
        <w:rPr>
          <w:rFonts w:ascii="Arial Narrow" w:hAnsi="Arial Narrow" w:cs="Arial"/>
          <w:color w:val="FF0000"/>
          <w:sz w:val="22"/>
          <w:szCs w:val="22"/>
        </w:rPr>
        <w:t>03 (três)</w:t>
      </w:r>
      <w:r w:rsidRPr="00484BAB">
        <w:rPr>
          <w:rFonts w:ascii="Arial Narrow" w:hAnsi="Arial Narrow" w:cs="Arial"/>
          <w:color w:val="FF0000"/>
          <w:sz w:val="22"/>
          <w:szCs w:val="22"/>
        </w:rPr>
        <w:t xml:space="preserve"> dias</w:t>
      </w:r>
      <w:r w:rsidRPr="00484BAB">
        <w:rPr>
          <w:rFonts w:ascii="Arial Narrow" w:hAnsi="Arial Narrow" w:cs="Arial"/>
          <w:color w:val="000000" w:themeColor="text1"/>
          <w:sz w:val="22"/>
          <w:szCs w:val="22"/>
        </w:rPr>
        <w:t xml:space="preserve">, contados a partir da data de sua convocação, para assinar a Ata de Registro de Preços, cujo prazo de validade encontra-se nela fixado, </w:t>
      </w:r>
      <w:proofErr w:type="gramStart"/>
      <w:r w:rsidRPr="00484BAB">
        <w:rPr>
          <w:rFonts w:ascii="Arial Narrow" w:hAnsi="Arial Narrow" w:cs="Arial"/>
          <w:color w:val="000000" w:themeColor="text1"/>
          <w:sz w:val="22"/>
          <w:szCs w:val="22"/>
        </w:rPr>
        <w:t>sob pena</w:t>
      </w:r>
      <w:proofErr w:type="gramEnd"/>
      <w:r w:rsidRPr="00484BAB">
        <w:rPr>
          <w:rFonts w:ascii="Arial Narrow" w:hAnsi="Arial Narrow" w:cs="Arial"/>
          <w:color w:val="000000" w:themeColor="text1"/>
          <w:sz w:val="22"/>
          <w:szCs w:val="22"/>
        </w:rPr>
        <w:t xml:space="preserve"> de decair do direito à contratação, sem prejuízo das sanções previstas neste Edital. </w:t>
      </w:r>
    </w:p>
    <w:p w:rsidR="00FE3258" w:rsidRPr="00484BAB" w:rsidRDefault="00FE3258" w:rsidP="000C0275">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Alternativamente à convocação para comparecer perante o órgão ou entidade para a assinatura da Ata de Registro de Preços, a Administração poderá encaminhá-la para assinatura, mediante correspondência postal com aviso de recebimento (AR) ou meio eletrônico, para que seja assinada </w:t>
      </w:r>
      <w:r w:rsidRPr="00484BAB">
        <w:rPr>
          <w:rFonts w:ascii="Arial Narrow" w:hAnsi="Arial Narrow" w:cs="Arial"/>
          <w:color w:val="FF0000"/>
          <w:sz w:val="22"/>
          <w:szCs w:val="22"/>
        </w:rPr>
        <w:t>no prazo de</w:t>
      </w:r>
      <w:r w:rsidR="00D96773" w:rsidRPr="00484BAB">
        <w:rPr>
          <w:rFonts w:ascii="Arial Narrow" w:hAnsi="Arial Narrow" w:cs="Arial"/>
          <w:color w:val="FF0000"/>
          <w:sz w:val="22"/>
          <w:szCs w:val="22"/>
        </w:rPr>
        <w:t xml:space="preserve"> 03 (três)</w:t>
      </w:r>
      <w:r w:rsidRPr="00484BAB">
        <w:rPr>
          <w:rFonts w:ascii="Arial Narrow" w:hAnsi="Arial Narrow" w:cs="Arial"/>
          <w:color w:val="FF0000"/>
          <w:sz w:val="22"/>
          <w:szCs w:val="22"/>
        </w:rPr>
        <w:t xml:space="preserve"> dias</w:t>
      </w:r>
      <w:r w:rsidRPr="00484BAB">
        <w:rPr>
          <w:rFonts w:ascii="Arial Narrow" w:hAnsi="Arial Narrow" w:cs="Arial"/>
          <w:color w:val="000000" w:themeColor="text1"/>
          <w:sz w:val="22"/>
          <w:szCs w:val="22"/>
        </w:rPr>
        <w:t>, a contar da data de seu recebimento.</w:t>
      </w:r>
    </w:p>
    <w:p w:rsidR="00FE3258" w:rsidRPr="00484BAB" w:rsidRDefault="00FE3258" w:rsidP="000C0275">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O prazo estabelecido no subitem anterior para assinatura da Ata de Registro de Preços poderá ser prorrogado uma única vez, por igual período, quando solicitado pelo(s) licitante(s) vencedor(s), durante o seu transcurso, e desde que devidamente aceito.</w:t>
      </w:r>
    </w:p>
    <w:p w:rsidR="00FE3258" w:rsidRPr="00484BAB" w:rsidRDefault="00FE3258" w:rsidP="000C0275">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Serão formalizadas tantas Atas de Registro de Preços quanto necessárias para o registro de todos os itens constantes no Termo de Referência, com a indicação do licitante vencedor, a descrição do(s) </w:t>
      </w:r>
      <w:proofErr w:type="gramStart"/>
      <w:r w:rsidRPr="00484BAB">
        <w:rPr>
          <w:rFonts w:ascii="Arial Narrow" w:hAnsi="Arial Narrow" w:cs="Arial"/>
          <w:color w:val="000000" w:themeColor="text1"/>
          <w:sz w:val="22"/>
          <w:szCs w:val="22"/>
        </w:rPr>
        <w:t>item(</w:t>
      </w:r>
      <w:proofErr w:type="spellStart"/>
      <w:proofErr w:type="gramEnd"/>
      <w:r w:rsidRPr="00484BAB">
        <w:rPr>
          <w:rFonts w:ascii="Arial Narrow" w:hAnsi="Arial Narrow" w:cs="Arial"/>
          <w:color w:val="000000" w:themeColor="text1"/>
          <w:sz w:val="22"/>
          <w:szCs w:val="22"/>
        </w:rPr>
        <w:t>ns</w:t>
      </w:r>
      <w:proofErr w:type="spellEnd"/>
      <w:r w:rsidRPr="00484BAB">
        <w:rPr>
          <w:rFonts w:ascii="Arial Narrow" w:hAnsi="Arial Narrow" w:cs="Arial"/>
          <w:color w:val="000000" w:themeColor="text1"/>
          <w:sz w:val="22"/>
          <w:szCs w:val="22"/>
        </w:rPr>
        <w:t>), as respectivas quantidades, preços registrados e demais condições.</w:t>
      </w:r>
    </w:p>
    <w:p w:rsidR="00FE3258" w:rsidRPr="00484BAB" w:rsidRDefault="00FE3258" w:rsidP="000C0275">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w:t>
      </w:r>
      <w:r w:rsidR="003C2FDF" w:rsidRPr="00484BAB">
        <w:rPr>
          <w:rFonts w:ascii="Arial Narrow" w:hAnsi="Arial Narrow" w:cs="Arial"/>
          <w:color w:val="000000" w:themeColor="text1"/>
          <w:sz w:val="22"/>
          <w:szCs w:val="22"/>
        </w:rPr>
        <w:t>n.º</w:t>
      </w:r>
      <w:r w:rsidRPr="00484BAB">
        <w:rPr>
          <w:rFonts w:ascii="Arial Narrow" w:hAnsi="Arial Narrow" w:cs="Arial"/>
          <w:color w:val="000000" w:themeColor="text1"/>
          <w:sz w:val="22"/>
          <w:szCs w:val="22"/>
        </w:rPr>
        <w:t xml:space="preserve"> 8.666, de 1993;</w:t>
      </w:r>
    </w:p>
    <w:p w:rsidR="008111FA" w:rsidRPr="00484BAB" w:rsidRDefault="008111FA" w:rsidP="00F72590">
      <w:pPr>
        <w:suppressAutoHyphens/>
        <w:spacing w:after="120"/>
        <w:ind w:left="1854"/>
        <w:jc w:val="both"/>
        <w:rPr>
          <w:rFonts w:ascii="Arial Narrow" w:hAnsi="Arial Narrow" w:cs="Arial"/>
          <w:color w:val="000000" w:themeColor="text1"/>
          <w:sz w:val="22"/>
          <w:szCs w:val="22"/>
        </w:rPr>
      </w:pPr>
    </w:p>
    <w:p w:rsidR="000F104D" w:rsidRPr="00484BAB" w:rsidRDefault="000F104D" w:rsidP="00C25313">
      <w:pPr>
        <w:pStyle w:val="Nivel01"/>
        <w:spacing w:before="120"/>
        <w:ind w:left="0" w:right="-17" w:firstLine="0"/>
        <w:rPr>
          <w:rFonts w:ascii="Arial Narrow" w:hAnsi="Arial Narrow"/>
          <w:sz w:val="22"/>
          <w:szCs w:val="22"/>
          <w:lang w:eastAsia="en-US"/>
        </w:rPr>
      </w:pPr>
      <w:r w:rsidRPr="00484BAB">
        <w:rPr>
          <w:rFonts w:ascii="Arial Narrow" w:hAnsi="Arial Narrow"/>
          <w:sz w:val="22"/>
          <w:szCs w:val="22"/>
          <w:lang w:eastAsia="en-US"/>
        </w:rPr>
        <w:t>DA ADJUDICAÇÃO E HOMOLOGAÇÃO</w:t>
      </w:r>
    </w:p>
    <w:p w:rsidR="000F104D" w:rsidRPr="00484BAB" w:rsidRDefault="000F104D" w:rsidP="000C0275">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O objeto da licitação será adjudicado ao licitante declarado vencedor, por ato do </w:t>
      </w:r>
      <w:r w:rsidR="00D74693" w:rsidRPr="00484BAB">
        <w:rPr>
          <w:rFonts w:ascii="Arial Narrow" w:hAnsi="Arial Narrow" w:cs="Arial"/>
          <w:color w:val="000000" w:themeColor="text1"/>
          <w:sz w:val="22"/>
          <w:szCs w:val="22"/>
        </w:rPr>
        <w:t>Pregoeiro</w:t>
      </w:r>
      <w:r w:rsidRPr="00484BAB">
        <w:rPr>
          <w:rFonts w:ascii="Arial Narrow" w:hAnsi="Arial Narrow" w:cs="Arial"/>
          <w:color w:val="000000" w:themeColor="text1"/>
          <w:sz w:val="22"/>
          <w:szCs w:val="22"/>
        </w:rPr>
        <w:t>, caso não haja interposição de recurso, ou pela autoridade competente, após a regular decisão dos recursos apresentados.</w:t>
      </w:r>
    </w:p>
    <w:p w:rsidR="008111FA" w:rsidRPr="00484BAB" w:rsidRDefault="000F104D" w:rsidP="000C0275">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Após a fase recursal, constatada a regularidade dos atos praticados, a autoridade competente homologará o procedimento licitatório.</w:t>
      </w:r>
    </w:p>
    <w:p w:rsidR="000F104D" w:rsidRPr="00484BAB" w:rsidRDefault="000F104D" w:rsidP="00F72590">
      <w:pPr>
        <w:suppressAutoHyphens/>
        <w:spacing w:after="12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 </w:t>
      </w:r>
    </w:p>
    <w:p w:rsidR="000F104D" w:rsidRPr="00484BAB" w:rsidRDefault="000F104D" w:rsidP="00C25313">
      <w:pPr>
        <w:pStyle w:val="Nivel01"/>
        <w:spacing w:before="120"/>
        <w:ind w:left="0" w:right="-17" w:firstLine="0"/>
        <w:rPr>
          <w:rFonts w:ascii="Arial Narrow" w:hAnsi="Arial Narrow"/>
          <w:sz w:val="22"/>
          <w:szCs w:val="22"/>
          <w:lang w:eastAsia="en-US"/>
        </w:rPr>
      </w:pPr>
      <w:r w:rsidRPr="00484BAB">
        <w:rPr>
          <w:rFonts w:ascii="Arial Narrow" w:hAnsi="Arial Narrow"/>
          <w:sz w:val="22"/>
          <w:szCs w:val="22"/>
          <w:lang w:eastAsia="en-US"/>
        </w:rPr>
        <w:t xml:space="preserve">DA GARANTIA DE EXECUÇÃO </w:t>
      </w:r>
    </w:p>
    <w:p w:rsidR="008043BE" w:rsidRPr="00484BAB" w:rsidRDefault="006846D4" w:rsidP="000C0275">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O adjudicatário, </w:t>
      </w:r>
      <w:r w:rsidRPr="00484BAB">
        <w:rPr>
          <w:rFonts w:ascii="Arial Narrow" w:hAnsi="Arial Narrow" w:cs="Arial"/>
          <w:color w:val="FF0000"/>
          <w:sz w:val="22"/>
          <w:szCs w:val="22"/>
        </w:rPr>
        <w:t>no prazo de 10 (dez) dias</w:t>
      </w:r>
      <w:r w:rsidRPr="00484BAB">
        <w:rPr>
          <w:rFonts w:ascii="Arial Narrow" w:hAnsi="Arial Narrow" w:cs="Arial"/>
          <w:color w:val="000000" w:themeColor="text1"/>
          <w:sz w:val="22"/>
          <w:szCs w:val="22"/>
        </w:rPr>
        <w:t xml:space="preserve">, contados da assinatura do Contrato, deverá prestar garantia no valor correspondente a </w:t>
      </w:r>
      <w:r w:rsidRPr="00484BAB">
        <w:rPr>
          <w:rFonts w:ascii="Arial Narrow" w:hAnsi="Arial Narrow" w:cs="Arial"/>
          <w:color w:val="FF0000"/>
          <w:sz w:val="22"/>
          <w:szCs w:val="22"/>
        </w:rPr>
        <w:t>5% (cinco por cento) do valor da contratação</w:t>
      </w:r>
      <w:r w:rsidRPr="00484BAB">
        <w:rPr>
          <w:rFonts w:ascii="Arial Narrow" w:hAnsi="Arial Narrow" w:cs="Arial"/>
          <w:color w:val="000000" w:themeColor="text1"/>
          <w:sz w:val="22"/>
          <w:szCs w:val="22"/>
        </w:rPr>
        <w:t xml:space="preserve">, que será liberada de acordo com as condições previstas neste Edital, conforme disposto no art. 56 da Lei n.º 8.666, de 1993, desde que cumpridas </w:t>
      </w:r>
      <w:proofErr w:type="gramStart"/>
      <w:r w:rsidRPr="00484BAB">
        <w:rPr>
          <w:rFonts w:ascii="Arial Narrow" w:hAnsi="Arial Narrow" w:cs="Arial"/>
          <w:color w:val="000000" w:themeColor="text1"/>
          <w:sz w:val="22"/>
          <w:szCs w:val="22"/>
        </w:rPr>
        <w:t>as</w:t>
      </w:r>
      <w:proofErr w:type="gramEnd"/>
      <w:r w:rsidRPr="00484BAB">
        <w:rPr>
          <w:rFonts w:ascii="Arial Narrow" w:hAnsi="Arial Narrow" w:cs="Arial"/>
          <w:color w:val="000000" w:themeColor="text1"/>
          <w:sz w:val="22"/>
          <w:szCs w:val="22"/>
        </w:rPr>
        <w:t xml:space="preserve"> obrigações </w:t>
      </w:r>
      <w:r w:rsidRPr="00484BAB">
        <w:rPr>
          <w:rFonts w:ascii="Arial Narrow" w:hAnsi="Arial Narrow" w:cs="Arial"/>
          <w:color w:val="000000" w:themeColor="text1"/>
          <w:sz w:val="22"/>
          <w:szCs w:val="22"/>
        </w:rPr>
        <w:lastRenderedPageBreak/>
        <w:t>contratuais. O prazo para apresentação da garantia poderá ser prorrogado por igual período, a critério da Administração.</w:t>
      </w:r>
    </w:p>
    <w:p w:rsidR="0018218A" w:rsidRPr="00484BAB" w:rsidRDefault="0018218A" w:rsidP="000C0275">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A inobservância do prazo fixado para apresentação da garantia acarretará a aplicação de multa de 0,07% (sete centésimos por cento) do valor </w:t>
      </w:r>
      <w:r w:rsidR="0001451E" w:rsidRPr="00484BAB">
        <w:rPr>
          <w:rFonts w:ascii="Arial Narrow" w:hAnsi="Arial Narrow" w:cs="Arial"/>
          <w:color w:val="000000" w:themeColor="text1"/>
          <w:sz w:val="22"/>
          <w:szCs w:val="22"/>
        </w:rPr>
        <w:t xml:space="preserve">total </w:t>
      </w:r>
      <w:r w:rsidRPr="00484BAB">
        <w:rPr>
          <w:rFonts w:ascii="Arial Narrow" w:hAnsi="Arial Narrow" w:cs="Arial"/>
          <w:color w:val="000000" w:themeColor="text1"/>
          <w:sz w:val="22"/>
          <w:szCs w:val="22"/>
        </w:rPr>
        <w:t xml:space="preserve">do contrato por dia de atraso, até o máximo de 2% (dois por cento). </w:t>
      </w:r>
    </w:p>
    <w:p w:rsidR="005A510C" w:rsidRPr="00484BAB" w:rsidRDefault="0018218A" w:rsidP="000C0275">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O atraso superior a </w:t>
      </w:r>
      <w:r w:rsidR="0070051E" w:rsidRPr="00484BAB">
        <w:rPr>
          <w:rFonts w:ascii="Arial Narrow" w:hAnsi="Arial Narrow" w:cs="Arial"/>
          <w:color w:val="000000" w:themeColor="text1"/>
          <w:sz w:val="22"/>
          <w:szCs w:val="22"/>
        </w:rPr>
        <w:t>25</w:t>
      </w:r>
      <w:r w:rsidRPr="00484BAB">
        <w:rPr>
          <w:rFonts w:ascii="Arial Narrow" w:hAnsi="Arial Narrow" w:cs="Arial"/>
          <w:color w:val="000000" w:themeColor="text1"/>
          <w:sz w:val="22"/>
          <w:szCs w:val="22"/>
        </w:rPr>
        <w:t xml:space="preserve"> (</w:t>
      </w:r>
      <w:r w:rsidR="0070051E" w:rsidRPr="00484BAB">
        <w:rPr>
          <w:rFonts w:ascii="Arial Narrow" w:hAnsi="Arial Narrow" w:cs="Arial"/>
          <w:color w:val="000000" w:themeColor="text1"/>
          <w:sz w:val="22"/>
          <w:szCs w:val="22"/>
        </w:rPr>
        <w:t>vinte e cinco</w:t>
      </w:r>
      <w:r w:rsidRPr="00484BAB">
        <w:rPr>
          <w:rFonts w:ascii="Arial Narrow" w:hAnsi="Arial Narrow" w:cs="Arial"/>
          <w:color w:val="000000" w:themeColor="text1"/>
          <w:sz w:val="22"/>
          <w:szCs w:val="22"/>
        </w:rPr>
        <w:t>) dias autoriza a Contratante a promover</w:t>
      </w:r>
      <w:r w:rsidR="0070051E" w:rsidRPr="00484BAB">
        <w:rPr>
          <w:rFonts w:ascii="Arial Narrow" w:hAnsi="Arial Narrow" w:cs="Arial"/>
          <w:color w:val="000000" w:themeColor="text1"/>
          <w:sz w:val="22"/>
          <w:szCs w:val="22"/>
        </w:rPr>
        <w:t xml:space="preserve"> a rescisão do contrato por descumprimento ou cumprimento irregular de suas cláusulas, conforme dispõem os incisos I e II do art. 78 da Lei n. 8.666 de 1993.</w:t>
      </w:r>
      <w:r w:rsidR="002617C8" w:rsidRPr="00484BAB">
        <w:rPr>
          <w:rFonts w:ascii="Arial Narrow" w:hAnsi="Arial Narrow" w:cs="Arial"/>
          <w:color w:val="000000" w:themeColor="text1"/>
          <w:sz w:val="22"/>
          <w:szCs w:val="22"/>
        </w:rPr>
        <w:t xml:space="preserve"> </w:t>
      </w:r>
    </w:p>
    <w:p w:rsidR="005A510C" w:rsidRPr="00484BAB" w:rsidRDefault="005A510C" w:rsidP="000C0275">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A garantia </w:t>
      </w:r>
      <w:proofErr w:type="gramStart"/>
      <w:r w:rsidRPr="00484BAB">
        <w:rPr>
          <w:rFonts w:ascii="Arial Narrow" w:hAnsi="Arial Narrow" w:cs="Arial"/>
          <w:color w:val="000000" w:themeColor="text1"/>
          <w:sz w:val="22"/>
          <w:szCs w:val="22"/>
        </w:rPr>
        <w:t>assegurará,</w:t>
      </w:r>
      <w:proofErr w:type="gramEnd"/>
      <w:r w:rsidRPr="00484BAB">
        <w:rPr>
          <w:rFonts w:ascii="Arial Narrow" w:hAnsi="Arial Narrow" w:cs="Arial"/>
          <w:color w:val="000000" w:themeColor="text1"/>
          <w:sz w:val="22"/>
          <w:szCs w:val="22"/>
        </w:rPr>
        <w:t xml:space="preserve"> qualquer que seja a modalidade escolhida, o pagamento de: </w:t>
      </w:r>
    </w:p>
    <w:p w:rsidR="005A510C" w:rsidRPr="00484BAB" w:rsidRDefault="00701698" w:rsidP="000C0275">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prejuízos</w:t>
      </w:r>
      <w:proofErr w:type="gramEnd"/>
      <w:r w:rsidRPr="00484BAB">
        <w:rPr>
          <w:rFonts w:ascii="Arial Narrow" w:hAnsi="Arial Narrow" w:cs="Arial"/>
          <w:color w:val="000000" w:themeColor="text1"/>
          <w:sz w:val="22"/>
          <w:szCs w:val="22"/>
        </w:rPr>
        <w:t xml:space="preserve"> advindos do não cumprimento do objeto do contrato;</w:t>
      </w:r>
      <w:r w:rsidR="005A510C" w:rsidRPr="00484BAB">
        <w:rPr>
          <w:rFonts w:ascii="Arial Narrow" w:hAnsi="Arial Narrow" w:cs="Arial"/>
          <w:color w:val="000000" w:themeColor="text1"/>
          <w:sz w:val="22"/>
          <w:szCs w:val="22"/>
        </w:rPr>
        <w:t xml:space="preserve"> </w:t>
      </w:r>
    </w:p>
    <w:p w:rsidR="005A510C" w:rsidRPr="00484BAB" w:rsidRDefault="008B50DF" w:rsidP="000C0275">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prejuízos</w:t>
      </w:r>
      <w:proofErr w:type="gramEnd"/>
      <w:r w:rsidRPr="00484BAB">
        <w:rPr>
          <w:rFonts w:ascii="Arial Narrow" w:hAnsi="Arial Narrow" w:cs="Arial"/>
          <w:color w:val="000000" w:themeColor="text1"/>
          <w:sz w:val="22"/>
          <w:szCs w:val="22"/>
        </w:rPr>
        <w:t xml:space="preserve"> diretos causados à Administração decorrentes de culpa ou dolo durante a execução do contrato;</w:t>
      </w:r>
    </w:p>
    <w:p w:rsidR="005A510C" w:rsidRPr="00484BAB" w:rsidRDefault="008B50DF" w:rsidP="000C0275">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multas</w:t>
      </w:r>
      <w:proofErr w:type="gramEnd"/>
      <w:r w:rsidRPr="00484BAB">
        <w:rPr>
          <w:rFonts w:ascii="Arial Narrow" w:hAnsi="Arial Narrow" w:cs="Arial"/>
          <w:color w:val="000000" w:themeColor="text1"/>
          <w:sz w:val="22"/>
          <w:szCs w:val="22"/>
        </w:rPr>
        <w:t xml:space="preserve"> moratórias e punitivas aplicadas pela Administração à contratada</w:t>
      </w:r>
      <w:r w:rsidR="007A3FD8" w:rsidRPr="00484BAB">
        <w:rPr>
          <w:rFonts w:ascii="Arial Narrow" w:hAnsi="Arial Narrow" w:cs="Arial"/>
          <w:color w:val="000000" w:themeColor="text1"/>
          <w:sz w:val="22"/>
          <w:szCs w:val="22"/>
        </w:rPr>
        <w:t>.</w:t>
      </w:r>
      <w:r w:rsidR="005A510C" w:rsidRPr="00484BAB">
        <w:rPr>
          <w:rFonts w:ascii="Arial Narrow" w:hAnsi="Arial Narrow" w:cs="Arial"/>
          <w:color w:val="000000" w:themeColor="text1"/>
          <w:sz w:val="22"/>
          <w:szCs w:val="22"/>
        </w:rPr>
        <w:t xml:space="preserve">  </w:t>
      </w:r>
    </w:p>
    <w:p w:rsidR="00AB2EE7" w:rsidRPr="00484BAB" w:rsidRDefault="00AB2EE7" w:rsidP="000C0275">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 modalidade seguro-garantia somente será aceita se contemplar todos os eventos indicados no item anterior</w:t>
      </w:r>
      <w:r w:rsidR="007A331E" w:rsidRPr="00484BAB">
        <w:rPr>
          <w:rFonts w:ascii="Arial Narrow" w:hAnsi="Arial Narrow" w:cs="Arial"/>
          <w:color w:val="000000" w:themeColor="text1"/>
          <w:sz w:val="22"/>
          <w:szCs w:val="22"/>
        </w:rPr>
        <w:t xml:space="preserve">, </w:t>
      </w:r>
      <w:r w:rsidR="003C62F2" w:rsidRPr="00484BAB">
        <w:rPr>
          <w:rFonts w:ascii="Arial Narrow" w:hAnsi="Arial Narrow" w:cs="Arial"/>
          <w:color w:val="000000" w:themeColor="text1"/>
          <w:sz w:val="22"/>
          <w:szCs w:val="22"/>
        </w:rPr>
        <w:t>observada a legislação que rege a matéria.</w:t>
      </w:r>
    </w:p>
    <w:p w:rsidR="005A510C" w:rsidRPr="00484BAB" w:rsidRDefault="005A510C" w:rsidP="000C0275">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A garantia em dinheiro deverá ser efetuada </w:t>
      </w:r>
      <w:r w:rsidR="00CE1872" w:rsidRPr="00484BAB">
        <w:rPr>
          <w:rFonts w:ascii="Arial Narrow" w:hAnsi="Arial Narrow" w:cs="Arial"/>
          <w:color w:val="000000" w:themeColor="text1"/>
          <w:sz w:val="22"/>
          <w:szCs w:val="22"/>
        </w:rPr>
        <w:t>em favor da Contratante,</w:t>
      </w:r>
      <w:r w:rsidR="00AB2EE7" w:rsidRPr="00484BAB">
        <w:rPr>
          <w:rFonts w:ascii="Arial Narrow" w:hAnsi="Arial Narrow" w:cs="Arial"/>
          <w:color w:val="000000" w:themeColor="text1"/>
          <w:sz w:val="22"/>
          <w:szCs w:val="22"/>
        </w:rPr>
        <w:t xml:space="preserve"> em conta específica</w:t>
      </w:r>
      <w:r w:rsidR="00CE1872" w:rsidRPr="00484BAB">
        <w:rPr>
          <w:rFonts w:ascii="Arial Narrow" w:hAnsi="Arial Narrow" w:cs="Arial"/>
          <w:color w:val="000000" w:themeColor="text1"/>
          <w:sz w:val="22"/>
          <w:szCs w:val="22"/>
        </w:rPr>
        <w:t xml:space="preserve"> </w:t>
      </w:r>
      <w:r w:rsidRPr="00484BAB">
        <w:rPr>
          <w:rFonts w:ascii="Arial Narrow" w:hAnsi="Arial Narrow" w:cs="Arial"/>
          <w:color w:val="000000" w:themeColor="text1"/>
          <w:sz w:val="22"/>
          <w:szCs w:val="22"/>
        </w:rPr>
        <w:t>na Caixa Econômica F</w:t>
      </w:r>
      <w:r w:rsidR="00CE1872" w:rsidRPr="00484BAB">
        <w:rPr>
          <w:rFonts w:ascii="Arial Narrow" w:hAnsi="Arial Narrow" w:cs="Arial"/>
          <w:color w:val="000000" w:themeColor="text1"/>
          <w:sz w:val="22"/>
          <w:szCs w:val="22"/>
        </w:rPr>
        <w:t>ederal, com correção monetária.</w:t>
      </w:r>
      <w:r w:rsidR="00AB2EE7" w:rsidRPr="00484BAB">
        <w:rPr>
          <w:rFonts w:ascii="Arial Narrow" w:hAnsi="Arial Narrow" w:cs="Arial"/>
          <w:color w:val="000000" w:themeColor="text1"/>
          <w:sz w:val="22"/>
          <w:szCs w:val="22"/>
        </w:rPr>
        <w:t xml:space="preserve"> </w:t>
      </w:r>
    </w:p>
    <w:p w:rsidR="006912E9" w:rsidRPr="00484BAB" w:rsidRDefault="006912E9" w:rsidP="000C0275">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O garantidor não é parte legítima para figurar em processo administrativo instaurado pela Contratante com o objetivo de apurar prejuízos e/ou aplicar sanções à Contratada (inserido pela IN </w:t>
      </w:r>
      <w:r w:rsidR="003C2FDF" w:rsidRPr="00484BAB">
        <w:rPr>
          <w:rFonts w:ascii="Arial Narrow" w:hAnsi="Arial Narrow" w:cs="Arial"/>
          <w:color w:val="000000" w:themeColor="text1"/>
          <w:sz w:val="22"/>
          <w:szCs w:val="22"/>
        </w:rPr>
        <w:t>n.º</w:t>
      </w:r>
      <w:r w:rsidRPr="00484BAB">
        <w:rPr>
          <w:rFonts w:ascii="Arial Narrow" w:hAnsi="Arial Narrow" w:cs="Arial"/>
          <w:color w:val="000000" w:themeColor="text1"/>
          <w:sz w:val="22"/>
          <w:szCs w:val="22"/>
        </w:rPr>
        <w:t xml:space="preserve"> 05/2017)</w:t>
      </w:r>
    </w:p>
    <w:p w:rsidR="005A510C" w:rsidRPr="00484BAB" w:rsidRDefault="005A510C" w:rsidP="000C0275">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No caso de alteração do valor do contrato, ou prorrogação de sua vigência, a garantia deverá ser</w:t>
      </w:r>
      <w:r w:rsidR="007A331E" w:rsidRPr="00484BAB">
        <w:rPr>
          <w:rFonts w:ascii="Arial Narrow" w:hAnsi="Arial Narrow" w:cs="Arial"/>
          <w:color w:val="000000" w:themeColor="text1"/>
          <w:sz w:val="22"/>
          <w:szCs w:val="22"/>
        </w:rPr>
        <w:t xml:space="preserve"> ajustada à nova situação</w:t>
      </w:r>
      <w:r w:rsidRPr="00484BAB">
        <w:rPr>
          <w:rFonts w:ascii="Arial Narrow" w:hAnsi="Arial Narrow" w:cs="Arial"/>
          <w:color w:val="000000" w:themeColor="text1"/>
          <w:sz w:val="22"/>
          <w:szCs w:val="22"/>
        </w:rPr>
        <w:t xml:space="preserve"> ou renovada</w:t>
      </w:r>
      <w:r w:rsidR="007A331E" w:rsidRPr="00484BAB">
        <w:rPr>
          <w:rFonts w:ascii="Arial Narrow" w:hAnsi="Arial Narrow" w:cs="Arial"/>
          <w:color w:val="000000" w:themeColor="text1"/>
          <w:sz w:val="22"/>
          <w:szCs w:val="22"/>
        </w:rPr>
        <w:t xml:space="preserve">, seguindo os mesmos parâmetros utilizados quando da contratação. </w:t>
      </w:r>
    </w:p>
    <w:p w:rsidR="00CE1872" w:rsidRPr="00484BAB" w:rsidRDefault="00CE1872" w:rsidP="000C0275">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Se o valor da garantia for utilizado total ou parcialmente em pagamento de qualquer obrigação, a Contratada obriga-se a fazer a respectiva reposição </w:t>
      </w:r>
      <w:r w:rsidRPr="00484BAB">
        <w:rPr>
          <w:rFonts w:ascii="Arial Narrow" w:hAnsi="Arial Narrow" w:cs="Arial"/>
          <w:color w:val="FF0000"/>
          <w:sz w:val="22"/>
          <w:szCs w:val="22"/>
        </w:rPr>
        <w:t xml:space="preserve">no prazo máximo de </w:t>
      </w:r>
      <w:r w:rsidR="003F02F7" w:rsidRPr="00484BAB">
        <w:rPr>
          <w:rFonts w:ascii="Arial Narrow" w:hAnsi="Arial Narrow" w:cs="Arial"/>
          <w:color w:val="FF0000"/>
          <w:sz w:val="22"/>
          <w:szCs w:val="22"/>
        </w:rPr>
        <w:t>10 (dez)</w:t>
      </w:r>
      <w:r w:rsidRPr="00484BAB">
        <w:rPr>
          <w:rFonts w:ascii="Arial Narrow" w:hAnsi="Arial Narrow" w:cs="Arial"/>
          <w:color w:val="FF0000"/>
          <w:sz w:val="22"/>
          <w:szCs w:val="22"/>
        </w:rPr>
        <w:t xml:space="preserve"> dias úteis</w:t>
      </w:r>
      <w:r w:rsidRPr="00484BAB">
        <w:rPr>
          <w:rFonts w:ascii="Arial Narrow" w:hAnsi="Arial Narrow" w:cs="Arial"/>
          <w:color w:val="000000" w:themeColor="text1"/>
          <w:sz w:val="22"/>
          <w:szCs w:val="22"/>
        </w:rPr>
        <w:t>, contados da data em que for notificada.</w:t>
      </w:r>
      <w:r w:rsidR="006912E9" w:rsidRPr="00484BAB">
        <w:rPr>
          <w:rFonts w:ascii="Arial Narrow" w:hAnsi="Arial Narrow" w:cs="Arial"/>
          <w:color w:val="000000" w:themeColor="text1"/>
          <w:sz w:val="22"/>
          <w:szCs w:val="22"/>
        </w:rPr>
        <w:t xml:space="preserve"> </w:t>
      </w:r>
    </w:p>
    <w:p w:rsidR="00E74BE2" w:rsidRPr="00484BAB" w:rsidRDefault="00E74BE2" w:rsidP="000C0275">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Será considerada extinta a garantia:</w:t>
      </w:r>
    </w:p>
    <w:p w:rsidR="00E74BE2" w:rsidRPr="00484BAB" w:rsidRDefault="00E74BE2" w:rsidP="000C0275">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 </w:t>
      </w:r>
      <w:proofErr w:type="gramStart"/>
      <w:r w:rsidRPr="00484BAB">
        <w:rPr>
          <w:rFonts w:ascii="Arial Narrow" w:hAnsi="Arial Narrow" w:cs="Arial"/>
          <w:color w:val="000000" w:themeColor="text1"/>
          <w:sz w:val="22"/>
          <w:szCs w:val="22"/>
        </w:rPr>
        <w:t>com</w:t>
      </w:r>
      <w:proofErr w:type="gramEnd"/>
      <w:r w:rsidRPr="00484BAB">
        <w:rPr>
          <w:rFonts w:ascii="Arial Narrow" w:hAnsi="Arial Narrow" w:cs="Arial"/>
          <w:color w:val="000000" w:themeColor="text1"/>
          <w:sz w:val="22"/>
          <w:szCs w:val="22"/>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r w:rsidR="00D50161" w:rsidRPr="00484BAB">
        <w:rPr>
          <w:rFonts w:ascii="Arial Narrow" w:hAnsi="Arial Narrow" w:cs="Arial"/>
          <w:color w:val="000000" w:themeColor="text1"/>
          <w:sz w:val="22"/>
          <w:szCs w:val="22"/>
        </w:rPr>
        <w:t xml:space="preserve"> </w:t>
      </w:r>
    </w:p>
    <w:p w:rsidR="00E74BE2" w:rsidRPr="00484BAB" w:rsidRDefault="00E74BE2" w:rsidP="000C0275">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 </w:t>
      </w:r>
      <w:proofErr w:type="gramStart"/>
      <w:r w:rsidRPr="00484BAB">
        <w:rPr>
          <w:rFonts w:ascii="Arial Narrow" w:hAnsi="Arial Narrow" w:cs="Arial"/>
          <w:color w:val="000000" w:themeColor="text1"/>
          <w:sz w:val="22"/>
          <w:szCs w:val="22"/>
        </w:rPr>
        <w:t>no</w:t>
      </w:r>
      <w:proofErr w:type="gramEnd"/>
      <w:r w:rsidRPr="00484BAB">
        <w:rPr>
          <w:rFonts w:ascii="Arial Narrow" w:hAnsi="Arial Narrow" w:cs="Arial"/>
          <w:color w:val="000000" w:themeColor="text1"/>
          <w:sz w:val="22"/>
          <w:szCs w:val="22"/>
        </w:rPr>
        <w:t xml:space="preserve"> prazo de </w:t>
      </w:r>
      <w:r w:rsidR="007D68D8" w:rsidRPr="00484BAB">
        <w:rPr>
          <w:rFonts w:ascii="Arial Narrow" w:hAnsi="Arial Narrow" w:cs="Arial"/>
          <w:color w:val="000000" w:themeColor="text1"/>
          <w:sz w:val="22"/>
          <w:szCs w:val="22"/>
        </w:rPr>
        <w:t>90 dias</w:t>
      </w:r>
      <w:r w:rsidRPr="00484BAB">
        <w:rPr>
          <w:rFonts w:ascii="Arial Narrow" w:hAnsi="Arial Narrow" w:cs="Arial"/>
          <w:color w:val="000000" w:themeColor="text1"/>
          <w:sz w:val="22"/>
          <w:szCs w:val="22"/>
        </w:rPr>
        <w:t xml:space="preserve"> após o término da vigência</w:t>
      </w:r>
      <w:r w:rsidR="00211F6A" w:rsidRPr="00484BAB">
        <w:rPr>
          <w:rFonts w:ascii="Arial Narrow" w:hAnsi="Arial Narrow" w:cs="Arial"/>
          <w:color w:val="000000" w:themeColor="text1"/>
          <w:sz w:val="22"/>
          <w:szCs w:val="22"/>
        </w:rPr>
        <w:t xml:space="preserve"> do contrato</w:t>
      </w:r>
      <w:r w:rsidRPr="00484BAB">
        <w:rPr>
          <w:rFonts w:ascii="Arial Narrow" w:hAnsi="Arial Narrow" w:cs="Arial"/>
          <w:color w:val="000000" w:themeColor="text1"/>
          <w:sz w:val="22"/>
          <w:szCs w:val="22"/>
        </w:rPr>
        <w:t>, caso a Administração não comu</w:t>
      </w:r>
      <w:r w:rsidR="00D50161" w:rsidRPr="00484BAB">
        <w:rPr>
          <w:rFonts w:ascii="Arial Narrow" w:hAnsi="Arial Narrow" w:cs="Arial"/>
          <w:color w:val="000000" w:themeColor="text1"/>
          <w:sz w:val="22"/>
          <w:szCs w:val="22"/>
        </w:rPr>
        <w:t xml:space="preserve">nique a ocorrência de sinistros, quando o prazo será </w:t>
      </w:r>
      <w:r w:rsidR="007D68D8" w:rsidRPr="00484BAB">
        <w:rPr>
          <w:rFonts w:ascii="Arial Narrow" w:hAnsi="Arial Narrow" w:cs="Arial"/>
          <w:color w:val="000000" w:themeColor="text1"/>
          <w:sz w:val="22"/>
          <w:szCs w:val="22"/>
        </w:rPr>
        <w:t>estendido</w:t>
      </w:r>
      <w:r w:rsidR="00D50161" w:rsidRPr="00484BAB">
        <w:rPr>
          <w:rFonts w:ascii="Arial Narrow" w:hAnsi="Arial Narrow" w:cs="Arial"/>
          <w:color w:val="000000" w:themeColor="text1"/>
          <w:sz w:val="22"/>
          <w:szCs w:val="22"/>
        </w:rPr>
        <w:t>, nos termos da comuni</w:t>
      </w:r>
      <w:r w:rsidR="0051674B" w:rsidRPr="00484BAB">
        <w:rPr>
          <w:rFonts w:ascii="Arial Narrow" w:hAnsi="Arial Narrow" w:cs="Arial"/>
          <w:color w:val="000000" w:themeColor="text1"/>
          <w:sz w:val="22"/>
          <w:szCs w:val="22"/>
        </w:rPr>
        <w:t>cação.</w:t>
      </w:r>
    </w:p>
    <w:p w:rsidR="008111FA" w:rsidRPr="00484BAB" w:rsidRDefault="008111FA" w:rsidP="00F72590">
      <w:pPr>
        <w:tabs>
          <w:tab w:val="left" w:pos="1440"/>
        </w:tabs>
        <w:suppressAutoHyphens/>
        <w:autoSpaceDE w:val="0"/>
        <w:snapToGrid w:val="0"/>
        <w:spacing w:after="120"/>
        <w:ind w:left="1134"/>
        <w:jc w:val="both"/>
        <w:rPr>
          <w:rFonts w:ascii="Arial Narrow" w:hAnsi="Arial Narrow" w:cs="Arial"/>
          <w:bCs/>
          <w:iCs/>
          <w:color w:val="000000" w:themeColor="text1"/>
          <w:sz w:val="22"/>
          <w:szCs w:val="22"/>
        </w:rPr>
      </w:pPr>
    </w:p>
    <w:p w:rsidR="000F104D" w:rsidRPr="00484BAB" w:rsidRDefault="000F104D" w:rsidP="007771F5">
      <w:pPr>
        <w:pStyle w:val="Nivel01"/>
        <w:spacing w:before="120"/>
        <w:ind w:left="0" w:right="-17" w:firstLine="0"/>
        <w:rPr>
          <w:rFonts w:ascii="Arial Narrow" w:hAnsi="Arial Narrow"/>
          <w:sz w:val="22"/>
          <w:szCs w:val="22"/>
          <w:lang w:eastAsia="en-US"/>
        </w:rPr>
      </w:pPr>
      <w:r w:rsidRPr="00484BAB">
        <w:rPr>
          <w:rFonts w:ascii="Arial Narrow" w:hAnsi="Arial Narrow"/>
          <w:sz w:val="22"/>
          <w:szCs w:val="22"/>
          <w:lang w:eastAsia="en-US"/>
        </w:rPr>
        <w:t>DO TERMO DE CONTRATO</w:t>
      </w:r>
    </w:p>
    <w:p w:rsidR="001751FC" w:rsidRPr="00484BAB" w:rsidRDefault="001751FC" w:rsidP="007771F5">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Dentro do prazo de validade da Ata de Registro de Preços, o fornecedor registrado poderá ser convocado para assinar o Termo de Contrato, </w:t>
      </w:r>
      <w:r w:rsidRPr="00484BAB">
        <w:rPr>
          <w:rFonts w:ascii="Arial Narrow" w:hAnsi="Arial Narrow" w:cs="Arial"/>
          <w:color w:val="FF0000"/>
          <w:sz w:val="22"/>
          <w:szCs w:val="22"/>
        </w:rPr>
        <w:t>no prazo de 05 (cinco) dias úteis</w:t>
      </w:r>
      <w:r w:rsidRPr="00484BAB">
        <w:rPr>
          <w:rFonts w:ascii="Arial Narrow" w:hAnsi="Arial Narrow" w:cs="Arial"/>
          <w:color w:val="000000" w:themeColor="text1"/>
          <w:sz w:val="22"/>
          <w:szCs w:val="22"/>
        </w:rPr>
        <w:t xml:space="preserve"> contados de sua convocação, cuja </w:t>
      </w:r>
      <w:r w:rsidRPr="00484BAB">
        <w:rPr>
          <w:rFonts w:ascii="Arial Narrow" w:hAnsi="Arial Narrow" w:cs="Arial"/>
          <w:color w:val="FF0000"/>
          <w:sz w:val="22"/>
          <w:szCs w:val="22"/>
        </w:rPr>
        <w:t>vigência será de 12 (doze) meses</w:t>
      </w:r>
      <w:r w:rsidRPr="00484BAB">
        <w:rPr>
          <w:rFonts w:ascii="Arial Narrow" w:hAnsi="Arial Narrow" w:cs="Arial"/>
          <w:color w:val="000000" w:themeColor="text1"/>
          <w:sz w:val="22"/>
          <w:szCs w:val="22"/>
        </w:rPr>
        <w:t>, podendo ser prorrogado por interesse da Contratante até o limite de 60 (sessenta) meses, conforme disciplinado no contrato.</w:t>
      </w:r>
    </w:p>
    <w:p w:rsidR="005B12EE" w:rsidRPr="00484BAB" w:rsidRDefault="005B12EE" w:rsidP="007771F5">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Previamente à contratação, </w:t>
      </w:r>
      <w:r w:rsidR="005C5BB0" w:rsidRPr="00484BAB">
        <w:rPr>
          <w:rFonts w:ascii="Arial Narrow" w:hAnsi="Arial Narrow" w:cs="Arial"/>
          <w:color w:val="000000" w:themeColor="text1"/>
          <w:sz w:val="22"/>
          <w:szCs w:val="22"/>
        </w:rPr>
        <w:t>a Administração realizará consulta “</w:t>
      </w:r>
      <w:proofErr w:type="spellStart"/>
      <w:r w:rsidR="005C5BB0" w:rsidRPr="00484BAB">
        <w:rPr>
          <w:rFonts w:ascii="Arial Narrow" w:hAnsi="Arial Narrow" w:cs="Arial"/>
          <w:color w:val="000000" w:themeColor="text1"/>
          <w:sz w:val="22"/>
          <w:szCs w:val="22"/>
        </w:rPr>
        <w:t>on</w:t>
      </w:r>
      <w:proofErr w:type="spellEnd"/>
      <w:r w:rsidR="005C5BB0" w:rsidRPr="00484BAB">
        <w:rPr>
          <w:rFonts w:ascii="Arial Narrow" w:hAnsi="Arial Narrow" w:cs="Arial"/>
          <w:color w:val="000000" w:themeColor="text1"/>
          <w:sz w:val="22"/>
          <w:szCs w:val="22"/>
        </w:rPr>
        <w:t xml:space="preserve"> </w:t>
      </w:r>
      <w:proofErr w:type="spellStart"/>
      <w:r w:rsidR="005C5BB0" w:rsidRPr="00484BAB">
        <w:rPr>
          <w:rFonts w:ascii="Arial Narrow" w:hAnsi="Arial Narrow" w:cs="Arial"/>
          <w:color w:val="000000" w:themeColor="text1"/>
          <w:sz w:val="22"/>
          <w:szCs w:val="22"/>
        </w:rPr>
        <w:t>line</w:t>
      </w:r>
      <w:proofErr w:type="spellEnd"/>
      <w:r w:rsidR="005C5BB0" w:rsidRPr="00484BAB">
        <w:rPr>
          <w:rFonts w:ascii="Arial Narrow" w:hAnsi="Arial Narrow" w:cs="Arial"/>
          <w:color w:val="000000" w:themeColor="text1"/>
          <w:sz w:val="22"/>
          <w:szCs w:val="22"/>
        </w:rPr>
        <w:t>” ao SICAF, bem como ao Cadastro Informativo de Créditos não Quitados – CADIN, cujos resultados serão anexados aos autos do processo.</w:t>
      </w:r>
    </w:p>
    <w:p w:rsidR="00DD4EF1" w:rsidRPr="00484BAB" w:rsidRDefault="00DD4EF1" w:rsidP="007771F5">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Na hipótese de irregularidade do registro no SICAF, o contratado deverá regularizar a sua situação perante o cadastro </w:t>
      </w:r>
      <w:r w:rsidRPr="00484BAB">
        <w:rPr>
          <w:rFonts w:ascii="Arial Narrow" w:hAnsi="Arial Narrow" w:cs="Arial"/>
          <w:color w:val="FF0000"/>
          <w:sz w:val="22"/>
          <w:szCs w:val="22"/>
        </w:rPr>
        <w:t>no prazo de até 05 (cinco) dias,</w:t>
      </w:r>
      <w:r w:rsidRPr="00484BAB">
        <w:rPr>
          <w:rFonts w:ascii="Arial Narrow" w:hAnsi="Arial Narrow" w:cs="Arial"/>
          <w:color w:val="000000" w:themeColor="text1"/>
          <w:sz w:val="22"/>
          <w:szCs w:val="22"/>
        </w:rPr>
        <w:t xml:space="preserve"> sob pena de aplicação das penalidades previstas no </w:t>
      </w:r>
      <w:proofErr w:type="gramStart"/>
      <w:r w:rsidRPr="00484BAB">
        <w:rPr>
          <w:rFonts w:ascii="Arial Narrow" w:hAnsi="Arial Narrow" w:cs="Arial"/>
          <w:color w:val="000000" w:themeColor="text1"/>
          <w:sz w:val="22"/>
          <w:szCs w:val="22"/>
        </w:rPr>
        <w:t>edital e anexos</w:t>
      </w:r>
      <w:proofErr w:type="gramEnd"/>
      <w:r w:rsidRPr="00484BAB">
        <w:rPr>
          <w:rFonts w:ascii="Arial Narrow" w:hAnsi="Arial Narrow" w:cs="Arial"/>
          <w:color w:val="000000" w:themeColor="text1"/>
          <w:sz w:val="22"/>
          <w:szCs w:val="22"/>
        </w:rPr>
        <w:t>.</w:t>
      </w:r>
    </w:p>
    <w:p w:rsidR="001751FC" w:rsidRPr="00484BAB" w:rsidRDefault="001751FC" w:rsidP="007771F5">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lastRenderedPageBreak/>
        <w:t xml:space="preserve">Alternativamente à convocação para comparecer perante o órgão ou entidade para a assinatura do Termo de Contrato, a Administração poderá encaminhá-lo para assinatura, </w:t>
      </w:r>
      <w:r w:rsidRPr="00484BAB">
        <w:rPr>
          <w:rFonts w:ascii="Arial Narrow" w:hAnsi="Arial Narrow" w:cs="Arial"/>
          <w:color w:val="FF0000"/>
          <w:sz w:val="22"/>
          <w:szCs w:val="22"/>
        </w:rPr>
        <w:t>mediante correspondência postal com aviso de recebimento (AR)</w:t>
      </w:r>
      <w:r w:rsidRPr="00484BAB">
        <w:rPr>
          <w:rFonts w:ascii="Arial Narrow" w:hAnsi="Arial Narrow" w:cs="Arial"/>
          <w:color w:val="000000" w:themeColor="text1"/>
          <w:sz w:val="22"/>
          <w:szCs w:val="22"/>
        </w:rPr>
        <w:t xml:space="preserve"> ou meio eletrônico, para que seja assinado </w:t>
      </w:r>
      <w:r w:rsidRPr="00484BAB">
        <w:rPr>
          <w:rFonts w:ascii="Arial Narrow" w:hAnsi="Arial Narrow" w:cs="Arial"/>
          <w:color w:val="FF0000"/>
          <w:sz w:val="22"/>
          <w:szCs w:val="22"/>
        </w:rPr>
        <w:t>no prazo de 05 (cinco) dias</w:t>
      </w:r>
      <w:r w:rsidRPr="00484BAB">
        <w:rPr>
          <w:rFonts w:ascii="Arial Narrow" w:hAnsi="Arial Narrow" w:cs="Arial"/>
          <w:color w:val="000000" w:themeColor="text1"/>
          <w:sz w:val="22"/>
          <w:szCs w:val="22"/>
        </w:rPr>
        <w:t xml:space="preserve">, a contar da data de seu recebimento. </w:t>
      </w:r>
    </w:p>
    <w:p w:rsidR="0056091A" w:rsidRPr="00484BAB" w:rsidRDefault="0056091A" w:rsidP="007771F5">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O prazo previsto para assinatura ou aceite poderá ser prorrogado, por igual período, por solicitação justificada do adjudicatário e aceita pela Administração.</w:t>
      </w:r>
    </w:p>
    <w:p w:rsidR="008111FA" w:rsidRPr="00484BAB" w:rsidRDefault="008111FA" w:rsidP="00F72590">
      <w:pPr>
        <w:pStyle w:val="PargrafodaLista"/>
        <w:suppressAutoHyphens/>
        <w:spacing w:after="120"/>
        <w:ind w:left="425"/>
        <w:contextualSpacing w:val="0"/>
        <w:jc w:val="both"/>
        <w:rPr>
          <w:rFonts w:ascii="Arial Narrow" w:hAnsi="Arial Narrow" w:cs="Arial"/>
          <w:color w:val="000000" w:themeColor="text1"/>
          <w:sz w:val="22"/>
          <w:szCs w:val="22"/>
        </w:rPr>
      </w:pPr>
    </w:p>
    <w:p w:rsidR="000F104D" w:rsidRPr="00484BAB" w:rsidRDefault="002D2347" w:rsidP="00FB08DA">
      <w:pPr>
        <w:pStyle w:val="Nivel01"/>
        <w:spacing w:before="120"/>
        <w:ind w:left="0" w:right="-17" w:firstLine="0"/>
        <w:rPr>
          <w:rFonts w:ascii="Arial Narrow" w:hAnsi="Arial Narrow"/>
          <w:sz w:val="22"/>
          <w:szCs w:val="22"/>
          <w:lang w:eastAsia="en-US"/>
        </w:rPr>
      </w:pPr>
      <w:r w:rsidRPr="00484BAB">
        <w:rPr>
          <w:rFonts w:ascii="Arial Narrow" w:hAnsi="Arial Narrow"/>
          <w:sz w:val="22"/>
          <w:szCs w:val="22"/>
          <w:lang w:eastAsia="en-US"/>
        </w:rPr>
        <w:t>DO REAJUSTE</w:t>
      </w:r>
    </w:p>
    <w:p w:rsidR="000F104D" w:rsidRPr="00484BAB" w:rsidRDefault="000F104D" w:rsidP="00FB08DA">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As regras acerca </w:t>
      </w:r>
      <w:r w:rsidR="004B7E01" w:rsidRPr="00484BAB">
        <w:rPr>
          <w:rFonts w:ascii="Arial Narrow" w:hAnsi="Arial Narrow" w:cs="Arial"/>
          <w:color w:val="000000" w:themeColor="text1"/>
          <w:sz w:val="22"/>
          <w:szCs w:val="22"/>
        </w:rPr>
        <w:t>do reajuste</w:t>
      </w:r>
      <w:r w:rsidRPr="00484BAB">
        <w:rPr>
          <w:rFonts w:ascii="Arial Narrow" w:hAnsi="Arial Narrow" w:cs="Arial"/>
          <w:color w:val="000000" w:themeColor="text1"/>
          <w:sz w:val="22"/>
          <w:szCs w:val="22"/>
        </w:rPr>
        <w:t xml:space="preserve"> do valor contratual são as estabelecidas no Termo de Contrato, anexo a este Edital.</w:t>
      </w:r>
    </w:p>
    <w:p w:rsidR="00DB1776" w:rsidRPr="00484BAB" w:rsidRDefault="00DB1776" w:rsidP="00FB08DA">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As contratações decorrentes da Ata de Registro de Preços poderão sofrer alterações, obedecidas às disposições contidas no art. 65 da Lei n° 8.666, de 1993 e no Decreto </w:t>
      </w:r>
      <w:r w:rsidR="003C2FDF" w:rsidRPr="00484BAB">
        <w:rPr>
          <w:rFonts w:ascii="Arial Narrow" w:hAnsi="Arial Narrow" w:cs="Arial"/>
          <w:color w:val="000000" w:themeColor="text1"/>
          <w:sz w:val="22"/>
          <w:szCs w:val="22"/>
        </w:rPr>
        <w:t>n.º</w:t>
      </w:r>
      <w:r w:rsidRPr="00484BAB">
        <w:rPr>
          <w:rFonts w:ascii="Arial Narrow" w:hAnsi="Arial Narrow" w:cs="Arial"/>
          <w:color w:val="000000" w:themeColor="text1"/>
          <w:sz w:val="22"/>
          <w:szCs w:val="22"/>
        </w:rPr>
        <w:t xml:space="preserve"> 7.892, de 2013.</w:t>
      </w:r>
    </w:p>
    <w:p w:rsidR="008111FA" w:rsidRPr="00484BAB" w:rsidRDefault="008111FA" w:rsidP="00F72590">
      <w:pPr>
        <w:suppressAutoHyphens/>
        <w:spacing w:after="120"/>
        <w:jc w:val="both"/>
        <w:rPr>
          <w:rFonts w:ascii="Arial Narrow" w:hAnsi="Arial Narrow" w:cs="Arial"/>
          <w:color w:val="000000" w:themeColor="text1"/>
          <w:sz w:val="22"/>
          <w:szCs w:val="22"/>
        </w:rPr>
      </w:pPr>
    </w:p>
    <w:p w:rsidR="000F104D" w:rsidRPr="00484BAB" w:rsidRDefault="00C51F50" w:rsidP="00FB08DA">
      <w:pPr>
        <w:pStyle w:val="Nivel01"/>
        <w:spacing w:before="120"/>
        <w:ind w:left="0" w:right="-17" w:firstLine="0"/>
        <w:rPr>
          <w:rFonts w:ascii="Arial Narrow" w:hAnsi="Arial Narrow"/>
          <w:sz w:val="22"/>
          <w:szCs w:val="22"/>
          <w:lang w:eastAsia="en-US"/>
        </w:rPr>
      </w:pPr>
      <w:r w:rsidRPr="00484BAB">
        <w:rPr>
          <w:rFonts w:ascii="Arial Narrow" w:hAnsi="Arial Narrow"/>
          <w:sz w:val="22"/>
          <w:szCs w:val="22"/>
          <w:lang w:eastAsia="en-US"/>
        </w:rPr>
        <w:t xml:space="preserve">DO RECEBIMENTO </w:t>
      </w:r>
      <w:r w:rsidR="000F104D" w:rsidRPr="00484BAB">
        <w:rPr>
          <w:rFonts w:ascii="Arial Narrow" w:hAnsi="Arial Narrow"/>
          <w:sz w:val="22"/>
          <w:szCs w:val="22"/>
          <w:lang w:eastAsia="en-US"/>
        </w:rPr>
        <w:t>DO OBJETO E DA FISCALIZAÇÃO</w:t>
      </w:r>
    </w:p>
    <w:p w:rsidR="000F104D" w:rsidRPr="00484BAB" w:rsidRDefault="000F104D" w:rsidP="00FB08DA">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Os critérios de </w:t>
      </w:r>
      <w:r w:rsidR="00C51F50" w:rsidRPr="00484BAB">
        <w:rPr>
          <w:rFonts w:ascii="Arial Narrow" w:hAnsi="Arial Narrow" w:cs="Arial"/>
          <w:color w:val="000000" w:themeColor="text1"/>
          <w:sz w:val="22"/>
          <w:szCs w:val="22"/>
        </w:rPr>
        <w:t xml:space="preserve">recebimento e </w:t>
      </w:r>
      <w:r w:rsidRPr="00484BAB">
        <w:rPr>
          <w:rFonts w:ascii="Arial Narrow" w:hAnsi="Arial Narrow" w:cs="Arial"/>
          <w:color w:val="000000" w:themeColor="text1"/>
          <w:sz w:val="22"/>
          <w:szCs w:val="22"/>
        </w:rPr>
        <w:t>aceitação do objeto e de fiscalização estão previstos no Termo de Referência.</w:t>
      </w:r>
    </w:p>
    <w:p w:rsidR="008111FA" w:rsidRPr="00484BAB" w:rsidRDefault="008111FA" w:rsidP="00F72590">
      <w:pPr>
        <w:suppressAutoHyphens/>
        <w:spacing w:after="120"/>
        <w:jc w:val="both"/>
        <w:rPr>
          <w:rFonts w:ascii="Arial Narrow" w:hAnsi="Arial Narrow" w:cs="Arial"/>
          <w:color w:val="000000" w:themeColor="text1"/>
          <w:sz w:val="22"/>
          <w:szCs w:val="22"/>
        </w:rPr>
      </w:pPr>
    </w:p>
    <w:p w:rsidR="000F104D" w:rsidRPr="00484BAB" w:rsidRDefault="000F104D" w:rsidP="00FB08DA">
      <w:pPr>
        <w:pStyle w:val="Nivel01"/>
        <w:spacing w:before="120"/>
        <w:ind w:left="0" w:right="-17" w:firstLine="0"/>
        <w:rPr>
          <w:rFonts w:ascii="Arial Narrow" w:hAnsi="Arial Narrow"/>
          <w:sz w:val="22"/>
          <w:szCs w:val="22"/>
          <w:lang w:eastAsia="en-US"/>
        </w:rPr>
      </w:pPr>
      <w:r w:rsidRPr="00484BAB">
        <w:rPr>
          <w:rFonts w:ascii="Arial Narrow" w:hAnsi="Arial Narrow"/>
          <w:sz w:val="22"/>
          <w:szCs w:val="22"/>
          <w:lang w:eastAsia="en-US"/>
        </w:rPr>
        <w:t>DAS OBRIGAÇÕES DA CONTRATANTE E DA CONTRATADA</w:t>
      </w:r>
    </w:p>
    <w:p w:rsidR="00166820" w:rsidRPr="00484BAB" w:rsidRDefault="000F104D" w:rsidP="00FB08DA">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As obrigações da Contratante e da Contratada são as estabelecidas no Termo de Referência.</w:t>
      </w:r>
    </w:p>
    <w:p w:rsidR="008111FA" w:rsidRPr="00484BAB" w:rsidRDefault="008111FA" w:rsidP="00F72590">
      <w:pPr>
        <w:suppressAutoHyphens/>
        <w:spacing w:after="120"/>
        <w:jc w:val="both"/>
        <w:rPr>
          <w:rFonts w:ascii="Arial Narrow" w:hAnsi="Arial Narrow" w:cs="Arial"/>
          <w:b/>
          <w:color w:val="000000" w:themeColor="text1"/>
          <w:sz w:val="22"/>
          <w:szCs w:val="22"/>
        </w:rPr>
      </w:pPr>
    </w:p>
    <w:p w:rsidR="000F104D" w:rsidRPr="00484BAB" w:rsidRDefault="000F104D" w:rsidP="00FB08DA">
      <w:pPr>
        <w:pStyle w:val="Nivel01"/>
        <w:spacing w:before="120"/>
        <w:ind w:left="0" w:right="-17" w:firstLine="0"/>
        <w:rPr>
          <w:rFonts w:ascii="Arial Narrow" w:hAnsi="Arial Narrow"/>
          <w:sz w:val="22"/>
          <w:szCs w:val="22"/>
          <w:lang w:eastAsia="en-US"/>
        </w:rPr>
      </w:pPr>
      <w:r w:rsidRPr="00484BAB">
        <w:rPr>
          <w:rFonts w:ascii="Arial Narrow" w:hAnsi="Arial Narrow"/>
          <w:sz w:val="22"/>
          <w:szCs w:val="22"/>
          <w:lang w:eastAsia="en-US"/>
        </w:rPr>
        <w:t>DO PAGAMENTO</w:t>
      </w:r>
    </w:p>
    <w:p w:rsidR="00C54962" w:rsidRPr="00484BAB" w:rsidRDefault="00C54962" w:rsidP="00FB08DA">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O pagamento será efetuado pela Contratante </w:t>
      </w:r>
      <w:r w:rsidRPr="00484BAB">
        <w:rPr>
          <w:rFonts w:ascii="Arial Narrow" w:hAnsi="Arial Narrow" w:cs="Arial"/>
          <w:color w:val="FF0000"/>
          <w:sz w:val="22"/>
          <w:szCs w:val="22"/>
        </w:rPr>
        <w:t>no prazo de</w:t>
      </w:r>
      <w:r w:rsidR="001751FC" w:rsidRPr="00484BAB">
        <w:rPr>
          <w:rFonts w:ascii="Arial Narrow" w:hAnsi="Arial Narrow" w:cs="Arial"/>
          <w:color w:val="FF0000"/>
          <w:sz w:val="22"/>
          <w:szCs w:val="22"/>
        </w:rPr>
        <w:t xml:space="preserve"> 30 (trinta</w:t>
      </w:r>
      <w:r w:rsidRPr="00484BAB">
        <w:rPr>
          <w:rFonts w:ascii="Arial Narrow" w:hAnsi="Arial Narrow" w:cs="Arial"/>
          <w:color w:val="FF0000"/>
          <w:sz w:val="22"/>
          <w:szCs w:val="22"/>
        </w:rPr>
        <w:t>) dias</w:t>
      </w:r>
      <w:r w:rsidRPr="00484BAB">
        <w:rPr>
          <w:rFonts w:ascii="Arial Narrow" w:hAnsi="Arial Narrow" w:cs="Arial"/>
          <w:color w:val="000000" w:themeColor="text1"/>
          <w:sz w:val="22"/>
          <w:szCs w:val="22"/>
        </w:rPr>
        <w:t xml:space="preserve">, contados do recebimento da Nota Fiscal/Fatura. </w:t>
      </w:r>
    </w:p>
    <w:p w:rsidR="00C54962" w:rsidRPr="00484BAB" w:rsidRDefault="00C54962" w:rsidP="00FB08DA">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A emissão da Nota Fiscal/Fatura será precedida do recebimento provisório e definitivo do serviço, nos seguintes termos: </w:t>
      </w:r>
    </w:p>
    <w:p w:rsidR="00C54962" w:rsidRPr="00484BAB" w:rsidRDefault="00C54962" w:rsidP="00FB08DA">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FF0000"/>
          <w:sz w:val="22"/>
          <w:szCs w:val="22"/>
        </w:rPr>
        <w:t xml:space="preserve">No prazo de até </w:t>
      </w:r>
      <w:r w:rsidR="001751FC" w:rsidRPr="00484BAB">
        <w:rPr>
          <w:rFonts w:ascii="Arial Narrow" w:hAnsi="Arial Narrow" w:cs="Arial"/>
          <w:color w:val="FF0000"/>
          <w:sz w:val="22"/>
          <w:szCs w:val="22"/>
        </w:rPr>
        <w:t>0</w:t>
      </w:r>
      <w:r w:rsidRPr="00484BAB">
        <w:rPr>
          <w:rFonts w:ascii="Arial Narrow" w:hAnsi="Arial Narrow" w:cs="Arial"/>
          <w:color w:val="FF0000"/>
          <w:sz w:val="22"/>
          <w:szCs w:val="22"/>
        </w:rPr>
        <w:t>5</w:t>
      </w:r>
      <w:r w:rsidR="001751FC" w:rsidRPr="00484BAB">
        <w:rPr>
          <w:rFonts w:ascii="Arial Narrow" w:hAnsi="Arial Narrow" w:cs="Arial"/>
          <w:color w:val="FF0000"/>
          <w:sz w:val="22"/>
          <w:szCs w:val="22"/>
        </w:rPr>
        <w:t xml:space="preserve"> (cinco)</w:t>
      </w:r>
      <w:r w:rsidRPr="00484BAB">
        <w:rPr>
          <w:rFonts w:ascii="Arial Narrow" w:hAnsi="Arial Narrow" w:cs="Arial"/>
          <w:color w:val="FF0000"/>
          <w:sz w:val="22"/>
          <w:szCs w:val="22"/>
        </w:rPr>
        <w:t xml:space="preserve"> dias corridos</w:t>
      </w:r>
      <w:r w:rsidRPr="00484BAB">
        <w:rPr>
          <w:rFonts w:ascii="Arial Narrow" w:hAnsi="Arial Narrow" w:cs="Arial"/>
          <w:color w:val="000000" w:themeColor="text1"/>
          <w:sz w:val="22"/>
          <w:szCs w:val="22"/>
        </w:rPr>
        <w:t xml:space="preserve"> do adimplemento da parcela, a CONTRATADA deverá entregar toda a documentação comprobatória do cumprimento da obrigação contratual; </w:t>
      </w:r>
    </w:p>
    <w:p w:rsidR="00C54962" w:rsidRPr="00484BAB" w:rsidRDefault="00C54962" w:rsidP="00FB08DA">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FF0000"/>
          <w:sz w:val="22"/>
          <w:szCs w:val="22"/>
        </w:rPr>
        <w:t>No prazo de até 10</w:t>
      </w:r>
      <w:r w:rsidR="001751FC" w:rsidRPr="00484BAB">
        <w:rPr>
          <w:rFonts w:ascii="Arial Narrow" w:hAnsi="Arial Narrow" w:cs="Arial"/>
          <w:color w:val="FF0000"/>
          <w:sz w:val="22"/>
          <w:szCs w:val="22"/>
        </w:rPr>
        <w:t xml:space="preserve"> (dez)</w:t>
      </w:r>
      <w:r w:rsidRPr="00484BAB">
        <w:rPr>
          <w:rFonts w:ascii="Arial Narrow" w:hAnsi="Arial Narrow" w:cs="Arial"/>
          <w:color w:val="FF0000"/>
          <w:sz w:val="22"/>
          <w:szCs w:val="22"/>
        </w:rPr>
        <w:t xml:space="preserve"> dias corridos</w:t>
      </w:r>
      <w:r w:rsidRPr="00484BAB">
        <w:rPr>
          <w:rFonts w:ascii="Arial Narrow" w:hAnsi="Arial Narrow" w:cs="Arial"/>
          <w:color w:val="000000" w:themeColor="text1"/>
          <w:sz w:val="22"/>
          <w:szCs w:val="22"/>
        </w:rPr>
        <w:t xml:space="preserve"> a partir do recebimento dos documentos da CONTRATADA, o fiscal técnico deverá elaborar Relatório Circunstanciado em consonância com suas atribuições, e encaminhá-lo ao gestor do contrato. </w:t>
      </w:r>
    </w:p>
    <w:p w:rsidR="00C54962" w:rsidRPr="00484BAB" w:rsidRDefault="00C54962" w:rsidP="00FB08DA">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FF0000"/>
          <w:sz w:val="22"/>
          <w:szCs w:val="22"/>
        </w:rPr>
        <w:t>No prazo de até 10 (dez) dias corridos</w:t>
      </w:r>
      <w:r w:rsidRPr="00484BAB">
        <w:rPr>
          <w:rFonts w:ascii="Arial Narrow" w:hAnsi="Arial Narrow" w:cs="Arial"/>
          <w:color w:val="000000" w:themeColor="text1"/>
          <w:sz w:val="22"/>
          <w:szCs w:val="22"/>
        </w:rPr>
        <w:t xml:space="preserve"> a partir do recebimento do relatório mencionado acima, o Gestor do Contrato deverá providenciar o recebimento definitivo, ato que concretiza o ateste da execução dos serviços, obedecendo as seguintes diretrizes: </w:t>
      </w:r>
    </w:p>
    <w:p w:rsidR="00C54962" w:rsidRPr="00484BAB" w:rsidRDefault="00C54962" w:rsidP="00FB08DA">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rsidR="00C54962" w:rsidRPr="00484BAB" w:rsidRDefault="00C54962" w:rsidP="00FB08DA">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Emitir Termo Circunstanciado para efeito de recebimento definitivo dos serviços prestados, com base nos relatórios e documentações apresentadas; </w:t>
      </w:r>
      <w:proofErr w:type="gramStart"/>
      <w:r w:rsidRPr="00484BAB">
        <w:rPr>
          <w:rFonts w:ascii="Arial Narrow" w:hAnsi="Arial Narrow" w:cs="Arial"/>
          <w:color w:val="000000" w:themeColor="text1"/>
          <w:sz w:val="22"/>
          <w:szCs w:val="22"/>
        </w:rPr>
        <w:t>e</w:t>
      </w:r>
      <w:proofErr w:type="gramEnd"/>
      <w:r w:rsidRPr="00484BAB">
        <w:rPr>
          <w:rFonts w:ascii="Arial Narrow" w:hAnsi="Arial Narrow" w:cs="Arial"/>
          <w:color w:val="000000" w:themeColor="text1"/>
          <w:sz w:val="22"/>
          <w:szCs w:val="22"/>
        </w:rPr>
        <w:t xml:space="preserve"> </w:t>
      </w:r>
    </w:p>
    <w:p w:rsidR="00C54962" w:rsidRPr="00484BAB" w:rsidRDefault="00C54962" w:rsidP="00FB08DA">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lastRenderedPageBreak/>
        <w:t xml:space="preserve">Comunicar a empresa para que emita a Nota Fiscal ou Fatura, com o valor exato dimensionado pela fiscalização. </w:t>
      </w:r>
    </w:p>
    <w:p w:rsidR="00C54962" w:rsidRPr="00484BAB" w:rsidRDefault="00C54962" w:rsidP="00FB08DA">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Os pagamentos decorrentes de despesas cujos valores não ultrapassem o limite de que trata o inciso II do art. 24 da Lei 8.666, de 1993, deverão ser efetuados no prazo de até </w:t>
      </w:r>
      <w:proofErr w:type="gramStart"/>
      <w:r w:rsidRPr="00484BAB">
        <w:rPr>
          <w:rFonts w:ascii="Arial Narrow" w:hAnsi="Arial Narrow" w:cs="Arial"/>
          <w:color w:val="000000" w:themeColor="text1"/>
          <w:sz w:val="22"/>
          <w:szCs w:val="22"/>
        </w:rPr>
        <w:t>5</w:t>
      </w:r>
      <w:proofErr w:type="gramEnd"/>
      <w:r w:rsidRPr="00484BAB">
        <w:rPr>
          <w:rFonts w:ascii="Arial Narrow" w:hAnsi="Arial Narrow" w:cs="Arial"/>
          <w:color w:val="000000" w:themeColor="text1"/>
          <w:sz w:val="22"/>
          <w:szCs w:val="22"/>
        </w:rPr>
        <w:t xml:space="preserve"> (cinco) dias úteis, contados da data da apresentação da Nota Fiscal/Fatura, nos termos do art. 5º, § 3º, da Lei </w:t>
      </w:r>
      <w:r w:rsidR="003C2FDF" w:rsidRPr="00484BAB">
        <w:rPr>
          <w:rFonts w:ascii="Arial Narrow" w:hAnsi="Arial Narrow" w:cs="Arial"/>
          <w:color w:val="000000" w:themeColor="text1"/>
          <w:sz w:val="22"/>
          <w:szCs w:val="22"/>
        </w:rPr>
        <w:t>n.º</w:t>
      </w:r>
      <w:r w:rsidRPr="00484BAB">
        <w:rPr>
          <w:rFonts w:ascii="Arial Narrow" w:hAnsi="Arial Narrow" w:cs="Arial"/>
          <w:color w:val="000000" w:themeColor="text1"/>
          <w:sz w:val="22"/>
          <w:szCs w:val="22"/>
        </w:rPr>
        <w:t xml:space="preserve"> 8.666, de 1993.</w:t>
      </w:r>
    </w:p>
    <w:p w:rsidR="00C54962" w:rsidRPr="00484BAB" w:rsidRDefault="00C54962" w:rsidP="00FB08DA">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O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item </w:t>
      </w:r>
      <w:proofErr w:type="gramStart"/>
      <w:r w:rsidRPr="00484BAB">
        <w:rPr>
          <w:rFonts w:ascii="Arial Narrow" w:hAnsi="Arial Narrow" w:cs="Arial"/>
          <w:color w:val="000000" w:themeColor="text1"/>
          <w:sz w:val="22"/>
          <w:szCs w:val="22"/>
        </w:rPr>
        <w:t>2</w:t>
      </w:r>
      <w:proofErr w:type="gramEnd"/>
      <w:r w:rsidRPr="00484BAB">
        <w:rPr>
          <w:rFonts w:ascii="Arial Narrow" w:hAnsi="Arial Narrow" w:cs="Arial"/>
          <w:color w:val="000000" w:themeColor="text1"/>
          <w:sz w:val="22"/>
          <w:szCs w:val="22"/>
        </w:rPr>
        <w:t xml:space="preserve"> do Anexo XI da IN SEGES/MPDG n. 5/2017.</w:t>
      </w:r>
    </w:p>
    <w:p w:rsidR="000F104D" w:rsidRPr="00484BAB" w:rsidRDefault="000F104D" w:rsidP="00FB08DA">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Será considerada data do pagamento o dia em que constar </w:t>
      </w:r>
      <w:r w:rsidR="00C61E0E" w:rsidRPr="00484BAB">
        <w:rPr>
          <w:rFonts w:ascii="Arial Narrow" w:hAnsi="Arial Narrow" w:cs="Arial"/>
          <w:color w:val="000000" w:themeColor="text1"/>
          <w:sz w:val="22"/>
          <w:szCs w:val="22"/>
        </w:rPr>
        <w:t>como emitida a ordem bancária para pagamento.</w:t>
      </w:r>
    </w:p>
    <w:p w:rsidR="005B12EE" w:rsidRPr="00484BAB" w:rsidRDefault="005B12EE" w:rsidP="00FB08DA">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Antes de cada pagamento à contratada, será realizada consulta ao SICAF para verificar a manutenção das condições de habilitação exigidas no edital. </w:t>
      </w:r>
    </w:p>
    <w:p w:rsidR="005B12EE" w:rsidRPr="00484BAB" w:rsidRDefault="005B12EE" w:rsidP="00FB08DA">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Constatando-se, junto ao SICAF, a situação de irregularidade da contratada, será providenciada sua advertência, por escrito, para que, no prazo de </w:t>
      </w:r>
      <w:proofErr w:type="gramStart"/>
      <w:r w:rsidRPr="00484BAB">
        <w:rPr>
          <w:rFonts w:ascii="Arial Narrow" w:hAnsi="Arial Narrow" w:cs="Arial"/>
          <w:color w:val="000000" w:themeColor="text1"/>
          <w:sz w:val="22"/>
          <w:szCs w:val="22"/>
        </w:rPr>
        <w:t>5</w:t>
      </w:r>
      <w:proofErr w:type="gramEnd"/>
      <w:r w:rsidRPr="00484BAB">
        <w:rPr>
          <w:rFonts w:ascii="Arial Narrow" w:hAnsi="Arial Narrow" w:cs="Arial"/>
          <w:color w:val="000000" w:themeColor="text1"/>
          <w:sz w:val="22"/>
          <w:szCs w:val="22"/>
        </w:rPr>
        <w:t xml:space="preserve"> (cinco) dias, regularize sua situação ou, no mesmo prazo, apresente sua defesa. O prazo poderá ser prorrogado uma vez, por igual período, a critério da contratante.</w:t>
      </w:r>
    </w:p>
    <w:p w:rsidR="005B12EE" w:rsidRPr="00484BAB" w:rsidRDefault="005B12EE" w:rsidP="00FB08DA">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5B12EE" w:rsidRPr="00484BAB" w:rsidRDefault="005B12EE" w:rsidP="00FB08DA">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Persistindo a irregularidade, a contratante deverá adotar as medidas necessárias à rescisão contratual nos autos do processo administrativo correspondente, assegurada à contratada a ampla defesa. </w:t>
      </w:r>
    </w:p>
    <w:p w:rsidR="005B12EE" w:rsidRPr="00484BAB" w:rsidRDefault="005B12EE" w:rsidP="00FB08DA">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Havendo a efetiva execução do objeto, os pagamentos serão realizados normalmente, até que se decida pela rescisão do contrato, caso a contratada não regularize sua situação junto ao SICAF.  </w:t>
      </w:r>
    </w:p>
    <w:p w:rsidR="005B12EE" w:rsidRPr="00484BAB" w:rsidRDefault="005B12EE" w:rsidP="00FB08DA">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F5652" w:rsidRPr="00484BAB">
        <w:rPr>
          <w:rFonts w:ascii="Arial Narrow" w:hAnsi="Arial Narrow" w:cs="Arial"/>
          <w:color w:val="000000" w:themeColor="text1"/>
          <w:sz w:val="22"/>
          <w:szCs w:val="22"/>
        </w:rPr>
        <w:t xml:space="preserve"> </w:t>
      </w:r>
    </w:p>
    <w:p w:rsidR="005E1666" w:rsidRPr="00484BAB" w:rsidRDefault="005E1666" w:rsidP="00FB08DA">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Quando do pagamento, será efetuada a retenção tributária p</w:t>
      </w:r>
      <w:r w:rsidR="00A10938" w:rsidRPr="00484BAB">
        <w:rPr>
          <w:rFonts w:ascii="Arial Narrow" w:hAnsi="Arial Narrow" w:cs="Arial"/>
          <w:color w:val="000000" w:themeColor="text1"/>
          <w:sz w:val="22"/>
          <w:szCs w:val="22"/>
        </w:rPr>
        <w:t>revista na legislação aplicável.</w:t>
      </w:r>
    </w:p>
    <w:p w:rsidR="005E1666" w:rsidRPr="00484BAB" w:rsidRDefault="005E1666" w:rsidP="00FB08DA">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 Contratada regularmente optante pelo Simples Nacional, exclusivamente para as atividades de pre</w:t>
      </w:r>
      <w:r w:rsidR="00160602" w:rsidRPr="00484BAB">
        <w:rPr>
          <w:rFonts w:ascii="Arial Narrow" w:hAnsi="Arial Narrow" w:cs="Arial"/>
          <w:color w:val="000000" w:themeColor="text1"/>
          <w:sz w:val="22"/>
          <w:szCs w:val="22"/>
        </w:rPr>
        <w:t>stação de serviços previstas no</w:t>
      </w:r>
      <w:r w:rsidRPr="00484BAB">
        <w:rPr>
          <w:rFonts w:ascii="Arial Narrow" w:hAnsi="Arial Narrow" w:cs="Arial"/>
          <w:color w:val="000000" w:themeColor="text1"/>
          <w:sz w:val="22"/>
          <w:szCs w:val="22"/>
        </w:rPr>
        <w:t xml:space="preserve"> §</w:t>
      </w:r>
      <w:r w:rsidR="00160602" w:rsidRPr="00484BAB">
        <w:rPr>
          <w:rFonts w:ascii="Arial Narrow" w:hAnsi="Arial Narrow" w:cs="Arial"/>
          <w:color w:val="000000" w:themeColor="text1"/>
          <w:sz w:val="22"/>
          <w:szCs w:val="22"/>
        </w:rPr>
        <w:t>5º-C</w:t>
      </w:r>
      <w:r w:rsidRPr="00484BAB">
        <w:rPr>
          <w:rFonts w:ascii="Arial Narrow" w:hAnsi="Arial Narrow" w:cs="Arial"/>
          <w:color w:val="000000" w:themeColor="text1"/>
          <w:sz w:val="22"/>
          <w:szCs w:val="22"/>
        </w:rPr>
        <w:t>, do artigo 18, da LC 123, de 2006,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w:t>
      </w:r>
      <w:r w:rsidR="00160602" w:rsidRPr="00484BAB">
        <w:rPr>
          <w:rFonts w:ascii="Arial Narrow" w:hAnsi="Arial Narrow" w:cs="Arial"/>
          <w:color w:val="000000" w:themeColor="text1"/>
          <w:sz w:val="22"/>
          <w:szCs w:val="22"/>
        </w:rPr>
        <w:t xml:space="preserve"> </w:t>
      </w:r>
    </w:p>
    <w:p w:rsidR="000F104D" w:rsidRPr="00484BAB" w:rsidRDefault="000F104D" w:rsidP="00FB08DA">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Nos casos de eventuais atrasos de pagamento, desde que a Contratada não tenha concorrido, de alguma forma, para tanto, </w:t>
      </w:r>
      <w:r w:rsidR="003F3586" w:rsidRPr="00484BAB">
        <w:rPr>
          <w:rFonts w:ascii="Arial Narrow" w:hAnsi="Arial Narrow" w:cs="Arial"/>
          <w:color w:val="000000" w:themeColor="text1"/>
          <w:sz w:val="22"/>
          <w:szCs w:val="22"/>
        </w:rPr>
        <w:t>o valor devido deverá ser acrescido de atualização financeira, e sua apuração se fará desde a</w:t>
      </w:r>
      <w:r w:rsidRPr="00484BAB">
        <w:rPr>
          <w:rFonts w:ascii="Arial Narrow" w:hAnsi="Arial Narrow" w:cs="Arial"/>
          <w:color w:val="000000" w:themeColor="text1"/>
          <w:sz w:val="22"/>
          <w:szCs w:val="22"/>
        </w:rPr>
        <w:t xml:space="preserve"> data d</w:t>
      </w:r>
      <w:r w:rsidR="003F3586" w:rsidRPr="00484BAB">
        <w:rPr>
          <w:rFonts w:ascii="Arial Narrow" w:hAnsi="Arial Narrow" w:cs="Arial"/>
          <w:color w:val="000000" w:themeColor="text1"/>
          <w:sz w:val="22"/>
          <w:szCs w:val="22"/>
        </w:rPr>
        <w:t>e seu</w:t>
      </w:r>
      <w:r w:rsidRPr="00484BAB">
        <w:rPr>
          <w:rFonts w:ascii="Arial Narrow" w:hAnsi="Arial Narrow" w:cs="Arial"/>
          <w:color w:val="000000" w:themeColor="text1"/>
          <w:sz w:val="22"/>
          <w:szCs w:val="22"/>
        </w:rPr>
        <w:t xml:space="preserve"> vencimento </w:t>
      </w:r>
      <w:r w:rsidR="003F3586" w:rsidRPr="00484BAB">
        <w:rPr>
          <w:rFonts w:ascii="Arial Narrow" w:hAnsi="Arial Narrow" w:cs="Arial"/>
          <w:color w:val="000000" w:themeColor="text1"/>
          <w:sz w:val="22"/>
          <w:szCs w:val="22"/>
        </w:rPr>
        <w:t>até o e</w:t>
      </w:r>
      <w:r w:rsidRPr="00484BAB">
        <w:rPr>
          <w:rFonts w:ascii="Arial Narrow" w:hAnsi="Arial Narrow" w:cs="Arial"/>
          <w:color w:val="000000" w:themeColor="text1"/>
          <w:sz w:val="22"/>
          <w:szCs w:val="22"/>
        </w:rPr>
        <w:t xml:space="preserve">fetivo </w:t>
      </w:r>
      <w:r w:rsidR="003F3586" w:rsidRPr="00484BAB">
        <w:rPr>
          <w:rFonts w:ascii="Arial Narrow" w:hAnsi="Arial Narrow" w:cs="Arial"/>
          <w:color w:val="000000" w:themeColor="text1"/>
          <w:sz w:val="22"/>
          <w:szCs w:val="22"/>
        </w:rPr>
        <w:t>pagamento</w:t>
      </w:r>
      <w:r w:rsidR="000C2305" w:rsidRPr="00484BAB">
        <w:rPr>
          <w:rFonts w:ascii="Arial Narrow" w:hAnsi="Arial Narrow" w:cs="Arial"/>
          <w:color w:val="000000" w:themeColor="text1"/>
          <w:sz w:val="22"/>
          <w:szCs w:val="22"/>
        </w:rPr>
        <w:t>, em que os juros de mora serão calculados à taxa de 0,5% (meio por cento) ao mês, ou 6% (seis por cento) ao ano,</w:t>
      </w:r>
      <w:r w:rsidRPr="00484BAB">
        <w:rPr>
          <w:rFonts w:ascii="Arial Narrow" w:hAnsi="Arial Narrow" w:cs="Arial"/>
          <w:color w:val="000000" w:themeColor="text1"/>
          <w:sz w:val="22"/>
          <w:szCs w:val="22"/>
        </w:rPr>
        <w:t xml:space="preserve"> mediante a aplicação da seguinte fórmula:</w:t>
      </w:r>
    </w:p>
    <w:p w:rsidR="000C2305" w:rsidRPr="00484BAB" w:rsidRDefault="000C2305" w:rsidP="00F72590">
      <w:pPr>
        <w:suppressAutoHyphens/>
        <w:spacing w:after="120"/>
        <w:ind w:firstLine="708"/>
        <w:rPr>
          <w:rFonts w:ascii="Arial Narrow" w:hAnsi="Arial Narrow" w:cs="Arial"/>
          <w:color w:val="000000" w:themeColor="text1"/>
          <w:sz w:val="22"/>
          <w:szCs w:val="22"/>
        </w:rPr>
      </w:pPr>
      <w:r w:rsidRPr="00484BAB">
        <w:rPr>
          <w:rFonts w:ascii="Arial Narrow" w:hAnsi="Arial Narrow" w:cs="Arial"/>
          <w:color w:val="000000" w:themeColor="text1"/>
          <w:sz w:val="22"/>
          <w:szCs w:val="22"/>
        </w:rPr>
        <w:t>I=</w:t>
      </w:r>
      <w:proofErr w:type="gramStart"/>
      <w:r w:rsidRPr="00484BAB">
        <w:rPr>
          <w:rFonts w:ascii="Arial Narrow" w:hAnsi="Arial Narrow" w:cs="Arial"/>
          <w:color w:val="000000" w:themeColor="text1"/>
          <w:sz w:val="22"/>
          <w:szCs w:val="22"/>
        </w:rPr>
        <w:t>(</w:t>
      </w:r>
      <w:proofErr w:type="gramEnd"/>
      <w:r w:rsidRPr="00484BAB">
        <w:rPr>
          <w:rFonts w:ascii="Arial Narrow" w:hAnsi="Arial Narrow" w:cs="Arial"/>
          <w:color w:val="000000" w:themeColor="text1"/>
          <w:sz w:val="22"/>
          <w:szCs w:val="22"/>
        </w:rPr>
        <w:t>TX/100)</w:t>
      </w:r>
    </w:p>
    <w:p w:rsidR="000C2305" w:rsidRPr="00484BAB" w:rsidRDefault="000C2305" w:rsidP="00F72590">
      <w:pPr>
        <w:suppressAutoHyphens/>
        <w:spacing w:after="120"/>
        <w:ind w:firstLine="708"/>
        <w:rPr>
          <w:rFonts w:ascii="Arial Narrow" w:hAnsi="Arial Narrow" w:cs="Arial"/>
          <w:color w:val="000000" w:themeColor="text1"/>
          <w:sz w:val="22"/>
          <w:szCs w:val="22"/>
        </w:rPr>
      </w:pPr>
      <w:r w:rsidRPr="00484BAB">
        <w:rPr>
          <w:rFonts w:ascii="Arial Narrow" w:hAnsi="Arial Narrow" w:cs="Arial"/>
          <w:color w:val="000000" w:themeColor="text1"/>
          <w:sz w:val="22"/>
          <w:szCs w:val="22"/>
        </w:rPr>
        <w:t>365</w:t>
      </w:r>
    </w:p>
    <w:p w:rsidR="000F104D" w:rsidRPr="00484BAB" w:rsidRDefault="000F104D" w:rsidP="00F72590">
      <w:pPr>
        <w:suppressAutoHyphens/>
        <w:spacing w:after="120"/>
        <w:ind w:firstLine="708"/>
        <w:rPr>
          <w:rFonts w:ascii="Arial Narrow" w:hAnsi="Arial Narrow" w:cs="Arial"/>
          <w:color w:val="000000" w:themeColor="text1"/>
          <w:sz w:val="22"/>
          <w:szCs w:val="22"/>
        </w:rPr>
      </w:pPr>
      <w:r w:rsidRPr="00484BAB">
        <w:rPr>
          <w:rFonts w:ascii="Arial Narrow" w:hAnsi="Arial Narrow" w:cs="Arial"/>
          <w:color w:val="000000" w:themeColor="text1"/>
          <w:sz w:val="22"/>
          <w:szCs w:val="22"/>
        </w:rPr>
        <w:t>EM = I x N x VP, sendo:</w:t>
      </w:r>
    </w:p>
    <w:p w:rsidR="000C2305" w:rsidRPr="00484BAB" w:rsidRDefault="000C2305" w:rsidP="00F72590">
      <w:pPr>
        <w:tabs>
          <w:tab w:val="left" w:pos="1701"/>
        </w:tabs>
        <w:suppressAutoHyphens/>
        <w:spacing w:after="120"/>
        <w:ind w:firstLine="708"/>
        <w:jc w:val="both"/>
        <w:rPr>
          <w:rFonts w:ascii="Arial Narrow" w:hAnsi="Arial Narrow" w:cs="Arial"/>
          <w:snapToGrid w:val="0"/>
          <w:color w:val="000000" w:themeColor="text1"/>
          <w:sz w:val="22"/>
          <w:szCs w:val="22"/>
        </w:rPr>
      </w:pPr>
      <w:r w:rsidRPr="00484BAB">
        <w:rPr>
          <w:rFonts w:ascii="Arial Narrow" w:hAnsi="Arial Narrow" w:cs="Arial"/>
          <w:snapToGrid w:val="0"/>
          <w:color w:val="000000" w:themeColor="text1"/>
          <w:sz w:val="22"/>
          <w:szCs w:val="22"/>
        </w:rPr>
        <w:t xml:space="preserve">I </w:t>
      </w:r>
      <w:r w:rsidR="000F104D" w:rsidRPr="00484BAB">
        <w:rPr>
          <w:rFonts w:ascii="Arial Narrow" w:hAnsi="Arial Narrow" w:cs="Arial"/>
          <w:snapToGrid w:val="0"/>
          <w:color w:val="000000" w:themeColor="text1"/>
          <w:sz w:val="22"/>
          <w:szCs w:val="22"/>
        </w:rPr>
        <w:t xml:space="preserve">= </w:t>
      </w:r>
      <w:r w:rsidRPr="00484BAB">
        <w:rPr>
          <w:rFonts w:ascii="Arial Narrow" w:hAnsi="Arial Narrow" w:cs="Arial"/>
          <w:snapToGrid w:val="0"/>
          <w:color w:val="000000" w:themeColor="text1"/>
          <w:sz w:val="22"/>
          <w:szCs w:val="22"/>
        </w:rPr>
        <w:t>índice de atualização financeira;</w:t>
      </w:r>
    </w:p>
    <w:p w:rsidR="000C2305" w:rsidRPr="00484BAB" w:rsidRDefault="000C2305" w:rsidP="00F72590">
      <w:pPr>
        <w:tabs>
          <w:tab w:val="left" w:pos="1701"/>
        </w:tabs>
        <w:suppressAutoHyphens/>
        <w:spacing w:after="120"/>
        <w:ind w:firstLine="708"/>
        <w:jc w:val="both"/>
        <w:rPr>
          <w:rFonts w:ascii="Arial Narrow" w:hAnsi="Arial Narrow" w:cs="Arial"/>
          <w:snapToGrid w:val="0"/>
          <w:color w:val="000000" w:themeColor="text1"/>
          <w:sz w:val="22"/>
          <w:szCs w:val="22"/>
        </w:rPr>
      </w:pPr>
      <w:r w:rsidRPr="00484BAB">
        <w:rPr>
          <w:rFonts w:ascii="Arial Narrow" w:hAnsi="Arial Narrow" w:cs="Arial"/>
          <w:snapToGrid w:val="0"/>
          <w:color w:val="000000" w:themeColor="text1"/>
          <w:sz w:val="22"/>
          <w:szCs w:val="22"/>
        </w:rPr>
        <w:lastRenderedPageBreak/>
        <w:t>TX= Percentual de taxa de juros de mora anual;</w:t>
      </w:r>
    </w:p>
    <w:p w:rsidR="000F104D" w:rsidRPr="00484BAB" w:rsidRDefault="000C2305" w:rsidP="00F72590">
      <w:pPr>
        <w:tabs>
          <w:tab w:val="left" w:pos="1701"/>
        </w:tabs>
        <w:suppressAutoHyphens/>
        <w:spacing w:after="120"/>
        <w:ind w:firstLine="708"/>
        <w:jc w:val="both"/>
        <w:rPr>
          <w:rFonts w:ascii="Arial Narrow" w:hAnsi="Arial Narrow" w:cs="Arial"/>
          <w:snapToGrid w:val="0"/>
          <w:color w:val="000000" w:themeColor="text1"/>
          <w:sz w:val="22"/>
          <w:szCs w:val="22"/>
        </w:rPr>
      </w:pPr>
      <w:r w:rsidRPr="00484BAB">
        <w:rPr>
          <w:rFonts w:ascii="Arial Narrow" w:hAnsi="Arial Narrow" w:cs="Arial"/>
          <w:snapToGrid w:val="0"/>
          <w:color w:val="000000" w:themeColor="text1"/>
          <w:sz w:val="22"/>
          <w:szCs w:val="22"/>
        </w:rPr>
        <w:t>EM=</w:t>
      </w:r>
      <w:r w:rsidR="000F104D" w:rsidRPr="00484BAB">
        <w:rPr>
          <w:rFonts w:ascii="Arial Narrow" w:hAnsi="Arial Narrow" w:cs="Arial"/>
          <w:snapToGrid w:val="0"/>
          <w:color w:val="000000" w:themeColor="text1"/>
          <w:sz w:val="22"/>
          <w:szCs w:val="22"/>
        </w:rPr>
        <w:t>Encargos moratórios;</w:t>
      </w:r>
    </w:p>
    <w:p w:rsidR="000F104D" w:rsidRPr="00484BAB" w:rsidRDefault="000F104D" w:rsidP="00F72590">
      <w:pPr>
        <w:tabs>
          <w:tab w:val="left" w:pos="1701"/>
        </w:tabs>
        <w:suppressAutoHyphens/>
        <w:spacing w:after="120"/>
        <w:ind w:firstLine="708"/>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N = Número de dias entre a data prevista para o pagamento e a do efetivo pagamento;</w:t>
      </w:r>
    </w:p>
    <w:p w:rsidR="000F104D" w:rsidRPr="00484BAB" w:rsidRDefault="000F104D" w:rsidP="00F72590">
      <w:pPr>
        <w:tabs>
          <w:tab w:val="left" w:pos="1701"/>
        </w:tabs>
        <w:suppressAutoHyphens/>
        <w:spacing w:after="120"/>
        <w:ind w:firstLine="708"/>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VP = Valor da parcela a ser paga.</w:t>
      </w:r>
    </w:p>
    <w:p w:rsidR="008111FA" w:rsidRPr="00484BAB" w:rsidRDefault="008111FA" w:rsidP="00F72590">
      <w:pPr>
        <w:tabs>
          <w:tab w:val="left" w:pos="1701"/>
        </w:tabs>
        <w:suppressAutoHyphens/>
        <w:spacing w:after="120"/>
        <w:ind w:firstLine="1134"/>
        <w:jc w:val="both"/>
        <w:rPr>
          <w:rFonts w:ascii="Arial Narrow" w:hAnsi="Arial Narrow" w:cs="Arial"/>
          <w:color w:val="000000" w:themeColor="text1"/>
          <w:sz w:val="22"/>
          <w:szCs w:val="22"/>
        </w:rPr>
      </w:pPr>
    </w:p>
    <w:p w:rsidR="00146261" w:rsidRPr="00484BAB" w:rsidRDefault="00146261" w:rsidP="00FB08DA">
      <w:pPr>
        <w:pStyle w:val="Nivel01"/>
        <w:spacing w:before="120"/>
        <w:ind w:left="0" w:right="-17" w:firstLine="0"/>
        <w:rPr>
          <w:rFonts w:ascii="Arial Narrow" w:hAnsi="Arial Narrow"/>
          <w:sz w:val="22"/>
          <w:szCs w:val="22"/>
          <w:lang w:eastAsia="en-US"/>
        </w:rPr>
      </w:pPr>
      <w:r w:rsidRPr="00484BAB">
        <w:rPr>
          <w:rFonts w:ascii="Arial Narrow" w:hAnsi="Arial Narrow"/>
          <w:sz w:val="22"/>
          <w:szCs w:val="22"/>
          <w:lang w:eastAsia="en-US"/>
        </w:rPr>
        <w:t xml:space="preserve">DA FORMAÇÃO DO CADASTRO DE RESERVA </w:t>
      </w:r>
    </w:p>
    <w:p w:rsidR="00146261" w:rsidRPr="00484BAB" w:rsidRDefault="00146261" w:rsidP="00FB08DA">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Após o encerramento da etapa competitiva, os licitantes poderão reduzir seus preços ao valor da proposta do licitante mais bem classificado.</w:t>
      </w:r>
    </w:p>
    <w:p w:rsidR="00146261" w:rsidRPr="00484BAB" w:rsidRDefault="00146261" w:rsidP="00FB08DA">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 apresentação de novas propostas na forma deste item não prejudicará o resultado do certame em relação ao licitante melhor classificado.</w:t>
      </w:r>
    </w:p>
    <w:p w:rsidR="00146261" w:rsidRPr="00484BAB" w:rsidRDefault="00146261" w:rsidP="00FB08DA">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Havendo um ou mais licitantes que aceitem cotar suas propostas em valor igual ao do licitante vencedor, estes serão classificados segundo a ordem da última proposta individual apresentada durante a fase competitiva.</w:t>
      </w:r>
    </w:p>
    <w:p w:rsidR="00146261" w:rsidRPr="00484BAB" w:rsidRDefault="00146261" w:rsidP="00FB08DA">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Esta ordem de classificação dos licitantes registrados deverá ser respeitada nas contratações e somente será </w:t>
      </w:r>
      <w:proofErr w:type="gramStart"/>
      <w:r w:rsidRPr="00484BAB">
        <w:rPr>
          <w:rFonts w:ascii="Arial Narrow" w:hAnsi="Arial Narrow" w:cs="Arial"/>
          <w:color w:val="000000" w:themeColor="text1"/>
          <w:sz w:val="22"/>
          <w:szCs w:val="22"/>
        </w:rPr>
        <w:t>utilizada</w:t>
      </w:r>
      <w:proofErr w:type="gramEnd"/>
      <w:r w:rsidRPr="00484BAB">
        <w:rPr>
          <w:rFonts w:ascii="Arial Narrow" w:hAnsi="Arial Narrow" w:cs="Arial"/>
          <w:color w:val="000000" w:themeColor="text1"/>
          <w:sz w:val="22"/>
          <w:szCs w:val="22"/>
        </w:rPr>
        <w:t xml:space="preserve"> acaso o melhor colocado no certame não assine a ata ou tenha seu registro cancelado nas hipóteses previstas nos artigos 20 e 21 do Decreto n° 7.892/2013.</w:t>
      </w:r>
    </w:p>
    <w:p w:rsidR="008111FA" w:rsidRPr="00484BAB" w:rsidRDefault="008111FA" w:rsidP="00F72590">
      <w:pPr>
        <w:suppressAutoHyphens/>
        <w:spacing w:after="120"/>
        <w:ind w:left="425"/>
        <w:jc w:val="both"/>
        <w:rPr>
          <w:rFonts w:ascii="Arial Narrow" w:hAnsi="Arial Narrow" w:cs="Arial"/>
          <w:color w:val="000000" w:themeColor="text1"/>
          <w:sz w:val="22"/>
          <w:szCs w:val="22"/>
        </w:rPr>
      </w:pPr>
    </w:p>
    <w:p w:rsidR="000F104D" w:rsidRPr="00484BAB" w:rsidRDefault="000F104D" w:rsidP="00FB08DA">
      <w:pPr>
        <w:pStyle w:val="Nivel01"/>
        <w:spacing w:before="120"/>
        <w:ind w:left="0" w:right="-17" w:firstLine="0"/>
        <w:rPr>
          <w:rFonts w:ascii="Arial Narrow" w:hAnsi="Arial Narrow"/>
          <w:sz w:val="22"/>
          <w:szCs w:val="22"/>
          <w:lang w:eastAsia="en-US"/>
        </w:rPr>
      </w:pPr>
      <w:r w:rsidRPr="00484BAB">
        <w:rPr>
          <w:rFonts w:ascii="Arial Narrow" w:hAnsi="Arial Narrow"/>
          <w:sz w:val="22"/>
          <w:szCs w:val="22"/>
          <w:lang w:eastAsia="en-US"/>
        </w:rPr>
        <w:t>DAS SANÇÕES ADMINISTRATIVAS.</w:t>
      </w:r>
    </w:p>
    <w:p w:rsidR="00C61E0E" w:rsidRPr="00484BAB" w:rsidRDefault="00C61E0E" w:rsidP="00945CCA">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Comete infração administrativa, nos termos da Lei </w:t>
      </w:r>
      <w:r w:rsidR="003C2FDF" w:rsidRPr="00484BAB">
        <w:rPr>
          <w:rFonts w:ascii="Arial Narrow" w:hAnsi="Arial Narrow" w:cs="Arial"/>
          <w:color w:val="000000" w:themeColor="text1"/>
          <w:sz w:val="22"/>
          <w:szCs w:val="22"/>
        </w:rPr>
        <w:t>n.º</w:t>
      </w:r>
      <w:r w:rsidRPr="00484BAB">
        <w:rPr>
          <w:rFonts w:ascii="Arial Narrow" w:hAnsi="Arial Narrow" w:cs="Arial"/>
          <w:color w:val="000000" w:themeColor="text1"/>
          <w:sz w:val="22"/>
          <w:szCs w:val="22"/>
        </w:rPr>
        <w:t xml:space="preserve"> 10.520, de 2002, o licitante/adjudicatário que: </w:t>
      </w:r>
    </w:p>
    <w:p w:rsidR="006277E0" w:rsidRPr="00484BAB" w:rsidRDefault="006277E0" w:rsidP="00945CCA">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não</w:t>
      </w:r>
      <w:proofErr w:type="gramEnd"/>
      <w:r w:rsidRPr="00484BAB">
        <w:rPr>
          <w:rFonts w:ascii="Arial Narrow" w:hAnsi="Arial Narrow" w:cs="Arial"/>
          <w:color w:val="000000" w:themeColor="text1"/>
          <w:sz w:val="22"/>
          <w:szCs w:val="22"/>
        </w:rPr>
        <w:t xml:space="preserve"> assinar a ata de registro de preços quando convocado dentro do prazo de validade da proposta ou não assinar o termo de contrato decorrente da ata de registro de preços;</w:t>
      </w:r>
    </w:p>
    <w:p w:rsidR="00C61E0E" w:rsidRPr="00484BAB" w:rsidRDefault="00C61E0E" w:rsidP="00945CCA">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apresentar</w:t>
      </w:r>
      <w:proofErr w:type="gramEnd"/>
      <w:r w:rsidRPr="00484BAB">
        <w:rPr>
          <w:rFonts w:ascii="Arial Narrow" w:hAnsi="Arial Narrow" w:cs="Arial"/>
          <w:color w:val="000000" w:themeColor="text1"/>
          <w:sz w:val="22"/>
          <w:szCs w:val="22"/>
        </w:rPr>
        <w:t xml:space="preserve"> documentação falsa;</w:t>
      </w:r>
    </w:p>
    <w:p w:rsidR="00C61E0E" w:rsidRPr="00484BAB" w:rsidRDefault="00C61E0E" w:rsidP="00945CCA">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deixar</w:t>
      </w:r>
      <w:proofErr w:type="gramEnd"/>
      <w:r w:rsidRPr="00484BAB">
        <w:rPr>
          <w:rFonts w:ascii="Arial Narrow" w:hAnsi="Arial Narrow" w:cs="Arial"/>
          <w:color w:val="000000" w:themeColor="text1"/>
          <w:sz w:val="22"/>
          <w:szCs w:val="22"/>
        </w:rPr>
        <w:t xml:space="preserve"> de entregar os documentos exigidos no certame;</w:t>
      </w:r>
    </w:p>
    <w:p w:rsidR="00C61E0E" w:rsidRPr="00484BAB" w:rsidRDefault="00C61E0E" w:rsidP="00945CCA">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ensejar</w:t>
      </w:r>
      <w:proofErr w:type="gramEnd"/>
      <w:r w:rsidRPr="00484BAB">
        <w:rPr>
          <w:rFonts w:ascii="Arial Narrow" w:hAnsi="Arial Narrow" w:cs="Arial"/>
          <w:color w:val="000000" w:themeColor="text1"/>
          <w:sz w:val="22"/>
          <w:szCs w:val="22"/>
        </w:rPr>
        <w:t xml:space="preserve"> o retardamento da execução do objeto;</w:t>
      </w:r>
    </w:p>
    <w:p w:rsidR="00C61E0E" w:rsidRPr="00484BAB" w:rsidRDefault="00C61E0E" w:rsidP="00945CCA">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não</w:t>
      </w:r>
      <w:proofErr w:type="gramEnd"/>
      <w:r w:rsidRPr="00484BAB">
        <w:rPr>
          <w:rFonts w:ascii="Arial Narrow" w:hAnsi="Arial Narrow" w:cs="Arial"/>
          <w:color w:val="000000" w:themeColor="text1"/>
          <w:sz w:val="22"/>
          <w:szCs w:val="22"/>
        </w:rPr>
        <w:t xml:space="preserve"> mantiver a proposta;</w:t>
      </w:r>
    </w:p>
    <w:p w:rsidR="00C61E0E" w:rsidRPr="00484BAB" w:rsidRDefault="00C61E0E" w:rsidP="00945CCA">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cometer</w:t>
      </w:r>
      <w:proofErr w:type="gramEnd"/>
      <w:r w:rsidRPr="00484BAB">
        <w:rPr>
          <w:rFonts w:ascii="Arial Narrow" w:hAnsi="Arial Narrow" w:cs="Arial"/>
          <w:color w:val="000000" w:themeColor="text1"/>
          <w:sz w:val="22"/>
          <w:szCs w:val="22"/>
        </w:rPr>
        <w:t xml:space="preserve"> fraude fiscal;</w:t>
      </w:r>
    </w:p>
    <w:p w:rsidR="00C61E0E" w:rsidRPr="00484BAB" w:rsidRDefault="00C61E0E" w:rsidP="00945CCA">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comportar</w:t>
      </w:r>
      <w:proofErr w:type="gramEnd"/>
      <w:r w:rsidRPr="00484BAB">
        <w:rPr>
          <w:rFonts w:ascii="Arial Narrow" w:hAnsi="Arial Narrow" w:cs="Arial"/>
          <w:color w:val="000000" w:themeColor="text1"/>
          <w:sz w:val="22"/>
          <w:szCs w:val="22"/>
        </w:rPr>
        <w:t>-se de modo inidôneo;</w:t>
      </w:r>
    </w:p>
    <w:p w:rsidR="00C61E0E" w:rsidRPr="00484BAB" w:rsidRDefault="00C61E0E" w:rsidP="00945CCA">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C61E0E" w:rsidRPr="00484BAB" w:rsidRDefault="00C61E0E" w:rsidP="00945CCA">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O licitante/adjudicatário que cometer qualquer das infrações discriminadas no</w:t>
      </w:r>
      <w:r w:rsidR="00FC65A3" w:rsidRPr="00484BAB">
        <w:rPr>
          <w:rFonts w:ascii="Arial Narrow" w:hAnsi="Arial Narrow" w:cs="Arial"/>
          <w:color w:val="000000" w:themeColor="text1"/>
          <w:sz w:val="22"/>
          <w:szCs w:val="22"/>
        </w:rPr>
        <w:t>s</w:t>
      </w:r>
      <w:r w:rsidR="008A3DF9" w:rsidRPr="00484BAB">
        <w:rPr>
          <w:rFonts w:ascii="Arial Narrow" w:hAnsi="Arial Narrow" w:cs="Arial"/>
          <w:color w:val="000000" w:themeColor="text1"/>
          <w:sz w:val="22"/>
          <w:szCs w:val="22"/>
        </w:rPr>
        <w:t xml:space="preserve"> subitens</w:t>
      </w:r>
      <w:r w:rsidRPr="00484BAB">
        <w:rPr>
          <w:rFonts w:ascii="Arial Narrow" w:hAnsi="Arial Narrow" w:cs="Arial"/>
          <w:color w:val="000000" w:themeColor="text1"/>
          <w:sz w:val="22"/>
          <w:szCs w:val="22"/>
        </w:rPr>
        <w:t xml:space="preserve"> anterior</w:t>
      </w:r>
      <w:r w:rsidR="008A3DF9" w:rsidRPr="00484BAB">
        <w:rPr>
          <w:rFonts w:ascii="Arial Narrow" w:hAnsi="Arial Narrow" w:cs="Arial"/>
          <w:color w:val="000000" w:themeColor="text1"/>
          <w:sz w:val="22"/>
          <w:szCs w:val="22"/>
        </w:rPr>
        <w:t>es</w:t>
      </w:r>
      <w:r w:rsidRPr="00484BAB">
        <w:rPr>
          <w:rFonts w:ascii="Arial Narrow" w:hAnsi="Arial Narrow" w:cs="Arial"/>
          <w:color w:val="000000" w:themeColor="text1"/>
          <w:sz w:val="22"/>
          <w:szCs w:val="22"/>
        </w:rPr>
        <w:t xml:space="preserve"> ficará sujeito, sem prejuízo da responsabilidade civil e criminal, às seguintes sanções:</w:t>
      </w:r>
    </w:p>
    <w:p w:rsidR="00C61E0E" w:rsidRPr="00484BAB" w:rsidRDefault="00C61E0E" w:rsidP="00945CCA">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Multa de</w:t>
      </w:r>
      <w:r w:rsidR="00EA4708" w:rsidRPr="00484BAB">
        <w:rPr>
          <w:rFonts w:ascii="Arial Narrow" w:hAnsi="Arial Narrow" w:cs="Arial"/>
          <w:color w:val="000000" w:themeColor="text1"/>
          <w:sz w:val="22"/>
          <w:szCs w:val="22"/>
        </w:rPr>
        <w:t xml:space="preserve"> até 10</w:t>
      </w:r>
      <w:r w:rsidRPr="00484BAB">
        <w:rPr>
          <w:rFonts w:ascii="Arial Narrow" w:hAnsi="Arial Narrow" w:cs="Arial"/>
          <w:color w:val="000000" w:themeColor="text1"/>
          <w:sz w:val="22"/>
          <w:szCs w:val="22"/>
        </w:rPr>
        <w:t>%</w:t>
      </w:r>
      <w:r w:rsidR="00EA4708" w:rsidRPr="00484BAB">
        <w:rPr>
          <w:rFonts w:ascii="Arial Narrow" w:hAnsi="Arial Narrow" w:cs="Arial"/>
          <w:color w:val="000000" w:themeColor="text1"/>
          <w:sz w:val="22"/>
          <w:szCs w:val="22"/>
        </w:rPr>
        <w:t xml:space="preserve"> </w:t>
      </w:r>
      <w:r w:rsidRPr="00484BAB">
        <w:rPr>
          <w:rFonts w:ascii="Arial Narrow" w:hAnsi="Arial Narrow" w:cs="Arial"/>
          <w:color w:val="000000" w:themeColor="text1"/>
          <w:sz w:val="22"/>
          <w:szCs w:val="22"/>
        </w:rPr>
        <w:t>(</w:t>
      </w:r>
      <w:r w:rsidR="00EA4708" w:rsidRPr="00484BAB">
        <w:rPr>
          <w:rFonts w:ascii="Arial Narrow" w:hAnsi="Arial Narrow" w:cs="Arial"/>
          <w:color w:val="000000" w:themeColor="text1"/>
          <w:sz w:val="22"/>
          <w:szCs w:val="22"/>
        </w:rPr>
        <w:t xml:space="preserve">dez </w:t>
      </w:r>
      <w:r w:rsidRPr="00484BAB">
        <w:rPr>
          <w:rFonts w:ascii="Arial Narrow" w:hAnsi="Arial Narrow" w:cs="Arial"/>
          <w:color w:val="000000" w:themeColor="text1"/>
          <w:sz w:val="22"/>
          <w:szCs w:val="22"/>
        </w:rPr>
        <w:t>por cento) sobre o valor estimado do(s) item(s) prejudicado(s) pela conduta do licitante;</w:t>
      </w:r>
    </w:p>
    <w:p w:rsidR="00C61E0E" w:rsidRPr="00484BAB" w:rsidRDefault="00C61E0E" w:rsidP="00945CCA">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Impedimento de licitar e de contratar com a União e descredenciamento no SICAF, pelo prazo de até cinco anos;</w:t>
      </w:r>
    </w:p>
    <w:p w:rsidR="00C61E0E" w:rsidRPr="00484BAB" w:rsidRDefault="00C61E0E" w:rsidP="00945CCA">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 penalidade de multa pode ser aplicada cumulativamente com a sanção de impedimento.</w:t>
      </w:r>
    </w:p>
    <w:p w:rsidR="00C61E0E" w:rsidRPr="00484BAB" w:rsidRDefault="00C61E0E" w:rsidP="00945CCA">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lastRenderedPageBreak/>
        <w:t xml:space="preserve">A aplicação de qualquer das penalidades previstas realizar-se-á em processo administrativo que assegurará o contraditório e a ampla defesa ao licitante/adjudicatário, observando-se o procedimento previsto na Lei </w:t>
      </w:r>
      <w:r w:rsidR="003C2FDF" w:rsidRPr="00484BAB">
        <w:rPr>
          <w:rFonts w:ascii="Arial Narrow" w:hAnsi="Arial Narrow" w:cs="Arial"/>
          <w:color w:val="000000" w:themeColor="text1"/>
          <w:sz w:val="22"/>
          <w:szCs w:val="22"/>
        </w:rPr>
        <w:t>n.º</w:t>
      </w:r>
      <w:r w:rsidRPr="00484BAB">
        <w:rPr>
          <w:rFonts w:ascii="Arial Narrow" w:hAnsi="Arial Narrow" w:cs="Arial"/>
          <w:color w:val="000000" w:themeColor="text1"/>
          <w:sz w:val="22"/>
          <w:szCs w:val="22"/>
        </w:rPr>
        <w:t xml:space="preserve"> 8.666, de 1993, e subsidiariamente na Lei </w:t>
      </w:r>
      <w:r w:rsidR="003C2FDF" w:rsidRPr="00484BAB">
        <w:rPr>
          <w:rFonts w:ascii="Arial Narrow" w:hAnsi="Arial Narrow" w:cs="Arial"/>
          <w:color w:val="000000" w:themeColor="text1"/>
          <w:sz w:val="22"/>
          <w:szCs w:val="22"/>
        </w:rPr>
        <w:t>n.º</w:t>
      </w:r>
      <w:r w:rsidRPr="00484BAB">
        <w:rPr>
          <w:rFonts w:ascii="Arial Narrow" w:hAnsi="Arial Narrow" w:cs="Arial"/>
          <w:color w:val="000000" w:themeColor="text1"/>
          <w:sz w:val="22"/>
          <w:szCs w:val="22"/>
        </w:rPr>
        <w:t xml:space="preserve"> 9.784, de 1999.</w:t>
      </w:r>
    </w:p>
    <w:p w:rsidR="00C61E0E" w:rsidRPr="00484BAB" w:rsidRDefault="00C61E0E" w:rsidP="00945CCA">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C61E0E" w:rsidRPr="00484BAB" w:rsidRDefault="00C61E0E" w:rsidP="00945CCA">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As penalidades serão obrigatoriamente registradas no SICAF.</w:t>
      </w:r>
    </w:p>
    <w:p w:rsidR="00C61E0E" w:rsidRPr="00484BAB" w:rsidRDefault="00C61E0E" w:rsidP="00945CCA">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As sanções por atos praticados no decorrer da contratação estão previstas no Termo de Referência.</w:t>
      </w:r>
    </w:p>
    <w:p w:rsidR="008111FA" w:rsidRPr="00484BAB" w:rsidRDefault="008111FA" w:rsidP="00F72590">
      <w:pPr>
        <w:suppressAutoHyphens/>
        <w:spacing w:after="120"/>
        <w:jc w:val="both"/>
        <w:rPr>
          <w:rFonts w:ascii="Arial Narrow" w:hAnsi="Arial Narrow" w:cs="Arial"/>
          <w:color w:val="000000" w:themeColor="text1"/>
          <w:sz w:val="22"/>
          <w:szCs w:val="22"/>
        </w:rPr>
      </w:pPr>
    </w:p>
    <w:p w:rsidR="00C61E0E" w:rsidRPr="00484BAB" w:rsidRDefault="00C61E0E" w:rsidP="00945CCA">
      <w:pPr>
        <w:pStyle w:val="Nivel01"/>
        <w:spacing w:before="120"/>
        <w:ind w:left="0" w:right="-17" w:firstLine="0"/>
        <w:rPr>
          <w:rFonts w:ascii="Arial Narrow" w:hAnsi="Arial Narrow"/>
          <w:sz w:val="22"/>
          <w:szCs w:val="22"/>
          <w:lang w:eastAsia="en-US"/>
        </w:rPr>
      </w:pPr>
      <w:r w:rsidRPr="00484BAB">
        <w:rPr>
          <w:rFonts w:ascii="Arial Narrow" w:hAnsi="Arial Narrow"/>
          <w:sz w:val="22"/>
          <w:szCs w:val="22"/>
          <w:lang w:eastAsia="en-US"/>
        </w:rPr>
        <w:t xml:space="preserve"> DA IMPUGNAÇÃO AO EDITAL E DO PEDIDO DE ESCLARECIMENTO</w:t>
      </w:r>
    </w:p>
    <w:p w:rsidR="00C61E0E" w:rsidRPr="00484BAB" w:rsidRDefault="00C61E0E" w:rsidP="00945CCA">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FF0000"/>
          <w:sz w:val="22"/>
          <w:szCs w:val="22"/>
        </w:rPr>
        <w:t>Até 02 (dois) dias úteis</w:t>
      </w:r>
      <w:r w:rsidRPr="00484BAB">
        <w:rPr>
          <w:rFonts w:ascii="Arial Narrow" w:hAnsi="Arial Narrow" w:cs="Arial"/>
          <w:color w:val="000000" w:themeColor="text1"/>
          <w:sz w:val="22"/>
          <w:szCs w:val="22"/>
        </w:rPr>
        <w:t xml:space="preserve"> antes da data designada para a abertura da sessão pública, qualquer pessoa poderá impugnar este Edital.</w:t>
      </w:r>
    </w:p>
    <w:p w:rsidR="00C61E0E" w:rsidRPr="00484BAB" w:rsidRDefault="00C61E0E" w:rsidP="00945CCA">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A impugnação poderá ser realizada por forma eletrônica, pelo </w:t>
      </w:r>
      <w:r w:rsidRPr="00484BAB">
        <w:rPr>
          <w:rFonts w:ascii="Arial Narrow" w:hAnsi="Arial Narrow" w:cs="Arial"/>
          <w:color w:val="FF0000"/>
          <w:sz w:val="22"/>
          <w:szCs w:val="22"/>
        </w:rPr>
        <w:t>e-mail</w:t>
      </w:r>
      <w:r w:rsidR="00EA4708" w:rsidRPr="00484BAB">
        <w:rPr>
          <w:rFonts w:ascii="Arial Narrow" w:hAnsi="Arial Narrow" w:cs="Arial"/>
          <w:color w:val="FF0000"/>
          <w:sz w:val="22"/>
          <w:szCs w:val="22"/>
        </w:rPr>
        <w:t xml:space="preserve"> </w:t>
      </w:r>
      <w:hyperlink r:id="rId13" w:history="1">
        <w:r w:rsidR="00EA4708" w:rsidRPr="00484BAB">
          <w:rPr>
            <w:rFonts w:ascii="Arial Narrow" w:hAnsi="Arial Narrow"/>
            <w:color w:val="FF0000"/>
            <w:sz w:val="22"/>
            <w:szCs w:val="22"/>
          </w:rPr>
          <w:t>cpl@cfp.ufcg.edu.br</w:t>
        </w:r>
      </w:hyperlink>
      <w:r w:rsidR="00EA4708" w:rsidRPr="00484BAB">
        <w:rPr>
          <w:rFonts w:ascii="Arial Narrow" w:hAnsi="Arial Narrow" w:cs="Arial"/>
          <w:color w:val="000000" w:themeColor="text1"/>
          <w:sz w:val="22"/>
          <w:szCs w:val="22"/>
        </w:rPr>
        <w:t xml:space="preserve"> </w:t>
      </w:r>
      <w:r w:rsidRPr="00484BAB">
        <w:rPr>
          <w:rFonts w:ascii="Arial Narrow" w:hAnsi="Arial Narrow" w:cs="Arial"/>
          <w:color w:val="000000" w:themeColor="text1"/>
          <w:sz w:val="22"/>
          <w:szCs w:val="22"/>
        </w:rPr>
        <w:t>ou por petição dirigida ou protocolada no endereço</w:t>
      </w:r>
      <w:r w:rsidR="00EA4708" w:rsidRPr="00484BAB">
        <w:rPr>
          <w:rFonts w:ascii="Arial Narrow" w:hAnsi="Arial Narrow" w:cs="Arial"/>
          <w:color w:val="000000" w:themeColor="text1"/>
          <w:sz w:val="22"/>
          <w:szCs w:val="22"/>
        </w:rPr>
        <w:t xml:space="preserve"> sito à </w:t>
      </w:r>
      <w:r w:rsidR="00EA4708" w:rsidRPr="00484BAB">
        <w:rPr>
          <w:rFonts w:ascii="Arial Narrow" w:hAnsi="Arial Narrow" w:cs="Arial"/>
          <w:color w:val="FF0000"/>
          <w:sz w:val="22"/>
          <w:szCs w:val="22"/>
        </w:rPr>
        <w:t>Rua Sérgio Moreira de Figueiredo, S/N, Casas Populares, CEP 58900-000, na cidade de Cajazeiras, estado da Paraíba</w:t>
      </w:r>
      <w:r w:rsidR="00EA4708" w:rsidRPr="00484BAB">
        <w:rPr>
          <w:rFonts w:ascii="Arial Narrow" w:hAnsi="Arial Narrow" w:cs="Arial"/>
          <w:color w:val="000000" w:themeColor="text1"/>
          <w:sz w:val="22"/>
          <w:szCs w:val="22"/>
        </w:rPr>
        <w:t xml:space="preserve">, </w:t>
      </w:r>
      <w:r w:rsidRPr="00484BAB">
        <w:rPr>
          <w:rFonts w:ascii="Arial Narrow" w:hAnsi="Arial Narrow" w:cs="Arial"/>
          <w:color w:val="000000" w:themeColor="text1"/>
          <w:sz w:val="22"/>
          <w:szCs w:val="22"/>
        </w:rPr>
        <w:t>seção</w:t>
      </w:r>
      <w:r w:rsidR="00EA4708" w:rsidRPr="00484BAB">
        <w:rPr>
          <w:rFonts w:ascii="Arial Narrow" w:hAnsi="Arial Narrow" w:cs="Arial"/>
          <w:color w:val="000000" w:themeColor="text1"/>
          <w:sz w:val="22"/>
          <w:szCs w:val="22"/>
        </w:rPr>
        <w:t xml:space="preserve"> de protocolos.</w:t>
      </w:r>
    </w:p>
    <w:p w:rsidR="00C61E0E" w:rsidRPr="00484BAB" w:rsidRDefault="00C61E0E" w:rsidP="00945CCA">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Caberá ao Pregoeiro decidir sobre a impugnação no prazo de até vinte e quatro horas.</w:t>
      </w:r>
    </w:p>
    <w:p w:rsidR="00C61E0E" w:rsidRPr="00484BAB" w:rsidRDefault="00C61E0E" w:rsidP="00945CCA">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Acolhida a impugnação, será definida e publicada nova data para a realização do certame.</w:t>
      </w:r>
    </w:p>
    <w:p w:rsidR="00C61E0E" w:rsidRPr="00484BAB" w:rsidRDefault="00C61E0E" w:rsidP="00945CCA">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Os pedidos de esclarecimentos referentes a este processo licitatório deverão ser enviados ao Pregoeiro, </w:t>
      </w:r>
      <w:r w:rsidRPr="00484BAB">
        <w:rPr>
          <w:rFonts w:ascii="Arial Narrow" w:hAnsi="Arial Narrow" w:cs="Arial"/>
          <w:color w:val="FF0000"/>
          <w:sz w:val="22"/>
          <w:szCs w:val="22"/>
        </w:rPr>
        <w:t>até 03 (três) dias úteis anteriores à data designada para abertura da sessão pública</w:t>
      </w:r>
      <w:r w:rsidRPr="00484BAB">
        <w:rPr>
          <w:rFonts w:ascii="Arial Narrow" w:hAnsi="Arial Narrow" w:cs="Arial"/>
          <w:color w:val="000000" w:themeColor="text1"/>
          <w:sz w:val="22"/>
          <w:szCs w:val="22"/>
        </w:rPr>
        <w:t>, exclusivamente por meio eletrônico via internet, no endereço indicado no Edital.</w:t>
      </w:r>
    </w:p>
    <w:p w:rsidR="00C61E0E" w:rsidRPr="00484BAB" w:rsidRDefault="00C61E0E" w:rsidP="00945CCA">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As impugnações e pedidos de esclarecimentos não suspendem os prazos previstos no certame.</w:t>
      </w:r>
    </w:p>
    <w:p w:rsidR="00603459" w:rsidRPr="00484BAB" w:rsidRDefault="00C61E0E" w:rsidP="00945CCA">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As respostas às impugnações e os esclarecimentos prestados pelo Pregoeiro serão entranhados nos autos do processo licitatório e estarão disponíveis para consulta por qualquer interessado.</w:t>
      </w:r>
    </w:p>
    <w:p w:rsidR="008111FA" w:rsidRPr="00484BAB" w:rsidRDefault="008111FA" w:rsidP="00F72590">
      <w:pPr>
        <w:suppressAutoHyphens/>
        <w:spacing w:after="120"/>
        <w:ind w:left="425"/>
        <w:jc w:val="both"/>
        <w:rPr>
          <w:rFonts w:ascii="Arial Narrow" w:hAnsi="Arial Narrow" w:cs="Arial"/>
          <w:b/>
          <w:color w:val="000000" w:themeColor="text1"/>
          <w:sz w:val="22"/>
          <w:szCs w:val="22"/>
        </w:rPr>
      </w:pPr>
    </w:p>
    <w:p w:rsidR="00C61E0E" w:rsidRPr="00484BAB" w:rsidRDefault="00C61E0E" w:rsidP="00363B98">
      <w:pPr>
        <w:pStyle w:val="Nivel01"/>
        <w:spacing w:before="120"/>
        <w:ind w:left="0" w:right="-17" w:firstLine="0"/>
        <w:rPr>
          <w:rFonts w:ascii="Arial Narrow" w:hAnsi="Arial Narrow"/>
          <w:sz w:val="22"/>
          <w:szCs w:val="22"/>
          <w:lang w:eastAsia="en-US"/>
        </w:rPr>
      </w:pPr>
      <w:r w:rsidRPr="00484BAB">
        <w:rPr>
          <w:rFonts w:ascii="Arial Narrow" w:hAnsi="Arial Narrow"/>
          <w:sz w:val="22"/>
          <w:szCs w:val="22"/>
          <w:lang w:eastAsia="en-US"/>
        </w:rPr>
        <w:t>DAS DISPOSIÇÕES GERAIS</w:t>
      </w:r>
    </w:p>
    <w:p w:rsidR="00C61E0E" w:rsidRPr="00484BAB" w:rsidRDefault="00C61E0E" w:rsidP="00363B98">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C61E0E" w:rsidRPr="00484BAB" w:rsidRDefault="00C61E0E" w:rsidP="00363B98">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61E0E" w:rsidRPr="00484BAB" w:rsidRDefault="00C61E0E" w:rsidP="00363B98">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 homologação do resultado desta licitação não implicará direito à contratação.</w:t>
      </w:r>
    </w:p>
    <w:p w:rsidR="00C61E0E" w:rsidRPr="00484BAB" w:rsidRDefault="00C61E0E" w:rsidP="00363B98">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C61E0E" w:rsidRPr="00484BAB" w:rsidRDefault="00C61E0E" w:rsidP="00363B98">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Os licitantes assumem todos os custos de preparação e apresentação de suas propostas e a Administração não será, em nenhum caso, responsável por esses custos, independentemente da condução ou do re</w:t>
      </w:r>
      <w:r w:rsidR="007E7C59" w:rsidRPr="00484BAB">
        <w:rPr>
          <w:rFonts w:ascii="Arial Narrow" w:hAnsi="Arial Narrow" w:cs="Arial"/>
          <w:color w:val="000000" w:themeColor="text1"/>
          <w:sz w:val="22"/>
          <w:szCs w:val="22"/>
        </w:rPr>
        <w:t>sultado do processo licitatório.</w:t>
      </w:r>
    </w:p>
    <w:p w:rsidR="00C61E0E" w:rsidRPr="00484BAB" w:rsidRDefault="00C61E0E" w:rsidP="00363B98">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lastRenderedPageBreak/>
        <w:t>Na contagem dos prazos estabelecidos neste Edital e seus Anexos, excluir-se-á o dia do início e incluir-se-á o do vencimento. Só se iniciam e vencem os prazos em dias de expediente na Administração.</w:t>
      </w:r>
    </w:p>
    <w:p w:rsidR="00C61E0E" w:rsidRPr="00484BAB" w:rsidRDefault="00C61E0E" w:rsidP="00363B98">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O desatendimento de exigências formais não essenciais não importará o afastamento do licitante, desde que seja possível o aproveitamento do ato, </w:t>
      </w:r>
      <w:proofErr w:type="gramStart"/>
      <w:r w:rsidRPr="00484BAB">
        <w:rPr>
          <w:rFonts w:ascii="Arial Narrow" w:hAnsi="Arial Narrow" w:cs="Arial"/>
          <w:color w:val="000000" w:themeColor="text1"/>
          <w:sz w:val="22"/>
          <w:szCs w:val="22"/>
        </w:rPr>
        <w:t>observados</w:t>
      </w:r>
      <w:proofErr w:type="gramEnd"/>
      <w:r w:rsidRPr="00484BAB">
        <w:rPr>
          <w:rFonts w:ascii="Arial Narrow" w:hAnsi="Arial Narrow" w:cs="Arial"/>
          <w:color w:val="000000" w:themeColor="text1"/>
          <w:sz w:val="22"/>
          <w:szCs w:val="22"/>
        </w:rPr>
        <w:t xml:space="preserve"> os princípios da isonomia e do interesse público.</w:t>
      </w:r>
    </w:p>
    <w:p w:rsidR="00C61E0E" w:rsidRPr="00484BAB" w:rsidRDefault="00C61E0E" w:rsidP="00363B98">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Em caso de divergência entre disposições deste Edital e de seus anexos ou demais peças que compõem o processo, prevalecerá as deste Edital.</w:t>
      </w:r>
    </w:p>
    <w:p w:rsidR="007E7C59" w:rsidRPr="00484BAB" w:rsidRDefault="00C61E0E" w:rsidP="00363B98">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O Edital está disponibilizado, na íntegra, no endereço eletrônico</w:t>
      </w:r>
      <w:r w:rsidR="008F5C23" w:rsidRPr="00484BAB">
        <w:rPr>
          <w:rFonts w:ascii="Arial Narrow" w:hAnsi="Arial Narrow" w:cs="Arial"/>
          <w:color w:val="000000" w:themeColor="text1"/>
          <w:sz w:val="22"/>
          <w:szCs w:val="22"/>
        </w:rPr>
        <w:t xml:space="preserve"> www.comprasgovernamentais.gov.br</w:t>
      </w:r>
      <w:r w:rsidRPr="00484BAB">
        <w:rPr>
          <w:rFonts w:ascii="Arial Narrow" w:hAnsi="Arial Narrow" w:cs="Arial"/>
          <w:color w:val="000000" w:themeColor="text1"/>
          <w:sz w:val="22"/>
          <w:szCs w:val="22"/>
        </w:rPr>
        <w:t>, e também poderão ser lidos e/ou obtidos no endereço</w:t>
      </w:r>
      <w:r w:rsidR="008F5C23" w:rsidRPr="00484BAB">
        <w:rPr>
          <w:rFonts w:ascii="Arial Narrow" w:hAnsi="Arial Narrow" w:cs="Arial"/>
          <w:color w:val="000000" w:themeColor="text1"/>
          <w:sz w:val="22"/>
          <w:szCs w:val="22"/>
        </w:rPr>
        <w:t xml:space="preserve"> sito à Rua Sérgio Moreira de Figueiredo, S/N, Casas Populares, CEP 58900-000, Cajazeiras - PB</w:t>
      </w:r>
      <w:r w:rsidRPr="00484BAB">
        <w:rPr>
          <w:rFonts w:ascii="Arial Narrow" w:hAnsi="Arial Narrow" w:cs="Arial"/>
          <w:color w:val="000000" w:themeColor="text1"/>
          <w:sz w:val="22"/>
          <w:szCs w:val="22"/>
        </w:rPr>
        <w:t xml:space="preserve">, nos dias úteis, no horário das </w:t>
      </w:r>
      <w:proofErr w:type="gramStart"/>
      <w:r w:rsidR="008F5C23" w:rsidRPr="00484BAB">
        <w:rPr>
          <w:rFonts w:ascii="Arial Narrow" w:hAnsi="Arial Narrow" w:cs="Arial"/>
          <w:color w:val="000000" w:themeColor="text1"/>
          <w:sz w:val="22"/>
          <w:szCs w:val="22"/>
        </w:rPr>
        <w:t>08:00</w:t>
      </w:r>
      <w:proofErr w:type="gramEnd"/>
      <w:r w:rsidR="008F5C23" w:rsidRPr="00484BAB">
        <w:rPr>
          <w:rFonts w:ascii="Arial Narrow" w:hAnsi="Arial Narrow" w:cs="Arial"/>
          <w:color w:val="000000" w:themeColor="text1"/>
          <w:sz w:val="22"/>
          <w:szCs w:val="22"/>
        </w:rPr>
        <w:t xml:space="preserve"> horas às 12:00 horas e das 13:30 horas às 17:30 horas</w:t>
      </w:r>
      <w:r w:rsidRPr="00484BAB">
        <w:rPr>
          <w:rFonts w:ascii="Arial Narrow" w:hAnsi="Arial Narrow" w:cs="Arial"/>
          <w:color w:val="000000" w:themeColor="text1"/>
          <w:sz w:val="22"/>
          <w:szCs w:val="22"/>
        </w:rPr>
        <w:t>, mesmo endereço e período no qual os autos do processo administrativo permanecerão com vista franqueada aos interessados.</w:t>
      </w:r>
    </w:p>
    <w:p w:rsidR="005C1659" w:rsidRPr="00484BAB" w:rsidRDefault="00C61E0E" w:rsidP="00363B98">
      <w:pPr>
        <w:numPr>
          <w:ilvl w:val="1"/>
          <w:numId w:val="1"/>
        </w:numPr>
        <w:suppressAutoHyphens/>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Integram este Edital, para todos os fins e efeitos, os seguintes anexos:</w:t>
      </w:r>
    </w:p>
    <w:p w:rsidR="000F104D" w:rsidRPr="00484BAB" w:rsidRDefault="007E7C59" w:rsidP="00363B98">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w:t>
      </w:r>
      <w:r w:rsidR="000F104D" w:rsidRPr="00484BAB">
        <w:rPr>
          <w:rFonts w:ascii="Arial Narrow" w:hAnsi="Arial Narrow" w:cs="Arial"/>
          <w:color w:val="000000" w:themeColor="text1"/>
          <w:sz w:val="22"/>
          <w:szCs w:val="22"/>
        </w:rPr>
        <w:t>NEXO I - Termo de Referência;</w:t>
      </w:r>
    </w:p>
    <w:p w:rsidR="008F3A0A" w:rsidRPr="00484BAB" w:rsidRDefault="008F3A0A" w:rsidP="00363B98">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ANEXO II – Minuta da Ata de Registro de Preços;</w:t>
      </w:r>
    </w:p>
    <w:p w:rsidR="000F104D" w:rsidRPr="00484BAB" w:rsidRDefault="000F104D" w:rsidP="00363B98">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ANEXO </w:t>
      </w:r>
      <w:r w:rsidR="008F3A0A" w:rsidRPr="00484BAB">
        <w:rPr>
          <w:rFonts w:ascii="Arial Narrow" w:hAnsi="Arial Narrow" w:cs="Arial"/>
          <w:color w:val="000000" w:themeColor="text1"/>
          <w:sz w:val="22"/>
          <w:szCs w:val="22"/>
        </w:rPr>
        <w:t>III</w:t>
      </w:r>
      <w:r w:rsidRPr="00484BAB">
        <w:rPr>
          <w:rFonts w:ascii="Arial Narrow" w:hAnsi="Arial Narrow" w:cs="Arial"/>
          <w:color w:val="000000" w:themeColor="text1"/>
          <w:sz w:val="22"/>
          <w:szCs w:val="22"/>
        </w:rPr>
        <w:t xml:space="preserve"> – Minuta de Termo de Contrato;</w:t>
      </w:r>
    </w:p>
    <w:p w:rsidR="00EA385D" w:rsidRPr="00484BAB" w:rsidRDefault="00EA385D" w:rsidP="00363B98">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ANEXO </w:t>
      </w:r>
      <w:r w:rsidR="008F3A0A" w:rsidRPr="00484BAB">
        <w:rPr>
          <w:rFonts w:ascii="Arial Narrow" w:hAnsi="Arial Narrow" w:cs="Arial"/>
          <w:color w:val="000000" w:themeColor="text1"/>
          <w:sz w:val="22"/>
          <w:szCs w:val="22"/>
        </w:rPr>
        <w:t>IV</w:t>
      </w:r>
      <w:r w:rsidRPr="00484BAB">
        <w:rPr>
          <w:rFonts w:ascii="Arial Narrow" w:hAnsi="Arial Narrow" w:cs="Arial"/>
          <w:color w:val="000000" w:themeColor="text1"/>
          <w:sz w:val="22"/>
          <w:szCs w:val="22"/>
        </w:rPr>
        <w:t xml:space="preserve"> – Modelo de Proposta</w:t>
      </w:r>
      <w:r w:rsidR="00351823" w:rsidRPr="00484BAB">
        <w:rPr>
          <w:rFonts w:ascii="Arial Narrow" w:hAnsi="Arial Narrow" w:cs="Arial"/>
          <w:color w:val="000000" w:themeColor="text1"/>
          <w:sz w:val="22"/>
          <w:szCs w:val="22"/>
        </w:rPr>
        <w:t>;</w:t>
      </w:r>
    </w:p>
    <w:p w:rsidR="00351823" w:rsidRPr="00484BAB" w:rsidRDefault="00351823" w:rsidP="00363B98">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ANEXO V – </w:t>
      </w:r>
      <w:r w:rsidR="00F72590" w:rsidRPr="00484BAB">
        <w:rPr>
          <w:rFonts w:ascii="Arial Narrow" w:hAnsi="Arial Narrow" w:cs="Arial"/>
          <w:color w:val="000000" w:themeColor="text1"/>
          <w:sz w:val="22"/>
          <w:szCs w:val="22"/>
        </w:rPr>
        <w:t>Declaração de Inexistência de Fatos Supervenientes impeditivos</w:t>
      </w:r>
      <w:r w:rsidRPr="00484BAB">
        <w:rPr>
          <w:rFonts w:ascii="Arial Narrow" w:hAnsi="Arial Narrow" w:cs="Arial"/>
          <w:color w:val="000000" w:themeColor="text1"/>
          <w:sz w:val="22"/>
          <w:szCs w:val="22"/>
        </w:rPr>
        <w:t>;</w:t>
      </w:r>
    </w:p>
    <w:p w:rsidR="00127D78" w:rsidRPr="00484BAB" w:rsidRDefault="00127D78" w:rsidP="00363B98">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 xml:space="preserve">ANEXO </w:t>
      </w:r>
      <w:r w:rsidR="00E7624D" w:rsidRPr="00484BAB">
        <w:rPr>
          <w:rFonts w:ascii="Arial Narrow" w:hAnsi="Arial Narrow" w:cs="Arial"/>
          <w:color w:val="000000" w:themeColor="text1"/>
          <w:sz w:val="22"/>
          <w:szCs w:val="22"/>
        </w:rPr>
        <w:t>V</w:t>
      </w:r>
      <w:r w:rsidR="008F3A0A" w:rsidRPr="00484BAB">
        <w:rPr>
          <w:rFonts w:ascii="Arial Narrow" w:hAnsi="Arial Narrow" w:cs="Arial"/>
          <w:color w:val="000000" w:themeColor="text1"/>
          <w:sz w:val="22"/>
          <w:szCs w:val="22"/>
        </w:rPr>
        <w:t>I</w:t>
      </w:r>
      <w:proofErr w:type="gramEnd"/>
      <w:r w:rsidRPr="00484BAB">
        <w:rPr>
          <w:rFonts w:ascii="Arial Narrow" w:hAnsi="Arial Narrow" w:cs="Arial"/>
          <w:color w:val="000000" w:themeColor="text1"/>
          <w:sz w:val="22"/>
          <w:szCs w:val="22"/>
        </w:rPr>
        <w:t xml:space="preserve"> – </w:t>
      </w:r>
      <w:r w:rsidR="00F72590" w:rsidRPr="00484BAB">
        <w:rPr>
          <w:rFonts w:ascii="Arial Narrow" w:hAnsi="Arial Narrow" w:cs="Arial"/>
          <w:color w:val="000000" w:themeColor="text1"/>
          <w:sz w:val="22"/>
          <w:szCs w:val="22"/>
        </w:rPr>
        <w:t>Declaração que Não Emprega menor</w:t>
      </w:r>
    </w:p>
    <w:p w:rsidR="00245337" w:rsidRPr="00484BAB" w:rsidRDefault="00245337" w:rsidP="00363B98">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ANEXO </w:t>
      </w:r>
      <w:r w:rsidR="00E7624D" w:rsidRPr="00484BAB">
        <w:rPr>
          <w:rFonts w:ascii="Arial Narrow" w:hAnsi="Arial Narrow" w:cs="Arial"/>
          <w:color w:val="000000" w:themeColor="text1"/>
          <w:sz w:val="22"/>
          <w:szCs w:val="22"/>
        </w:rPr>
        <w:t>V</w:t>
      </w:r>
      <w:r w:rsidR="008F3A0A" w:rsidRPr="00484BAB">
        <w:rPr>
          <w:rFonts w:ascii="Arial Narrow" w:hAnsi="Arial Narrow" w:cs="Arial"/>
          <w:color w:val="000000" w:themeColor="text1"/>
          <w:sz w:val="22"/>
          <w:szCs w:val="22"/>
        </w:rPr>
        <w:t>II</w:t>
      </w:r>
      <w:r w:rsidRPr="00484BAB">
        <w:rPr>
          <w:rFonts w:ascii="Arial Narrow" w:hAnsi="Arial Narrow" w:cs="Arial"/>
          <w:color w:val="000000" w:themeColor="text1"/>
          <w:sz w:val="22"/>
          <w:szCs w:val="22"/>
        </w:rPr>
        <w:t xml:space="preserve"> – </w:t>
      </w:r>
      <w:r w:rsidR="00F72590" w:rsidRPr="00484BAB">
        <w:rPr>
          <w:rFonts w:ascii="Arial Narrow" w:hAnsi="Arial Narrow" w:cs="Arial"/>
          <w:color w:val="000000" w:themeColor="text1"/>
          <w:sz w:val="22"/>
          <w:szCs w:val="22"/>
        </w:rPr>
        <w:t xml:space="preserve">Declaração de Enquadramento de </w:t>
      </w:r>
      <w:proofErr w:type="spellStart"/>
      <w:r w:rsidR="00F72590" w:rsidRPr="00484BAB">
        <w:rPr>
          <w:rFonts w:ascii="Arial Narrow" w:hAnsi="Arial Narrow" w:cs="Arial"/>
          <w:color w:val="000000" w:themeColor="text1"/>
          <w:sz w:val="22"/>
          <w:szCs w:val="22"/>
        </w:rPr>
        <w:t>Mircroempresa</w:t>
      </w:r>
      <w:proofErr w:type="spellEnd"/>
      <w:r w:rsidR="00F72590" w:rsidRPr="00484BAB">
        <w:rPr>
          <w:rFonts w:ascii="Arial Narrow" w:hAnsi="Arial Narrow" w:cs="Arial"/>
          <w:color w:val="000000" w:themeColor="text1"/>
          <w:sz w:val="22"/>
          <w:szCs w:val="22"/>
        </w:rPr>
        <w:t xml:space="preserve"> ou Empresa de Pequeno Porte</w:t>
      </w:r>
      <w:r w:rsidRPr="00484BAB">
        <w:rPr>
          <w:rFonts w:ascii="Arial Narrow" w:hAnsi="Arial Narrow" w:cs="Arial"/>
          <w:color w:val="000000" w:themeColor="text1"/>
          <w:sz w:val="22"/>
          <w:szCs w:val="22"/>
        </w:rPr>
        <w:t>;</w:t>
      </w:r>
    </w:p>
    <w:p w:rsidR="00AC666D" w:rsidRPr="00484BAB" w:rsidRDefault="00AC666D" w:rsidP="00363B98">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ANEXO VIII - </w:t>
      </w:r>
      <w:r w:rsidR="00F72590" w:rsidRPr="00484BAB">
        <w:rPr>
          <w:rFonts w:ascii="Arial Narrow" w:hAnsi="Arial Narrow" w:cs="Arial"/>
          <w:color w:val="000000" w:themeColor="text1"/>
          <w:sz w:val="22"/>
          <w:szCs w:val="22"/>
        </w:rPr>
        <w:t>Declaração de Ciência;</w:t>
      </w:r>
    </w:p>
    <w:p w:rsidR="00F72590" w:rsidRPr="00484BAB" w:rsidRDefault="00F72590" w:rsidP="00363B98">
      <w:pPr>
        <w:numPr>
          <w:ilvl w:val="2"/>
          <w:numId w:val="1"/>
        </w:numPr>
        <w:tabs>
          <w:tab w:val="left" w:pos="709"/>
        </w:tabs>
        <w:suppressAutoHyphens/>
        <w:autoSpaceDE w:val="0"/>
        <w:snapToGri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ANEXO IX - Declaração de Elaboração Independente de Proposta</w:t>
      </w:r>
    </w:p>
    <w:p w:rsidR="00F72590" w:rsidRPr="00484BAB" w:rsidRDefault="00F72590" w:rsidP="00F72590">
      <w:pPr>
        <w:tabs>
          <w:tab w:val="left" w:pos="1440"/>
        </w:tabs>
        <w:suppressAutoHyphens/>
        <w:autoSpaceDE w:val="0"/>
        <w:snapToGrid w:val="0"/>
        <w:spacing w:after="120"/>
        <w:ind w:left="1134"/>
        <w:jc w:val="both"/>
        <w:rPr>
          <w:rFonts w:ascii="Arial Narrow" w:hAnsi="Arial Narrow" w:cs="Arial"/>
          <w:iCs/>
          <w:color w:val="000000" w:themeColor="text1"/>
          <w:sz w:val="22"/>
          <w:szCs w:val="22"/>
        </w:rPr>
      </w:pPr>
    </w:p>
    <w:p w:rsidR="0003095C" w:rsidRPr="00484BAB" w:rsidRDefault="0003095C" w:rsidP="00F72590">
      <w:pPr>
        <w:suppressAutoHyphens/>
        <w:spacing w:after="120"/>
        <w:ind w:right="-15"/>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Cajazeiras – PB, </w:t>
      </w:r>
      <w:r w:rsidR="008111FA" w:rsidRPr="00484BAB">
        <w:rPr>
          <w:rFonts w:ascii="Arial Narrow" w:hAnsi="Arial Narrow" w:cs="Arial"/>
          <w:color w:val="000000" w:themeColor="text1"/>
          <w:sz w:val="22"/>
          <w:szCs w:val="22"/>
        </w:rPr>
        <w:t>2</w:t>
      </w:r>
      <w:r w:rsidR="00363B98" w:rsidRPr="00484BAB">
        <w:rPr>
          <w:rFonts w:ascii="Arial Narrow" w:hAnsi="Arial Narrow" w:cs="Arial"/>
          <w:color w:val="000000" w:themeColor="text1"/>
          <w:sz w:val="22"/>
          <w:szCs w:val="22"/>
        </w:rPr>
        <w:t>2</w:t>
      </w:r>
      <w:r w:rsidRPr="00484BAB">
        <w:rPr>
          <w:rFonts w:ascii="Arial Narrow" w:hAnsi="Arial Narrow" w:cs="Arial"/>
          <w:color w:val="000000" w:themeColor="text1"/>
          <w:sz w:val="22"/>
          <w:szCs w:val="22"/>
        </w:rPr>
        <w:t xml:space="preserve"> de </w:t>
      </w:r>
      <w:r w:rsidR="00363B98" w:rsidRPr="00484BAB">
        <w:rPr>
          <w:rFonts w:ascii="Arial Narrow" w:hAnsi="Arial Narrow" w:cs="Arial"/>
          <w:color w:val="000000" w:themeColor="text1"/>
          <w:sz w:val="22"/>
          <w:szCs w:val="22"/>
        </w:rPr>
        <w:t xml:space="preserve">outubro </w:t>
      </w:r>
      <w:r w:rsidRPr="00484BAB">
        <w:rPr>
          <w:rFonts w:ascii="Arial Narrow" w:hAnsi="Arial Narrow" w:cs="Arial"/>
          <w:color w:val="000000" w:themeColor="text1"/>
          <w:sz w:val="22"/>
          <w:szCs w:val="22"/>
        </w:rPr>
        <w:t xml:space="preserve">de </w:t>
      </w:r>
      <w:proofErr w:type="gramStart"/>
      <w:r w:rsidRPr="00484BAB">
        <w:rPr>
          <w:rFonts w:ascii="Arial Narrow" w:hAnsi="Arial Narrow" w:cs="Arial"/>
          <w:color w:val="000000" w:themeColor="text1"/>
          <w:sz w:val="22"/>
          <w:szCs w:val="22"/>
        </w:rPr>
        <w:t>2018</w:t>
      </w:r>
      <w:proofErr w:type="gramEnd"/>
    </w:p>
    <w:p w:rsidR="0003095C" w:rsidRPr="00484BAB" w:rsidRDefault="0003095C" w:rsidP="00F72590">
      <w:pPr>
        <w:suppressAutoHyphens/>
        <w:spacing w:after="120"/>
        <w:ind w:right="-15" w:firstLine="720"/>
        <w:jc w:val="both"/>
        <w:rPr>
          <w:rFonts w:ascii="Arial Narrow" w:hAnsi="Arial Narrow" w:cs="Arial"/>
          <w:color w:val="000000" w:themeColor="text1"/>
          <w:sz w:val="22"/>
          <w:szCs w:val="22"/>
        </w:rPr>
      </w:pPr>
    </w:p>
    <w:p w:rsidR="00E628A5" w:rsidRPr="00484BAB" w:rsidRDefault="00E628A5" w:rsidP="00F72590">
      <w:pPr>
        <w:suppressAutoHyphens/>
        <w:spacing w:after="120"/>
        <w:ind w:right="-15" w:firstLine="720"/>
        <w:jc w:val="both"/>
        <w:rPr>
          <w:rFonts w:ascii="Arial Narrow" w:hAnsi="Arial Narrow" w:cs="Arial"/>
          <w:color w:val="000000" w:themeColor="text1"/>
          <w:sz w:val="22"/>
          <w:szCs w:val="22"/>
        </w:rPr>
      </w:pPr>
    </w:p>
    <w:p w:rsidR="0003095C" w:rsidRPr="00484BAB" w:rsidRDefault="0003095C" w:rsidP="00F72590">
      <w:pPr>
        <w:suppressAutoHyphens/>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_____________________________________</w:t>
      </w:r>
    </w:p>
    <w:p w:rsidR="0003095C" w:rsidRPr="00484BAB" w:rsidRDefault="00E628A5" w:rsidP="00F72590">
      <w:pPr>
        <w:suppressAutoHyphens/>
        <w:jc w:val="both"/>
        <w:rPr>
          <w:rFonts w:ascii="Arial Narrow" w:hAnsi="Arial Narrow" w:cs="Arial"/>
          <w:color w:val="000000" w:themeColor="text1"/>
          <w:sz w:val="22"/>
          <w:szCs w:val="22"/>
        </w:rPr>
      </w:pPr>
      <w:r w:rsidRPr="00484BAB">
        <w:rPr>
          <w:rFonts w:ascii="Arial Narrow" w:hAnsi="Arial Narrow"/>
          <w:color w:val="000000" w:themeColor="text1"/>
          <w:sz w:val="22"/>
          <w:szCs w:val="22"/>
        </w:rPr>
        <w:t>Marconi da Silva Leite Júnior</w:t>
      </w:r>
    </w:p>
    <w:p w:rsidR="0003095C" w:rsidRPr="00484BAB" w:rsidRDefault="0003095C" w:rsidP="00F72590">
      <w:pPr>
        <w:suppressAutoHyphens/>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Chefe da Divisão de Materiais do CFP/UFCG</w:t>
      </w:r>
    </w:p>
    <w:p w:rsidR="0003095C" w:rsidRPr="00484BAB" w:rsidRDefault="0003095C" w:rsidP="00F72590">
      <w:pPr>
        <w:suppressAutoHyphens/>
        <w:ind w:firstLine="720"/>
        <w:jc w:val="both"/>
        <w:rPr>
          <w:rFonts w:ascii="Arial Narrow" w:hAnsi="Arial Narrow" w:cs="Arial"/>
          <w:color w:val="000000" w:themeColor="text1"/>
          <w:sz w:val="22"/>
          <w:szCs w:val="22"/>
        </w:rPr>
      </w:pPr>
    </w:p>
    <w:p w:rsidR="0003095C" w:rsidRPr="00484BAB" w:rsidRDefault="0003095C" w:rsidP="00F72590">
      <w:pPr>
        <w:suppressAutoHyphens/>
        <w:ind w:firstLine="720"/>
        <w:jc w:val="both"/>
        <w:rPr>
          <w:rFonts w:ascii="Arial Narrow" w:hAnsi="Arial Narrow" w:cs="Arial"/>
          <w:color w:val="000000" w:themeColor="text1"/>
          <w:sz w:val="22"/>
          <w:szCs w:val="22"/>
        </w:rPr>
      </w:pPr>
    </w:p>
    <w:p w:rsidR="0003095C" w:rsidRPr="00484BAB" w:rsidRDefault="0003095C" w:rsidP="00F72590">
      <w:pPr>
        <w:suppressAutoHyphens/>
        <w:ind w:firstLine="720"/>
        <w:jc w:val="both"/>
        <w:rPr>
          <w:rFonts w:ascii="Arial Narrow" w:hAnsi="Arial Narrow" w:cs="Arial"/>
          <w:color w:val="000000" w:themeColor="text1"/>
          <w:sz w:val="22"/>
          <w:szCs w:val="22"/>
        </w:rPr>
      </w:pPr>
    </w:p>
    <w:p w:rsidR="0003095C" w:rsidRPr="00484BAB" w:rsidRDefault="0003095C" w:rsidP="00F72590">
      <w:pPr>
        <w:suppressAutoHyphens/>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_____________________________________</w:t>
      </w:r>
    </w:p>
    <w:p w:rsidR="0003095C" w:rsidRPr="00484BAB" w:rsidRDefault="0003095C" w:rsidP="00F72590">
      <w:pPr>
        <w:suppressAutoHyphens/>
        <w:jc w:val="both"/>
        <w:rPr>
          <w:rFonts w:ascii="Arial Narrow" w:hAnsi="Arial Narrow" w:cs="Arial"/>
          <w:color w:val="000000" w:themeColor="text1"/>
          <w:sz w:val="22"/>
          <w:szCs w:val="22"/>
        </w:rPr>
      </w:pPr>
      <w:proofErr w:type="spellStart"/>
      <w:r w:rsidRPr="00484BAB">
        <w:rPr>
          <w:rFonts w:ascii="Arial Narrow" w:hAnsi="Arial Narrow" w:cs="Arial"/>
          <w:color w:val="000000" w:themeColor="text1"/>
          <w:sz w:val="22"/>
          <w:szCs w:val="22"/>
        </w:rPr>
        <w:t>Antonio</w:t>
      </w:r>
      <w:proofErr w:type="spellEnd"/>
      <w:r w:rsidRPr="00484BAB">
        <w:rPr>
          <w:rFonts w:ascii="Arial Narrow" w:hAnsi="Arial Narrow" w:cs="Arial"/>
          <w:color w:val="000000" w:themeColor="text1"/>
          <w:sz w:val="22"/>
          <w:szCs w:val="22"/>
        </w:rPr>
        <w:t xml:space="preserve"> Fernandes Filho</w:t>
      </w:r>
    </w:p>
    <w:p w:rsidR="0003095C" w:rsidRPr="00484BAB" w:rsidRDefault="0003095C" w:rsidP="00F72590">
      <w:pPr>
        <w:suppressAutoHyphens/>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Diretor do CFP/UFCG</w:t>
      </w:r>
    </w:p>
    <w:p w:rsidR="00E650CD" w:rsidRPr="00484BAB" w:rsidRDefault="00E650CD" w:rsidP="00F72590">
      <w:pPr>
        <w:suppressAutoHyphens/>
        <w:jc w:val="both"/>
        <w:rPr>
          <w:rFonts w:ascii="Arial Narrow" w:hAnsi="Arial Narrow" w:cs="Arial"/>
          <w:color w:val="000000" w:themeColor="text1"/>
          <w:sz w:val="22"/>
          <w:szCs w:val="22"/>
        </w:rPr>
      </w:pPr>
    </w:p>
    <w:p w:rsidR="00E650CD" w:rsidRPr="00484BAB" w:rsidRDefault="00E650CD" w:rsidP="00F72590">
      <w:pPr>
        <w:suppressAutoHyphens/>
        <w:jc w:val="both"/>
        <w:rPr>
          <w:rFonts w:ascii="Arial Narrow" w:hAnsi="Arial Narrow" w:cs="Arial"/>
          <w:color w:val="000000" w:themeColor="text1"/>
          <w:sz w:val="22"/>
          <w:szCs w:val="22"/>
        </w:rPr>
      </w:pPr>
    </w:p>
    <w:p w:rsidR="00E650CD" w:rsidRPr="00484BAB" w:rsidRDefault="00E650CD" w:rsidP="00F72590">
      <w:pPr>
        <w:suppressAutoHyphens/>
        <w:jc w:val="both"/>
        <w:rPr>
          <w:rFonts w:ascii="Arial Narrow" w:hAnsi="Arial Narrow" w:cs="Arial"/>
          <w:color w:val="000000" w:themeColor="text1"/>
          <w:sz w:val="22"/>
          <w:szCs w:val="22"/>
        </w:rPr>
      </w:pPr>
    </w:p>
    <w:p w:rsidR="00E650CD" w:rsidRPr="00484BAB" w:rsidRDefault="00E650CD" w:rsidP="00F72590">
      <w:pPr>
        <w:suppressAutoHyphens/>
        <w:jc w:val="both"/>
        <w:rPr>
          <w:rFonts w:ascii="Arial Narrow" w:hAnsi="Arial Narrow" w:cs="Arial"/>
          <w:color w:val="000000" w:themeColor="text1"/>
          <w:sz w:val="22"/>
          <w:szCs w:val="22"/>
        </w:rPr>
      </w:pPr>
    </w:p>
    <w:p w:rsidR="00E650CD" w:rsidRPr="00484BAB" w:rsidRDefault="00E650CD" w:rsidP="00F72590">
      <w:pPr>
        <w:suppressAutoHyphens/>
        <w:jc w:val="both"/>
        <w:rPr>
          <w:rFonts w:ascii="Arial Narrow" w:hAnsi="Arial Narrow" w:cs="Arial"/>
          <w:color w:val="000000" w:themeColor="text1"/>
          <w:sz w:val="22"/>
          <w:szCs w:val="22"/>
        </w:rPr>
      </w:pPr>
    </w:p>
    <w:p w:rsidR="00E650CD" w:rsidRPr="00484BAB" w:rsidRDefault="00E650CD" w:rsidP="00F72590">
      <w:pPr>
        <w:suppressAutoHyphens/>
        <w:jc w:val="both"/>
        <w:rPr>
          <w:rFonts w:ascii="Arial Narrow" w:hAnsi="Arial Narrow" w:cs="Arial"/>
          <w:color w:val="000000" w:themeColor="text1"/>
          <w:sz w:val="22"/>
          <w:szCs w:val="22"/>
        </w:rPr>
      </w:pPr>
    </w:p>
    <w:p w:rsidR="00E650CD" w:rsidRPr="00484BAB" w:rsidRDefault="00E650CD" w:rsidP="00E650CD">
      <w:pPr>
        <w:pageBreakBefore/>
        <w:suppressAutoHyphens/>
        <w:jc w:val="center"/>
        <w:rPr>
          <w:rFonts w:ascii="Arial Narrow" w:hAnsi="Arial Narrow" w:cs="Arial"/>
          <w:b/>
          <w:color w:val="000000" w:themeColor="text1"/>
          <w:sz w:val="22"/>
          <w:szCs w:val="22"/>
        </w:rPr>
      </w:pPr>
      <w:r w:rsidRPr="00484BAB">
        <w:rPr>
          <w:rFonts w:ascii="Arial Narrow" w:hAnsi="Arial Narrow" w:cs="Arial"/>
          <w:b/>
          <w:color w:val="000000" w:themeColor="text1"/>
          <w:sz w:val="22"/>
          <w:szCs w:val="22"/>
        </w:rPr>
        <w:lastRenderedPageBreak/>
        <w:t>ANEXO I</w:t>
      </w:r>
    </w:p>
    <w:p w:rsidR="00E650CD" w:rsidRPr="00484BAB" w:rsidRDefault="00E650CD" w:rsidP="00F72590">
      <w:pPr>
        <w:suppressAutoHyphens/>
        <w:jc w:val="both"/>
        <w:rPr>
          <w:rFonts w:ascii="Arial Narrow" w:hAnsi="Arial Narrow" w:cs="Arial"/>
          <w:color w:val="000000" w:themeColor="text1"/>
          <w:sz w:val="22"/>
          <w:szCs w:val="22"/>
        </w:rPr>
      </w:pPr>
    </w:p>
    <w:p w:rsidR="00E650CD" w:rsidRPr="00484BAB" w:rsidRDefault="00E650CD" w:rsidP="00E650CD">
      <w:pPr>
        <w:spacing w:after="120"/>
        <w:jc w:val="center"/>
        <w:rPr>
          <w:rFonts w:ascii="Arial Narrow" w:hAnsi="Arial Narrow" w:cs="Arial"/>
          <w:b/>
          <w:bCs/>
          <w:color w:val="000000" w:themeColor="text1"/>
          <w:sz w:val="22"/>
          <w:szCs w:val="22"/>
        </w:rPr>
      </w:pPr>
      <w:r w:rsidRPr="00484BAB">
        <w:rPr>
          <w:rFonts w:ascii="Arial Narrow" w:hAnsi="Arial Narrow" w:cs="Arial"/>
          <w:b/>
          <w:bCs/>
          <w:color w:val="000000" w:themeColor="text1"/>
          <w:sz w:val="22"/>
          <w:szCs w:val="22"/>
        </w:rPr>
        <w:t>TERMO DE REFERÊNCIA</w:t>
      </w:r>
    </w:p>
    <w:p w:rsidR="00E650CD" w:rsidRPr="00484BAB" w:rsidRDefault="00E650CD" w:rsidP="00E650CD">
      <w:pPr>
        <w:spacing w:after="120"/>
        <w:jc w:val="center"/>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Sistema de Registro de Preços</w:t>
      </w:r>
    </w:p>
    <w:p w:rsidR="00E650CD" w:rsidRPr="00484BAB" w:rsidRDefault="00E650CD" w:rsidP="00E650CD">
      <w:pPr>
        <w:spacing w:after="120"/>
        <w:jc w:val="center"/>
        <w:rPr>
          <w:rFonts w:ascii="Arial Narrow" w:hAnsi="Arial Narrow" w:cs="Arial"/>
          <w:b/>
          <w:bCs/>
          <w:color w:val="000000" w:themeColor="text1"/>
          <w:sz w:val="22"/>
          <w:szCs w:val="22"/>
        </w:rPr>
      </w:pPr>
      <w:r w:rsidRPr="00484BAB">
        <w:rPr>
          <w:rFonts w:ascii="Arial Narrow" w:hAnsi="Arial Narrow" w:cs="Arial"/>
          <w:b/>
          <w:bCs/>
          <w:color w:val="000000" w:themeColor="text1"/>
          <w:sz w:val="22"/>
          <w:szCs w:val="22"/>
        </w:rPr>
        <w:t xml:space="preserve">PREGÃO ELETRÔNICO </w:t>
      </w:r>
    </w:p>
    <w:p w:rsidR="00E650CD" w:rsidRPr="00484BAB" w:rsidRDefault="00E650CD" w:rsidP="00E650CD">
      <w:pPr>
        <w:spacing w:after="120"/>
        <w:jc w:val="center"/>
        <w:rPr>
          <w:rFonts w:ascii="Arial Narrow" w:hAnsi="Arial Narrow" w:cs="Arial"/>
          <w:bCs/>
          <w:iCs/>
          <w:color w:val="000000" w:themeColor="text1"/>
          <w:sz w:val="22"/>
          <w:szCs w:val="22"/>
        </w:rPr>
      </w:pPr>
      <w:r w:rsidRPr="00484BAB">
        <w:rPr>
          <w:rFonts w:ascii="Arial Narrow" w:hAnsi="Arial Narrow" w:cs="Arial"/>
          <w:bCs/>
          <w:iCs/>
          <w:color w:val="000000" w:themeColor="text1"/>
          <w:sz w:val="22"/>
          <w:szCs w:val="22"/>
        </w:rPr>
        <w:t>PRESTAÇÃO DE SERVIÇO CONTÍNUO SEM DEDICAÇÃO EXCLUSIVA DE MÃO DE OBRA</w:t>
      </w:r>
    </w:p>
    <w:p w:rsidR="00E650CD" w:rsidRPr="00484BAB" w:rsidRDefault="00E650CD" w:rsidP="00E650CD">
      <w:pPr>
        <w:spacing w:after="120"/>
        <w:ind w:right="-17"/>
        <w:jc w:val="center"/>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 xml:space="preserve">PREGÃO SRP N.º </w:t>
      </w:r>
      <w:r w:rsidRPr="00484BAB">
        <w:rPr>
          <w:rFonts w:ascii="Arial Narrow" w:hAnsi="Arial Narrow" w:cs="Arial"/>
          <w:b/>
          <w:bCs/>
          <w:color w:val="FF0000"/>
          <w:sz w:val="22"/>
          <w:szCs w:val="22"/>
        </w:rPr>
        <w:t>03/2018</w:t>
      </w:r>
    </w:p>
    <w:p w:rsidR="00E650CD" w:rsidRPr="00484BAB" w:rsidRDefault="00E650CD" w:rsidP="00E650CD">
      <w:pPr>
        <w:spacing w:after="120"/>
        <w:ind w:right="-17"/>
        <w:jc w:val="center"/>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 xml:space="preserve">(Processo Administrativo </w:t>
      </w:r>
      <w:proofErr w:type="spellStart"/>
      <w:r w:rsidRPr="00484BAB">
        <w:rPr>
          <w:rFonts w:ascii="Arial Narrow" w:hAnsi="Arial Narrow" w:cs="Arial"/>
          <w:bCs/>
          <w:color w:val="000000" w:themeColor="text1"/>
          <w:sz w:val="22"/>
          <w:szCs w:val="22"/>
        </w:rPr>
        <w:t>n.°</w:t>
      </w:r>
      <w:proofErr w:type="spellEnd"/>
      <w:r w:rsidRPr="00484BAB">
        <w:rPr>
          <w:rFonts w:ascii="Arial Narrow" w:hAnsi="Arial Narrow" w:cs="Arial"/>
          <w:color w:val="000000" w:themeColor="text1"/>
          <w:sz w:val="22"/>
          <w:szCs w:val="22"/>
        </w:rPr>
        <w:t xml:space="preserve"> </w:t>
      </w:r>
      <w:r w:rsidRPr="00484BAB">
        <w:rPr>
          <w:rFonts w:ascii="Arial Narrow" w:hAnsi="Arial Narrow" w:cs="Arial"/>
          <w:b/>
          <w:color w:val="FF0000"/>
          <w:sz w:val="22"/>
          <w:szCs w:val="22"/>
        </w:rPr>
        <w:t>23096.203960/2018-41</w:t>
      </w:r>
      <w:r w:rsidRPr="00484BAB">
        <w:rPr>
          <w:rFonts w:ascii="Arial Narrow" w:hAnsi="Arial Narrow" w:cs="Arial"/>
          <w:color w:val="000000" w:themeColor="text1"/>
          <w:sz w:val="22"/>
          <w:szCs w:val="22"/>
        </w:rPr>
        <w:t>)</w:t>
      </w:r>
    </w:p>
    <w:p w:rsidR="00E650CD" w:rsidRPr="00484BAB" w:rsidRDefault="00E650CD" w:rsidP="00B47092">
      <w:pPr>
        <w:pStyle w:val="Nivel01"/>
        <w:keepNext w:val="0"/>
        <w:keepLines w:val="0"/>
        <w:numPr>
          <w:ilvl w:val="0"/>
          <w:numId w:val="11"/>
        </w:numPr>
        <w:spacing w:before="0" w:line="240" w:lineRule="auto"/>
        <w:ind w:left="0" w:firstLine="0"/>
        <w:rPr>
          <w:rFonts w:ascii="Arial Narrow" w:hAnsi="Arial Narrow"/>
          <w:color w:val="000000" w:themeColor="text1"/>
          <w:sz w:val="22"/>
          <w:szCs w:val="22"/>
        </w:rPr>
      </w:pPr>
      <w:r w:rsidRPr="00484BAB">
        <w:rPr>
          <w:rFonts w:ascii="Arial Narrow" w:hAnsi="Arial Narrow"/>
          <w:color w:val="000000" w:themeColor="text1"/>
          <w:sz w:val="22"/>
          <w:szCs w:val="22"/>
        </w:rPr>
        <w:t>DO OBJETO</w:t>
      </w:r>
    </w:p>
    <w:p w:rsidR="00E650CD" w:rsidRPr="00484BAB" w:rsidRDefault="00E650CD" w:rsidP="00E650CD">
      <w:pPr>
        <w:numPr>
          <w:ilvl w:val="1"/>
          <w:numId w:val="1"/>
        </w:numPr>
        <w:spacing w:after="120"/>
        <w:ind w:left="0" w:firstLine="0"/>
        <w:jc w:val="both"/>
        <w:rPr>
          <w:rFonts w:ascii="Arial Narrow" w:hAnsi="Arial Narrow" w:cs="Arial"/>
          <w:i/>
          <w:color w:val="000000" w:themeColor="text1"/>
          <w:sz w:val="22"/>
          <w:szCs w:val="22"/>
        </w:rPr>
      </w:pPr>
      <w:bookmarkStart w:id="10" w:name="OLE_LINK17"/>
      <w:bookmarkStart w:id="11" w:name="OLE_LINK18"/>
      <w:r w:rsidRPr="00484BAB">
        <w:rPr>
          <w:rFonts w:ascii="Arial Narrow" w:hAnsi="Arial Narrow" w:cs="Arial"/>
          <w:color w:val="FF0000"/>
          <w:sz w:val="22"/>
          <w:szCs w:val="22"/>
        </w:rPr>
        <w:t>Contratação</w:t>
      </w:r>
      <w:r w:rsidRPr="00484BAB">
        <w:rPr>
          <w:rFonts w:ascii="Arial Narrow" w:eastAsia="Arial" w:hAnsi="Arial Narrow" w:cs="Arial"/>
          <w:color w:val="FF0000"/>
          <w:sz w:val="22"/>
          <w:szCs w:val="22"/>
        </w:rPr>
        <w:t xml:space="preserve"> </w:t>
      </w:r>
      <w:r w:rsidRPr="00484BAB">
        <w:rPr>
          <w:rFonts w:ascii="Arial Narrow" w:hAnsi="Arial Narrow" w:cs="Arial"/>
          <w:color w:val="FF0000"/>
          <w:sz w:val="22"/>
          <w:szCs w:val="22"/>
        </w:rPr>
        <w:t>de</w:t>
      </w:r>
      <w:r w:rsidRPr="00484BAB">
        <w:rPr>
          <w:rFonts w:ascii="Arial Narrow" w:eastAsia="Arial" w:hAnsi="Arial Narrow" w:cs="Arial"/>
          <w:color w:val="FF0000"/>
          <w:sz w:val="22"/>
          <w:szCs w:val="22"/>
        </w:rPr>
        <w:t xml:space="preserve"> </w:t>
      </w:r>
      <w:r w:rsidRPr="00484BAB">
        <w:rPr>
          <w:rFonts w:ascii="Arial Narrow" w:hAnsi="Arial Narrow" w:cs="Arial"/>
          <w:color w:val="FF0000"/>
          <w:sz w:val="22"/>
          <w:szCs w:val="22"/>
        </w:rPr>
        <w:t>empresa</w:t>
      </w:r>
      <w:r w:rsidRPr="00484BAB">
        <w:rPr>
          <w:rFonts w:ascii="Arial Narrow" w:eastAsia="Arial" w:hAnsi="Arial Narrow" w:cs="Arial"/>
          <w:color w:val="FF0000"/>
          <w:sz w:val="22"/>
          <w:szCs w:val="22"/>
        </w:rPr>
        <w:t xml:space="preserve"> </w:t>
      </w:r>
      <w:r w:rsidRPr="00484BAB">
        <w:rPr>
          <w:rFonts w:ascii="Arial Narrow" w:hAnsi="Arial Narrow" w:cs="Arial"/>
          <w:color w:val="FF0000"/>
          <w:sz w:val="22"/>
          <w:szCs w:val="22"/>
        </w:rPr>
        <w:t>especializada</w:t>
      </w:r>
      <w:r w:rsidRPr="00484BAB">
        <w:rPr>
          <w:rFonts w:ascii="Arial Narrow" w:eastAsia="Arial" w:hAnsi="Arial Narrow" w:cs="Arial"/>
          <w:color w:val="FF0000"/>
          <w:sz w:val="22"/>
          <w:szCs w:val="22"/>
        </w:rPr>
        <w:t xml:space="preserve"> </w:t>
      </w:r>
      <w:r w:rsidRPr="00484BAB">
        <w:rPr>
          <w:rFonts w:ascii="Arial Narrow" w:hAnsi="Arial Narrow" w:cs="Arial"/>
          <w:color w:val="FF0000"/>
          <w:sz w:val="22"/>
          <w:szCs w:val="22"/>
        </w:rPr>
        <w:t>na</w:t>
      </w:r>
      <w:r w:rsidRPr="00484BAB">
        <w:rPr>
          <w:rFonts w:ascii="Arial Narrow" w:eastAsia="Arial" w:hAnsi="Arial Narrow" w:cs="Arial"/>
          <w:color w:val="FF0000"/>
          <w:sz w:val="22"/>
          <w:szCs w:val="22"/>
        </w:rPr>
        <w:t xml:space="preserve"> </w:t>
      </w:r>
      <w:r w:rsidRPr="00484BAB">
        <w:rPr>
          <w:rFonts w:ascii="Arial Narrow" w:hAnsi="Arial Narrow" w:cs="Arial"/>
          <w:color w:val="FF0000"/>
          <w:sz w:val="22"/>
          <w:szCs w:val="22"/>
        </w:rPr>
        <w:t>prestação</w:t>
      </w:r>
      <w:r w:rsidRPr="00484BAB">
        <w:rPr>
          <w:rFonts w:ascii="Arial Narrow" w:eastAsia="Arial" w:hAnsi="Arial Narrow" w:cs="Arial"/>
          <w:color w:val="FF0000"/>
          <w:sz w:val="22"/>
          <w:szCs w:val="22"/>
        </w:rPr>
        <w:t xml:space="preserve"> </w:t>
      </w:r>
      <w:r w:rsidRPr="00484BAB">
        <w:rPr>
          <w:rFonts w:ascii="Arial Narrow" w:hAnsi="Arial Narrow" w:cs="Arial"/>
          <w:color w:val="FF0000"/>
          <w:sz w:val="22"/>
          <w:szCs w:val="22"/>
        </w:rPr>
        <w:t>de</w:t>
      </w:r>
      <w:r w:rsidRPr="00484BAB">
        <w:rPr>
          <w:rFonts w:ascii="Arial Narrow" w:eastAsia="Arial" w:hAnsi="Arial Narrow" w:cs="Arial"/>
          <w:color w:val="FF0000"/>
          <w:sz w:val="22"/>
          <w:szCs w:val="22"/>
        </w:rPr>
        <w:t xml:space="preserve"> </w:t>
      </w:r>
      <w:r w:rsidRPr="00484BAB">
        <w:rPr>
          <w:rFonts w:ascii="Arial Narrow" w:hAnsi="Arial Narrow" w:cs="Arial"/>
          <w:color w:val="FF0000"/>
          <w:sz w:val="22"/>
          <w:szCs w:val="22"/>
        </w:rPr>
        <w:t>serviços</w:t>
      </w:r>
      <w:r w:rsidRPr="00484BAB">
        <w:rPr>
          <w:rFonts w:ascii="Arial Narrow" w:eastAsia="Arial" w:hAnsi="Arial Narrow" w:cs="Arial"/>
          <w:color w:val="FF0000"/>
          <w:sz w:val="22"/>
          <w:szCs w:val="22"/>
        </w:rPr>
        <w:t xml:space="preserve"> </w:t>
      </w:r>
      <w:r w:rsidRPr="00484BAB">
        <w:rPr>
          <w:rFonts w:ascii="Arial Narrow" w:hAnsi="Arial Narrow" w:cs="Arial"/>
          <w:color w:val="FF0000"/>
          <w:sz w:val="22"/>
          <w:szCs w:val="22"/>
        </w:rPr>
        <w:t>de</w:t>
      </w:r>
      <w:r w:rsidRPr="00484BAB">
        <w:rPr>
          <w:rFonts w:ascii="Arial Narrow" w:eastAsia="Arial" w:hAnsi="Arial Narrow" w:cs="Arial"/>
          <w:color w:val="FF0000"/>
          <w:sz w:val="22"/>
          <w:szCs w:val="22"/>
        </w:rPr>
        <w:t xml:space="preserve"> </w:t>
      </w:r>
      <w:r w:rsidRPr="00484BAB">
        <w:rPr>
          <w:rFonts w:ascii="Arial Narrow" w:hAnsi="Arial Narrow" w:cs="Arial"/>
          <w:color w:val="FF0000"/>
          <w:sz w:val="22"/>
          <w:szCs w:val="22"/>
        </w:rPr>
        <w:t>administração</w:t>
      </w:r>
      <w:r w:rsidRPr="00484BAB">
        <w:rPr>
          <w:rFonts w:ascii="Arial Narrow" w:eastAsia="Arial" w:hAnsi="Arial Narrow" w:cs="Arial"/>
          <w:color w:val="FF0000"/>
          <w:sz w:val="22"/>
          <w:szCs w:val="22"/>
        </w:rPr>
        <w:t xml:space="preserve"> </w:t>
      </w:r>
      <w:r w:rsidRPr="00484BAB">
        <w:rPr>
          <w:rFonts w:ascii="Arial Narrow" w:hAnsi="Arial Narrow" w:cs="Arial"/>
          <w:color w:val="FF0000"/>
          <w:sz w:val="22"/>
          <w:szCs w:val="22"/>
        </w:rPr>
        <w:t>e</w:t>
      </w:r>
      <w:r w:rsidRPr="00484BAB">
        <w:rPr>
          <w:rFonts w:ascii="Arial Narrow" w:eastAsia="Arial" w:hAnsi="Arial Narrow" w:cs="Arial"/>
          <w:color w:val="FF0000"/>
          <w:sz w:val="22"/>
          <w:szCs w:val="22"/>
        </w:rPr>
        <w:t xml:space="preserve"> </w:t>
      </w:r>
      <w:r w:rsidRPr="00484BAB">
        <w:rPr>
          <w:rFonts w:ascii="Arial Narrow" w:hAnsi="Arial Narrow" w:cs="Arial"/>
          <w:color w:val="FF0000"/>
          <w:sz w:val="22"/>
          <w:szCs w:val="22"/>
        </w:rPr>
        <w:t>gerenciamento</w:t>
      </w:r>
      <w:r w:rsidRPr="00484BAB">
        <w:rPr>
          <w:rFonts w:ascii="Arial Narrow" w:eastAsia="Arial" w:hAnsi="Arial Narrow" w:cs="Arial"/>
          <w:color w:val="FF0000"/>
          <w:sz w:val="22"/>
          <w:szCs w:val="22"/>
        </w:rPr>
        <w:t xml:space="preserve"> </w:t>
      </w:r>
      <w:r w:rsidRPr="00484BAB">
        <w:rPr>
          <w:rFonts w:ascii="Arial Narrow" w:hAnsi="Arial Narrow" w:cs="Arial"/>
          <w:color w:val="FF0000"/>
          <w:sz w:val="22"/>
          <w:szCs w:val="22"/>
        </w:rPr>
        <w:t>de</w:t>
      </w:r>
      <w:r w:rsidRPr="00484BAB">
        <w:rPr>
          <w:rFonts w:ascii="Arial Narrow" w:eastAsia="Arial" w:hAnsi="Arial Narrow" w:cs="Arial"/>
          <w:color w:val="FF0000"/>
          <w:sz w:val="22"/>
          <w:szCs w:val="22"/>
        </w:rPr>
        <w:t xml:space="preserve"> </w:t>
      </w:r>
      <w:r w:rsidRPr="00484BAB">
        <w:rPr>
          <w:rFonts w:ascii="Arial Narrow" w:hAnsi="Arial Narrow" w:cs="Arial"/>
          <w:color w:val="FF0000"/>
          <w:sz w:val="22"/>
          <w:szCs w:val="22"/>
        </w:rPr>
        <w:t>frota,</w:t>
      </w:r>
      <w:r w:rsidRPr="00484BAB">
        <w:rPr>
          <w:rFonts w:ascii="Arial Narrow" w:eastAsia="Arial" w:hAnsi="Arial Narrow" w:cs="Arial"/>
          <w:color w:val="FF0000"/>
          <w:sz w:val="22"/>
          <w:szCs w:val="22"/>
        </w:rPr>
        <w:t xml:space="preserve"> através de rede de oficinas e centros automotivos credenciados, </w:t>
      </w:r>
      <w:r w:rsidRPr="00484BAB">
        <w:rPr>
          <w:rFonts w:ascii="Arial Narrow" w:hAnsi="Arial Narrow" w:cs="Arial"/>
          <w:color w:val="FF0000"/>
          <w:sz w:val="22"/>
          <w:szCs w:val="22"/>
        </w:rPr>
        <w:t>com fornecimento de peças, de</w:t>
      </w:r>
      <w:r w:rsidRPr="00484BAB">
        <w:rPr>
          <w:rFonts w:ascii="Arial Narrow" w:eastAsia="Arial" w:hAnsi="Arial Narrow" w:cs="Arial"/>
          <w:color w:val="FF0000"/>
          <w:sz w:val="22"/>
          <w:szCs w:val="22"/>
        </w:rPr>
        <w:t xml:space="preserve"> </w:t>
      </w:r>
      <w:r w:rsidRPr="00484BAB">
        <w:rPr>
          <w:rFonts w:ascii="Arial Narrow" w:hAnsi="Arial Narrow" w:cs="Arial"/>
          <w:color w:val="FF0000"/>
          <w:sz w:val="22"/>
          <w:szCs w:val="22"/>
        </w:rPr>
        <w:t>forma</w:t>
      </w:r>
      <w:r w:rsidRPr="00484BAB">
        <w:rPr>
          <w:rFonts w:ascii="Arial Narrow" w:eastAsia="Arial" w:hAnsi="Arial Narrow" w:cs="Arial"/>
          <w:color w:val="FF0000"/>
          <w:sz w:val="22"/>
          <w:szCs w:val="22"/>
        </w:rPr>
        <w:t xml:space="preserve"> </w:t>
      </w:r>
      <w:r w:rsidRPr="00484BAB">
        <w:rPr>
          <w:rFonts w:ascii="Arial Narrow" w:hAnsi="Arial Narrow" w:cs="Arial"/>
          <w:color w:val="FF0000"/>
          <w:sz w:val="22"/>
          <w:szCs w:val="22"/>
        </w:rPr>
        <w:t>continuada,</w:t>
      </w:r>
      <w:r w:rsidRPr="00484BAB">
        <w:rPr>
          <w:rFonts w:ascii="Arial Narrow" w:eastAsia="Arial" w:hAnsi="Arial Narrow" w:cs="Arial"/>
          <w:color w:val="FF0000"/>
          <w:sz w:val="22"/>
          <w:szCs w:val="22"/>
        </w:rPr>
        <w:t xml:space="preserve"> para a manutenção preventiva e corretiva dos veículos oficiais do Centro de Formação de Professores da UFCG, </w:t>
      </w:r>
      <w:r w:rsidRPr="00484BAB">
        <w:rPr>
          <w:rFonts w:ascii="Arial Narrow" w:hAnsi="Arial Narrow" w:cs="Arial"/>
          <w:color w:val="FF0000"/>
          <w:sz w:val="22"/>
          <w:szCs w:val="22"/>
        </w:rPr>
        <w:t>por</w:t>
      </w:r>
      <w:r w:rsidRPr="00484BAB">
        <w:rPr>
          <w:rFonts w:ascii="Arial Narrow" w:eastAsia="Arial" w:hAnsi="Arial Narrow" w:cs="Arial"/>
          <w:color w:val="FF0000"/>
          <w:sz w:val="22"/>
          <w:szCs w:val="22"/>
        </w:rPr>
        <w:t xml:space="preserve"> </w:t>
      </w:r>
      <w:r w:rsidRPr="00484BAB">
        <w:rPr>
          <w:rFonts w:ascii="Arial Narrow" w:hAnsi="Arial Narrow" w:cs="Arial"/>
          <w:color w:val="FF0000"/>
          <w:sz w:val="22"/>
          <w:szCs w:val="22"/>
        </w:rPr>
        <w:t>meio</w:t>
      </w:r>
      <w:r w:rsidRPr="00484BAB">
        <w:rPr>
          <w:rFonts w:ascii="Arial Narrow" w:eastAsia="Arial" w:hAnsi="Arial Narrow" w:cs="Arial"/>
          <w:color w:val="FF0000"/>
          <w:sz w:val="22"/>
          <w:szCs w:val="22"/>
        </w:rPr>
        <w:t xml:space="preserve"> </w:t>
      </w:r>
      <w:r w:rsidRPr="00484BAB">
        <w:rPr>
          <w:rFonts w:ascii="Arial Narrow" w:hAnsi="Arial Narrow" w:cs="Arial"/>
          <w:color w:val="FF0000"/>
          <w:sz w:val="22"/>
          <w:szCs w:val="22"/>
        </w:rPr>
        <w:t>de</w:t>
      </w:r>
      <w:r w:rsidRPr="00484BAB">
        <w:rPr>
          <w:rFonts w:ascii="Arial Narrow" w:eastAsia="Arial" w:hAnsi="Arial Narrow" w:cs="Arial"/>
          <w:color w:val="FF0000"/>
          <w:sz w:val="22"/>
          <w:szCs w:val="22"/>
        </w:rPr>
        <w:t xml:space="preserve"> </w:t>
      </w:r>
      <w:r w:rsidRPr="00484BAB">
        <w:rPr>
          <w:rFonts w:ascii="Arial Narrow" w:hAnsi="Arial Narrow" w:cs="Arial"/>
          <w:color w:val="FF0000"/>
          <w:sz w:val="22"/>
          <w:szCs w:val="22"/>
        </w:rPr>
        <w:t>sistema</w:t>
      </w:r>
      <w:r w:rsidRPr="00484BAB">
        <w:rPr>
          <w:rFonts w:ascii="Arial Narrow" w:eastAsia="Arial" w:hAnsi="Arial Narrow" w:cs="Arial"/>
          <w:color w:val="FF0000"/>
          <w:sz w:val="22"/>
          <w:szCs w:val="22"/>
        </w:rPr>
        <w:t xml:space="preserve"> </w:t>
      </w:r>
      <w:r w:rsidRPr="00484BAB">
        <w:rPr>
          <w:rFonts w:ascii="Arial Narrow" w:hAnsi="Arial Narrow" w:cs="Arial"/>
          <w:color w:val="FF0000"/>
          <w:sz w:val="22"/>
          <w:szCs w:val="22"/>
        </w:rPr>
        <w:t>informatizado</w:t>
      </w:r>
      <w:bookmarkEnd w:id="10"/>
      <w:bookmarkEnd w:id="11"/>
      <w:r w:rsidRPr="00484BAB">
        <w:rPr>
          <w:rFonts w:ascii="Arial Narrow" w:hAnsi="Arial Narrow" w:cs="Arial"/>
          <w:i/>
          <w:color w:val="000000" w:themeColor="text1"/>
          <w:sz w:val="22"/>
          <w:szCs w:val="22"/>
        </w:rPr>
        <w:t xml:space="preserve">, </w:t>
      </w:r>
      <w:r w:rsidRPr="00A3704A">
        <w:rPr>
          <w:rFonts w:ascii="Arial Narrow" w:hAnsi="Arial Narrow" w:cs="Arial"/>
          <w:color w:val="000000" w:themeColor="text1"/>
          <w:sz w:val="22"/>
          <w:szCs w:val="22"/>
        </w:rPr>
        <w:t>conforme condições, quantidades, exigências e estimativas, estabelecidas neste instrumento:</w:t>
      </w:r>
    </w:p>
    <w:p w:rsidR="00E650CD" w:rsidRPr="00484BAB" w:rsidRDefault="00E650CD" w:rsidP="00E650CD">
      <w:pPr>
        <w:spacing w:after="120"/>
        <w:jc w:val="both"/>
        <w:rPr>
          <w:rFonts w:ascii="Arial Narrow" w:hAnsi="Arial Narrow" w:cs="Arial"/>
          <w:i/>
          <w:color w:val="000000" w:themeColor="text1"/>
          <w:sz w:val="22"/>
          <w:szCs w:val="22"/>
        </w:rPr>
      </w:pPr>
    </w:p>
    <w:tbl>
      <w:tblPr>
        <w:tblW w:w="9214"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850"/>
        <w:gridCol w:w="5308"/>
        <w:gridCol w:w="2063"/>
      </w:tblGrid>
      <w:tr w:rsidR="00E650CD" w:rsidRPr="00484BAB" w:rsidTr="00E650CD">
        <w:trPr>
          <w:jc w:val="center"/>
        </w:trPr>
        <w:tc>
          <w:tcPr>
            <w:tcW w:w="993" w:type="dxa"/>
            <w:vAlign w:val="center"/>
          </w:tcPr>
          <w:p w:rsidR="00E650CD" w:rsidRPr="00484BAB" w:rsidRDefault="00E650CD" w:rsidP="00E650CD">
            <w:pPr>
              <w:spacing w:after="120"/>
              <w:jc w:val="center"/>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Grupo</w:t>
            </w:r>
          </w:p>
        </w:tc>
        <w:tc>
          <w:tcPr>
            <w:tcW w:w="850" w:type="dxa"/>
            <w:vAlign w:val="center"/>
          </w:tcPr>
          <w:p w:rsidR="00E650CD" w:rsidRPr="00484BAB" w:rsidRDefault="00E650CD" w:rsidP="00E650CD">
            <w:pPr>
              <w:spacing w:after="120"/>
              <w:jc w:val="center"/>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Item</w:t>
            </w:r>
          </w:p>
        </w:tc>
        <w:tc>
          <w:tcPr>
            <w:tcW w:w="5308" w:type="dxa"/>
            <w:vAlign w:val="center"/>
          </w:tcPr>
          <w:p w:rsidR="00E650CD" w:rsidRPr="00484BAB" w:rsidRDefault="00E650CD" w:rsidP="00E650CD">
            <w:pPr>
              <w:spacing w:after="120"/>
              <w:jc w:val="center"/>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Descrição/</w:t>
            </w:r>
          </w:p>
          <w:p w:rsidR="00E650CD" w:rsidRPr="00484BAB" w:rsidRDefault="00E650CD" w:rsidP="00E650CD">
            <w:pPr>
              <w:spacing w:after="120"/>
              <w:jc w:val="center"/>
              <w:rPr>
                <w:rFonts w:ascii="Arial Narrow" w:hAnsi="Arial Narrow" w:cs="Arial"/>
                <w:color w:val="000000" w:themeColor="text1"/>
                <w:sz w:val="22"/>
                <w:szCs w:val="22"/>
              </w:rPr>
            </w:pPr>
            <w:r w:rsidRPr="00484BAB">
              <w:rPr>
                <w:rFonts w:ascii="Arial Narrow" w:hAnsi="Arial Narrow" w:cs="Arial"/>
                <w:bCs/>
                <w:color w:val="000000" w:themeColor="text1"/>
                <w:sz w:val="22"/>
                <w:szCs w:val="22"/>
              </w:rPr>
              <w:t>Especificação</w:t>
            </w:r>
          </w:p>
        </w:tc>
        <w:tc>
          <w:tcPr>
            <w:tcW w:w="2063" w:type="dxa"/>
            <w:vAlign w:val="center"/>
          </w:tcPr>
          <w:p w:rsidR="00E650CD" w:rsidRPr="00484BAB" w:rsidRDefault="00E650CD" w:rsidP="00E650CD">
            <w:pPr>
              <w:spacing w:after="120"/>
              <w:jc w:val="center"/>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Valor máximo aceitável</w:t>
            </w:r>
          </w:p>
        </w:tc>
      </w:tr>
      <w:tr w:rsidR="00E650CD" w:rsidRPr="00484BAB" w:rsidTr="00E650CD">
        <w:trPr>
          <w:trHeight w:val="479"/>
          <w:jc w:val="center"/>
        </w:trPr>
        <w:tc>
          <w:tcPr>
            <w:tcW w:w="993" w:type="dxa"/>
            <w:vMerge w:val="restart"/>
            <w:vAlign w:val="center"/>
          </w:tcPr>
          <w:p w:rsidR="00E650CD" w:rsidRPr="00484BAB" w:rsidRDefault="00E650CD" w:rsidP="00E650CD">
            <w:pPr>
              <w:spacing w:after="120"/>
              <w:jc w:val="center"/>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1</w:t>
            </w:r>
            <w:proofErr w:type="gramEnd"/>
          </w:p>
        </w:tc>
        <w:tc>
          <w:tcPr>
            <w:tcW w:w="850" w:type="dxa"/>
            <w:vAlign w:val="center"/>
          </w:tcPr>
          <w:p w:rsidR="00E650CD" w:rsidRPr="00484BAB" w:rsidRDefault="00E650CD" w:rsidP="00E650CD">
            <w:pPr>
              <w:spacing w:after="120"/>
              <w:jc w:val="center"/>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1</w:t>
            </w:r>
            <w:proofErr w:type="gramEnd"/>
          </w:p>
        </w:tc>
        <w:tc>
          <w:tcPr>
            <w:tcW w:w="5308" w:type="dxa"/>
            <w:vAlign w:val="center"/>
          </w:tcPr>
          <w:p w:rsidR="00E650CD" w:rsidRPr="00484BAB" w:rsidRDefault="00E650CD" w:rsidP="00E650CD">
            <w:pPr>
              <w:spacing w:after="120"/>
              <w:rPr>
                <w:rFonts w:ascii="Arial Narrow" w:hAnsi="Arial Narrow" w:cs="Arial"/>
                <w:color w:val="000000" w:themeColor="text1"/>
                <w:sz w:val="22"/>
                <w:szCs w:val="22"/>
              </w:rPr>
            </w:pPr>
            <w:r w:rsidRPr="00484BAB">
              <w:rPr>
                <w:rFonts w:ascii="Arial Narrow" w:hAnsi="Arial Narrow" w:cs="Arial"/>
                <w:color w:val="000000" w:themeColor="text1"/>
                <w:sz w:val="22"/>
                <w:szCs w:val="22"/>
              </w:rPr>
              <w:t>Serviço de administração e gerenciamento de frota de veículos automotivos para a manutenção preventiva e corretiva com fornecimento de peças e acessórios.</w:t>
            </w:r>
          </w:p>
        </w:tc>
        <w:tc>
          <w:tcPr>
            <w:tcW w:w="2063" w:type="dxa"/>
            <w:vAlign w:val="center"/>
          </w:tcPr>
          <w:p w:rsidR="00E650CD" w:rsidRPr="00484BAB" w:rsidRDefault="00E650CD" w:rsidP="00E650CD">
            <w:pPr>
              <w:spacing w:after="120"/>
              <w:jc w:val="right"/>
              <w:rPr>
                <w:rFonts w:ascii="Arial Narrow" w:hAnsi="Arial Narrow" w:cs="Arial"/>
                <w:color w:val="000000" w:themeColor="text1"/>
                <w:sz w:val="22"/>
                <w:szCs w:val="22"/>
              </w:rPr>
            </w:pPr>
            <w:r w:rsidRPr="00484BAB">
              <w:rPr>
                <w:rFonts w:ascii="Arial Narrow" w:hAnsi="Arial Narrow" w:cs="Arial"/>
                <w:color w:val="000000" w:themeColor="text1"/>
                <w:sz w:val="22"/>
                <w:szCs w:val="22"/>
              </w:rPr>
              <w:t>R$ 186.985,26</w:t>
            </w:r>
          </w:p>
        </w:tc>
      </w:tr>
      <w:tr w:rsidR="00E650CD" w:rsidRPr="00484BAB" w:rsidTr="00E650CD">
        <w:trPr>
          <w:trHeight w:val="455"/>
          <w:jc w:val="center"/>
        </w:trPr>
        <w:tc>
          <w:tcPr>
            <w:tcW w:w="993" w:type="dxa"/>
            <w:vMerge/>
          </w:tcPr>
          <w:p w:rsidR="00E650CD" w:rsidRPr="00484BAB" w:rsidRDefault="00E650CD" w:rsidP="00E650CD">
            <w:pPr>
              <w:spacing w:after="120"/>
              <w:jc w:val="center"/>
              <w:rPr>
                <w:rFonts w:ascii="Arial Narrow" w:hAnsi="Arial Narrow" w:cs="Arial"/>
                <w:color w:val="000000" w:themeColor="text1"/>
                <w:sz w:val="22"/>
                <w:szCs w:val="22"/>
              </w:rPr>
            </w:pPr>
          </w:p>
        </w:tc>
        <w:tc>
          <w:tcPr>
            <w:tcW w:w="850" w:type="dxa"/>
            <w:vAlign w:val="center"/>
          </w:tcPr>
          <w:p w:rsidR="00E650CD" w:rsidRPr="00484BAB" w:rsidRDefault="00E650CD" w:rsidP="00E650CD">
            <w:pPr>
              <w:spacing w:after="120"/>
              <w:jc w:val="center"/>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2</w:t>
            </w:r>
            <w:proofErr w:type="gramEnd"/>
          </w:p>
        </w:tc>
        <w:tc>
          <w:tcPr>
            <w:tcW w:w="5308" w:type="dxa"/>
            <w:vAlign w:val="center"/>
          </w:tcPr>
          <w:p w:rsidR="00E650CD" w:rsidRPr="00484BAB" w:rsidRDefault="00E650CD" w:rsidP="00E650CD">
            <w:pPr>
              <w:spacing w:after="120"/>
              <w:rPr>
                <w:rFonts w:ascii="Arial Narrow" w:hAnsi="Arial Narrow" w:cs="Arial"/>
                <w:color w:val="000000" w:themeColor="text1"/>
                <w:sz w:val="22"/>
                <w:szCs w:val="22"/>
              </w:rPr>
            </w:pPr>
            <w:r w:rsidRPr="00484BAB">
              <w:rPr>
                <w:rFonts w:ascii="Arial Narrow" w:hAnsi="Arial Narrow" w:cs="Arial"/>
                <w:color w:val="000000" w:themeColor="text1"/>
                <w:sz w:val="22"/>
                <w:szCs w:val="22"/>
              </w:rPr>
              <w:t>Taxa de administração pelo gerenciamento da frota de veículos (manutenção de veículos com fornecimento de peças)</w:t>
            </w:r>
          </w:p>
        </w:tc>
        <w:tc>
          <w:tcPr>
            <w:tcW w:w="2063" w:type="dxa"/>
            <w:vAlign w:val="center"/>
          </w:tcPr>
          <w:p w:rsidR="00E650CD" w:rsidRPr="00484BAB" w:rsidRDefault="00E650CD" w:rsidP="00E650CD">
            <w:pPr>
              <w:spacing w:after="120"/>
              <w:jc w:val="right"/>
              <w:rPr>
                <w:rFonts w:ascii="Arial Narrow" w:hAnsi="Arial Narrow" w:cs="Arial"/>
                <w:color w:val="000000" w:themeColor="text1"/>
                <w:sz w:val="22"/>
                <w:szCs w:val="22"/>
              </w:rPr>
            </w:pPr>
            <w:r w:rsidRPr="00484BAB">
              <w:rPr>
                <w:rFonts w:ascii="Arial Narrow" w:hAnsi="Arial Narrow" w:cs="Arial"/>
                <w:color w:val="000000" w:themeColor="text1"/>
                <w:sz w:val="22"/>
                <w:szCs w:val="22"/>
              </w:rPr>
              <w:t>R$ 3.739,71 (2,00%)</w:t>
            </w:r>
          </w:p>
        </w:tc>
      </w:tr>
      <w:tr w:rsidR="00E650CD" w:rsidRPr="00484BAB" w:rsidTr="00E650CD">
        <w:trPr>
          <w:trHeight w:val="455"/>
          <w:jc w:val="center"/>
        </w:trPr>
        <w:tc>
          <w:tcPr>
            <w:tcW w:w="7151" w:type="dxa"/>
            <w:gridSpan w:val="3"/>
            <w:vAlign w:val="center"/>
          </w:tcPr>
          <w:p w:rsidR="00E650CD" w:rsidRPr="00484BAB" w:rsidRDefault="00E650CD" w:rsidP="00E650CD">
            <w:pPr>
              <w:spacing w:after="120"/>
              <w:rPr>
                <w:rFonts w:ascii="Arial Narrow" w:hAnsi="Arial Narrow" w:cs="Arial"/>
                <w:b/>
                <w:color w:val="000000" w:themeColor="text1"/>
                <w:sz w:val="22"/>
                <w:szCs w:val="22"/>
              </w:rPr>
            </w:pPr>
            <w:r w:rsidRPr="00484BAB">
              <w:rPr>
                <w:rFonts w:ascii="Arial Narrow" w:hAnsi="Arial Narrow" w:cs="Arial"/>
                <w:b/>
                <w:color w:val="000000" w:themeColor="text1"/>
                <w:sz w:val="22"/>
                <w:szCs w:val="22"/>
              </w:rPr>
              <w:t>VALOR TOTAL</w:t>
            </w:r>
          </w:p>
        </w:tc>
        <w:tc>
          <w:tcPr>
            <w:tcW w:w="2063" w:type="dxa"/>
            <w:vAlign w:val="center"/>
          </w:tcPr>
          <w:p w:rsidR="00E650CD" w:rsidRPr="00484BAB" w:rsidRDefault="00E650CD" w:rsidP="00E650CD">
            <w:pPr>
              <w:spacing w:after="120"/>
              <w:jc w:val="right"/>
              <w:rPr>
                <w:rFonts w:ascii="Arial Narrow" w:hAnsi="Arial Narrow" w:cs="Arial"/>
                <w:b/>
                <w:color w:val="000000" w:themeColor="text1"/>
                <w:sz w:val="22"/>
                <w:szCs w:val="22"/>
              </w:rPr>
            </w:pPr>
            <w:r w:rsidRPr="00484BAB">
              <w:rPr>
                <w:rFonts w:ascii="Arial Narrow" w:hAnsi="Arial Narrow" w:cs="Arial"/>
                <w:b/>
                <w:color w:val="000000" w:themeColor="text1"/>
                <w:sz w:val="22"/>
                <w:szCs w:val="22"/>
              </w:rPr>
              <w:t>R$ 190.724,97</w:t>
            </w:r>
          </w:p>
        </w:tc>
      </w:tr>
    </w:tbl>
    <w:p w:rsidR="00E650CD" w:rsidRPr="00484BAB" w:rsidRDefault="00E650CD" w:rsidP="00E650CD">
      <w:pPr>
        <w:autoSpaceDE w:val="0"/>
        <w:spacing w:after="120"/>
        <w:jc w:val="both"/>
        <w:rPr>
          <w:rFonts w:ascii="Arial Narrow" w:hAnsi="Arial Narrow" w:cs="Arial"/>
          <w:color w:val="000000" w:themeColor="text1"/>
          <w:sz w:val="22"/>
          <w:szCs w:val="22"/>
        </w:rPr>
      </w:pPr>
    </w:p>
    <w:p w:rsidR="00E650CD" w:rsidRPr="00484BAB" w:rsidRDefault="00E650CD" w:rsidP="00E650CD">
      <w:pPr>
        <w:pStyle w:val="PargrafodaLista"/>
        <w:numPr>
          <w:ilvl w:val="1"/>
          <w:numId w:val="1"/>
        </w:numPr>
        <w:autoSpaceDE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Estimativas de consumo individualizadas, do órgão gerenciador e órgão(s) e entidade(s) participante(s).</w:t>
      </w:r>
    </w:p>
    <w:p w:rsidR="00E650CD" w:rsidRPr="00484BAB" w:rsidRDefault="00E650CD" w:rsidP="00E650CD">
      <w:pPr>
        <w:pStyle w:val="PargrafodaLista"/>
        <w:autoSpaceDE w:val="0"/>
        <w:spacing w:after="120"/>
        <w:ind w:left="0"/>
        <w:jc w:val="both"/>
        <w:rPr>
          <w:rFonts w:ascii="Arial Narrow" w:hAnsi="Arial Narrow" w:cs="Arial"/>
          <w:b/>
          <w:color w:val="000000" w:themeColor="text1"/>
          <w:sz w:val="22"/>
          <w:szCs w:val="22"/>
          <w:u w:val="single"/>
        </w:rPr>
      </w:pPr>
    </w:p>
    <w:tbl>
      <w:tblPr>
        <w:tblW w:w="0" w:type="auto"/>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5537"/>
        <w:gridCol w:w="928"/>
        <w:gridCol w:w="1289"/>
        <w:gridCol w:w="1209"/>
      </w:tblGrid>
      <w:tr w:rsidR="00E650CD" w:rsidRPr="00484BAB" w:rsidTr="00E650CD">
        <w:tc>
          <w:tcPr>
            <w:tcW w:w="9551" w:type="dxa"/>
            <w:gridSpan w:val="5"/>
            <w:shd w:val="clear" w:color="auto" w:fill="auto"/>
            <w:vAlign w:val="center"/>
          </w:tcPr>
          <w:p w:rsidR="00E650CD" w:rsidRPr="00484BAB" w:rsidRDefault="00E650CD" w:rsidP="00E650CD">
            <w:pPr>
              <w:autoSpaceDE w:val="0"/>
              <w:spacing w:after="120"/>
              <w:jc w:val="center"/>
              <w:rPr>
                <w:rFonts w:ascii="Arial Narrow" w:hAnsi="Arial Narrow" w:cs="Arial"/>
                <w:b/>
                <w:color w:val="000000" w:themeColor="text1"/>
                <w:sz w:val="22"/>
                <w:szCs w:val="22"/>
              </w:rPr>
            </w:pPr>
            <w:r w:rsidRPr="00484BAB">
              <w:rPr>
                <w:rFonts w:ascii="Arial Narrow" w:hAnsi="Arial Narrow" w:cs="Arial"/>
                <w:b/>
                <w:color w:val="000000" w:themeColor="text1"/>
                <w:sz w:val="22"/>
                <w:szCs w:val="22"/>
              </w:rPr>
              <w:t>Órgão gerenciador</w:t>
            </w:r>
          </w:p>
        </w:tc>
      </w:tr>
      <w:tr w:rsidR="00E650CD" w:rsidRPr="00484BAB" w:rsidTr="00E650CD">
        <w:tc>
          <w:tcPr>
            <w:tcW w:w="587" w:type="dxa"/>
            <w:shd w:val="clear" w:color="auto" w:fill="auto"/>
            <w:vAlign w:val="center"/>
          </w:tcPr>
          <w:p w:rsidR="00E650CD" w:rsidRPr="00484BAB" w:rsidRDefault="00E650CD" w:rsidP="00E650CD">
            <w:pPr>
              <w:autoSpaceDE w:val="0"/>
              <w:spacing w:after="120"/>
              <w:jc w:val="center"/>
              <w:rPr>
                <w:rFonts w:ascii="Arial Narrow" w:hAnsi="Arial Narrow" w:cs="Arial"/>
                <w:b/>
                <w:color w:val="000000" w:themeColor="text1"/>
                <w:sz w:val="22"/>
                <w:szCs w:val="22"/>
              </w:rPr>
            </w:pPr>
            <w:r w:rsidRPr="00484BAB">
              <w:rPr>
                <w:rFonts w:ascii="Arial Narrow" w:hAnsi="Arial Narrow" w:cs="Arial"/>
                <w:b/>
                <w:color w:val="000000" w:themeColor="text1"/>
                <w:sz w:val="22"/>
                <w:szCs w:val="22"/>
              </w:rPr>
              <w:t>Item</w:t>
            </w:r>
          </w:p>
        </w:tc>
        <w:tc>
          <w:tcPr>
            <w:tcW w:w="5538" w:type="dxa"/>
            <w:shd w:val="clear" w:color="auto" w:fill="auto"/>
            <w:vAlign w:val="center"/>
          </w:tcPr>
          <w:p w:rsidR="00E650CD" w:rsidRPr="00484BAB" w:rsidRDefault="00E650CD" w:rsidP="00E650CD">
            <w:pPr>
              <w:autoSpaceDE w:val="0"/>
              <w:spacing w:after="120"/>
              <w:jc w:val="center"/>
              <w:rPr>
                <w:rFonts w:ascii="Arial Narrow" w:hAnsi="Arial Narrow" w:cs="Arial"/>
                <w:b/>
                <w:color w:val="000000" w:themeColor="text1"/>
                <w:sz w:val="22"/>
                <w:szCs w:val="22"/>
              </w:rPr>
            </w:pPr>
            <w:r w:rsidRPr="00484BAB">
              <w:rPr>
                <w:rFonts w:ascii="Arial Narrow" w:hAnsi="Arial Narrow" w:cs="Arial"/>
                <w:b/>
                <w:bCs/>
                <w:color w:val="000000" w:themeColor="text1"/>
                <w:sz w:val="22"/>
                <w:szCs w:val="22"/>
              </w:rPr>
              <w:t>Descrição</w:t>
            </w:r>
          </w:p>
        </w:tc>
        <w:tc>
          <w:tcPr>
            <w:tcW w:w="0" w:type="auto"/>
            <w:shd w:val="clear" w:color="auto" w:fill="auto"/>
            <w:vAlign w:val="center"/>
          </w:tcPr>
          <w:p w:rsidR="00E650CD" w:rsidRPr="00484BAB" w:rsidRDefault="00E650CD" w:rsidP="00E650CD">
            <w:pPr>
              <w:spacing w:after="120"/>
              <w:jc w:val="center"/>
              <w:rPr>
                <w:rFonts w:ascii="Arial Narrow" w:hAnsi="Arial Narrow" w:cs="Arial"/>
                <w:b/>
                <w:bCs/>
                <w:color w:val="000000" w:themeColor="text1"/>
                <w:sz w:val="22"/>
                <w:szCs w:val="22"/>
              </w:rPr>
            </w:pPr>
            <w:r w:rsidRPr="00484BAB">
              <w:rPr>
                <w:rFonts w:ascii="Arial Narrow" w:hAnsi="Arial Narrow" w:cs="Arial"/>
                <w:b/>
                <w:bCs/>
                <w:color w:val="000000" w:themeColor="text1"/>
                <w:sz w:val="22"/>
                <w:szCs w:val="22"/>
              </w:rPr>
              <w:t>Unidade</w:t>
            </w:r>
          </w:p>
          <w:p w:rsidR="00E650CD" w:rsidRPr="00484BAB" w:rsidRDefault="00E650CD" w:rsidP="00E650CD">
            <w:pPr>
              <w:spacing w:after="120"/>
              <w:jc w:val="center"/>
              <w:rPr>
                <w:rFonts w:ascii="Arial Narrow" w:hAnsi="Arial Narrow" w:cs="Arial"/>
                <w:b/>
                <w:bCs/>
                <w:color w:val="000000" w:themeColor="text1"/>
                <w:sz w:val="22"/>
                <w:szCs w:val="22"/>
              </w:rPr>
            </w:pPr>
            <w:proofErr w:type="gramStart"/>
            <w:r w:rsidRPr="00484BAB">
              <w:rPr>
                <w:rFonts w:ascii="Arial Narrow" w:hAnsi="Arial Narrow" w:cs="Arial"/>
                <w:b/>
                <w:bCs/>
                <w:color w:val="000000" w:themeColor="text1"/>
                <w:sz w:val="22"/>
                <w:szCs w:val="22"/>
              </w:rPr>
              <w:t>de</w:t>
            </w:r>
            <w:proofErr w:type="gramEnd"/>
          </w:p>
          <w:p w:rsidR="00E650CD" w:rsidRPr="00484BAB" w:rsidRDefault="00E650CD" w:rsidP="00E650CD">
            <w:pPr>
              <w:autoSpaceDE w:val="0"/>
              <w:spacing w:after="120"/>
              <w:jc w:val="center"/>
              <w:rPr>
                <w:rFonts w:ascii="Arial Narrow" w:hAnsi="Arial Narrow" w:cs="Arial"/>
                <w:b/>
                <w:color w:val="000000" w:themeColor="text1"/>
                <w:sz w:val="22"/>
                <w:szCs w:val="22"/>
              </w:rPr>
            </w:pPr>
            <w:r w:rsidRPr="00484BAB">
              <w:rPr>
                <w:rFonts w:ascii="Arial Narrow" w:hAnsi="Arial Narrow" w:cs="Arial"/>
                <w:b/>
                <w:bCs/>
                <w:color w:val="000000" w:themeColor="text1"/>
                <w:sz w:val="22"/>
                <w:szCs w:val="22"/>
              </w:rPr>
              <w:t>Medida</w:t>
            </w:r>
          </w:p>
        </w:tc>
        <w:tc>
          <w:tcPr>
            <w:tcW w:w="0" w:type="auto"/>
            <w:shd w:val="clear" w:color="auto" w:fill="auto"/>
            <w:vAlign w:val="center"/>
          </w:tcPr>
          <w:p w:rsidR="00E650CD" w:rsidRPr="00484BAB" w:rsidRDefault="00E650CD" w:rsidP="00E650CD">
            <w:pPr>
              <w:autoSpaceDE w:val="0"/>
              <w:spacing w:after="120"/>
              <w:jc w:val="center"/>
              <w:rPr>
                <w:rFonts w:ascii="Arial Narrow" w:hAnsi="Arial Narrow" w:cs="Arial"/>
                <w:b/>
                <w:color w:val="000000" w:themeColor="text1"/>
                <w:sz w:val="22"/>
                <w:szCs w:val="22"/>
              </w:rPr>
            </w:pPr>
            <w:r w:rsidRPr="00484BAB">
              <w:rPr>
                <w:rFonts w:ascii="Arial Narrow" w:hAnsi="Arial Narrow" w:cs="Arial"/>
                <w:b/>
                <w:color w:val="000000" w:themeColor="text1"/>
                <w:sz w:val="22"/>
                <w:szCs w:val="22"/>
              </w:rPr>
              <w:t>Cronograma</w:t>
            </w:r>
          </w:p>
        </w:tc>
        <w:tc>
          <w:tcPr>
            <w:tcW w:w="0" w:type="auto"/>
            <w:shd w:val="clear" w:color="auto" w:fill="auto"/>
            <w:vAlign w:val="center"/>
          </w:tcPr>
          <w:p w:rsidR="00E650CD" w:rsidRPr="00484BAB" w:rsidRDefault="00E650CD" w:rsidP="00E650CD">
            <w:pPr>
              <w:autoSpaceDE w:val="0"/>
              <w:spacing w:after="120"/>
              <w:jc w:val="center"/>
              <w:rPr>
                <w:rFonts w:ascii="Arial Narrow" w:hAnsi="Arial Narrow" w:cs="Arial"/>
                <w:b/>
                <w:color w:val="000000" w:themeColor="text1"/>
                <w:sz w:val="22"/>
                <w:szCs w:val="22"/>
              </w:rPr>
            </w:pPr>
            <w:r w:rsidRPr="00484BAB">
              <w:rPr>
                <w:rFonts w:ascii="Arial Narrow" w:hAnsi="Arial Narrow" w:cs="Arial"/>
                <w:b/>
                <w:color w:val="000000" w:themeColor="text1"/>
                <w:sz w:val="22"/>
                <w:szCs w:val="22"/>
              </w:rPr>
              <w:t>Quantidade</w:t>
            </w:r>
          </w:p>
          <w:p w:rsidR="00E650CD" w:rsidRPr="00484BAB" w:rsidRDefault="00E650CD" w:rsidP="00E650CD">
            <w:pPr>
              <w:autoSpaceDE w:val="0"/>
              <w:spacing w:after="120"/>
              <w:jc w:val="center"/>
              <w:rPr>
                <w:rFonts w:ascii="Arial Narrow" w:hAnsi="Arial Narrow" w:cs="Arial"/>
                <w:b/>
                <w:color w:val="000000" w:themeColor="text1"/>
                <w:sz w:val="22"/>
                <w:szCs w:val="22"/>
              </w:rPr>
            </w:pPr>
            <w:r w:rsidRPr="00484BAB">
              <w:rPr>
                <w:rFonts w:ascii="Arial Narrow" w:hAnsi="Arial Narrow" w:cs="Arial"/>
                <w:b/>
                <w:color w:val="000000" w:themeColor="text1"/>
                <w:sz w:val="22"/>
                <w:szCs w:val="22"/>
              </w:rPr>
              <w:t>Total</w:t>
            </w:r>
          </w:p>
        </w:tc>
      </w:tr>
      <w:tr w:rsidR="00E650CD" w:rsidRPr="00484BAB" w:rsidTr="00E650CD">
        <w:tc>
          <w:tcPr>
            <w:tcW w:w="587" w:type="dxa"/>
            <w:shd w:val="clear" w:color="auto" w:fill="auto"/>
            <w:vAlign w:val="center"/>
          </w:tcPr>
          <w:p w:rsidR="00E650CD" w:rsidRPr="00484BAB" w:rsidRDefault="00E650CD" w:rsidP="003C138A">
            <w:pPr>
              <w:spacing w:after="120"/>
              <w:jc w:val="center"/>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1</w:t>
            </w:r>
            <w:proofErr w:type="gramEnd"/>
          </w:p>
        </w:tc>
        <w:tc>
          <w:tcPr>
            <w:tcW w:w="5538" w:type="dxa"/>
            <w:shd w:val="clear" w:color="auto" w:fill="auto"/>
            <w:vAlign w:val="center"/>
          </w:tcPr>
          <w:p w:rsidR="00E650CD" w:rsidRPr="00484BAB" w:rsidRDefault="00E650CD" w:rsidP="00E650CD">
            <w:pPr>
              <w:spacing w:after="120"/>
              <w:rPr>
                <w:rFonts w:ascii="Arial Narrow" w:hAnsi="Arial Narrow" w:cs="Arial"/>
                <w:color w:val="000000" w:themeColor="text1"/>
                <w:sz w:val="22"/>
                <w:szCs w:val="22"/>
              </w:rPr>
            </w:pPr>
            <w:r w:rsidRPr="00484BAB">
              <w:rPr>
                <w:rFonts w:ascii="Arial Narrow" w:hAnsi="Arial Narrow" w:cs="Arial"/>
                <w:color w:val="000000" w:themeColor="text1"/>
                <w:sz w:val="22"/>
                <w:szCs w:val="22"/>
              </w:rPr>
              <w:t>Serviço de administração e gerenciamento de frota de veículos automotivos para a manutenção preventiva e corretiva com fornecimento de peças e acessórios.</w:t>
            </w:r>
          </w:p>
        </w:tc>
        <w:tc>
          <w:tcPr>
            <w:tcW w:w="0" w:type="auto"/>
            <w:shd w:val="clear" w:color="auto" w:fill="auto"/>
            <w:vAlign w:val="center"/>
          </w:tcPr>
          <w:p w:rsidR="00E650CD" w:rsidRPr="00484BAB" w:rsidRDefault="00E650CD" w:rsidP="00E650CD">
            <w:pPr>
              <w:autoSpaceDE w:val="0"/>
              <w:spacing w:after="120"/>
              <w:rPr>
                <w:rFonts w:ascii="Arial Narrow" w:hAnsi="Arial Narrow" w:cs="Arial"/>
                <w:b/>
                <w:color w:val="000000" w:themeColor="text1"/>
                <w:sz w:val="22"/>
                <w:szCs w:val="22"/>
              </w:rPr>
            </w:pPr>
            <w:r w:rsidRPr="00484BAB">
              <w:rPr>
                <w:rFonts w:ascii="Arial Narrow" w:hAnsi="Arial Narrow" w:cs="Arial"/>
                <w:b/>
                <w:color w:val="000000" w:themeColor="text1"/>
                <w:sz w:val="22"/>
                <w:szCs w:val="22"/>
              </w:rPr>
              <w:t>Serviço</w:t>
            </w:r>
          </w:p>
        </w:tc>
        <w:tc>
          <w:tcPr>
            <w:tcW w:w="0" w:type="auto"/>
            <w:shd w:val="clear" w:color="auto" w:fill="auto"/>
            <w:vAlign w:val="center"/>
          </w:tcPr>
          <w:p w:rsidR="00E650CD" w:rsidRPr="00484BAB" w:rsidRDefault="00E650CD" w:rsidP="00E650CD">
            <w:pPr>
              <w:autoSpaceDE w:val="0"/>
              <w:spacing w:after="120"/>
              <w:rPr>
                <w:rFonts w:ascii="Arial Narrow" w:hAnsi="Arial Narrow" w:cs="Arial"/>
                <w:b/>
                <w:color w:val="000000" w:themeColor="text1"/>
                <w:sz w:val="22"/>
                <w:szCs w:val="22"/>
              </w:rPr>
            </w:pPr>
            <w:r w:rsidRPr="00484BAB">
              <w:rPr>
                <w:rFonts w:ascii="Arial Narrow" w:hAnsi="Arial Narrow" w:cs="Arial"/>
                <w:b/>
                <w:color w:val="000000" w:themeColor="text1"/>
                <w:sz w:val="22"/>
                <w:szCs w:val="22"/>
              </w:rPr>
              <w:t>12 meses</w:t>
            </w:r>
          </w:p>
        </w:tc>
        <w:tc>
          <w:tcPr>
            <w:tcW w:w="0" w:type="auto"/>
            <w:shd w:val="clear" w:color="auto" w:fill="auto"/>
            <w:vAlign w:val="center"/>
          </w:tcPr>
          <w:p w:rsidR="00E650CD" w:rsidRPr="00484BAB" w:rsidRDefault="00E650CD" w:rsidP="00E650CD">
            <w:pPr>
              <w:autoSpaceDE w:val="0"/>
              <w:spacing w:after="120"/>
              <w:jc w:val="center"/>
              <w:rPr>
                <w:rFonts w:ascii="Arial Narrow" w:hAnsi="Arial Narrow" w:cs="Arial"/>
                <w:b/>
                <w:color w:val="000000" w:themeColor="text1"/>
                <w:sz w:val="22"/>
                <w:szCs w:val="22"/>
              </w:rPr>
            </w:pPr>
            <w:r w:rsidRPr="00484BAB">
              <w:rPr>
                <w:rFonts w:ascii="Arial Narrow" w:hAnsi="Arial Narrow" w:cs="Arial"/>
                <w:b/>
                <w:color w:val="000000" w:themeColor="text1"/>
                <w:sz w:val="22"/>
                <w:szCs w:val="22"/>
              </w:rPr>
              <w:t>1/12</w:t>
            </w:r>
          </w:p>
        </w:tc>
      </w:tr>
      <w:tr w:rsidR="00E650CD" w:rsidRPr="00484BAB" w:rsidTr="00E650CD">
        <w:tc>
          <w:tcPr>
            <w:tcW w:w="587" w:type="dxa"/>
            <w:shd w:val="clear" w:color="auto" w:fill="auto"/>
            <w:vAlign w:val="center"/>
          </w:tcPr>
          <w:p w:rsidR="00E650CD" w:rsidRPr="00484BAB" w:rsidRDefault="00E650CD" w:rsidP="003C138A">
            <w:pPr>
              <w:spacing w:after="120"/>
              <w:jc w:val="center"/>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2</w:t>
            </w:r>
            <w:proofErr w:type="gramEnd"/>
          </w:p>
        </w:tc>
        <w:tc>
          <w:tcPr>
            <w:tcW w:w="5538" w:type="dxa"/>
            <w:shd w:val="clear" w:color="auto" w:fill="auto"/>
            <w:vAlign w:val="center"/>
          </w:tcPr>
          <w:p w:rsidR="00E650CD" w:rsidRPr="00484BAB" w:rsidRDefault="00E650CD" w:rsidP="00E650CD">
            <w:pPr>
              <w:spacing w:after="120"/>
              <w:rPr>
                <w:rFonts w:ascii="Arial Narrow" w:hAnsi="Arial Narrow" w:cs="Arial"/>
                <w:color w:val="000000" w:themeColor="text1"/>
                <w:sz w:val="22"/>
                <w:szCs w:val="22"/>
              </w:rPr>
            </w:pPr>
            <w:r w:rsidRPr="00484BAB">
              <w:rPr>
                <w:rFonts w:ascii="Arial Narrow" w:hAnsi="Arial Narrow" w:cs="Arial"/>
                <w:color w:val="000000" w:themeColor="text1"/>
                <w:sz w:val="22"/>
                <w:szCs w:val="22"/>
              </w:rPr>
              <w:t>Taxa de administração pelo gerenciamento da frota de veículos (manutenção de veículos com fornecimento de peças)</w:t>
            </w:r>
          </w:p>
        </w:tc>
        <w:tc>
          <w:tcPr>
            <w:tcW w:w="0" w:type="auto"/>
            <w:shd w:val="clear" w:color="auto" w:fill="auto"/>
            <w:vAlign w:val="center"/>
          </w:tcPr>
          <w:p w:rsidR="00E650CD" w:rsidRPr="00484BAB" w:rsidRDefault="00E650CD" w:rsidP="00E650CD">
            <w:pPr>
              <w:autoSpaceDE w:val="0"/>
              <w:spacing w:after="120"/>
              <w:rPr>
                <w:rFonts w:ascii="Arial Narrow" w:hAnsi="Arial Narrow" w:cs="Arial"/>
                <w:b/>
                <w:color w:val="000000" w:themeColor="text1"/>
                <w:sz w:val="22"/>
                <w:szCs w:val="22"/>
              </w:rPr>
            </w:pPr>
            <w:r w:rsidRPr="00484BAB">
              <w:rPr>
                <w:rFonts w:ascii="Arial Narrow" w:hAnsi="Arial Narrow" w:cs="Arial"/>
                <w:b/>
                <w:color w:val="000000" w:themeColor="text1"/>
                <w:sz w:val="22"/>
                <w:szCs w:val="22"/>
              </w:rPr>
              <w:t>Serviço</w:t>
            </w:r>
          </w:p>
        </w:tc>
        <w:tc>
          <w:tcPr>
            <w:tcW w:w="0" w:type="auto"/>
            <w:shd w:val="clear" w:color="auto" w:fill="auto"/>
            <w:vAlign w:val="center"/>
          </w:tcPr>
          <w:p w:rsidR="00E650CD" w:rsidRPr="00484BAB" w:rsidRDefault="00E650CD" w:rsidP="00E650CD">
            <w:pPr>
              <w:autoSpaceDE w:val="0"/>
              <w:spacing w:after="120"/>
              <w:rPr>
                <w:rFonts w:ascii="Arial Narrow" w:hAnsi="Arial Narrow" w:cs="Arial"/>
                <w:b/>
                <w:color w:val="000000" w:themeColor="text1"/>
                <w:sz w:val="22"/>
                <w:szCs w:val="22"/>
              </w:rPr>
            </w:pPr>
            <w:r w:rsidRPr="00484BAB">
              <w:rPr>
                <w:rFonts w:ascii="Arial Narrow" w:hAnsi="Arial Narrow" w:cs="Arial"/>
                <w:b/>
                <w:color w:val="000000" w:themeColor="text1"/>
                <w:sz w:val="22"/>
                <w:szCs w:val="22"/>
              </w:rPr>
              <w:t>12 meses</w:t>
            </w:r>
          </w:p>
        </w:tc>
        <w:tc>
          <w:tcPr>
            <w:tcW w:w="0" w:type="auto"/>
            <w:shd w:val="clear" w:color="auto" w:fill="auto"/>
            <w:vAlign w:val="center"/>
          </w:tcPr>
          <w:p w:rsidR="00E650CD" w:rsidRPr="00484BAB" w:rsidRDefault="00E650CD" w:rsidP="00E650CD">
            <w:pPr>
              <w:autoSpaceDE w:val="0"/>
              <w:spacing w:after="120"/>
              <w:jc w:val="center"/>
              <w:rPr>
                <w:rFonts w:ascii="Arial Narrow" w:hAnsi="Arial Narrow" w:cs="Arial"/>
                <w:b/>
                <w:color w:val="000000" w:themeColor="text1"/>
                <w:sz w:val="22"/>
                <w:szCs w:val="22"/>
              </w:rPr>
            </w:pPr>
            <w:r w:rsidRPr="00484BAB">
              <w:rPr>
                <w:rFonts w:ascii="Arial Narrow" w:hAnsi="Arial Narrow" w:cs="Arial"/>
                <w:b/>
                <w:color w:val="000000" w:themeColor="text1"/>
                <w:sz w:val="22"/>
                <w:szCs w:val="22"/>
              </w:rPr>
              <w:t>1/12</w:t>
            </w:r>
          </w:p>
        </w:tc>
      </w:tr>
    </w:tbl>
    <w:p w:rsidR="00E650CD" w:rsidRPr="00484BAB" w:rsidRDefault="00E650CD" w:rsidP="00E650CD">
      <w:pPr>
        <w:autoSpaceDE w:val="0"/>
        <w:spacing w:after="120"/>
        <w:jc w:val="both"/>
        <w:rPr>
          <w:rFonts w:ascii="Arial Narrow" w:hAnsi="Arial Narrow" w:cs="Arial"/>
          <w:b/>
          <w:i/>
          <w:color w:val="000000" w:themeColor="text1"/>
          <w:sz w:val="22"/>
          <w:szCs w:val="22"/>
        </w:rPr>
      </w:pPr>
    </w:p>
    <w:p w:rsidR="00E650CD" w:rsidRPr="00484BAB" w:rsidRDefault="00E650CD" w:rsidP="00E650CD">
      <w:pPr>
        <w:pStyle w:val="PargrafodaLista"/>
        <w:numPr>
          <w:ilvl w:val="1"/>
          <w:numId w:val="1"/>
        </w:numPr>
        <w:autoSpaceDE w:val="0"/>
        <w:spacing w:after="120"/>
        <w:ind w:left="0" w:firstLine="0"/>
        <w:contextualSpacing w:val="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No que concerne à sustentabilidade, esta contratação deverá adotar critérios e práticas sustentáveis, conforme orienta o Decreto n.º 7.746/2012. Para isso, tanto a empresa contratada, quanto as empresas que irão compor a rede </w:t>
      </w:r>
      <w:r w:rsidRPr="00484BAB">
        <w:rPr>
          <w:rFonts w:ascii="Arial Narrow" w:hAnsi="Arial Narrow" w:cs="Arial"/>
          <w:color w:val="000000" w:themeColor="text1"/>
          <w:sz w:val="22"/>
          <w:szCs w:val="22"/>
        </w:rPr>
        <w:lastRenderedPageBreak/>
        <w:t xml:space="preserve">de atendimento dos serviços a serem prestados, deverão adotar medidas que visem atender ao que dispõe o art. 4 do Decreto supra. </w:t>
      </w:r>
    </w:p>
    <w:p w:rsidR="00E650CD" w:rsidRPr="00484BAB" w:rsidRDefault="00E650CD" w:rsidP="00E650CD">
      <w:pPr>
        <w:pStyle w:val="PargrafodaLista"/>
        <w:numPr>
          <w:ilvl w:val="1"/>
          <w:numId w:val="1"/>
        </w:numPr>
        <w:autoSpaceDE w:val="0"/>
        <w:spacing w:after="120"/>
        <w:ind w:left="0" w:firstLine="0"/>
        <w:contextualSpacing w:val="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Além do disposto no item 1.3, as empresas que prestarem os serviços de manutenção deverão observar o que dispõe a Instrução Normativa SLTI n.º 01/2010; a Lei 12.305/2010; a resolução CONAMA 362/2005 e ao </w:t>
      </w:r>
      <w:r w:rsidRPr="00484BAB">
        <w:rPr>
          <w:rFonts w:ascii="Arial Narrow" w:hAnsi="Arial Narrow"/>
          <w:color w:val="000000" w:themeColor="text1"/>
          <w:sz w:val="22"/>
          <w:szCs w:val="22"/>
        </w:rPr>
        <w:t>Acordo Setorial para a implantação de sistema de logística reversa de embalagens plásticas usadas de lubrificantes, de 19/12/2013;</w:t>
      </w:r>
    </w:p>
    <w:p w:rsidR="00E650CD" w:rsidRPr="00484BAB" w:rsidRDefault="00E650CD" w:rsidP="00E650CD">
      <w:pPr>
        <w:pStyle w:val="PargrafodaLista"/>
        <w:numPr>
          <w:ilvl w:val="1"/>
          <w:numId w:val="1"/>
        </w:numPr>
        <w:autoSpaceDE w:val="0"/>
        <w:spacing w:after="120"/>
        <w:ind w:left="0" w:firstLine="0"/>
        <w:contextualSpacing w:val="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 Quando da substituição de pneus, as empresas que efetuarem referida troca, deverão atender, além do disposto na Lei 12.305/2010, à resolução CONAMA 416/2016, e a Instrução Normativa IBAMA 01/2010;</w:t>
      </w:r>
    </w:p>
    <w:p w:rsidR="00E650CD" w:rsidRPr="00484BAB" w:rsidRDefault="00E650CD" w:rsidP="00E650CD">
      <w:pPr>
        <w:pStyle w:val="PargrafodaLista"/>
        <w:numPr>
          <w:ilvl w:val="1"/>
          <w:numId w:val="1"/>
        </w:numPr>
        <w:autoSpaceDE w:val="0"/>
        <w:spacing w:after="120"/>
        <w:ind w:left="0" w:firstLine="0"/>
        <w:contextualSpacing w:val="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O acompanhamento do cumprimento das </w:t>
      </w:r>
      <w:r w:rsidR="00866956">
        <w:rPr>
          <w:rFonts w:ascii="Arial Narrow" w:hAnsi="Arial Narrow" w:cs="Arial"/>
          <w:color w:val="000000" w:themeColor="text1"/>
          <w:sz w:val="22"/>
          <w:szCs w:val="22"/>
        </w:rPr>
        <w:t>o</w:t>
      </w:r>
      <w:r w:rsidRPr="00484BAB">
        <w:rPr>
          <w:rFonts w:ascii="Arial Narrow" w:hAnsi="Arial Narrow" w:cs="Arial"/>
          <w:color w:val="000000" w:themeColor="text1"/>
          <w:sz w:val="22"/>
          <w:szCs w:val="22"/>
        </w:rPr>
        <w:t xml:space="preserve">brigações </w:t>
      </w:r>
      <w:proofErr w:type="gramStart"/>
      <w:r w:rsidRPr="00484BAB">
        <w:rPr>
          <w:rFonts w:ascii="Arial Narrow" w:hAnsi="Arial Narrow" w:cs="Arial"/>
          <w:color w:val="000000" w:themeColor="text1"/>
          <w:sz w:val="22"/>
          <w:szCs w:val="22"/>
        </w:rPr>
        <w:t>supra mencionadas</w:t>
      </w:r>
      <w:proofErr w:type="gramEnd"/>
      <w:r w:rsidRPr="00484BAB">
        <w:rPr>
          <w:rFonts w:ascii="Arial Narrow" w:hAnsi="Arial Narrow" w:cs="Arial"/>
          <w:color w:val="000000" w:themeColor="text1"/>
          <w:sz w:val="22"/>
          <w:szCs w:val="22"/>
        </w:rPr>
        <w:t xml:space="preserve"> deverá ser feito pelo fiscal responsável pela presente contratação.</w:t>
      </w:r>
    </w:p>
    <w:p w:rsidR="00E650CD" w:rsidRPr="00484BAB" w:rsidRDefault="00E650CD" w:rsidP="00E650CD">
      <w:pPr>
        <w:pStyle w:val="PargrafodaLista"/>
        <w:autoSpaceDE w:val="0"/>
        <w:spacing w:after="120"/>
        <w:ind w:left="0"/>
        <w:contextualSpacing w:val="0"/>
        <w:jc w:val="both"/>
        <w:rPr>
          <w:rFonts w:ascii="Arial Narrow" w:hAnsi="Arial Narrow" w:cs="Arial"/>
          <w:b/>
          <w:color w:val="000000" w:themeColor="text1"/>
          <w:sz w:val="22"/>
          <w:szCs w:val="22"/>
          <w:u w:val="single"/>
        </w:rPr>
      </w:pPr>
    </w:p>
    <w:p w:rsidR="00E650CD" w:rsidRPr="00484BAB" w:rsidRDefault="00E650CD" w:rsidP="00E650CD">
      <w:pPr>
        <w:pStyle w:val="Nivel1"/>
        <w:keepNext w:val="0"/>
        <w:keepLines w:val="0"/>
        <w:numPr>
          <w:ilvl w:val="0"/>
          <w:numId w:val="1"/>
        </w:numPr>
        <w:spacing w:before="0" w:after="120" w:line="240" w:lineRule="auto"/>
        <w:ind w:left="0" w:firstLine="0"/>
        <w:rPr>
          <w:rFonts w:ascii="Arial Narrow" w:hAnsi="Arial Narrow"/>
          <w:color w:val="000000" w:themeColor="text1"/>
          <w:sz w:val="22"/>
          <w:szCs w:val="22"/>
        </w:rPr>
      </w:pPr>
      <w:r w:rsidRPr="00484BAB">
        <w:rPr>
          <w:rFonts w:ascii="Arial Narrow" w:hAnsi="Arial Narrow"/>
          <w:color w:val="000000" w:themeColor="text1"/>
          <w:sz w:val="22"/>
          <w:szCs w:val="22"/>
        </w:rPr>
        <w:t>JUSTIFICATIVA E OBJETIVO DA CONTRATAÇÃO</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O presente Termo trata da contratação de empresa especializada na prestação de serviços de administração e gerenciamento de frota de veículos, incluindo os serviços de manutenção, com fornecimento de peças, a fim de atender as necessidades do Centro de Formação de Professores da UFCG.</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O serviço de gerenciamento da manutenção preventiva e corretiva de frota oficial é objeto passível de licitação pública, conforme o próprio Tribunal de Contas da União sinalizou no Acórdão n.º 2.731/2009-Plenário.</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Justifica-se a contratação de empresa especializada na prestação de serviços de administração e gerenciamento de frota de veículos, para manutenção em território nacional, com a finalidade de se manter a atual e futura frota do CFP/UFCG em condições de uso, visando o atendimento das demandas da instituição, todas relacionadas às atividades curriculares de graduação; atividades de ensino de pós-graduação, de pesquisa e de extensão universitária; atividades de serviços administrativos; atividades científicas, esportivas, culturais e de política estudantil.</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olor w:val="000000" w:themeColor="text1"/>
          <w:sz w:val="22"/>
          <w:szCs w:val="22"/>
        </w:rPr>
        <w:t xml:space="preserve">Dessa forma, as demandas que são geradas pelas diversas unidades do CFP/UFCG, são atendidas pelo setor de transporte deste Centro, que na qualidade de prestadora dos serviços de transporte não escolhe o destino da viagem, apenas as </w:t>
      </w:r>
      <w:proofErr w:type="gramStart"/>
      <w:r w:rsidRPr="00484BAB">
        <w:rPr>
          <w:rFonts w:ascii="Arial Narrow" w:hAnsi="Arial Narrow"/>
          <w:color w:val="000000" w:themeColor="text1"/>
          <w:sz w:val="22"/>
          <w:szCs w:val="22"/>
        </w:rPr>
        <w:t>executa</w:t>
      </w:r>
      <w:proofErr w:type="gramEnd"/>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O Centro de Formação de Professores da Universidade Federal de Campina Grande, com a finalidade de garantir a perfeita execução das atividades desenvolvidas, solicitadas muitas das vezes em âmbito regional ou nacional, necessita da contratação dos serviços de manutenção de veículos, que inclua revisão geral com troca de peças dos seus veículos oficiais, levando-se em consideração que os veículos ora pertencentes a sua frota estão fora da garantia de fábrica, necessitando periodicamente de manutenção.</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Tendo em vista o CFP/UFCG não dispor de estrutura física e nem atender as legislações vigentes para o funcionamento de oficina dentro de suas dependências, também não possui em seu quadro de servidores o cargo de mecânico de automóveis, nem serviços terceirizados para tal fim. </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olor w:val="000000" w:themeColor="text1"/>
          <w:sz w:val="22"/>
          <w:szCs w:val="22"/>
        </w:rPr>
        <w:t>Atendendo ao princípio da economicidade, a contratada deverá efetuar o credenciamento de oficinas na cidade de Cajazeiras - PB, tendo em vista todas as revisões preventivas e corretivas serem feitas na sede do CFP/UFCG, quando os veículos não estiverem em deslocamento e a eventual revisão corretiva ou elétrica, que poderá ocorrer em viagens a serviços fora da sede deste Centro, são incertas, mas podem ser necessárias, precisando, dessa forma, de uma rede de oficinas credenciadas em âmbito nacional</w:t>
      </w:r>
      <w:r w:rsidRPr="00484BAB">
        <w:rPr>
          <w:rFonts w:ascii="Arial Narrow" w:hAnsi="Arial Narrow" w:cs="Arial"/>
          <w:color w:val="000000" w:themeColor="text1"/>
          <w:sz w:val="22"/>
          <w:szCs w:val="22"/>
        </w:rPr>
        <w:t>;</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Como muitas das viagens a serem realizadas ou programadas são intermunicipais ou interestaduais, a contratada deverá ter uma ampla rede de oficinas credenciadas em todo o território nacional, de forma a atender as </w:t>
      </w:r>
      <w:r w:rsidRPr="00484BAB">
        <w:rPr>
          <w:rFonts w:ascii="Arial Narrow" w:hAnsi="Arial Narrow" w:cs="Arial"/>
          <w:color w:val="000000" w:themeColor="text1"/>
          <w:sz w:val="22"/>
          <w:szCs w:val="22"/>
        </w:rPr>
        <w:lastRenderedPageBreak/>
        <w:t>necessidades de manutenção dos veículos do CFP/UFCG, já que eventualmente podem ocorrer danos aos veículos em deslocamentos, sendo necessários os devidos reparos.</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Por se tratar de serviço comum, a contratação de uma empresa especializada no gerenciamento de frota de veículos, com fornecimento de peças, por si só, já é quase a solução completa, dependendo, apenas do credenciamento de oficinas especializadas na execução dos serviços de manutenção de veículos, com fornecimento de peças, tanto na cidade de Cajazeiras – PB, como a nível nacional, o que deverá ser obrigatoriamente feito pela contratada.</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Os serviços de manutenção nos veículos serão executados fora do ambiente do CFP/UFCG, em oficinas credenciadas. Assim, esta Universidade dispõe de servidores aptos a </w:t>
      </w:r>
      <w:proofErr w:type="gramStart"/>
      <w:r w:rsidRPr="00484BAB">
        <w:rPr>
          <w:rFonts w:ascii="Arial Narrow" w:hAnsi="Arial Narrow" w:cs="Arial"/>
          <w:color w:val="000000" w:themeColor="text1"/>
          <w:sz w:val="22"/>
          <w:szCs w:val="22"/>
        </w:rPr>
        <w:t>serem</w:t>
      </w:r>
      <w:proofErr w:type="gramEnd"/>
      <w:r w:rsidRPr="00484BAB">
        <w:rPr>
          <w:rFonts w:ascii="Arial Narrow" w:hAnsi="Arial Narrow" w:cs="Arial"/>
          <w:color w:val="000000" w:themeColor="text1"/>
          <w:sz w:val="22"/>
          <w:szCs w:val="22"/>
        </w:rPr>
        <w:t xml:space="preserve"> treinados a operar o sistema de gerenciamento de frota, o que deverá ser disponibilizado de imediato pela Contratada. O sistema informatizado deverá ser instalado e disponibilizado para acesso e lançamentos no CFP/UFCG.</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Os quantitativos propostos e apresentados em planilha anexa aos estudos preliminares foram obtidos através do levantamento histórico dos últimos doze meses da manutenção de veículos e serviram como base para se estimar os quantitativos futuros que a Administração deverá necessitar.</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As oscilações de quantitativos existentes entre a contratação atualmente existente e a ora proposta, se deve ao fato de que a frota oficial de veículos anualmente sofre depreciação e, portanto, necessita cada vez mais de manutenção. </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Concomitantemente, o modelo de contratação também foi alterado, passando da contratação direta de oficina especializada para a contratação de empresa especializada em gerenciamento de frota de veículos com sistema informatizado, buscando, com isso, uma maior eficiência, eficácia e economicidade no tipo de contratação. Assim, torna-se inevitável alteração nos quantitativos ora levantados.</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As estimativas das quantidades de revisões necessárias para os veículos foram calculadas a cada 10.000km (dez mil quilômetros) rodados ou a cada </w:t>
      </w:r>
      <w:proofErr w:type="gramStart"/>
      <w:r w:rsidRPr="00484BAB">
        <w:rPr>
          <w:rFonts w:ascii="Arial Narrow" w:hAnsi="Arial Narrow" w:cs="Arial"/>
          <w:color w:val="000000" w:themeColor="text1"/>
          <w:sz w:val="22"/>
          <w:szCs w:val="22"/>
        </w:rPr>
        <w:t>6</w:t>
      </w:r>
      <w:proofErr w:type="gramEnd"/>
      <w:r w:rsidRPr="00484BAB">
        <w:rPr>
          <w:rFonts w:ascii="Arial Narrow" w:hAnsi="Arial Narrow" w:cs="Arial"/>
          <w:color w:val="000000" w:themeColor="text1"/>
          <w:sz w:val="22"/>
          <w:szCs w:val="22"/>
        </w:rPr>
        <w:t xml:space="preserve"> (seis) meses, sendo o que ocorrer primeiro.</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Os documentos que dão suporte aos quantitativos ora propostos se encontram anexo a este Termo e são eles:</w:t>
      </w:r>
    </w:p>
    <w:p w:rsidR="00E650CD" w:rsidRPr="00484BAB" w:rsidRDefault="00E650CD" w:rsidP="00E650CD">
      <w:pPr>
        <w:spacing w:after="120"/>
        <w:jc w:val="both"/>
        <w:rPr>
          <w:rFonts w:ascii="Arial Narrow" w:hAnsi="Arial Narrow" w:cs="Arial"/>
          <w:color w:val="000000" w:themeColor="text1"/>
          <w:sz w:val="22"/>
          <w:szCs w:val="22"/>
        </w:rPr>
      </w:pPr>
      <w:r w:rsidRPr="00484BAB">
        <w:rPr>
          <w:rFonts w:ascii="Arial Narrow" w:hAnsi="Arial Narrow" w:cs="Arial"/>
          <w:b/>
          <w:color w:val="000000" w:themeColor="text1"/>
          <w:sz w:val="22"/>
          <w:szCs w:val="22"/>
        </w:rPr>
        <w:t>a)</w:t>
      </w:r>
      <w:r w:rsidRPr="00484BAB">
        <w:rPr>
          <w:rFonts w:ascii="Arial Narrow" w:hAnsi="Arial Narrow" w:cs="Arial"/>
          <w:color w:val="000000" w:themeColor="text1"/>
          <w:sz w:val="22"/>
          <w:szCs w:val="22"/>
        </w:rPr>
        <w:t xml:space="preserve"> Resultado do Pregão 10/2016 referente à manutenção de veículos;</w:t>
      </w:r>
    </w:p>
    <w:p w:rsidR="00E650CD" w:rsidRPr="00484BAB" w:rsidRDefault="00E650CD" w:rsidP="00E650CD">
      <w:pPr>
        <w:spacing w:after="120"/>
        <w:jc w:val="both"/>
        <w:rPr>
          <w:rFonts w:ascii="Arial Narrow" w:hAnsi="Arial Narrow" w:cs="Arial"/>
          <w:color w:val="000000" w:themeColor="text1"/>
          <w:sz w:val="22"/>
          <w:szCs w:val="22"/>
        </w:rPr>
      </w:pPr>
      <w:r w:rsidRPr="00484BAB">
        <w:rPr>
          <w:rFonts w:ascii="Arial Narrow" w:hAnsi="Arial Narrow" w:cs="Arial"/>
          <w:b/>
          <w:color w:val="000000" w:themeColor="text1"/>
          <w:sz w:val="22"/>
          <w:szCs w:val="22"/>
        </w:rPr>
        <w:t>b)</w:t>
      </w:r>
      <w:r w:rsidRPr="00484BAB">
        <w:rPr>
          <w:rFonts w:ascii="Arial Narrow" w:hAnsi="Arial Narrow" w:cs="Arial"/>
          <w:color w:val="000000" w:themeColor="text1"/>
          <w:sz w:val="22"/>
          <w:szCs w:val="22"/>
        </w:rPr>
        <w:t xml:space="preserve"> Notas fiscais dos serviços executados no último pregão;</w:t>
      </w:r>
    </w:p>
    <w:p w:rsidR="00E650CD" w:rsidRPr="00484BAB" w:rsidRDefault="00E650CD" w:rsidP="00E650CD">
      <w:pPr>
        <w:spacing w:after="120"/>
        <w:jc w:val="both"/>
        <w:rPr>
          <w:rFonts w:ascii="Arial Narrow" w:hAnsi="Arial Narrow" w:cs="Arial"/>
          <w:color w:val="000000" w:themeColor="text1"/>
          <w:sz w:val="22"/>
          <w:szCs w:val="22"/>
        </w:rPr>
      </w:pPr>
      <w:r w:rsidRPr="00484BAB">
        <w:rPr>
          <w:rFonts w:ascii="Arial Narrow" w:hAnsi="Arial Narrow" w:cs="Arial"/>
          <w:b/>
          <w:color w:val="000000" w:themeColor="text1"/>
          <w:sz w:val="22"/>
          <w:szCs w:val="22"/>
        </w:rPr>
        <w:t>c)</w:t>
      </w:r>
      <w:r w:rsidRPr="00484BAB">
        <w:rPr>
          <w:rFonts w:ascii="Arial Narrow" w:hAnsi="Arial Narrow" w:cs="Arial"/>
          <w:color w:val="000000" w:themeColor="text1"/>
          <w:sz w:val="22"/>
          <w:szCs w:val="22"/>
        </w:rPr>
        <w:t xml:space="preserve"> Planilhas com estimativas das quantidades.</w:t>
      </w:r>
    </w:p>
    <w:p w:rsidR="00E650CD" w:rsidRPr="00484BAB" w:rsidRDefault="00E650CD" w:rsidP="00E650CD">
      <w:pPr>
        <w:spacing w:after="120"/>
        <w:jc w:val="both"/>
        <w:rPr>
          <w:rFonts w:ascii="Arial Narrow" w:hAnsi="Arial Narrow" w:cs="Arial"/>
          <w:b/>
          <w:color w:val="000000" w:themeColor="text1"/>
          <w:sz w:val="22"/>
          <w:szCs w:val="22"/>
          <w:u w:val="single"/>
        </w:rPr>
      </w:pPr>
    </w:p>
    <w:p w:rsidR="00E650CD" w:rsidRPr="00484BAB" w:rsidRDefault="00E650CD" w:rsidP="00E650CD">
      <w:pPr>
        <w:pStyle w:val="Nivel1"/>
        <w:keepNext w:val="0"/>
        <w:keepLines w:val="0"/>
        <w:numPr>
          <w:ilvl w:val="0"/>
          <w:numId w:val="1"/>
        </w:numPr>
        <w:spacing w:before="0" w:after="120" w:line="240" w:lineRule="auto"/>
        <w:ind w:left="0" w:firstLine="0"/>
        <w:rPr>
          <w:rFonts w:ascii="Arial Narrow" w:hAnsi="Arial Narrow"/>
          <w:color w:val="000000" w:themeColor="text1"/>
          <w:sz w:val="22"/>
          <w:szCs w:val="22"/>
        </w:rPr>
      </w:pPr>
      <w:r w:rsidRPr="00484BAB">
        <w:rPr>
          <w:rFonts w:ascii="Arial Narrow" w:hAnsi="Arial Narrow"/>
          <w:color w:val="000000" w:themeColor="text1"/>
          <w:sz w:val="22"/>
          <w:szCs w:val="22"/>
        </w:rPr>
        <w:t>DA CLASSIFICAÇÃO DOS SERVIÇOS</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Considerando que os serviços a serem adquiridos são classificados de comuns, nos termos do parágrafo único, do art. 1°, da Lei 10.520, de 2002, c/c art. 4º do Decreto nº 5.450/2005.  Vide item 2.7 do ANEXO V da IN nº 05/2017, e os requisitos para sua contratação devem ser norteados, principalmente, ao atendimento das normas estabelecidas pela Lei 8.666/1993; Lei 10.520/2002; Decreto 3.555/2000; Decreto 5.450/2005; Decreto 7.892/2013; Lei Complementar 123/2006, e caracterizam-se por ser de natureza contínua, pois auxiliam e se fazem necessários à Administração, tanto no desempenho de suas atribuições quanto no zelo de seu patrimônio, que se interrompidos podem comprometer a continuidade de suas atividades e cuja contratação deve estender-se por mais de um exercício financeiro.</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lastRenderedPageBreak/>
        <w:t>A prestação dos serviços não gera vínculo empregatício entre os empregados da Contratada e a Administração, vedando-se qualquer relação entre estes que caracterize pessoalidade e subordinação direta.</w:t>
      </w:r>
    </w:p>
    <w:p w:rsidR="00E650CD" w:rsidRPr="00484BAB" w:rsidRDefault="00E650CD" w:rsidP="00E650CD">
      <w:pPr>
        <w:spacing w:after="120"/>
        <w:jc w:val="both"/>
        <w:rPr>
          <w:rFonts w:ascii="Arial Narrow" w:hAnsi="Arial Narrow" w:cs="Arial"/>
          <w:color w:val="000000" w:themeColor="text1"/>
          <w:sz w:val="22"/>
          <w:szCs w:val="22"/>
        </w:rPr>
      </w:pPr>
    </w:p>
    <w:p w:rsidR="00E650CD" w:rsidRPr="00484BAB" w:rsidRDefault="00E650CD" w:rsidP="00E650CD">
      <w:pPr>
        <w:pStyle w:val="Nivel1"/>
        <w:keepNext w:val="0"/>
        <w:keepLines w:val="0"/>
        <w:numPr>
          <w:ilvl w:val="0"/>
          <w:numId w:val="1"/>
        </w:numPr>
        <w:spacing w:before="0" w:after="120" w:line="240" w:lineRule="auto"/>
        <w:ind w:left="0" w:firstLine="0"/>
        <w:rPr>
          <w:rFonts w:ascii="Arial Narrow" w:hAnsi="Arial Narrow"/>
          <w:color w:val="000000" w:themeColor="text1"/>
          <w:sz w:val="22"/>
          <w:szCs w:val="22"/>
        </w:rPr>
      </w:pPr>
      <w:r w:rsidRPr="00484BAB">
        <w:rPr>
          <w:rFonts w:ascii="Arial Narrow" w:hAnsi="Arial Narrow"/>
          <w:color w:val="000000" w:themeColor="text1"/>
          <w:sz w:val="22"/>
          <w:szCs w:val="22"/>
        </w:rPr>
        <w:t>FORMA DE PRESTAÇÃO DOS SERVIÇOS</w:t>
      </w:r>
    </w:p>
    <w:p w:rsidR="00E650CD" w:rsidRPr="00484BAB" w:rsidRDefault="00E650CD" w:rsidP="00E650CD">
      <w:pPr>
        <w:numPr>
          <w:ilvl w:val="1"/>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Os serviços serão executados conforme discriminado abaixo:</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 xml:space="preserve">A fornecedora se responsabilizará pela execução dos serviços objeto da contratação através de seus recursos tecnológicos e equipes técnicas especializadas, segundo padrões de excelência </w:t>
      </w:r>
      <w:proofErr w:type="gramStart"/>
      <w:r w:rsidRPr="00484BAB">
        <w:rPr>
          <w:rFonts w:ascii="Arial Narrow" w:hAnsi="Arial Narrow" w:cs="Arial"/>
          <w:bCs/>
          <w:color w:val="000000" w:themeColor="text1"/>
          <w:sz w:val="22"/>
          <w:szCs w:val="22"/>
        </w:rPr>
        <w:t>sob aspectos</w:t>
      </w:r>
      <w:proofErr w:type="gramEnd"/>
      <w:r w:rsidRPr="00484BAB">
        <w:rPr>
          <w:rFonts w:ascii="Arial Narrow" w:hAnsi="Arial Narrow" w:cs="Arial"/>
          <w:bCs/>
          <w:color w:val="000000" w:themeColor="text1"/>
          <w:sz w:val="22"/>
          <w:szCs w:val="22"/>
        </w:rPr>
        <w:t xml:space="preserve"> da organização, eficiência, qualidade e economicidade.</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A efetiva implantação do sistema de gerenciamento de manutenção dos veículos, com fornecimento de peças, deverá dar-se num prazo máximo de 07 (sete) dias, a contar da assinatura do contrato, incluindo o acesso a todos os recursos tecnológicos e ferramentais necessários à plena utilização dos sistemas web da fornecedora pelos servidores autorizados vinculados à UFCG;</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Todas as operações serão realizadas interativamente, via web, entre o sistema da fornecedora e o operador – por servidor autorizado da UFCG;</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A fornecedora deverá ofertar serviços destinados à gestão de frota, apresentando dados quantitativos, mecanismo e processos necessários para viabilizar o acesso ao sistema, em ambiente web capaz de atender a todas as demandas do CFP/UFCG no escopo do objeto do contrato, e apto a proporcionar soluções globais e integradas, com alto nível de segurança e de controle dos serviços gerais de manutenção dos diversos tipos de veículos do CFP/UFCG;</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 xml:space="preserve">A manutenção dos veículos deve seguir o cronograma de acordo com a quilometragem rodada de cada veículo (10.000km) ou pelo tempo de utilização (a cada </w:t>
      </w:r>
      <w:proofErr w:type="gramStart"/>
      <w:r w:rsidRPr="00484BAB">
        <w:rPr>
          <w:rFonts w:ascii="Arial Narrow" w:hAnsi="Arial Narrow" w:cs="Arial"/>
          <w:bCs/>
          <w:color w:val="000000" w:themeColor="text1"/>
          <w:sz w:val="22"/>
          <w:szCs w:val="22"/>
        </w:rPr>
        <w:t>6</w:t>
      </w:r>
      <w:proofErr w:type="gramEnd"/>
      <w:r w:rsidRPr="00484BAB">
        <w:rPr>
          <w:rFonts w:ascii="Arial Narrow" w:hAnsi="Arial Narrow" w:cs="Arial"/>
          <w:bCs/>
          <w:color w:val="000000" w:themeColor="text1"/>
          <w:sz w:val="22"/>
          <w:szCs w:val="22"/>
        </w:rPr>
        <w:t xml:space="preserve"> (seis) meses).</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A fornecedora deverá tornar disponíveis sistemas tecnológicos de gestão, fornecendo serviços de gerenciamento informatizado, com metodologia de cadastramento, controle e logística, compreendendo, dentre outros:</w:t>
      </w:r>
    </w:p>
    <w:p w:rsidR="00E650CD" w:rsidRPr="00484BAB" w:rsidRDefault="00E650CD" w:rsidP="00E650CD">
      <w:pPr>
        <w:numPr>
          <w:ilvl w:val="3"/>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Ampla rede de oficinas conveniadas, em todo o território nacional, equipadas para aceitar transações de usuários do sistema;</w:t>
      </w:r>
    </w:p>
    <w:p w:rsidR="00E650CD" w:rsidRPr="00484BAB" w:rsidRDefault="00E650CD" w:rsidP="00E650CD">
      <w:pPr>
        <w:numPr>
          <w:ilvl w:val="3"/>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Implantação de sistema integrado, em ambiente web, para veículos componentes da frota da UFCG, proporcionando um controle eletrônico dos serviços de manutenção prestados pelas conveniadas;</w:t>
      </w:r>
    </w:p>
    <w:p w:rsidR="00E650CD" w:rsidRPr="00484BAB" w:rsidRDefault="00E650CD" w:rsidP="00E650CD">
      <w:pPr>
        <w:numPr>
          <w:ilvl w:val="3"/>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 xml:space="preserve">Controle informatizado de sistemas integrados de gestão de frota possibilitando </w:t>
      </w:r>
      <w:proofErr w:type="gramStart"/>
      <w:r w:rsidRPr="00484BAB">
        <w:rPr>
          <w:rFonts w:ascii="Arial Narrow" w:hAnsi="Arial Narrow" w:cs="Arial"/>
          <w:bCs/>
          <w:color w:val="000000" w:themeColor="text1"/>
          <w:sz w:val="22"/>
          <w:szCs w:val="22"/>
        </w:rPr>
        <w:t>a fornecedora a emissão</w:t>
      </w:r>
      <w:proofErr w:type="gramEnd"/>
      <w:r w:rsidRPr="00484BAB">
        <w:rPr>
          <w:rFonts w:ascii="Arial Narrow" w:hAnsi="Arial Narrow" w:cs="Arial"/>
          <w:bCs/>
          <w:color w:val="000000" w:themeColor="text1"/>
          <w:sz w:val="22"/>
          <w:szCs w:val="22"/>
        </w:rPr>
        <w:t xml:space="preserve"> de relatórios financeiros, operacionais e gerenciais, que permitam estrito e eficaz acompanhamento da situação de manutenção da frota, da qualidade dos serviços prestados, bem como total dos gastos envolvidos;</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A fornecedora tornará disponível acesso a software, em ambiente web para gerenciamento da frota da UFCG, cadastrando todos os veículos que a integram;</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O sistema de gerenciamento integrado deverá permitir a emissão de relatórios cadastrais, operacionais e financeiros para o controle e gestão das informações sobre os veículos cadastrados, identificados todas e quaisquer transações efetuadas, cujo atendimento na rede credenciada tenha gerado despesas de manutenção e aquisição de peças originais;</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O prazo para atendimento e solução de problemas técnicos no sistema da fornecedora, utilizado no atendimento às demandas da UFCG não deverá ser superior a 04 (quatro) horas úteis;</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Será considerada como USUÁRIO a unidade administrativa determinada pela UFCG, sendo designados servidores responsáveis pela fiscalização e gerência dos serviços, os quais a fornecedora tornará disponíveis senhas de acesso ao sistema web de gerenciamento, em diferentes níveis, conforme o caso, e segundo determinação do órgão fiscal;</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lastRenderedPageBreak/>
        <w:t xml:space="preserve">O cadastramento dos funcionários que terão acesso ao sistema, em pelo menos dois níveis: o de administrador (com poderes para alteração da base operacional dos veículos e/ou condutores, ativação / inativação de usuários, veículos, saldos, métodos de controle e demais configurações possíveis) e de usuário (apenas para consulta ao sistema e relatórios sem poder de edição), bem como se responsabilizar pela troca da senha dos </w:t>
      </w:r>
      <w:proofErr w:type="gramStart"/>
      <w:r w:rsidRPr="00484BAB">
        <w:rPr>
          <w:rFonts w:ascii="Arial Narrow" w:hAnsi="Arial Narrow" w:cs="Arial"/>
          <w:bCs/>
          <w:color w:val="000000" w:themeColor="text1"/>
          <w:sz w:val="22"/>
          <w:szCs w:val="22"/>
        </w:rPr>
        <w:t>mesmos em caso de desligamento, férias</w:t>
      </w:r>
      <w:proofErr w:type="gramEnd"/>
      <w:r w:rsidRPr="00484BAB">
        <w:rPr>
          <w:rFonts w:ascii="Arial Narrow" w:hAnsi="Arial Narrow" w:cs="Arial"/>
          <w:bCs/>
          <w:color w:val="000000" w:themeColor="text1"/>
          <w:sz w:val="22"/>
          <w:szCs w:val="22"/>
        </w:rPr>
        <w:t xml:space="preserve"> ou troca de departamentos, após comunicação da Contratante;</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O sistema tecnológico integrado viabilizará o pagamento dos serviços executados e do fornecimento de peças e acessórios, mediante uso de senha fornecida aos gestores/fiscais designados pela UFCG;</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Além de manter rede regional e nacional de credenciados, a fornecedora deverá credenciar oficina na cidade de Cajazeiras-PB, sede do campus CFP/UFCG;</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As oficinas integrantes da rede conveniada pela fornecedora deverão estar plenamente equipadas para prestação de serviços mecânicos automotivos e fornecimento de peças e acessórios automotivos originais;</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Os estabelecimentos da rede credenciada da fornecedora deverão fornecer ao usuário do serviço comprovante da transação efetuada, com a descrição dos serviços prestados; dos preços praticados, dos descontos ofertados, da data, bem como identificação da credenciada;</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Todos os estabelecimentos integrantes da rede credenciada da fornecedora deverão ser por esta reembolsada, inexistindo quaisquer vínculos ou obrigações financeiras entre a UFCG e tais prestadoras de serviço;</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 xml:space="preserve">O sistema web da fornecedora deverá promover a </w:t>
      </w:r>
      <w:proofErr w:type="gramStart"/>
      <w:r w:rsidRPr="00484BAB">
        <w:rPr>
          <w:rFonts w:ascii="Arial Narrow" w:hAnsi="Arial Narrow" w:cs="Arial"/>
          <w:bCs/>
          <w:color w:val="000000" w:themeColor="text1"/>
          <w:sz w:val="22"/>
          <w:szCs w:val="22"/>
        </w:rPr>
        <w:t>otimização</w:t>
      </w:r>
      <w:proofErr w:type="gramEnd"/>
      <w:r w:rsidRPr="00484BAB">
        <w:rPr>
          <w:rFonts w:ascii="Arial Narrow" w:hAnsi="Arial Narrow" w:cs="Arial"/>
          <w:bCs/>
          <w:color w:val="000000" w:themeColor="text1"/>
          <w:sz w:val="22"/>
          <w:szCs w:val="22"/>
        </w:rPr>
        <w:t xml:space="preserve"> e homogeneização das operações de manutenção automotivas realizadas, com o controle sobre todos os veículos e respectivos usuários;</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 xml:space="preserve">A UFCG se reserva o direito de, a qualquer tempo, solicitar a substituição de prepostos da fornecedora, uma vez constatando o não conhecimento do objeto do contrato e seus anexos, a incapacidade de resolução de solicitações da Contratante ou que se </w:t>
      </w:r>
      <w:proofErr w:type="gramStart"/>
      <w:r w:rsidRPr="00484BAB">
        <w:rPr>
          <w:rFonts w:ascii="Arial Narrow" w:hAnsi="Arial Narrow" w:cs="Arial"/>
          <w:bCs/>
          <w:color w:val="000000" w:themeColor="text1"/>
          <w:sz w:val="22"/>
          <w:szCs w:val="22"/>
        </w:rPr>
        <w:t>conduzam</w:t>
      </w:r>
      <w:proofErr w:type="gramEnd"/>
      <w:r w:rsidRPr="00484BAB">
        <w:rPr>
          <w:rFonts w:ascii="Arial Narrow" w:hAnsi="Arial Narrow" w:cs="Arial"/>
          <w:bCs/>
          <w:color w:val="000000" w:themeColor="text1"/>
          <w:sz w:val="22"/>
          <w:szCs w:val="22"/>
        </w:rPr>
        <w:t xml:space="preserve"> de modo inconveniente ou incompatível com o decoro e a função que lhe foi cometida;</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Serão designados como fiscais do contrato, servidores para executar, operacionalmente as ações de acompanhamento físico, controle e fiscalização do contrato, desempenhando o papel de representante da Administração de que trata o artigo 67 da Lei nº 8.666/93;</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A fornecedora deverá estar ciente de que quaisquer entendimentos com os fiscais do contrato serão feitos sempre por escrito, não sendo consideradas quaisquer alegações com fundamento em ordem ou declarações verbais.</w:t>
      </w:r>
    </w:p>
    <w:p w:rsidR="00E650CD" w:rsidRPr="00484BAB" w:rsidRDefault="00E650CD" w:rsidP="00E650CD">
      <w:pPr>
        <w:spacing w:after="120"/>
        <w:jc w:val="both"/>
        <w:rPr>
          <w:rFonts w:ascii="Arial Narrow" w:hAnsi="Arial Narrow" w:cs="Arial"/>
          <w:b/>
          <w:bCs/>
          <w:color w:val="000000" w:themeColor="text1"/>
          <w:sz w:val="22"/>
          <w:szCs w:val="22"/>
          <w:u w:val="single"/>
        </w:rPr>
      </w:pPr>
    </w:p>
    <w:p w:rsidR="00E650CD" w:rsidRPr="00484BAB" w:rsidRDefault="00E650CD" w:rsidP="00E650CD">
      <w:pPr>
        <w:pStyle w:val="Nivel1"/>
        <w:keepNext w:val="0"/>
        <w:keepLines w:val="0"/>
        <w:numPr>
          <w:ilvl w:val="0"/>
          <w:numId w:val="1"/>
        </w:numPr>
        <w:spacing w:before="0" w:after="120" w:line="240" w:lineRule="auto"/>
        <w:ind w:left="0" w:firstLine="0"/>
        <w:rPr>
          <w:rFonts w:ascii="Arial Narrow" w:hAnsi="Arial Narrow"/>
          <w:color w:val="000000" w:themeColor="text1"/>
          <w:sz w:val="22"/>
          <w:szCs w:val="22"/>
        </w:rPr>
      </w:pPr>
      <w:r w:rsidRPr="00484BAB">
        <w:rPr>
          <w:rFonts w:ascii="Arial Narrow" w:hAnsi="Arial Narrow"/>
          <w:color w:val="000000" w:themeColor="text1"/>
          <w:sz w:val="22"/>
          <w:szCs w:val="22"/>
        </w:rPr>
        <w:t>INFORMAÇÕES RELEVANTES PARA O DIMENSIONAMENTO DA PROPOSTA</w:t>
      </w:r>
    </w:p>
    <w:p w:rsidR="00E650CD" w:rsidRPr="00484BAB" w:rsidRDefault="00E650CD" w:rsidP="00E650CD">
      <w:pPr>
        <w:numPr>
          <w:ilvl w:val="1"/>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A demanda do órgão gerenciador tem como base a contratação de empresa especializada no gerenciamento de frotas, com rede de oficinas credenciadas em todo o território nacional, em especial na cidade de Cajazeiras – PB, para a execução dos serviços com as seguintes características:</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color w:val="000000" w:themeColor="text1"/>
          <w:sz w:val="22"/>
          <w:szCs w:val="22"/>
        </w:rPr>
        <w:t>Mecânica Geral: Consiste nos serviços de mecânica em motor, retífica, caixa de câmbio, carburação e/ou bomba injetora e refil, injeção, velas, bomba e bicos injetores, sistemas de freios e embreagem e todos os outros serviços afins;</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color w:val="000000" w:themeColor="text1"/>
          <w:sz w:val="22"/>
          <w:szCs w:val="22"/>
        </w:rPr>
        <w:t>Lanternagem: Consiste nos serviços de troca e/ou conserto de lataria, assoalhos, para choques, carrocerias, solda em geral e todos os outros serviços afins;</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color w:val="000000" w:themeColor="text1"/>
          <w:sz w:val="22"/>
          <w:szCs w:val="22"/>
        </w:rPr>
        <w:t>Pintura / Estufa: Consiste nos serviços de pintura automotiva externa ou interna, com polimento, enceramento e/ou faixas de identificação do veículo, com secagem rápida e todos os outros serviços afins;</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color w:val="000000" w:themeColor="text1"/>
          <w:sz w:val="22"/>
          <w:szCs w:val="22"/>
        </w:rPr>
        <w:lastRenderedPageBreak/>
        <w:t>Tapeçaria: Consiste nos serviços de substituição ou conserto de estofados e cobertura interna do veículo, incluindo tapeçaria, bem como a parte mecânica do funcionamento dos bancos, portas, cintos de segurança, borrachas das portas e todos os outros serviços afins;</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color w:val="000000" w:themeColor="text1"/>
          <w:sz w:val="22"/>
          <w:szCs w:val="22"/>
        </w:rPr>
        <w:t>Sistema Elétrico: Consiste no serviço de substituição ou conserto de partes elétricas dos veículos (farol, lâmpadas, condutores, comandos, setas, vidros elétricos, limpadores de para-brisas, chicotes e outros serviços afins);</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color w:val="000000" w:themeColor="text1"/>
          <w:sz w:val="22"/>
          <w:szCs w:val="22"/>
        </w:rPr>
        <w:t>Sistema hidráulico: Consiste nos serviços de substituição ou conserto nos sistemas hidráulico dos veículos (freios, direção e outros serviços afins);</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color w:val="000000" w:themeColor="text1"/>
          <w:sz w:val="22"/>
          <w:szCs w:val="22"/>
        </w:rPr>
        <w:t>Borracharia completa: Consiste em remendos em pneus com ou sem câmara de ar, troca de pneus, câmara de ar, colocação de rodas, calotas e todos os outros serviços afins;</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color w:val="000000" w:themeColor="text1"/>
          <w:sz w:val="22"/>
          <w:szCs w:val="22"/>
        </w:rPr>
        <w:t>Balanceamento, Alinhamento e Cambagem: Consiste nos serviços de regulagem do sistema de rodagem do veículo e todos os outros serviços afins;</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color w:val="000000" w:themeColor="text1"/>
          <w:sz w:val="22"/>
          <w:szCs w:val="22"/>
        </w:rPr>
        <w:t>Suspensão: Consiste nos serviços de substituição e/ou consertos de amortecedores, estabilizadores, borrachas, calços, balança, molas, pivôs, barra de direção e todos os outros serviços afins;</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color w:val="000000" w:themeColor="text1"/>
          <w:sz w:val="22"/>
          <w:szCs w:val="22"/>
        </w:rPr>
        <w:t>Instalação de acessórios: Consiste nos serviços de instalação de qualquer acessório indispensável ao funcionamento ou segurança dos veículos, assim como o conserto e instalação de acessórios de som e imagem;</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color w:val="000000" w:themeColor="text1"/>
          <w:sz w:val="22"/>
          <w:szCs w:val="22"/>
        </w:rPr>
        <w:t xml:space="preserve">Vidraceiro: </w:t>
      </w:r>
      <w:proofErr w:type="gramStart"/>
      <w:r w:rsidRPr="00484BAB">
        <w:rPr>
          <w:rFonts w:ascii="Arial Narrow" w:hAnsi="Arial Narrow" w:cs="Arial"/>
          <w:color w:val="000000" w:themeColor="text1"/>
          <w:sz w:val="22"/>
          <w:szCs w:val="22"/>
        </w:rPr>
        <w:t>Consiste</w:t>
      </w:r>
      <w:proofErr w:type="gramEnd"/>
      <w:r w:rsidRPr="00484BAB">
        <w:rPr>
          <w:rFonts w:ascii="Arial Narrow" w:hAnsi="Arial Narrow" w:cs="Arial"/>
          <w:color w:val="000000" w:themeColor="text1"/>
          <w:sz w:val="22"/>
          <w:szCs w:val="22"/>
        </w:rPr>
        <w:t xml:space="preserve"> nos serviços de substituição dos vidros frontal, traseiro e lateral, retrovisores, borrachas dos vidros, substituição e instalação de películas automotivas, polimentos de para-brisas e todos os outros serviços afins;</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color w:val="000000" w:themeColor="text1"/>
          <w:sz w:val="22"/>
          <w:szCs w:val="22"/>
        </w:rPr>
        <w:t xml:space="preserve">Ar condicionado: Consiste nos serviços de reparo do sistema de resfriamento do ar do interior do veículo, inclusive </w:t>
      </w:r>
      <w:proofErr w:type="gramStart"/>
      <w:r w:rsidRPr="00484BAB">
        <w:rPr>
          <w:rFonts w:ascii="Arial Narrow" w:hAnsi="Arial Narrow" w:cs="Arial"/>
          <w:color w:val="000000" w:themeColor="text1"/>
          <w:sz w:val="22"/>
          <w:szCs w:val="22"/>
        </w:rPr>
        <w:t>troca</w:t>
      </w:r>
      <w:proofErr w:type="gramEnd"/>
      <w:r w:rsidRPr="00484BAB">
        <w:rPr>
          <w:rFonts w:ascii="Arial Narrow" w:hAnsi="Arial Narrow" w:cs="Arial"/>
          <w:color w:val="000000" w:themeColor="text1"/>
          <w:sz w:val="22"/>
          <w:szCs w:val="22"/>
        </w:rPr>
        <w:t xml:space="preserve"> de gás, conserto e substituição do compressor, higienização, troca de componentes eletrônicos, filtros de cabine e todos os outros serviços afins;</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color w:val="000000" w:themeColor="text1"/>
          <w:sz w:val="22"/>
          <w:szCs w:val="22"/>
        </w:rPr>
        <w:t>Chaveiro: Consistem nos serviços de abertura de portas, cópia de chaves e todos os outros serviços afins;</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color w:val="000000" w:themeColor="text1"/>
          <w:sz w:val="22"/>
          <w:szCs w:val="22"/>
        </w:rPr>
        <w:t>Plotagem: Consiste no serviço de adesivagem e envelopamento nos padrões da UFCG e todos os outros serviços afins;</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color w:val="000000" w:themeColor="text1"/>
          <w:sz w:val="22"/>
          <w:szCs w:val="22"/>
        </w:rPr>
        <w:t>Troca de óleo: Fornecimento e troca de óleo do motor, do câmbio, e da direção hidráulica, com substituição dos filtros (ar e óleo);</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color w:val="000000" w:themeColor="text1"/>
          <w:sz w:val="22"/>
          <w:szCs w:val="22"/>
        </w:rPr>
        <w:t>Complemento de óleo: Complemento do nível do óleo quando necessário e ainda não for o tempo adequado à troca completa;</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color w:val="000000" w:themeColor="text1"/>
          <w:sz w:val="22"/>
          <w:szCs w:val="22"/>
        </w:rPr>
        <w:t xml:space="preserve">Higienização: Processo de remoção de sujeiras e impurezas com produtos especificamente desenvolvidos para cada parte do veículo. Inclui limpeza a seco, ou a vapor, de todo o interior do veículo: teto, carpetes, forros de portas, painel, cintos de segurança, </w:t>
      </w:r>
      <w:proofErr w:type="gramStart"/>
      <w:r w:rsidRPr="00484BAB">
        <w:rPr>
          <w:rFonts w:ascii="Arial Narrow" w:hAnsi="Arial Narrow" w:cs="Arial"/>
          <w:color w:val="000000" w:themeColor="text1"/>
          <w:sz w:val="22"/>
          <w:szCs w:val="22"/>
        </w:rPr>
        <w:t>bancadas e volante</w:t>
      </w:r>
      <w:proofErr w:type="gramEnd"/>
      <w:r w:rsidRPr="00484BAB">
        <w:rPr>
          <w:rFonts w:ascii="Arial Narrow" w:hAnsi="Arial Narrow" w:cs="Arial"/>
          <w:color w:val="000000" w:themeColor="text1"/>
          <w:sz w:val="22"/>
          <w:szCs w:val="22"/>
        </w:rPr>
        <w:t>. A higienização visa remover maus cheiros, insetos, contaminação, ácaros e toda a sujeira que se acumula no automóvel;</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color w:val="000000" w:themeColor="text1"/>
          <w:sz w:val="22"/>
          <w:szCs w:val="22"/>
        </w:rPr>
        <w:t>Demais serviços: Outros serviços, mediante autorização expressa da administração pública, que se façam necessários para o funcionamento do veículo de forma segura até o seu encaminhamento a uma oficina credenciada. Exemplo: Troca de palheta, lâmpada, fluídos diversos, etc.</w:t>
      </w:r>
    </w:p>
    <w:p w:rsidR="00E650CD" w:rsidRPr="00484BAB" w:rsidRDefault="00E650CD" w:rsidP="00E650CD">
      <w:pPr>
        <w:pStyle w:val="PargrafodaLista"/>
        <w:numPr>
          <w:ilvl w:val="1"/>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color w:val="000000" w:themeColor="text1"/>
          <w:kern w:val="1"/>
          <w:sz w:val="22"/>
          <w:szCs w:val="22"/>
        </w:rPr>
        <w:t>Dessa maneira, a</w:t>
      </w:r>
      <w:r w:rsidRPr="00484BAB">
        <w:rPr>
          <w:rFonts w:ascii="Arial Narrow" w:eastAsia="Arial" w:hAnsi="Arial Narrow" w:cs="Arial"/>
          <w:color w:val="000000" w:themeColor="text1"/>
          <w:kern w:val="1"/>
          <w:sz w:val="22"/>
          <w:szCs w:val="22"/>
        </w:rPr>
        <w:t xml:space="preserve"> </w:t>
      </w:r>
      <w:r w:rsidRPr="00484BAB">
        <w:rPr>
          <w:rFonts w:ascii="Arial Narrow" w:hAnsi="Arial Narrow" w:cs="Arial"/>
          <w:color w:val="000000" w:themeColor="text1"/>
          <w:kern w:val="1"/>
          <w:sz w:val="22"/>
          <w:szCs w:val="22"/>
        </w:rPr>
        <w:t>prestação</w:t>
      </w:r>
      <w:r w:rsidRPr="00484BAB">
        <w:rPr>
          <w:rFonts w:ascii="Arial Narrow" w:eastAsia="Arial" w:hAnsi="Arial Narrow" w:cs="Arial"/>
          <w:color w:val="000000" w:themeColor="text1"/>
          <w:kern w:val="1"/>
          <w:sz w:val="22"/>
          <w:szCs w:val="22"/>
        </w:rPr>
        <w:t xml:space="preserve"> </w:t>
      </w:r>
      <w:r w:rsidRPr="00484BAB">
        <w:rPr>
          <w:rFonts w:ascii="Arial Narrow" w:hAnsi="Arial Narrow" w:cs="Arial"/>
          <w:color w:val="000000" w:themeColor="text1"/>
          <w:kern w:val="1"/>
          <w:sz w:val="22"/>
          <w:szCs w:val="22"/>
        </w:rPr>
        <w:t>dos</w:t>
      </w:r>
      <w:r w:rsidRPr="00484BAB">
        <w:rPr>
          <w:rFonts w:ascii="Arial Narrow" w:eastAsia="Arial" w:hAnsi="Arial Narrow" w:cs="Arial"/>
          <w:color w:val="000000" w:themeColor="text1"/>
          <w:kern w:val="1"/>
          <w:sz w:val="22"/>
          <w:szCs w:val="22"/>
        </w:rPr>
        <w:t xml:space="preserve"> </w:t>
      </w:r>
      <w:r w:rsidRPr="00484BAB">
        <w:rPr>
          <w:rFonts w:ascii="Arial Narrow" w:hAnsi="Arial Narrow" w:cs="Arial"/>
          <w:color w:val="000000" w:themeColor="text1"/>
          <w:kern w:val="1"/>
          <w:sz w:val="22"/>
          <w:szCs w:val="22"/>
        </w:rPr>
        <w:t>serviços</w:t>
      </w:r>
      <w:r w:rsidRPr="00484BAB">
        <w:rPr>
          <w:rFonts w:ascii="Arial Narrow" w:eastAsia="Arial" w:hAnsi="Arial Narrow" w:cs="Arial"/>
          <w:color w:val="000000" w:themeColor="text1"/>
          <w:kern w:val="1"/>
          <w:sz w:val="22"/>
          <w:szCs w:val="22"/>
        </w:rPr>
        <w:t xml:space="preserve"> </w:t>
      </w:r>
      <w:r w:rsidRPr="00484BAB">
        <w:rPr>
          <w:rFonts w:ascii="Arial Narrow" w:hAnsi="Arial Narrow" w:cs="Arial"/>
          <w:color w:val="000000" w:themeColor="text1"/>
          <w:kern w:val="1"/>
          <w:sz w:val="22"/>
          <w:szCs w:val="22"/>
        </w:rPr>
        <w:t>acima</w:t>
      </w:r>
      <w:r w:rsidRPr="00484BAB">
        <w:rPr>
          <w:rFonts w:ascii="Arial Narrow" w:eastAsia="Arial" w:hAnsi="Arial Narrow" w:cs="Arial"/>
          <w:color w:val="000000" w:themeColor="text1"/>
          <w:kern w:val="1"/>
          <w:sz w:val="22"/>
          <w:szCs w:val="22"/>
        </w:rPr>
        <w:t xml:space="preserve"> </w:t>
      </w:r>
      <w:r w:rsidRPr="00484BAB">
        <w:rPr>
          <w:rFonts w:ascii="Arial Narrow" w:hAnsi="Arial Narrow" w:cs="Arial"/>
          <w:color w:val="000000" w:themeColor="text1"/>
          <w:kern w:val="1"/>
          <w:sz w:val="22"/>
          <w:szCs w:val="22"/>
        </w:rPr>
        <w:t>descritos, tanto de forma preventiva quanto corretiva,</w:t>
      </w:r>
      <w:r w:rsidRPr="00484BAB">
        <w:rPr>
          <w:rFonts w:ascii="Arial Narrow" w:eastAsia="Arial" w:hAnsi="Arial Narrow" w:cs="Arial"/>
          <w:color w:val="000000" w:themeColor="text1"/>
          <w:kern w:val="1"/>
          <w:sz w:val="22"/>
          <w:szCs w:val="22"/>
        </w:rPr>
        <w:t xml:space="preserve"> </w:t>
      </w:r>
      <w:r w:rsidRPr="00484BAB">
        <w:rPr>
          <w:rFonts w:ascii="Arial Narrow" w:hAnsi="Arial Narrow" w:cs="Arial"/>
          <w:color w:val="000000" w:themeColor="text1"/>
          <w:kern w:val="1"/>
          <w:sz w:val="22"/>
          <w:szCs w:val="22"/>
        </w:rPr>
        <w:t>deverá</w:t>
      </w:r>
      <w:r w:rsidRPr="00484BAB">
        <w:rPr>
          <w:rFonts w:ascii="Arial Narrow" w:eastAsia="Arial" w:hAnsi="Arial Narrow" w:cs="Arial"/>
          <w:color w:val="000000" w:themeColor="text1"/>
          <w:kern w:val="1"/>
          <w:sz w:val="22"/>
          <w:szCs w:val="22"/>
        </w:rPr>
        <w:t xml:space="preserve"> </w:t>
      </w:r>
      <w:r w:rsidRPr="00484BAB">
        <w:rPr>
          <w:rFonts w:ascii="Arial Narrow" w:hAnsi="Arial Narrow" w:cs="Arial"/>
          <w:color w:val="000000" w:themeColor="text1"/>
          <w:kern w:val="1"/>
          <w:sz w:val="22"/>
          <w:szCs w:val="22"/>
        </w:rPr>
        <w:t>atender</w:t>
      </w:r>
      <w:r w:rsidRPr="00484BAB">
        <w:rPr>
          <w:rFonts w:ascii="Arial Narrow" w:eastAsia="Arial" w:hAnsi="Arial Narrow" w:cs="Arial"/>
          <w:color w:val="000000" w:themeColor="text1"/>
          <w:kern w:val="1"/>
          <w:sz w:val="22"/>
          <w:szCs w:val="22"/>
        </w:rPr>
        <w:t xml:space="preserve"> </w:t>
      </w:r>
      <w:r w:rsidRPr="00484BAB">
        <w:rPr>
          <w:rFonts w:ascii="Arial Narrow" w:hAnsi="Arial Narrow" w:cs="Arial"/>
          <w:color w:val="000000" w:themeColor="text1"/>
          <w:kern w:val="1"/>
          <w:sz w:val="22"/>
          <w:szCs w:val="22"/>
        </w:rPr>
        <w:t>a a</w:t>
      </w:r>
      <w:r w:rsidRPr="00484BAB">
        <w:rPr>
          <w:rFonts w:ascii="Arial Narrow" w:hAnsi="Arial Narrow" w:cs="Arial"/>
          <w:color w:val="000000" w:themeColor="text1"/>
          <w:sz w:val="22"/>
          <w:szCs w:val="22"/>
        </w:rPr>
        <w:t>tual</w:t>
      </w:r>
      <w:r w:rsidRPr="00484BAB">
        <w:rPr>
          <w:rFonts w:ascii="Arial Narrow" w:eastAsia="Arial" w:hAnsi="Arial Narrow" w:cs="Arial"/>
          <w:color w:val="000000" w:themeColor="text1"/>
          <w:sz w:val="22"/>
          <w:szCs w:val="22"/>
        </w:rPr>
        <w:t xml:space="preserve"> </w:t>
      </w:r>
      <w:r w:rsidRPr="00484BAB">
        <w:rPr>
          <w:rFonts w:ascii="Arial Narrow" w:hAnsi="Arial Narrow" w:cs="Arial"/>
          <w:color w:val="000000" w:themeColor="text1"/>
          <w:sz w:val="22"/>
          <w:szCs w:val="22"/>
        </w:rPr>
        <w:t>frota</w:t>
      </w:r>
      <w:r w:rsidRPr="00484BAB">
        <w:rPr>
          <w:rFonts w:ascii="Arial Narrow" w:eastAsia="Arial" w:hAnsi="Arial Narrow" w:cs="Arial"/>
          <w:color w:val="000000" w:themeColor="text1"/>
          <w:sz w:val="22"/>
          <w:szCs w:val="22"/>
        </w:rPr>
        <w:t xml:space="preserve"> </w:t>
      </w:r>
      <w:r w:rsidRPr="00484BAB">
        <w:rPr>
          <w:rFonts w:ascii="Arial Narrow" w:hAnsi="Arial Narrow" w:cs="Arial"/>
          <w:color w:val="000000" w:themeColor="text1"/>
          <w:sz w:val="22"/>
          <w:szCs w:val="22"/>
        </w:rPr>
        <w:t>oficial</w:t>
      </w:r>
      <w:r w:rsidRPr="00484BAB">
        <w:rPr>
          <w:rFonts w:ascii="Arial Narrow" w:eastAsia="Arial" w:hAnsi="Arial Narrow" w:cs="Arial"/>
          <w:color w:val="000000" w:themeColor="text1"/>
          <w:sz w:val="22"/>
          <w:szCs w:val="22"/>
        </w:rPr>
        <w:t xml:space="preserve"> </w:t>
      </w:r>
      <w:r w:rsidRPr="00484BAB">
        <w:rPr>
          <w:rFonts w:ascii="Arial Narrow" w:hAnsi="Arial Narrow" w:cs="Arial"/>
          <w:color w:val="000000" w:themeColor="text1"/>
          <w:sz w:val="22"/>
          <w:szCs w:val="22"/>
        </w:rPr>
        <w:t>do</w:t>
      </w:r>
      <w:r w:rsidRPr="00484BAB">
        <w:rPr>
          <w:rFonts w:ascii="Arial Narrow" w:eastAsia="Arial" w:hAnsi="Arial Narrow" w:cs="Arial"/>
          <w:color w:val="000000" w:themeColor="text1"/>
          <w:sz w:val="22"/>
          <w:szCs w:val="22"/>
        </w:rPr>
        <w:t xml:space="preserve"> Centro de Formação de Professores da </w:t>
      </w:r>
      <w:r w:rsidRPr="00484BAB">
        <w:rPr>
          <w:rFonts w:ascii="Arial Narrow" w:hAnsi="Arial Narrow" w:cs="Arial"/>
          <w:color w:val="000000" w:themeColor="text1"/>
          <w:sz w:val="22"/>
          <w:szCs w:val="22"/>
        </w:rPr>
        <w:t>UFCG,</w:t>
      </w:r>
      <w:r w:rsidRPr="00484BAB">
        <w:rPr>
          <w:rFonts w:ascii="Arial Narrow" w:eastAsia="Arial" w:hAnsi="Arial Narrow" w:cs="Arial"/>
          <w:color w:val="000000" w:themeColor="text1"/>
          <w:sz w:val="22"/>
          <w:szCs w:val="22"/>
        </w:rPr>
        <w:t xml:space="preserve"> </w:t>
      </w:r>
      <w:r w:rsidRPr="00484BAB">
        <w:rPr>
          <w:rFonts w:ascii="Arial Narrow" w:hAnsi="Arial Narrow" w:cs="Arial"/>
          <w:color w:val="000000" w:themeColor="text1"/>
          <w:sz w:val="22"/>
          <w:szCs w:val="22"/>
        </w:rPr>
        <w:t>conforme</w:t>
      </w:r>
      <w:r w:rsidRPr="00484BAB">
        <w:rPr>
          <w:rFonts w:ascii="Arial Narrow" w:eastAsia="Arial" w:hAnsi="Arial Narrow" w:cs="Arial"/>
          <w:color w:val="000000" w:themeColor="text1"/>
          <w:sz w:val="22"/>
          <w:szCs w:val="22"/>
        </w:rPr>
        <w:t xml:space="preserve"> </w:t>
      </w:r>
      <w:r w:rsidRPr="00484BAB">
        <w:rPr>
          <w:rFonts w:ascii="Arial Narrow" w:hAnsi="Arial Narrow" w:cs="Arial"/>
          <w:color w:val="000000" w:themeColor="text1"/>
          <w:sz w:val="22"/>
          <w:szCs w:val="22"/>
        </w:rPr>
        <w:t>relação</w:t>
      </w:r>
      <w:r w:rsidRPr="00484BAB">
        <w:rPr>
          <w:rFonts w:ascii="Arial Narrow" w:eastAsia="Arial" w:hAnsi="Arial Narrow" w:cs="Arial"/>
          <w:color w:val="000000" w:themeColor="text1"/>
          <w:sz w:val="22"/>
          <w:szCs w:val="22"/>
        </w:rPr>
        <w:t xml:space="preserve"> </w:t>
      </w:r>
      <w:r w:rsidRPr="00484BAB">
        <w:rPr>
          <w:rFonts w:ascii="Arial Narrow" w:hAnsi="Arial Narrow" w:cs="Arial"/>
          <w:color w:val="000000" w:themeColor="text1"/>
          <w:sz w:val="22"/>
          <w:szCs w:val="22"/>
        </w:rPr>
        <w:t>constante</w:t>
      </w:r>
      <w:r w:rsidRPr="00484BAB">
        <w:rPr>
          <w:rFonts w:ascii="Arial Narrow" w:eastAsia="Arial" w:hAnsi="Arial Narrow" w:cs="Arial"/>
          <w:color w:val="000000" w:themeColor="text1"/>
          <w:sz w:val="22"/>
          <w:szCs w:val="22"/>
        </w:rPr>
        <w:t xml:space="preserve"> </w:t>
      </w:r>
      <w:r w:rsidRPr="00484BAB">
        <w:rPr>
          <w:rFonts w:ascii="Arial Narrow" w:hAnsi="Arial Narrow" w:cs="Arial"/>
          <w:color w:val="000000" w:themeColor="text1"/>
          <w:sz w:val="22"/>
          <w:szCs w:val="22"/>
        </w:rPr>
        <w:t>da</w:t>
      </w:r>
      <w:r w:rsidRPr="00484BAB">
        <w:rPr>
          <w:rFonts w:ascii="Arial Narrow" w:eastAsia="Arial" w:hAnsi="Arial Narrow" w:cs="Arial"/>
          <w:color w:val="000000" w:themeColor="text1"/>
          <w:sz w:val="22"/>
          <w:szCs w:val="22"/>
        </w:rPr>
        <w:t xml:space="preserve"> Tabela a seguir, como também o</w:t>
      </w:r>
      <w:r w:rsidRPr="00484BAB">
        <w:rPr>
          <w:rFonts w:ascii="Arial Narrow" w:hAnsi="Arial Narrow" w:cs="Arial"/>
          <w:color w:val="000000" w:themeColor="text1"/>
          <w:sz w:val="22"/>
          <w:szCs w:val="22"/>
        </w:rPr>
        <w:t>utros</w:t>
      </w:r>
      <w:r w:rsidRPr="00484BAB">
        <w:rPr>
          <w:rFonts w:ascii="Arial Narrow" w:eastAsia="Arial" w:hAnsi="Arial Narrow" w:cs="Arial"/>
          <w:color w:val="000000" w:themeColor="text1"/>
          <w:sz w:val="22"/>
          <w:szCs w:val="22"/>
        </w:rPr>
        <w:t xml:space="preserve"> </w:t>
      </w:r>
      <w:r w:rsidRPr="00484BAB">
        <w:rPr>
          <w:rFonts w:ascii="Arial Narrow" w:hAnsi="Arial Narrow" w:cs="Arial"/>
          <w:color w:val="000000" w:themeColor="text1"/>
          <w:sz w:val="22"/>
          <w:szCs w:val="22"/>
        </w:rPr>
        <w:t>veículos</w:t>
      </w:r>
      <w:r w:rsidRPr="00484BAB">
        <w:rPr>
          <w:rFonts w:ascii="Arial Narrow" w:eastAsia="Arial" w:hAnsi="Arial Narrow" w:cs="Arial"/>
          <w:color w:val="000000" w:themeColor="text1"/>
          <w:sz w:val="22"/>
          <w:szCs w:val="22"/>
        </w:rPr>
        <w:t xml:space="preserve"> </w:t>
      </w:r>
      <w:r w:rsidRPr="00484BAB">
        <w:rPr>
          <w:rFonts w:ascii="Arial Narrow" w:hAnsi="Arial Narrow" w:cs="Arial"/>
          <w:color w:val="000000" w:themeColor="text1"/>
          <w:sz w:val="22"/>
          <w:szCs w:val="22"/>
        </w:rPr>
        <w:t>automotores que</w:t>
      </w:r>
      <w:r w:rsidRPr="00484BAB">
        <w:rPr>
          <w:rFonts w:ascii="Arial Narrow" w:eastAsia="Arial" w:hAnsi="Arial Narrow" w:cs="Arial"/>
          <w:color w:val="000000" w:themeColor="text1"/>
          <w:sz w:val="22"/>
          <w:szCs w:val="22"/>
        </w:rPr>
        <w:t xml:space="preserve"> vierem </w:t>
      </w:r>
      <w:r w:rsidRPr="00484BAB">
        <w:rPr>
          <w:rFonts w:ascii="Arial Narrow" w:hAnsi="Arial Narrow" w:cs="Arial"/>
          <w:color w:val="000000" w:themeColor="text1"/>
          <w:sz w:val="22"/>
          <w:szCs w:val="22"/>
        </w:rPr>
        <w:t>a</w:t>
      </w:r>
      <w:r w:rsidRPr="00484BAB">
        <w:rPr>
          <w:rFonts w:ascii="Arial Narrow" w:eastAsia="Arial" w:hAnsi="Arial Narrow" w:cs="Arial"/>
          <w:color w:val="000000" w:themeColor="text1"/>
          <w:sz w:val="22"/>
          <w:szCs w:val="22"/>
        </w:rPr>
        <w:t xml:space="preserve"> </w:t>
      </w:r>
      <w:r w:rsidRPr="00484BAB">
        <w:rPr>
          <w:rFonts w:ascii="Arial Narrow" w:hAnsi="Arial Narrow" w:cs="Arial"/>
          <w:color w:val="000000" w:themeColor="text1"/>
          <w:sz w:val="22"/>
          <w:szCs w:val="22"/>
        </w:rPr>
        <w:t>ser</w:t>
      </w:r>
      <w:r w:rsidRPr="00484BAB">
        <w:rPr>
          <w:rFonts w:ascii="Arial Narrow" w:eastAsia="Arial" w:hAnsi="Arial Narrow" w:cs="Arial"/>
          <w:color w:val="000000" w:themeColor="text1"/>
          <w:sz w:val="22"/>
          <w:szCs w:val="22"/>
        </w:rPr>
        <w:t xml:space="preserve"> substituídos ou </w:t>
      </w:r>
      <w:r w:rsidRPr="00484BAB">
        <w:rPr>
          <w:rFonts w:ascii="Arial Narrow" w:hAnsi="Arial Narrow" w:cs="Arial"/>
          <w:color w:val="000000" w:themeColor="text1"/>
          <w:sz w:val="22"/>
          <w:szCs w:val="22"/>
        </w:rPr>
        <w:t>acrescidos à</w:t>
      </w:r>
      <w:r w:rsidRPr="00484BAB">
        <w:rPr>
          <w:rFonts w:ascii="Arial Narrow" w:eastAsia="Arial" w:hAnsi="Arial Narrow" w:cs="Arial"/>
          <w:color w:val="000000" w:themeColor="text1"/>
          <w:sz w:val="22"/>
          <w:szCs w:val="22"/>
        </w:rPr>
        <w:t xml:space="preserve"> </w:t>
      </w:r>
      <w:r w:rsidRPr="00484BAB">
        <w:rPr>
          <w:rFonts w:ascii="Arial Narrow" w:hAnsi="Arial Narrow" w:cs="Arial"/>
          <w:color w:val="000000" w:themeColor="text1"/>
          <w:sz w:val="22"/>
          <w:szCs w:val="22"/>
        </w:rPr>
        <w:t>atual</w:t>
      </w:r>
      <w:r w:rsidRPr="00484BAB">
        <w:rPr>
          <w:rFonts w:ascii="Arial Narrow" w:eastAsia="Arial" w:hAnsi="Arial Narrow" w:cs="Arial"/>
          <w:color w:val="000000" w:themeColor="text1"/>
          <w:sz w:val="22"/>
          <w:szCs w:val="22"/>
        </w:rPr>
        <w:t xml:space="preserve"> </w:t>
      </w:r>
      <w:r w:rsidRPr="00484BAB">
        <w:rPr>
          <w:rFonts w:ascii="Arial Narrow" w:hAnsi="Arial Narrow" w:cs="Arial"/>
          <w:color w:val="000000" w:themeColor="text1"/>
          <w:sz w:val="22"/>
          <w:szCs w:val="22"/>
        </w:rPr>
        <w:t>frota.</w:t>
      </w:r>
    </w:p>
    <w:p w:rsidR="00E650CD" w:rsidRDefault="00E650CD" w:rsidP="00E650CD">
      <w:pPr>
        <w:pStyle w:val="PargrafodaLista"/>
        <w:spacing w:after="120"/>
        <w:ind w:left="0"/>
        <w:jc w:val="both"/>
        <w:rPr>
          <w:rFonts w:ascii="Arial Narrow" w:hAnsi="Arial Narrow" w:cs="Arial"/>
          <w:b/>
          <w:bCs/>
          <w:color w:val="000000" w:themeColor="text1"/>
          <w:sz w:val="22"/>
          <w:szCs w:val="22"/>
          <w:u w:val="single"/>
        </w:rPr>
      </w:pPr>
    </w:p>
    <w:p w:rsidR="00966010" w:rsidRPr="00484BAB" w:rsidRDefault="00966010" w:rsidP="00E650CD">
      <w:pPr>
        <w:pStyle w:val="PargrafodaLista"/>
        <w:spacing w:after="120"/>
        <w:ind w:left="0"/>
        <w:jc w:val="both"/>
        <w:rPr>
          <w:rFonts w:ascii="Arial Narrow" w:hAnsi="Arial Narrow" w:cs="Arial"/>
          <w:b/>
          <w:bCs/>
          <w:color w:val="000000" w:themeColor="text1"/>
          <w:sz w:val="22"/>
          <w:szCs w:val="22"/>
          <w:u w:val="single"/>
        </w:rPr>
      </w:pPr>
    </w:p>
    <w:tbl>
      <w:tblPr>
        <w:tblW w:w="8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38"/>
        <w:gridCol w:w="1291"/>
        <w:gridCol w:w="1781"/>
        <w:gridCol w:w="1313"/>
        <w:gridCol w:w="735"/>
        <w:gridCol w:w="1223"/>
        <w:gridCol w:w="582"/>
        <w:gridCol w:w="772"/>
      </w:tblGrid>
      <w:tr w:rsidR="00E650CD" w:rsidRPr="00484BAB" w:rsidTr="00E650CD">
        <w:trPr>
          <w:trHeight w:val="450"/>
          <w:jc w:val="center"/>
        </w:trPr>
        <w:tc>
          <w:tcPr>
            <w:tcW w:w="1138" w:type="dxa"/>
            <w:shd w:val="clear" w:color="000000" w:fill="BFBFBF" w:themeFill="background1" w:themeFillShade="BF"/>
            <w:vAlign w:val="center"/>
            <w:hideMark/>
          </w:tcPr>
          <w:p w:rsidR="00E650CD" w:rsidRPr="00484BAB" w:rsidRDefault="00E650CD" w:rsidP="00E650CD">
            <w:pPr>
              <w:spacing w:after="120"/>
              <w:jc w:val="center"/>
              <w:rPr>
                <w:rFonts w:ascii="Arial Narrow" w:eastAsia="Calibri" w:hAnsi="Arial Narrow" w:cs="Arial"/>
                <w:b/>
                <w:bCs/>
                <w:color w:val="000000" w:themeColor="text1"/>
                <w:sz w:val="22"/>
                <w:szCs w:val="22"/>
              </w:rPr>
            </w:pPr>
            <w:r w:rsidRPr="00484BAB">
              <w:rPr>
                <w:rFonts w:ascii="Arial Narrow" w:eastAsia="Calibri" w:hAnsi="Arial Narrow" w:cs="Arial"/>
                <w:b/>
                <w:bCs/>
                <w:color w:val="000000" w:themeColor="text1"/>
                <w:sz w:val="22"/>
                <w:szCs w:val="22"/>
              </w:rPr>
              <w:lastRenderedPageBreak/>
              <w:t>Placa</w:t>
            </w:r>
          </w:p>
        </w:tc>
        <w:tc>
          <w:tcPr>
            <w:tcW w:w="1291" w:type="dxa"/>
            <w:shd w:val="clear" w:color="000000" w:fill="BFBFBF" w:themeFill="background1" w:themeFillShade="BF"/>
            <w:vAlign w:val="center"/>
            <w:hideMark/>
          </w:tcPr>
          <w:p w:rsidR="00E650CD" w:rsidRPr="00484BAB" w:rsidRDefault="00E650CD" w:rsidP="00E650CD">
            <w:pPr>
              <w:spacing w:after="120"/>
              <w:jc w:val="center"/>
              <w:rPr>
                <w:rFonts w:ascii="Arial Narrow" w:eastAsia="Calibri" w:hAnsi="Arial Narrow" w:cs="Arial"/>
                <w:b/>
                <w:bCs/>
                <w:color w:val="000000" w:themeColor="text1"/>
                <w:sz w:val="22"/>
                <w:szCs w:val="22"/>
              </w:rPr>
            </w:pPr>
            <w:r w:rsidRPr="00484BAB">
              <w:rPr>
                <w:rFonts w:ascii="Arial Narrow" w:eastAsia="Calibri" w:hAnsi="Arial Narrow" w:cs="Arial"/>
                <w:b/>
                <w:bCs/>
                <w:color w:val="000000" w:themeColor="text1"/>
                <w:sz w:val="22"/>
                <w:szCs w:val="22"/>
              </w:rPr>
              <w:t>Fabricante</w:t>
            </w:r>
          </w:p>
        </w:tc>
        <w:tc>
          <w:tcPr>
            <w:tcW w:w="1781" w:type="dxa"/>
            <w:shd w:val="clear" w:color="000000" w:fill="BFBFBF" w:themeFill="background1" w:themeFillShade="BF"/>
            <w:vAlign w:val="center"/>
            <w:hideMark/>
          </w:tcPr>
          <w:p w:rsidR="00E650CD" w:rsidRPr="00484BAB" w:rsidRDefault="00E650CD" w:rsidP="00E650CD">
            <w:pPr>
              <w:spacing w:after="120"/>
              <w:jc w:val="center"/>
              <w:rPr>
                <w:rFonts w:ascii="Arial Narrow" w:eastAsia="Calibri" w:hAnsi="Arial Narrow" w:cs="Arial"/>
                <w:b/>
                <w:bCs/>
                <w:color w:val="000000" w:themeColor="text1"/>
                <w:sz w:val="22"/>
                <w:szCs w:val="22"/>
              </w:rPr>
            </w:pPr>
            <w:r w:rsidRPr="00484BAB">
              <w:rPr>
                <w:rFonts w:ascii="Arial Narrow" w:eastAsia="Calibri" w:hAnsi="Arial Narrow" w:cs="Arial"/>
                <w:b/>
                <w:bCs/>
                <w:color w:val="000000" w:themeColor="text1"/>
                <w:sz w:val="22"/>
                <w:szCs w:val="22"/>
              </w:rPr>
              <w:t>Modelo</w:t>
            </w:r>
          </w:p>
        </w:tc>
        <w:tc>
          <w:tcPr>
            <w:tcW w:w="1211" w:type="dxa"/>
            <w:shd w:val="clear" w:color="000000" w:fill="BFBFBF" w:themeFill="background1" w:themeFillShade="BF"/>
            <w:vAlign w:val="center"/>
            <w:hideMark/>
          </w:tcPr>
          <w:p w:rsidR="00E650CD" w:rsidRPr="00484BAB" w:rsidRDefault="00E650CD" w:rsidP="00E650CD">
            <w:pPr>
              <w:spacing w:after="120"/>
              <w:jc w:val="center"/>
              <w:rPr>
                <w:rFonts w:ascii="Arial Narrow" w:eastAsia="Calibri" w:hAnsi="Arial Narrow" w:cs="Arial"/>
                <w:b/>
                <w:bCs/>
                <w:color w:val="000000" w:themeColor="text1"/>
                <w:sz w:val="22"/>
                <w:szCs w:val="22"/>
              </w:rPr>
            </w:pPr>
            <w:r w:rsidRPr="00484BAB">
              <w:rPr>
                <w:rFonts w:ascii="Arial Narrow" w:eastAsia="Calibri" w:hAnsi="Arial Narrow" w:cs="Arial"/>
                <w:b/>
                <w:bCs/>
                <w:color w:val="000000" w:themeColor="text1"/>
                <w:sz w:val="22"/>
                <w:szCs w:val="22"/>
              </w:rPr>
              <w:t>Versão</w:t>
            </w:r>
          </w:p>
        </w:tc>
        <w:tc>
          <w:tcPr>
            <w:tcW w:w="735" w:type="dxa"/>
            <w:shd w:val="clear" w:color="000000" w:fill="BFBFBF" w:themeFill="background1" w:themeFillShade="BF"/>
            <w:vAlign w:val="center"/>
            <w:hideMark/>
          </w:tcPr>
          <w:p w:rsidR="00E650CD" w:rsidRPr="00484BAB" w:rsidRDefault="00E650CD" w:rsidP="00E650CD">
            <w:pPr>
              <w:spacing w:after="120"/>
              <w:jc w:val="center"/>
              <w:rPr>
                <w:rFonts w:ascii="Arial Narrow" w:eastAsia="Calibri" w:hAnsi="Arial Narrow" w:cs="Arial"/>
                <w:b/>
                <w:bCs/>
                <w:color w:val="000000" w:themeColor="text1"/>
                <w:sz w:val="22"/>
                <w:szCs w:val="22"/>
              </w:rPr>
            </w:pPr>
            <w:r w:rsidRPr="00484BAB">
              <w:rPr>
                <w:rFonts w:ascii="Arial Narrow" w:eastAsia="Calibri" w:hAnsi="Arial Narrow" w:cs="Arial"/>
                <w:b/>
                <w:bCs/>
                <w:color w:val="000000" w:themeColor="text1"/>
                <w:sz w:val="22"/>
                <w:szCs w:val="22"/>
              </w:rPr>
              <w:t>Motor</w:t>
            </w:r>
          </w:p>
        </w:tc>
        <w:tc>
          <w:tcPr>
            <w:tcW w:w="1122" w:type="dxa"/>
            <w:shd w:val="clear" w:color="000000" w:fill="BFBFBF" w:themeFill="background1" w:themeFillShade="BF"/>
            <w:vAlign w:val="center"/>
            <w:hideMark/>
          </w:tcPr>
          <w:p w:rsidR="00E650CD" w:rsidRPr="00484BAB" w:rsidRDefault="00E650CD" w:rsidP="00E650CD">
            <w:pPr>
              <w:spacing w:after="120"/>
              <w:jc w:val="center"/>
              <w:rPr>
                <w:rFonts w:ascii="Arial Narrow" w:eastAsia="Calibri" w:hAnsi="Arial Narrow" w:cs="Arial"/>
                <w:b/>
                <w:bCs/>
                <w:color w:val="000000" w:themeColor="text1"/>
                <w:sz w:val="22"/>
                <w:szCs w:val="22"/>
              </w:rPr>
            </w:pPr>
            <w:r w:rsidRPr="00484BAB">
              <w:rPr>
                <w:rFonts w:ascii="Arial Narrow" w:eastAsia="Calibri" w:hAnsi="Arial Narrow" w:cs="Arial"/>
                <w:b/>
                <w:bCs/>
                <w:color w:val="000000" w:themeColor="text1"/>
                <w:sz w:val="22"/>
                <w:szCs w:val="22"/>
              </w:rPr>
              <w:t>Combustível</w:t>
            </w:r>
          </w:p>
        </w:tc>
        <w:tc>
          <w:tcPr>
            <w:tcW w:w="547" w:type="dxa"/>
            <w:shd w:val="clear" w:color="000000" w:fill="BFBFBF" w:themeFill="background1" w:themeFillShade="BF"/>
            <w:vAlign w:val="center"/>
            <w:hideMark/>
          </w:tcPr>
          <w:p w:rsidR="00E650CD" w:rsidRPr="00484BAB" w:rsidRDefault="00E650CD" w:rsidP="00E650CD">
            <w:pPr>
              <w:spacing w:after="120"/>
              <w:jc w:val="center"/>
              <w:rPr>
                <w:rFonts w:ascii="Arial Narrow" w:eastAsia="Calibri" w:hAnsi="Arial Narrow" w:cs="Arial"/>
                <w:b/>
                <w:bCs/>
                <w:color w:val="000000" w:themeColor="text1"/>
                <w:sz w:val="22"/>
                <w:szCs w:val="22"/>
              </w:rPr>
            </w:pPr>
            <w:r w:rsidRPr="00484BAB">
              <w:rPr>
                <w:rFonts w:ascii="Arial Narrow" w:eastAsia="Calibri" w:hAnsi="Arial Narrow" w:cs="Arial"/>
                <w:b/>
                <w:bCs/>
                <w:color w:val="000000" w:themeColor="text1"/>
                <w:sz w:val="22"/>
                <w:szCs w:val="22"/>
              </w:rPr>
              <w:t xml:space="preserve">Ano/ </w:t>
            </w:r>
            <w:proofErr w:type="spellStart"/>
            <w:r w:rsidRPr="00484BAB">
              <w:rPr>
                <w:rFonts w:ascii="Arial Narrow" w:eastAsia="Calibri" w:hAnsi="Arial Narrow" w:cs="Arial"/>
                <w:b/>
                <w:bCs/>
                <w:color w:val="000000" w:themeColor="text1"/>
                <w:sz w:val="22"/>
                <w:szCs w:val="22"/>
              </w:rPr>
              <w:t>Fabr</w:t>
            </w:r>
            <w:proofErr w:type="spellEnd"/>
            <w:r w:rsidRPr="00484BAB">
              <w:rPr>
                <w:rFonts w:ascii="Arial Narrow" w:eastAsia="Calibri" w:hAnsi="Arial Narrow" w:cs="Arial"/>
                <w:b/>
                <w:bCs/>
                <w:color w:val="000000" w:themeColor="text1"/>
                <w:sz w:val="22"/>
                <w:szCs w:val="22"/>
              </w:rPr>
              <w:t>.</w:t>
            </w:r>
          </w:p>
        </w:tc>
        <w:tc>
          <w:tcPr>
            <w:tcW w:w="722" w:type="dxa"/>
            <w:shd w:val="clear" w:color="000000" w:fill="BFBFBF" w:themeFill="background1" w:themeFillShade="BF"/>
            <w:vAlign w:val="center"/>
            <w:hideMark/>
          </w:tcPr>
          <w:p w:rsidR="00E650CD" w:rsidRPr="00484BAB" w:rsidRDefault="00E650CD" w:rsidP="00E650CD">
            <w:pPr>
              <w:spacing w:after="120"/>
              <w:jc w:val="center"/>
              <w:rPr>
                <w:rFonts w:ascii="Arial Narrow" w:eastAsia="Calibri" w:hAnsi="Arial Narrow" w:cs="Arial"/>
                <w:b/>
                <w:bCs/>
                <w:color w:val="000000" w:themeColor="text1"/>
                <w:sz w:val="22"/>
                <w:szCs w:val="22"/>
              </w:rPr>
            </w:pPr>
            <w:r w:rsidRPr="00484BAB">
              <w:rPr>
                <w:rFonts w:ascii="Arial Narrow" w:eastAsia="Calibri" w:hAnsi="Arial Narrow" w:cs="Arial"/>
                <w:b/>
                <w:bCs/>
                <w:color w:val="000000" w:themeColor="text1"/>
                <w:sz w:val="22"/>
                <w:szCs w:val="22"/>
              </w:rPr>
              <w:t>Ano/ Modelo</w:t>
            </w:r>
          </w:p>
        </w:tc>
      </w:tr>
      <w:tr w:rsidR="00E650CD" w:rsidRPr="00484BAB" w:rsidTr="00E650CD">
        <w:trPr>
          <w:trHeight w:val="300"/>
          <w:jc w:val="center"/>
        </w:trPr>
        <w:tc>
          <w:tcPr>
            <w:tcW w:w="1138"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QFV 5940</w:t>
            </w:r>
          </w:p>
        </w:tc>
        <w:tc>
          <w:tcPr>
            <w:tcW w:w="129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VW</w:t>
            </w:r>
          </w:p>
        </w:tc>
        <w:tc>
          <w:tcPr>
            <w:tcW w:w="178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AMAROK</w:t>
            </w:r>
          </w:p>
        </w:tc>
        <w:tc>
          <w:tcPr>
            <w:tcW w:w="121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TDI</w:t>
            </w:r>
          </w:p>
        </w:tc>
        <w:tc>
          <w:tcPr>
            <w:tcW w:w="735"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2.0</w:t>
            </w:r>
          </w:p>
        </w:tc>
        <w:tc>
          <w:tcPr>
            <w:tcW w:w="1122"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DIESEL</w:t>
            </w:r>
          </w:p>
        </w:tc>
        <w:tc>
          <w:tcPr>
            <w:tcW w:w="547"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2014</w:t>
            </w:r>
          </w:p>
        </w:tc>
        <w:tc>
          <w:tcPr>
            <w:tcW w:w="722"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2015</w:t>
            </w:r>
          </w:p>
        </w:tc>
      </w:tr>
      <w:tr w:rsidR="00E650CD" w:rsidRPr="00484BAB" w:rsidTr="00E650CD">
        <w:trPr>
          <w:trHeight w:val="300"/>
          <w:jc w:val="center"/>
        </w:trPr>
        <w:tc>
          <w:tcPr>
            <w:tcW w:w="1138"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QFD 9878</w:t>
            </w:r>
          </w:p>
        </w:tc>
        <w:tc>
          <w:tcPr>
            <w:tcW w:w="129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VW</w:t>
            </w:r>
          </w:p>
        </w:tc>
        <w:tc>
          <w:tcPr>
            <w:tcW w:w="178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AMAROK</w:t>
            </w:r>
          </w:p>
        </w:tc>
        <w:tc>
          <w:tcPr>
            <w:tcW w:w="121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TDI</w:t>
            </w:r>
          </w:p>
        </w:tc>
        <w:tc>
          <w:tcPr>
            <w:tcW w:w="735"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2.0</w:t>
            </w:r>
          </w:p>
        </w:tc>
        <w:tc>
          <w:tcPr>
            <w:tcW w:w="1122"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DIESEL</w:t>
            </w:r>
          </w:p>
        </w:tc>
        <w:tc>
          <w:tcPr>
            <w:tcW w:w="547"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2014</w:t>
            </w:r>
          </w:p>
        </w:tc>
        <w:tc>
          <w:tcPr>
            <w:tcW w:w="722"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2014</w:t>
            </w:r>
          </w:p>
        </w:tc>
      </w:tr>
      <w:tr w:rsidR="00E650CD" w:rsidRPr="00484BAB" w:rsidTr="00E650CD">
        <w:trPr>
          <w:trHeight w:val="300"/>
          <w:jc w:val="center"/>
        </w:trPr>
        <w:tc>
          <w:tcPr>
            <w:tcW w:w="1138"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NQC 6320</w:t>
            </w:r>
          </w:p>
        </w:tc>
        <w:tc>
          <w:tcPr>
            <w:tcW w:w="129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GM</w:t>
            </w:r>
          </w:p>
        </w:tc>
        <w:tc>
          <w:tcPr>
            <w:tcW w:w="178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BLAZER</w:t>
            </w:r>
          </w:p>
        </w:tc>
        <w:tc>
          <w:tcPr>
            <w:tcW w:w="121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ADVANTA</w:t>
            </w:r>
          </w:p>
        </w:tc>
        <w:tc>
          <w:tcPr>
            <w:tcW w:w="735"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2.5</w:t>
            </w:r>
          </w:p>
        </w:tc>
        <w:tc>
          <w:tcPr>
            <w:tcW w:w="1122"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GASOLINA</w:t>
            </w:r>
          </w:p>
        </w:tc>
        <w:tc>
          <w:tcPr>
            <w:tcW w:w="547"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2009</w:t>
            </w:r>
          </w:p>
        </w:tc>
        <w:tc>
          <w:tcPr>
            <w:tcW w:w="722"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2010</w:t>
            </w:r>
          </w:p>
        </w:tc>
      </w:tr>
      <w:tr w:rsidR="00E650CD" w:rsidRPr="00484BAB" w:rsidTr="00E650CD">
        <w:trPr>
          <w:trHeight w:val="300"/>
          <w:jc w:val="center"/>
        </w:trPr>
        <w:tc>
          <w:tcPr>
            <w:tcW w:w="1138"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QFL 3640</w:t>
            </w:r>
          </w:p>
        </w:tc>
        <w:tc>
          <w:tcPr>
            <w:tcW w:w="129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TOYOTA</w:t>
            </w:r>
          </w:p>
        </w:tc>
        <w:tc>
          <w:tcPr>
            <w:tcW w:w="178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HILLUX</w:t>
            </w:r>
          </w:p>
        </w:tc>
        <w:tc>
          <w:tcPr>
            <w:tcW w:w="121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STD</w:t>
            </w:r>
          </w:p>
        </w:tc>
        <w:tc>
          <w:tcPr>
            <w:tcW w:w="735"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3.0</w:t>
            </w:r>
          </w:p>
        </w:tc>
        <w:tc>
          <w:tcPr>
            <w:tcW w:w="1122"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DIESEL</w:t>
            </w:r>
          </w:p>
        </w:tc>
        <w:tc>
          <w:tcPr>
            <w:tcW w:w="547"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2014</w:t>
            </w:r>
          </w:p>
        </w:tc>
        <w:tc>
          <w:tcPr>
            <w:tcW w:w="722"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2015</w:t>
            </w:r>
          </w:p>
        </w:tc>
      </w:tr>
      <w:tr w:rsidR="00E650CD" w:rsidRPr="00484BAB" w:rsidTr="00E650CD">
        <w:trPr>
          <w:trHeight w:val="300"/>
          <w:jc w:val="center"/>
        </w:trPr>
        <w:tc>
          <w:tcPr>
            <w:tcW w:w="1138"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MOO 4085</w:t>
            </w:r>
          </w:p>
        </w:tc>
        <w:tc>
          <w:tcPr>
            <w:tcW w:w="129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M. BENZ</w:t>
            </w:r>
          </w:p>
        </w:tc>
        <w:tc>
          <w:tcPr>
            <w:tcW w:w="178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ÔNIBUS-COMIL</w:t>
            </w:r>
          </w:p>
        </w:tc>
        <w:tc>
          <w:tcPr>
            <w:tcW w:w="121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VERSATILE</w:t>
            </w:r>
          </w:p>
        </w:tc>
        <w:tc>
          <w:tcPr>
            <w:tcW w:w="735"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16 20</w:t>
            </w:r>
          </w:p>
        </w:tc>
        <w:tc>
          <w:tcPr>
            <w:tcW w:w="1122"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DIESEL</w:t>
            </w:r>
          </w:p>
        </w:tc>
        <w:tc>
          <w:tcPr>
            <w:tcW w:w="547"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2008</w:t>
            </w:r>
          </w:p>
        </w:tc>
        <w:tc>
          <w:tcPr>
            <w:tcW w:w="722"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2008</w:t>
            </w:r>
          </w:p>
        </w:tc>
      </w:tr>
      <w:tr w:rsidR="00E650CD" w:rsidRPr="00484BAB" w:rsidTr="00E650CD">
        <w:trPr>
          <w:trHeight w:val="300"/>
          <w:jc w:val="center"/>
        </w:trPr>
        <w:tc>
          <w:tcPr>
            <w:tcW w:w="1138"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HJW 7869</w:t>
            </w:r>
          </w:p>
        </w:tc>
        <w:tc>
          <w:tcPr>
            <w:tcW w:w="129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FIAT</w:t>
            </w:r>
          </w:p>
        </w:tc>
        <w:tc>
          <w:tcPr>
            <w:tcW w:w="178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DUCATO</w:t>
            </w:r>
          </w:p>
        </w:tc>
        <w:tc>
          <w:tcPr>
            <w:tcW w:w="121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MINIBUS</w:t>
            </w:r>
          </w:p>
        </w:tc>
        <w:tc>
          <w:tcPr>
            <w:tcW w:w="735"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2.8</w:t>
            </w:r>
          </w:p>
        </w:tc>
        <w:tc>
          <w:tcPr>
            <w:tcW w:w="1122"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DIESEL</w:t>
            </w:r>
          </w:p>
        </w:tc>
        <w:tc>
          <w:tcPr>
            <w:tcW w:w="547"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2009</w:t>
            </w:r>
          </w:p>
        </w:tc>
        <w:tc>
          <w:tcPr>
            <w:tcW w:w="722"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2009</w:t>
            </w:r>
          </w:p>
        </w:tc>
      </w:tr>
      <w:tr w:rsidR="00E650CD" w:rsidRPr="00484BAB" w:rsidTr="00E650CD">
        <w:trPr>
          <w:trHeight w:val="300"/>
          <w:jc w:val="center"/>
        </w:trPr>
        <w:tc>
          <w:tcPr>
            <w:tcW w:w="1138"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MNP 9679</w:t>
            </w:r>
          </w:p>
        </w:tc>
        <w:tc>
          <w:tcPr>
            <w:tcW w:w="129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GM</w:t>
            </w:r>
          </w:p>
        </w:tc>
        <w:tc>
          <w:tcPr>
            <w:tcW w:w="178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S10</w:t>
            </w:r>
          </w:p>
        </w:tc>
        <w:tc>
          <w:tcPr>
            <w:tcW w:w="121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D</w:t>
            </w:r>
          </w:p>
        </w:tc>
        <w:tc>
          <w:tcPr>
            <w:tcW w:w="735"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2.8</w:t>
            </w:r>
          </w:p>
        </w:tc>
        <w:tc>
          <w:tcPr>
            <w:tcW w:w="1122"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DIESEL</w:t>
            </w:r>
          </w:p>
        </w:tc>
        <w:tc>
          <w:tcPr>
            <w:tcW w:w="547"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2003</w:t>
            </w:r>
          </w:p>
        </w:tc>
        <w:tc>
          <w:tcPr>
            <w:tcW w:w="722"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2004</w:t>
            </w:r>
          </w:p>
        </w:tc>
      </w:tr>
      <w:tr w:rsidR="00E650CD" w:rsidRPr="00484BAB" w:rsidTr="00E650CD">
        <w:trPr>
          <w:trHeight w:val="300"/>
          <w:jc w:val="center"/>
        </w:trPr>
        <w:tc>
          <w:tcPr>
            <w:tcW w:w="1138"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MOK 5018</w:t>
            </w:r>
          </w:p>
        </w:tc>
        <w:tc>
          <w:tcPr>
            <w:tcW w:w="129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GM</w:t>
            </w:r>
          </w:p>
        </w:tc>
        <w:tc>
          <w:tcPr>
            <w:tcW w:w="178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S10</w:t>
            </w:r>
          </w:p>
        </w:tc>
        <w:tc>
          <w:tcPr>
            <w:tcW w:w="121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D</w:t>
            </w:r>
          </w:p>
        </w:tc>
        <w:tc>
          <w:tcPr>
            <w:tcW w:w="735"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2.8</w:t>
            </w:r>
          </w:p>
        </w:tc>
        <w:tc>
          <w:tcPr>
            <w:tcW w:w="1122"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DIESEL</w:t>
            </w:r>
          </w:p>
        </w:tc>
        <w:tc>
          <w:tcPr>
            <w:tcW w:w="547"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2006</w:t>
            </w:r>
          </w:p>
        </w:tc>
        <w:tc>
          <w:tcPr>
            <w:tcW w:w="722"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2007</w:t>
            </w:r>
          </w:p>
        </w:tc>
      </w:tr>
      <w:tr w:rsidR="00E650CD" w:rsidRPr="00484BAB" w:rsidTr="00E650CD">
        <w:trPr>
          <w:trHeight w:val="300"/>
          <w:jc w:val="center"/>
        </w:trPr>
        <w:tc>
          <w:tcPr>
            <w:tcW w:w="1138"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NQF 6565</w:t>
            </w:r>
          </w:p>
        </w:tc>
        <w:tc>
          <w:tcPr>
            <w:tcW w:w="129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GM</w:t>
            </w:r>
          </w:p>
        </w:tc>
        <w:tc>
          <w:tcPr>
            <w:tcW w:w="178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MERIVA</w:t>
            </w:r>
          </w:p>
        </w:tc>
        <w:tc>
          <w:tcPr>
            <w:tcW w:w="121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EXPRESSION</w:t>
            </w:r>
          </w:p>
        </w:tc>
        <w:tc>
          <w:tcPr>
            <w:tcW w:w="735"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1.8</w:t>
            </w:r>
          </w:p>
        </w:tc>
        <w:tc>
          <w:tcPr>
            <w:tcW w:w="1122"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GASOLINA</w:t>
            </w:r>
          </w:p>
        </w:tc>
        <w:tc>
          <w:tcPr>
            <w:tcW w:w="547"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2010</w:t>
            </w:r>
          </w:p>
        </w:tc>
        <w:tc>
          <w:tcPr>
            <w:tcW w:w="722"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2011</w:t>
            </w:r>
          </w:p>
        </w:tc>
      </w:tr>
      <w:tr w:rsidR="00E650CD" w:rsidRPr="00484BAB" w:rsidTr="00E650CD">
        <w:trPr>
          <w:trHeight w:val="300"/>
          <w:jc w:val="center"/>
        </w:trPr>
        <w:tc>
          <w:tcPr>
            <w:tcW w:w="1138"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MOI 2186</w:t>
            </w:r>
          </w:p>
        </w:tc>
        <w:tc>
          <w:tcPr>
            <w:tcW w:w="129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VW</w:t>
            </w:r>
          </w:p>
        </w:tc>
        <w:tc>
          <w:tcPr>
            <w:tcW w:w="178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ÔNIBUS-COMIL</w:t>
            </w:r>
          </w:p>
        </w:tc>
        <w:tc>
          <w:tcPr>
            <w:tcW w:w="121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MASKARELLI</w:t>
            </w:r>
          </w:p>
        </w:tc>
        <w:tc>
          <w:tcPr>
            <w:tcW w:w="735"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8.150</w:t>
            </w:r>
          </w:p>
        </w:tc>
        <w:tc>
          <w:tcPr>
            <w:tcW w:w="1122"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DIESEL</w:t>
            </w:r>
          </w:p>
        </w:tc>
        <w:tc>
          <w:tcPr>
            <w:tcW w:w="547"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2000</w:t>
            </w:r>
          </w:p>
        </w:tc>
        <w:tc>
          <w:tcPr>
            <w:tcW w:w="722"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2000</w:t>
            </w:r>
          </w:p>
        </w:tc>
      </w:tr>
      <w:tr w:rsidR="00E650CD" w:rsidRPr="00484BAB" w:rsidTr="00E650CD">
        <w:trPr>
          <w:trHeight w:val="300"/>
          <w:jc w:val="center"/>
        </w:trPr>
        <w:tc>
          <w:tcPr>
            <w:tcW w:w="1138"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MOK8627</w:t>
            </w:r>
          </w:p>
        </w:tc>
        <w:tc>
          <w:tcPr>
            <w:tcW w:w="129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GM</w:t>
            </w:r>
          </w:p>
        </w:tc>
        <w:tc>
          <w:tcPr>
            <w:tcW w:w="178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MERIVA</w:t>
            </w:r>
          </w:p>
        </w:tc>
        <w:tc>
          <w:tcPr>
            <w:tcW w:w="121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JOY</w:t>
            </w:r>
          </w:p>
        </w:tc>
        <w:tc>
          <w:tcPr>
            <w:tcW w:w="735"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1.8</w:t>
            </w:r>
          </w:p>
        </w:tc>
        <w:tc>
          <w:tcPr>
            <w:tcW w:w="1122"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GASOLINA</w:t>
            </w:r>
          </w:p>
        </w:tc>
        <w:tc>
          <w:tcPr>
            <w:tcW w:w="547"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2007</w:t>
            </w:r>
          </w:p>
        </w:tc>
        <w:tc>
          <w:tcPr>
            <w:tcW w:w="722"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2008</w:t>
            </w:r>
          </w:p>
        </w:tc>
      </w:tr>
      <w:tr w:rsidR="00E650CD" w:rsidRPr="00484BAB" w:rsidTr="00E650CD">
        <w:trPr>
          <w:trHeight w:val="300"/>
          <w:jc w:val="center"/>
        </w:trPr>
        <w:tc>
          <w:tcPr>
            <w:tcW w:w="1138"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OFE 5818</w:t>
            </w:r>
          </w:p>
        </w:tc>
        <w:tc>
          <w:tcPr>
            <w:tcW w:w="129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M. BENZ</w:t>
            </w:r>
          </w:p>
        </w:tc>
        <w:tc>
          <w:tcPr>
            <w:tcW w:w="178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SPRINTER</w:t>
            </w:r>
          </w:p>
        </w:tc>
        <w:tc>
          <w:tcPr>
            <w:tcW w:w="121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CDI</w:t>
            </w:r>
          </w:p>
        </w:tc>
        <w:tc>
          <w:tcPr>
            <w:tcW w:w="735"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2.8</w:t>
            </w:r>
          </w:p>
        </w:tc>
        <w:tc>
          <w:tcPr>
            <w:tcW w:w="1122"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DIESEL</w:t>
            </w:r>
          </w:p>
        </w:tc>
        <w:tc>
          <w:tcPr>
            <w:tcW w:w="547"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2011</w:t>
            </w:r>
          </w:p>
        </w:tc>
        <w:tc>
          <w:tcPr>
            <w:tcW w:w="722"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2012</w:t>
            </w:r>
          </w:p>
        </w:tc>
      </w:tr>
      <w:tr w:rsidR="00E650CD" w:rsidRPr="00484BAB" w:rsidTr="00E650CD">
        <w:trPr>
          <w:trHeight w:val="300"/>
          <w:jc w:val="center"/>
        </w:trPr>
        <w:tc>
          <w:tcPr>
            <w:tcW w:w="1138"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OGG 4415</w:t>
            </w:r>
          </w:p>
        </w:tc>
        <w:tc>
          <w:tcPr>
            <w:tcW w:w="129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VW</w:t>
            </w:r>
          </w:p>
        </w:tc>
        <w:tc>
          <w:tcPr>
            <w:tcW w:w="178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ONIBUS-COMIL</w:t>
            </w:r>
          </w:p>
        </w:tc>
        <w:tc>
          <w:tcPr>
            <w:tcW w:w="121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GLI</w:t>
            </w:r>
          </w:p>
        </w:tc>
        <w:tc>
          <w:tcPr>
            <w:tcW w:w="735"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9.150 PLUS</w:t>
            </w:r>
          </w:p>
        </w:tc>
        <w:tc>
          <w:tcPr>
            <w:tcW w:w="1122"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DIESEL</w:t>
            </w:r>
          </w:p>
        </w:tc>
        <w:tc>
          <w:tcPr>
            <w:tcW w:w="547"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2013</w:t>
            </w:r>
          </w:p>
        </w:tc>
        <w:tc>
          <w:tcPr>
            <w:tcW w:w="722"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2013</w:t>
            </w:r>
          </w:p>
        </w:tc>
      </w:tr>
      <w:tr w:rsidR="00E650CD" w:rsidRPr="00484BAB" w:rsidTr="00E650CD">
        <w:trPr>
          <w:trHeight w:val="300"/>
          <w:jc w:val="center"/>
        </w:trPr>
        <w:tc>
          <w:tcPr>
            <w:tcW w:w="1138"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QFU 5980</w:t>
            </w:r>
          </w:p>
        </w:tc>
        <w:tc>
          <w:tcPr>
            <w:tcW w:w="129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FIAT</w:t>
            </w:r>
          </w:p>
        </w:tc>
        <w:tc>
          <w:tcPr>
            <w:tcW w:w="178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LINEA</w:t>
            </w:r>
          </w:p>
        </w:tc>
        <w:tc>
          <w:tcPr>
            <w:tcW w:w="121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ESSENCE</w:t>
            </w:r>
          </w:p>
        </w:tc>
        <w:tc>
          <w:tcPr>
            <w:tcW w:w="735"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1.8</w:t>
            </w:r>
          </w:p>
        </w:tc>
        <w:tc>
          <w:tcPr>
            <w:tcW w:w="1122"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GASOLINA</w:t>
            </w:r>
          </w:p>
        </w:tc>
        <w:tc>
          <w:tcPr>
            <w:tcW w:w="547"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2014</w:t>
            </w:r>
          </w:p>
        </w:tc>
        <w:tc>
          <w:tcPr>
            <w:tcW w:w="722"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2015</w:t>
            </w:r>
          </w:p>
        </w:tc>
      </w:tr>
      <w:tr w:rsidR="00E650CD" w:rsidRPr="00484BAB" w:rsidTr="00E650CD">
        <w:trPr>
          <w:trHeight w:val="300"/>
          <w:jc w:val="center"/>
        </w:trPr>
        <w:tc>
          <w:tcPr>
            <w:tcW w:w="1138"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OFB 8022</w:t>
            </w:r>
          </w:p>
        </w:tc>
        <w:tc>
          <w:tcPr>
            <w:tcW w:w="129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PEUGEOT</w:t>
            </w:r>
          </w:p>
        </w:tc>
        <w:tc>
          <w:tcPr>
            <w:tcW w:w="178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BOXER-M330M</w:t>
            </w:r>
          </w:p>
        </w:tc>
        <w:tc>
          <w:tcPr>
            <w:tcW w:w="121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HDI</w:t>
            </w:r>
          </w:p>
        </w:tc>
        <w:tc>
          <w:tcPr>
            <w:tcW w:w="735"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2.3</w:t>
            </w:r>
          </w:p>
        </w:tc>
        <w:tc>
          <w:tcPr>
            <w:tcW w:w="1122"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DIESEL</w:t>
            </w:r>
          </w:p>
        </w:tc>
        <w:tc>
          <w:tcPr>
            <w:tcW w:w="547"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2015</w:t>
            </w:r>
          </w:p>
        </w:tc>
        <w:tc>
          <w:tcPr>
            <w:tcW w:w="722"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2016</w:t>
            </w:r>
          </w:p>
        </w:tc>
      </w:tr>
      <w:tr w:rsidR="00E650CD" w:rsidRPr="00484BAB" w:rsidTr="00E650CD">
        <w:trPr>
          <w:trHeight w:val="300"/>
          <w:jc w:val="center"/>
        </w:trPr>
        <w:tc>
          <w:tcPr>
            <w:tcW w:w="1138"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MOK 1749</w:t>
            </w:r>
          </w:p>
        </w:tc>
        <w:tc>
          <w:tcPr>
            <w:tcW w:w="129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M. BENZ</w:t>
            </w:r>
          </w:p>
        </w:tc>
        <w:tc>
          <w:tcPr>
            <w:tcW w:w="178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MICRO-ONIBUS</w:t>
            </w:r>
          </w:p>
        </w:tc>
        <w:tc>
          <w:tcPr>
            <w:tcW w:w="1211"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COMIL-PIA. M</w:t>
            </w:r>
          </w:p>
        </w:tc>
        <w:tc>
          <w:tcPr>
            <w:tcW w:w="735"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710</w:t>
            </w:r>
          </w:p>
        </w:tc>
        <w:tc>
          <w:tcPr>
            <w:tcW w:w="1122"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DIESEL</w:t>
            </w:r>
          </w:p>
        </w:tc>
        <w:tc>
          <w:tcPr>
            <w:tcW w:w="547"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2000</w:t>
            </w:r>
          </w:p>
        </w:tc>
        <w:tc>
          <w:tcPr>
            <w:tcW w:w="722" w:type="dxa"/>
            <w:shd w:val="clear" w:color="auto" w:fill="auto"/>
            <w:noWrap/>
            <w:vAlign w:val="center"/>
            <w:hideMark/>
          </w:tcPr>
          <w:p w:rsidR="00E650CD" w:rsidRPr="00484BAB" w:rsidRDefault="00E650CD" w:rsidP="00E650CD">
            <w:pPr>
              <w:spacing w:after="120"/>
              <w:jc w:val="center"/>
              <w:rPr>
                <w:rFonts w:ascii="Arial Narrow" w:eastAsia="Calibri" w:hAnsi="Arial Narrow" w:cs="Arial"/>
                <w:color w:val="000000" w:themeColor="text1"/>
                <w:sz w:val="22"/>
                <w:szCs w:val="22"/>
              </w:rPr>
            </w:pPr>
            <w:r w:rsidRPr="00484BAB">
              <w:rPr>
                <w:rFonts w:ascii="Arial Narrow" w:eastAsia="Calibri" w:hAnsi="Arial Narrow" w:cs="Arial"/>
                <w:color w:val="000000" w:themeColor="text1"/>
                <w:sz w:val="22"/>
                <w:szCs w:val="22"/>
              </w:rPr>
              <w:t>2000</w:t>
            </w:r>
          </w:p>
        </w:tc>
      </w:tr>
    </w:tbl>
    <w:p w:rsidR="00E650CD" w:rsidRPr="00484BAB" w:rsidRDefault="00E650CD" w:rsidP="00E650CD">
      <w:pPr>
        <w:spacing w:after="120"/>
        <w:rPr>
          <w:rFonts w:ascii="Arial Narrow" w:hAnsi="Arial Narrow" w:cs="Arial"/>
          <w:color w:val="000000" w:themeColor="text1"/>
          <w:sz w:val="22"/>
          <w:szCs w:val="22"/>
        </w:rPr>
      </w:pPr>
    </w:p>
    <w:p w:rsidR="00E650CD" w:rsidRPr="00484BAB" w:rsidRDefault="00E650CD" w:rsidP="00E650CD">
      <w:pPr>
        <w:pStyle w:val="Nivel1"/>
        <w:keepNext w:val="0"/>
        <w:keepLines w:val="0"/>
        <w:numPr>
          <w:ilvl w:val="0"/>
          <w:numId w:val="1"/>
        </w:numPr>
        <w:spacing w:before="0" w:after="120" w:line="240" w:lineRule="auto"/>
        <w:ind w:left="0" w:firstLine="0"/>
        <w:rPr>
          <w:rFonts w:ascii="Arial Narrow" w:hAnsi="Arial Narrow"/>
          <w:color w:val="000000" w:themeColor="text1"/>
          <w:sz w:val="22"/>
          <w:szCs w:val="22"/>
        </w:rPr>
      </w:pPr>
      <w:r w:rsidRPr="00484BAB">
        <w:rPr>
          <w:rFonts w:ascii="Arial Narrow" w:hAnsi="Arial Narrow"/>
          <w:color w:val="000000" w:themeColor="text1"/>
          <w:sz w:val="22"/>
          <w:szCs w:val="22"/>
        </w:rPr>
        <w:t>METODOLOGIA DE AVALIAÇÃO DA EXECUÇÃO DOS SERVIÇOS.</w:t>
      </w:r>
    </w:p>
    <w:p w:rsidR="00E650CD" w:rsidRPr="00484BAB" w:rsidRDefault="00E650CD" w:rsidP="00E650CD">
      <w:pPr>
        <w:numPr>
          <w:ilvl w:val="1"/>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Os serviços deverão ser executados com base nos parâmetros mínimos a seguir estabelecidos:</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olor w:val="000000" w:themeColor="text1"/>
          <w:sz w:val="22"/>
          <w:szCs w:val="22"/>
        </w:rPr>
        <w:t xml:space="preserve"> </w:t>
      </w:r>
      <w:r w:rsidRPr="00484BAB">
        <w:rPr>
          <w:rFonts w:ascii="Arial Narrow" w:hAnsi="Arial Narrow" w:cs="Arial"/>
          <w:bCs/>
          <w:color w:val="000000" w:themeColor="text1"/>
          <w:sz w:val="22"/>
          <w:szCs w:val="22"/>
        </w:rPr>
        <w:t>A fornecedora deve realizar, no mínimo, 03 (três) orçamentos de peças e/ou serviços especializados de manutenção junto à rede de oficinas credenciadas, devendo obrigatoriamente apresentá-los à UFCG para aprovação e autorização;</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 xml:space="preserve"> Os serviços somente poderão ser executados após o envio online, pela fornecedora, dos orçamentos detalhados, através dos menus eletrônicos apropriados existentes no ambiente web da fornecedora, e respectiva autorização pelo fiscal designado pela UFCG, que se pronunciará após imediata análise e avaliação dos orçamentos a ele submetidos previamente.</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 xml:space="preserve"> Na impossibilidade de apresentar os 03 (três) orçamentos exigidos, a fornecedora deve apresentar justificativa por escrito (via ofício ou até mesmo por e-mail) sobre o não cumprimento desta exigência à UFCG.</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 xml:space="preserve"> A fiscalização de preços ficará a cargo do fiscal designado pela UFCG, devendo a fornecedora garantir que os preços cobrados na rede credenciada terão como limite o preço à vista.</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color w:val="000000" w:themeColor="text1"/>
          <w:sz w:val="22"/>
          <w:szCs w:val="22"/>
        </w:rPr>
        <w:t xml:space="preserve"> Sem qualquer impedimento, a Administração também poderá realizar suas próprias pesquisas a fim de verificar se os preços são compatíveis com os de mercado, afastando assim algum direcionamento da pesquisa e o possível sobrepreço dos serviços.</w:t>
      </w:r>
    </w:p>
    <w:p w:rsidR="00E650CD" w:rsidRPr="00484BAB" w:rsidRDefault="00E650CD" w:rsidP="00E650CD">
      <w:pPr>
        <w:spacing w:after="120"/>
        <w:jc w:val="both"/>
        <w:rPr>
          <w:rFonts w:ascii="Arial Narrow" w:hAnsi="Arial Narrow" w:cs="Arial"/>
          <w:b/>
          <w:bCs/>
          <w:color w:val="000000" w:themeColor="text1"/>
          <w:sz w:val="22"/>
          <w:szCs w:val="22"/>
          <w:u w:val="single"/>
        </w:rPr>
      </w:pPr>
    </w:p>
    <w:p w:rsidR="00E650CD" w:rsidRPr="00484BAB" w:rsidRDefault="00E650CD" w:rsidP="00E650CD">
      <w:pPr>
        <w:pStyle w:val="Nivel1"/>
        <w:keepNext w:val="0"/>
        <w:keepLines w:val="0"/>
        <w:numPr>
          <w:ilvl w:val="0"/>
          <w:numId w:val="1"/>
        </w:numPr>
        <w:spacing w:before="0" w:after="120" w:line="240" w:lineRule="auto"/>
        <w:ind w:left="0" w:firstLine="0"/>
        <w:rPr>
          <w:rFonts w:ascii="Arial Narrow" w:hAnsi="Arial Narrow"/>
          <w:color w:val="000000" w:themeColor="text1"/>
          <w:sz w:val="22"/>
          <w:szCs w:val="22"/>
        </w:rPr>
      </w:pPr>
      <w:r w:rsidRPr="00484BAB">
        <w:rPr>
          <w:rFonts w:ascii="Arial Narrow" w:hAnsi="Arial Narrow"/>
          <w:color w:val="000000" w:themeColor="text1"/>
          <w:sz w:val="22"/>
          <w:szCs w:val="22"/>
        </w:rPr>
        <w:t>REQUISITOS DA CONTRATAÇÃO</w:t>
      </w:r>
    </w:p>
    <w:p w:rsidR="00E650CD" w:rsidRPr="00484BAB" w:rsidRDefault="00E650CD" w:rsidP="00E650CD">
      <w:pPr>
        <w:pStyle w:val="Nivel1"/>
        <w:keepNext w:val="0"/>
        <w:keepLines w:val="0"/>
        <w:numPr>
          <w:ilvl w:val="1"/>
          <w:numId w:val="1"/>
        </w:numPr>
        <w:spacing w:before="0" w:after="120" w:line="240" w:lineRule="auto"/>
        <w:ind w:left="0" w:firstLine="0"/>
        <w:rPr>
          <w:rFonts w:ascii="Arial Narrow" w:hAnsi="Arial Narrow"/>
          <w:b w:val="0"/>
          <w:bCs/>
          <w:color w:val="000000" w:themeColor="text1"/>
          <w:sz w:val="22"/>
          <w:szCs w:val="22"/>
        </w:rPr>
      </w:pPr>
      <w:r w:rsidRPr="00484BAB">
        <w:rPr>
          <w:rFonts w:ascii="Arial Narrow" w:hAnsi="Arial Narrow"/>
          <w:b w:val="0"/>
          <w:bCs/>
          <w:color w:val="000000" w:themeColor="text1"/>
          <w:sz w:val="22"/>
          <w:szCs w:val="22"/>
        </w:rPr>
        <w:t>No modelo de gerenciamento de frota, os serviços elencados deverão ser executados em rede credenciada, tanto em âmbito local quanto nacional, com instalações e condições técnicas adequadas, por profissionais qualificados e com garantia mínima de desempenho, em função do trabalho realizado conforme critérios de qualidade usuais de mercado.</w:t>
      </w:r>
    </w:p>
    <w:p w:rsidR="00E650CD" w:rsidRPr="00484BAB" w:rsidRDefault="00E650CD" w:rsidP="00E650CD">
      <w:pPr>
        <w:pStyle w:val="Nivel1"/>
        <w:keepNext w:val="0"/>
        <w:keepLines w:val="0"/>
        <w:numPr>
          <w:ilvl w:val="1"/>
          <w:numId w:val="1"/>
        </w:numPr>
        <w:spacing w:before="0" w:after="120" w:line="240" w:lineRule="auto"/>
        <w:ind w:left="0" w:firstLine="0"/>
        <w:rPr>
          <w:rFonts w:ascii="Arial Narrow" w:hAnsi="Arial Narrow"/>
          <w:b w:val="0"/>
          <w:bCs/>
          <w:color w:val="000000" w:themeColor="text1"/>
          <w:sz w:val="22"/>
          <w:szCs w:val="22"/>
        </w:rPr>
      </w:pPr>
      <w:r w:rsidRPr="00484BAB">
        <w:rPr>
          <w:rFonts w:ascii="Arial Narrow" w:hAnsi="Arial Narrow"/>
          <w:b w:val="0"/>
          <w:bCs/>
          <w:color w:val="000000" w:themeColor="text1"/>
          <w:sz w:val="22"/>
          <w:szCs w:val="22"/>
        </w:rPr>
        <w:t>Como forma de atender ao princípio da economicidade, a contratada deverá efetuar o credenciamento de oficinas na cidade de Cajazeiras - PB, tendo em vista que todas as revisões preventivas devem ser feitas na sede do CFP/UFCG, e a eventual revisão corretiva ou elétrica, que poderá ocorrer em viagens a serviços fora da sede deste Centro, são incertas, mas podem ser necessárias, precisando, dessa forma, de uma rede de oficinas credenciadas em âmbito nacional.</w:t>
      </w:r>
    </w:p>
    <w:p w:rsidR="00E650CD" w:rsidRPr="00484BAB" w:rsidRDefault="00E650CD" w:rsidP="00E650CD">
      <w:pPr>
        <w:pStyle w:val="Nivel1"/>
        <w:keepNext w:val="0"/>
        <w:keepLines w:val="0"/>
        <w:numPr>
          <w:ilvl w:val="1"/>
          <w:numId w:val="1"/>
        </w:numPr>
        <w:spacing w:before="0" w:after="120" w:line="240" w:lineRule="auto"/>
        <w:ind w:left="0" w:firstLine="0"/>
        <w:rPr>
          <w:rFonts w:ascii="Arial Narrow" w:hAnsi="Arial Narrow"/>
          <w:b w:val="0"/>
          <w:bCs/>
          <w:color w:val="000000" w:themeColor="text1"/>
          <w:sz w:val="22"/>
          <w:szCs w:val="22"/>
        </w:rPr>
      </w:pPr>
      <w:r w:rsidRPr="00484BAB">
        <w:rPr>
          <w:rFonts w:ascii="Arial Narrow" w:hAnsi="Arial Narrow"/>
          <w:b w:val="0"/>
          <w:bCs/>
          <w:color w:val="000000" w:themeColor="text1"/>
          <w:sz w:val="22"/>
          <w:szCs w:val="22"/>
        </w:rPr>
        <w:t xml:space="preserve">Por questão de eficiência e evitando o risco de o serviço ser interrompido, a contratante ficará obrigada a treinar de imediato, a qualquer tempo, o(s) </w:t>
      </w:r>
      <w:proofErr w:type="gramStart"/>
      <w:r w:rsidRPr="00484BAB">
        <w:rPr>
          <w:rFonts w:ascii="Arial Narrow" w:hAnsi="Arial Narrow"/>
          <w:b w:val="0"/>
          <w:bCs/>
          <w:color w:val="000000" w:themeColor="text1"/>
          <w:sz w:val="22"/>
          <w:szCs w:val="22"/>
        </w:rPr>
        <w:t>servidor(</w:t>
      </w:r>
      <w:proofErr w:type="gramEnd"/>
      <w:r w:rsidRPr="00484BAB">
        <w:rPr>
          <w:rFonts w:ascii="Arial Narrow" w:hAnsi="Arial Narrow"/>
          <w:b w:val="0"/>
          <w:bCs/>
          <w:color w:val="000000" w:themeColor="text1"/>
          <w:sz w:val="22"/>
          <w:szCs w:val="22"/>
        </w:rPr>
        <w:t>es) indicados pela Universidade Federal de Campina Grande para operarem o sistema de gerenciamento de frota de veículos. O sistema informatizado, assim como seu treinamento, deverá ser instalado e disponibilizado para acesso e lançamentos no CFP/UFCG.</w:t>
      </w:r>
    </w:p>
    <w:p w:rsidR="00E650CD" w:rsidRPr="00484BAB" w:rsidRDefault="00E650CD" w:rsidP="00E650CD">
      <w:pPr>
        <w:pStyle w:val="Nivel1"/>
        <w:keepNext w:val="0"/>
        <w:keepLines w:val="0"/>
        <w:numPr>
          <w:ilvl w:val="1"/>
          <w:numId w:val="1"/>
        </w:numPr>
        <w:spacing w:before="0" w:after="120" w:line="240" w:lineRule="auto"/>
        <w:ind w:left="0" w:firstLine="0"/>
        <w:rPr>
          <w:rFonts w:ascii="Arial Narrow" w:hAnsi="Arial Narrow"/>
          <w:b w:val="0"/>
          <w:bCs/>
          <w:color w:val="000000" w:themeColor="text1"/>
          <w:sz w:val="22"/>
          <w:szCs w:val="22"/>
        </w:rPr>
      </w:pPr>
      <w:r w:rsidRPr="00484BAB">
        <w:rPr>
          <w:rFonts w:ascii="Arial Narrow" w:hAnsi="Arial Narrow"/>
          <w:b w:val="0"/>
          <w:bCs/>
          <w:color w:val="000000" w:themeColor="text1"/>
          <w:sz w:val="22"/>
          <w:szCs w:val="22"/>
        </w:rPr>
        <w:t>Todas as peças e acessórios aplicados nos veículos deverão ser originais do fabricante ou similares, e sem uso prévio, desde que com as mesmas especificações técnicas e qualidade da peça que será substituída. Assim, as peças, componentes, acessórios e outros materiais de uso automotivo, sejam eles distribuídos ou comercializados pelo fabricante ou montadora de veículos e/ou através da rede de concessionárias, ou pelo comércio e indústria automotiva e afins, deverão ser definidas pelas seguintes características e procedências:</w:t>
      </w:r>
    </w:p>
    <w:p w:rsidR="00E650CD" w:rsidRPr="00484BAB" w:rsidRDefault="00E650CD" w:rsidP="00E650CD">
      <w:pPr>
        <w:pStyle w:val="Nivel1"/>
        <w:keepNext w:val="0"/>
        <w:keepLines w:val="0"/>
        <w:numPr>
          <w:ilvl w:val="2"/>
          <w:numId w:val="1"/>
        </w:numPr>
        <w:spacing w:before="0" w:after="120" w:line="240" w:lineRule="auto"/>
        <w:ind w:left="0" w:firstLine="0"/>
        <w:rPr>
          <w:rFonts w:ascii="Arial Narrow" w:hAnsi="Arial Narrow"/>
          <w:b w:val="0"/>
          <w:bCs/>
          <w:color w:val="000000" w:themeColor="text1"/>
          <w:sz w:val="22"/>
          <w:szCs w:val="22"/>
        </w:rPr>
      </w:pPr>
      <w:r w:rsidRPr="00484BAB">
        <w:rPr>
          <w:rFonts w:ascii="Arial Narrow" w:hAnsi="Arial Narrow"/>
          <w:b w:val="0"/>
          <w:bCs/>
          <w:color w:val="000000" w:themeColor="text1"/>
          <w:sz w:val="22"/>
          <w:szCs w:val="22"/>
        </w:rPr>
        <w:t xml:space="preserve">Originais produzidos e/ou embalados e com controle de qualidade do fabricante ou montadora de veículos e constantes de seu catálogo, certificadas pelo INMETRO; </w:t>
      </w:r>
      <w:proofErr w:type="gramStart"/>
      <w:r w:rsidRPr="00484BAB">
        <w:rPr>
          <w:rFonts w:ascii="Arial Narrow" w:hAnsi="Arial Narrow"/>
          <w:b w:val="0"/>
          <w:bCs/>
          <w:color w:val="000000" w:themeColor="text1"/>
          <w:sz w:val="22"/>
          <w:szCs w:val="22"/>
        </w:rPr>
        <w:t>ou</w:t>
      </w:r>
      <w:proofErr w:type="gramEnd"/>
    </w:p>
    <w:p w:rsidR="00E650CD" w:rsidRPr="00484BAB" w:rsidRDefault="00E650CD" w:rsidP="00E650CD">
      <w:pPr>
        <w:pStyle w:val="Nivel1"/>
        <w:keepNext w:val="0"/>
        <w:keepLines w:val="0"/>
        <w:numPr>
          <w:ilvl w:val="2"/>
          <w:numId w:val="1"/>
        </w:numPr>
        <w:spacing w:before="0" w:after="120" w:line="240" w:lineRule="auto"/>
        <w:ind w:left="0" w:firstLine="0"/>
        <w:rPr>
          <w:rFonts w:ascii="Arial Narrow" w:hAnsi="Arial Narrow"/>
          <w:b w:val="0"/>
          <w:bCs/>
          <w:color w:val="000000" w:themeColor="text1"/>
          <w:sz w:val="22"/>
          <w:szCs w:val="22"/>
        </w:rPr>
      </w:pPr>
      <w:r w:rsidRPr="00484BAB">
        <w:rPr>
          <w:rFonts w:ascii="Arial Narrow" w:hAnsi="Arial Narrow"/>
          <w:b w:val="0"/>
          <w:bCs/>
          <w:color w:val="000000" w:themeColor="text1"/>
          <w:sz w:val="22"/>
          <w:szCs w:val="22"/>
        </w:rPr>
        <w:t xml:space="preserve">Originais do fabricante fornecedor da montadora dos veículos, atendidos os mesmos padrões e níveis de qualidade por essa exigidos, recomendados ou indicados e constantes de seu catálogo, certificadas pelo INMETRO; </w:t>
      </w:r>
      <w:proofErr w:type="gramStart"/>
      <w:r w:rsidRPr="00484BAB">
        <w:rPr>
          <w:rFonts w:ascii="Arial Narrow" w:hAnsi="Arial Narrow"/>
          <w:b w:val="0"/>
          <w:bCs/>
          <w:color w:val="000000" w:themeColor="text1"/>
          <w:sz w:val="22"/>
          <w:szCs w:val="22"/>
        </w:rPr>
        <w:t>ou</w:t>
      </w:r>
      <w:proofErr w:type="gramEnd"/>
    </w:p>
    <w:p w:rsidR="00E650CD" w:rsidRPr="00484BAB" w:rsidRDefault="00E650CD" w:rsidP="00E650CD">
      <w:pPr>
        <w:pStyle w:val="Nivel1"/>
        <w:keepNext w:val="0"/>
        <w:keepLines w:val="0"/>
        <w:numPr>
          <w:ilvl w:val="2"/>
          <w:numId w:val="1"/>
        </w:numPr>
        <w:spacing w:before="0" w:after="120" w:line="240" w:lineRule="auto"/>
        <w:ind w:left="0" w:firstLine="0"/>
        <w:rPr>
          <w:rFonts w:ascii="Arial Narrow" w:hAnsi="Arial Narrow"/>
          <w:b w:val="0"/>
          <w:bCs/>
          <w:color w:val="000000" w:themeColor="text1"/>
          <w:sz w:val="22"/>
          <w:szCs w:val="22"/>
        </w:rPr>
      </w:pPr>
      <w:r w:rsidRPr="00484BAB">
        <w:rPr>
          <w:rFonts w:ascii="Arial Narrow" w:hAnsi="Arial Narrow"/>
          <w:b w:val="0"/>
          <w:bCs/>
          <w:color w:val="000000" w:themeColor="text1"/>
          <w:sz w:val="22"/>
          <w:szCs w:val="22"/>
        </w:rPr>
        <w:t xml:space="preserve">De outros fabricantes, cujo produto atenda aos níveis de qualidade e aplicabilidade recomendados ou indicados pelo fabricante ou montadora de veículos, constantes ou não de seu catálogo, </w:t>
      </w:r>
      <w:proofErr w:type="gramStart"/>
      <w:r w:rsidRPr="00484BAB">
        <w:rPr>
          <w:rFonts w:ascii="Arial Narrow" w:hAnsi="Arial Narrow"/>
          <w:b w:val="0"/>
          <w:bCs/>
          <w:color w:val="000000" w:themeColor="text1"/>
          <w:sz w:val="22"/>
          <w:szCs w:val="22"/>
        </w:rPr>
        <w:t>sob solicitação</w:t>
      </w:r>
      <w:proofErr w:type="gramEnd"/>
      <w:r w:rsidRPr="00484BAB">
        <w:rPr>
          <w:rFonts w:ascii="Arial Narrow" w:hAnsi="Arial Narrow"/>
          <w:b w:val="0"/>
          <w:bCs/>
          <w:color w:val="000000" w:themeColor="text1"/>
          <w:sz w:val="22"/>
          <w:szCs w:val="22"/>
        </w:rPr>
        <w:t xml:space="preserve"> ou autorização formal da Administração, certificadas pelo INMETRO.</w:t>
      </w:r>
    </w:p>
    <w:p w:rsidR="00E650CD" w:rsidRPr="00484BAB" w:rsidRDefault="00E650CD" w:rsidP="00E650CD">
      <w:pPr>
        <w:pStyle w:val="Nivel1"/>
        <w:keepNext w:val="0"/>
        <w:keepLines w:val="0"/>
        <w:numPr>
          <w:ilvl w:val="1"/>
          <w:numId w:val="1"/>
        </w:numPr>
        <w:spacing w:before="0" w:after="120" w:line="240" w:lineRule="auto"/>
        <w:ind w:left="0" w:firstLine="0"/>
        <w:rPr>
          <w:rFonts w:ascii="Arial Narrow" w:hAnsi="Arial Narrow"/>
          <w:b w:val="0"/>
          <w:bCs/>
          <w:color w:val="000000" w:themeColor="text1"/>
          <w:sz w:val="22"/>
          <w:szCs w:val="22"/>
        </w:rPr>
      </w:pPr>
      <w:r w:rsidRPr="00484BAB">
        <w:rPr>
          <w:rFonts w:ascii="Arial Narrow" w:hAnsi="Arial Narrow"/>
          <w:b w:val="0"/>
          <w:bCs/>
          <w:color w:val="000000" w:themeColor="text1"/>
          <w:sz w:val="22"/>
          <w:szCs w:val="22"/>
        </w:rPr>
        <w:t>As oficinas da rede credenciada deverão efetuar a substituição de pneus, conforme os preceitos da Resolução n.º 558/80, de 15 de abril de 1980 (CONTRAN) ou sempre que um defeito de força maior exija sua substituição, desde que avaliado e autorizado pelo Fiscal do Contrato.</w:t>
      </w:r>
    </w:p>
    <w:p w:rsidR="00E650CD" w:rsidRPr="00484BAB" w:rsidRDefault="00E650CD" w:rsidP="00E650CD">
      <w:pPr>
        <w:pStyle w:val="Nivel1"/>
        <w:keepNext w:val="0"/>
        <w:keepLines w:val="0"/>
        <w:numPr>
          <w:ilvl w:val="1"/>
          <w:numId w:val="1"/>
        </w:numPr>
        <w:spacing w:before="0" w:after="120" w:line="240" w:lineRule="auto"/>
        <w:ind w:left="0" w:firstLine="0"/>
        <w:rPr>
          <w:rFonts w:ascii="Arial Narrow" w:hAnsi="Arial Narrow"/>
          <w:b w:val="0"/>
          <w:bCs/>
          <w:color w:val="000000" w:themeColor="text1"/>
          <w:sz w:val="22"/>
          <w:szCs w:val="22"/>
        </w:rPr>
      </w:pPr>
      <w:r w:rsidRPr="00484BAB">
        <w:rPr>
          <w:rFonts w:ascii="Arial Narrow" w:hAnsi="Arial Narrow"/>
          <w:b w:val="0"/>
          <w:bCs/>
          <w:color w:val="000000" w:themeColor="text1"/>
          <w:sz w:val="22"/>
          <w:szCs w:val="22"/>
        </w:rPr>
        <w:t>Os pneus deverão ser sempre novos, com prazo de validade nunca inferior a 80% de sua totalidade, de acordo com as normas da ABNT/NBR, com selo do INMETRO e índice de carga, conforme recomendação do fabricante, não sendo aceitos reformados, recauchutados, remoldados.</w:t>
      </w:r>
    </w:p>
    <w:p w:rsidR="00E650CD" w:rsidRPr="00484BAB" w:rsidRDefault="00E650CD" w:rsidP="00E650CD">
      <w:pPr>
        <w:pStyle w:val="Nivel1"/>
        <w:keepNext w:val="0"/>
        <w:keepLines w:val="0"/>
        <w:numPr>
          <w:ilvl w:val="1"/>
          <w:numId w:val="1"/>
        </w:numPr>
        <w:spacing w:before="0" w:after="120" w:line="240" w:lineRule="auto"/>
        <w:ind w:left="0" w:firstLine="0"/>
        <w:rPr>
          <w:rFonts w:ascii="Arial Narrow" w:hAnsi="Arial Narrow"/>
          <w:b w:val="0"/>
          <w:bCs/>
          <w:color w:val="000000" w:themeColor="text1"/>
          <w:sz w:val="22"/>
          <w:szCs w:val="22"/>
        </w:rPr>
      </w:pPr>
      <w:r w:rsidRPr="00484BAB">
        <w:rPr>
          <w:rFonts w:ascii="Arial Narrow" w:hAnsi="Arial Narrow"/>
          <w:b w:val="0"/>
          <w:color w:val="000000" w:themeColor="text1"/>
          <w:sz w:val="22"/>
          <w:szCs w:val="22"/>
        </w:rPr>
        <w:t xml:space="preserve">Todo o sistema deverá ser implantado no prazo máximo de 07 (sete) dias, a contar da assinatura do contrato, incluindo o credenciamento da rede de oficinas. </w:t>
      </w:r>
    </w:p>
    <w:p w:rsidR="00E650CD" w:rsidRPr="00484BAB" w:rsidRDefault="00E650CD" w:rsidP="00E650CD">
      <w:pPr>
        <w:pStyle w:val="Nivel1"/>
        <w:keepNext w:val="0"/>
        <w:keepLines w:val="0"/>
        <w:numPr>
          <w:ilvl w:val="1"/>
          <w:numId w:val="1"/>
        </w:numPr>
        <w:spacing w:before="0" w:after="120" w:line="240" w:lineRule="auto"/>
        <w:ind w:left="0" w:firstLine="0"/>
        <w:rPr>
          <w:rFonts w:ascii="Arial Narrow" w:hAnsi="Arial Narrow"/>
          <w:b w:val="0"/>
          <w:bCs/>
          <w:color w:val="000000" w:themeColor="text1"/>
          <w:sz w:val="22"/>
          <w:szCs w:val="22"/>
        </w:rPr>
      </w:pPr>
      <w:r w:rsidRPr="00484BAB">
        <w:rPr>
          <w:rFonts w:ascii="Arial Narrow" w:hAnsi="Arial Narrow"/>
          <w:b w:val="0"/>
          <w:color w:val="000000" w:themeColor="text1"/>
          <w:sz w:val="22"/>
          <w:szCs w:val="22"/>
        </w:rPr>
        <w:t>Sempre que houver necessidade, o CFP/UFCG poderá solicitar à contratada a ampliação ou substituição da sua rede de credenciados em âmbito local, desde que as oficinas já credenciadas não estejam atendendo as expectativas deste Centro, sendo tal fato devidamente justificado pela fiscalização do contrato.</w:t>
      </w:r>
    </w:p>
    <w:p w:rsidR="00E650CD" w:rsidRPr="00484BAB" w:rsidRDefault="00E650CD" w:rsidP="00E650CD">
      <w:pPr>
        <w:pStyle w:val="Nivel1"/>
        <w:keepNext w:val="0"/>
        <w:keepLines w:val="0"/>
        <w:numPr>
          <w:ilvl w:val="1"/>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 xml:space="preserve">No que concerne à questão de sustentabilidade, esta contratação deve adotar critérios e práticas sustentáveis, conforme orienta o Decreto n.º 7.746/2012. Para isso, tanto a empresa contratada, quanto as empresas que irão compor a rede de atendimento dos serviços a serem prestados, deverão buscar adotar medidas que visem atender ao </w:t>
      </w:r>
      <w:r w:rsidRPr="00484BAB">
        <w:rPr>
          <w:rFonts w:ascii="Arial Narrow" w:hAnsi="Arial Narrow"/>
          <w:b w:val="0"/>
          <w:color w:val="000000" w:themeColor="text1"/>
          <w:sz w:val="22"/>
          <w:szCs w:val="22"/>
        </w:rPr>
        <w:lastRenderedPageBreak/>
        <w:t>que dispõe o art. 4 do Decreto n.º 7.746/2012. Sendo assim, conforme orienta a Instrução Normativa n.º 01/2010-SLTI as empresas contratadas adotarão práticas de sustentabilidade na execução dos serviços.</w:t>
      </w:r>
    </w:p>
    <w:p w:rsidR="00E650CD" w:rsidRPr="00484BAB" w:rsidRDefault="00E650CD" w:rsidP="00E650CD">
      <w:pPr>
        <w:pStyle w:val="Nivel1"/>
        <w:keepNext w:val="0"/>
        <w:keepLines w:val="0"/>
        <w:numPr>
          <w:ilvl w:val="1"/>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Deve-se considerar que uma oficina especializada em veículos, por mais sustentável que seja, utiliza produtos químicos ou tóxicos durante a execução de suas atividades e serviços. Desse modo, este é um setor que apresenta diversos agentes potencialmente poluidores do meio ambiente, a exemplo das emissões atmosféricas, poluição sonora, efluentes líquidos e resíduos diversos. Portanto, é exequível que os responsáveis pelo atendimento dos serviços elencados nesse Termo, venham a praticar soluções que contribuam de forma substancial para a melhoria da qualidade do ambiente em que vivemos. Assim, como forma de orientação para algumas soluções que essa rede de atendimento deve buscar atender, tem-se: o gerenciamento de resíduos; o uso eficiente de energia e de água.</w:t>
      </w:r>
    </w:p>
    <w:p w:rsidR="00E650CD" w:rsidRPr="00484BAB" w:rsidRDefault="00E650CD" w:rsidP="00E650CD">
      <w:pPr>
        <w:pStyle w:val="Nivel1"/>
        <w:keepNext w:val="0"/>
        <w:keepLines w:val="0"/>
        <w:numPr>
          <w:ilvl w:val="1"/>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A correta destinação de resíduos deve ser tarefa primordial no setor de manutenção de veículos. As empresas devem realizar um mapeamento detalhado que aponte as etapas dos serviços que mais geram resíduos e também quais os tipos que são gerados, segundo a resolução do CONAMA n.º 275/01 ou pela classificação da ABNT NBR 10.004:2004. Isso visa facilitar a identificação das causas, reduzir a geração e destinar adequadamente os resíduos de acordo com as legislações específicas vigentes.</w:t>
      </w:r>
    </w:p>
    <w:p w:rsidR="00E650CD" w:rsidRPr="00484BAB" w:rsidRDefault="00E650CD" w:rsidP="00E650CD">
      <w:pPr>
        <w:pStyle w:val="Nivel1"/>
        <w:keepNext w:val="0"/>
        <w:keepLines w:val="0"/>
        <w:numPr>
          <w:ilvl w:val="1"/>
          <w:numId w:val="1"/>
        </w:numPr>
        <w:spacing w:before="0" w:after="120" w:line="240" w:lineRule="auto"/>
        <w:ind w:left="0" w:firstLine="0"/>
        <w:rPr>
          <w:rFonts w:ascii="Arial Narrow" w:hAnsi="Arial Narrow"/>
          <w:b w:val="0"/>
          <w:bCs/>
          <w:color w:val="000000" w:themeColor="text1"/>
          <w:sz w:val="22"/>
          <w:szCs w:val="22"/>
        </w:rPr>
      </w:pPr>
      <w:r w:rsidRPr="00484BAB">
        <w:rPr>
          <w:rFonts w:ascii="Arial Narrow" w:hAnsi="Arial Narrow"/>
          <w:b w:val="0"/>
          <w:color w:val="000000" w:themeColor="text1"/>
          <w:sz w:val="22"/>
          <w:szCs w:val="22"/>
        </w:rPr>
        <w:t>As oficinas contratadas deverão observar a Resolução CONAMA n.º 401/2008, para a aquisição de pilhas e baterias a serem utilizadas nos equipamentos, bens e materiais de sua responsabilidade, assim como nos veículos desta Universidade, respeitando os limites de metais pesados, como chumbo, cádmio e mercúrio.</w:t>
      </w:r>
    </w:p>
    <w:p w:rsidR="00E650CD" w:rsidRPr="00484BAB" w:rsidRDefault="00E650CD" w:rsidP="00E650CD">
      <w:pPr>
        <w:pStyle w:val="Nivel1"/>
        <w:keepNext w:val="0"/>
        <w:keepLines w:val="0"/>
        <w:numPr>
          <w:ilvl w:val="1"/>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O consumo de energia elétrica é outro fator preocupante em relação ao meio ambiente e que as empresas devem tomar medidas sustentáveis para reduzir seus gastos, principalmente na iluminação e nos equipamentos elétricos. Melhorar a eficiência energética traz benefícios ambientais através da redução na emissão de gases de efeito estufa que contribuem para o aquecimento global. As melhorias de iluminação também contribuem para a saúde das pessoas que trabalham naquele local.</w:t>
      </w:r>
    </w:p>
    <w:p w:rsidR="00E650CD" w:rsidRPr="00484BAB" w:rsidRDefault="00E650CD" w:rsidP="00E650CD">
      <w:pPr>
        <w:pStyle w:val="Nivel1"/>
        <w:keepNext w:val="0"/>
        <w:keepLines w:val="0"/>
        <w:numPr>
          <w:ilvl w:val="1"/>
          <w:numId w:val="1"/>
        </w:numPr>
        <w:spacing w:before="0" w:after="120" w:line="240" w:lineRule="auto"/>
        <w:ind w:left="0" w:firstLine="0"/>
        <w:rPr>
          <w:rFonts w:ascii="Arial Narrow" w:hAnsi="Arial Narrow"/>
          <w:b w:val="0"/>
          <w:bCs/>
          <w:color w:val="000000" w:themeColor="text1"/>
          <w:sz w:val="22"/>
          <w:szCs w:val="22"/>
        </w:rPr>
      </w:pPr>
      <w:r w:rsidRPr="00484BAB">
        <w:rPr>
          <w:rFonts w:ascii="Arial Narrow" w:hAnsi="Arial Narrow"/>
          <w:b w:val="0"/>
          <w:color w:val="000000" w:themeColor="text1"/>
          <w:sz w:val="22"/>
          <w:szCs w:val="22"/>
        </w:rPr>
        <w:t>A gestão da água também não pode ser dispensada por empresas que prestam serviços de manutenção de veículos, haja vista a necessidade do correto tratamento e destinação dos efluentes líquidos. As empresas precisam monitorar seus processos internos para saber identificar a quantidade consumida, os locais onde mais ocorre e coletar a água usada para ser tratada antes do descarte no sistema de esgoto. Alguns processos de uma oficina consomem muita água, como na etapa de lavagem de peças e pisos, por exemplo. Logo, a água é um recurso escasso e tomar medidas para reduzir o seu consumo e evitar desperdícios são os primeiros passos para uma gestão responsável.</w:t>
      </w:r>
    </w:p>
    <w:p w:rsidR="00E650CD" w:rsidRPr="00484BAB" w:rsidRDefault="00E650CD" w:rsidP="00E650CD">
      <w:pPr>
        <w:spacing w:after="120"/>
        <w:rPr>
          <w:rFonts w:ascii="Arial Narrow" w:hAnsi="Arial Narrow"/>
          <w:color w:val="000000" w:themeColor="text1"/>
          <w:sz w:val="22"/>
          <w:szCs w:val="22"/>
        </w:rPr>
      </w:pPr>
    </w:p>
    <w:p w:rsidR="00E650CD" w:rsidRPr="00484BAB" w:rsidRDefault="00E650CD" w:rsidP="00E650CD">
      <w:pPr>
        <w:pStyle w:val="Nivel1"/>
        <w:keepNext w:val="0"/>
        <w:keepLines w:val="0"/>
        <w:numPr>
          <w:ilvl w:val="0"/>
          <w:numId w:val="1"/>
        </w:numPr>
        <w:spacing w:before="0" w:after="120" w:line="240" w:lineRule="auto"/>
        <w:ind w:left="0" w:firstLine="0"/>
        <w:rPr>
          <w:rFonts w:ascii="Arial Narrow" w:hAnsi="Arial Narrow"/>
          <w:color w:val="000000" w:themeColor="text1"/>
          <w:sz w:val="22"/>
          <w:szCs w:val="22"/>
        </w:rPr>
      </w:pPr>
      <w:r w:rsidRPr="00484BAB">
        <w:rPr>
          <w:rFonts w:ascii="Arial Narrow" w:hAnsi="Arial Narrow"/>
          <w:color w:val="000000" w:themeColor="text1"/>
          <w:sz w:val="22"/>
          <w:szCs w:val="22"/>
        </w:rPr>
        <w:t>MODELO DE GESTÃO DE CONTRATO E CRITÉRIOS DE MEDIÇÃO E PAGAMENTO</w:t>
      </w:r>
    </w:p>
    <w:p w:rsidR="00E650CD" w:rsidRPr="00484BAB" w:rsidRDefault="00E650CD" w:rsidP="00E650CD">
      <w:pPr>
        <w:pStyle w:val="Nivel1"/>
        <w:keepNext w:val="0"/>
        <w:keepLines w:val="0"/>
        <w:numPr>
          <w:ilvl w:val="1"/>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Do modelo de gestão do contrato</w:t>
      </w:r>
    </w:p>
    <w:p w:rsidR="00E650CD" w:rsidRPr="00484BAB" w:rsidRDefault="00E650CD" w:rsidP="00E650CD">
      <w:pPr>
        <w:pStyle w:val="Nivel1"/>
        <w:keepNext w:val="0"/>
        <w:keepLines w:val="0"/>
        <w:numPr>
          <w:ilvl w:val="2"/>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O Modelo de Gestão do Contrato se dará com fundamento na IN 05/2017 e eventuais alterações posteriores, bem como à luz dos normativos internos desta autarquia.</w:t>
      </w:r>
    </w:p>
    <w:p w:rsidR="00E650CD" w:rsidRPr="00484BAB" w:rsidRDefault="00E650CD" w:rsidP="00E650CD">
      <w:pPr>
        <w:pStyle w:val="Nivel1"/>
        <w:keepNext w:val="0"/>
        <w:keepLines w:val="0"/>
        <w:numPr>
          <w:ilvl w:val="2"/>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 xml:space="preserve">As atividades de gestão e fiscalização da execução contratual são o conjunto de ações que tem por objetivo aferir o cumprimento dos resultados previstos pela Administração para os serviços contratados; verificar a regularidade das obrigações previdenciárias, fiscais e trabalhistas, bem como prestar apoio à instrução processual e o encaminhamento da documentação pertinente ao setor de contratos para a formalização dos procedimentos relativos à repactuação, alteração, reequilíbrio, prorrogação, pagamento, eventual aplicação de sanções, extinção dos contratos, dentre outras, com vista a assegurar o cumprimento das cláusulas acordadas e a solução de problemas relativos ao objeto. </w:t>
      </w:r>
    </w:p>
    <w:p w:rsidR="00E650CD" w:rsidRPr="00484BAB" w:rsidRDefault="00E650CD" w:rsidP="00E650CD">
      <w:pPr>
        <w:pStyle w:val="Nivel1"/>
        <w:keepNext w:val="0"/>
        <w:keepLines w:val="0"/>
        <w:numPr>
          <w:ilvl w:val="2"/>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O conjunto de atividades de que trata o item anterior compete ao gestor da execução dos contratos em conjunto com a fiscalização técnica, de acordo com as disposições constantes da IN 05/2017 e seus anexos.</w:t>
      </w:r>
    </w:p>
    <w:p w:rsidR="00E650CD" w:rsidRPr="00484BAB" w:rsidRDefault="00E650CD" w:rsidP="00E650CD">
      <w:pPr>
        <w:pStyle w:val="Nivel1"/>
        <w:keepNext w:val="0"/>
        <w:keepLines w:val="0"/>
        <w:numPr>
          <w:ilvl w:val="2"/>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lastRenderedPageBreak/>
        <w:t xml:space="preserve">O recebimento provisório dos serviços ficará a cargo do fiscal, e o recebimento definitivo, a cargo do gestor do contrato. </w:t>
      </w:r>
    </w:p>
    <w:p w:rsidR="00E650CD" w:rsidRPr="00484BAB" w:rsidRDefault="00E650CD" w:rsidP="00E650CD">
      <w:pPr>
        <w:pStyle w:val="Nivel1"/>
        <w:keepNext w:val="0"/>
        <w:keepLines w:val="0"/>
        <w:numPr>
          <w:ilvl w:val="2"/>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As atividades de gestão e fiscalização da execução contratual devem ser realizadas de forma preventiva, rotineira e sistemática, a ser exercidas por servidores, que formarão a equipe de fiscalização, com clara distinção de atividades no exercício dessas atribuições.</w:t>
      </w:r>
    </w:p>
    <w:p w:rsidR="00E650CD" w:rsidRPr="00484BAB" w:rsidRDefault="00E650CD" w:rsidP="00E650CD">
      <w:pPr>
        <w:pStyle w:val="Nivel1"/>
        <w:keepNext w:val="0"/>
        <w:keepLines w:val="0"/>
        <w:numPr>
          <w:ilvl w:val="1"/>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 xml:space="preserve">Da indicação do gestor, fiscal e </w:t>
      </w:r>
      <w:proofErr w:type="gramStart"/>
      <w:r w:rsidRPr="00484BAB">
        <w:rPr>
          <w:rFonts w:ascii="Arial Narrow" w:hAnsi="Arial Narrow"/>
          <w:b w:val="0"/>
          <w:color w:val="000000" w:themeColor="text1"/>
          <w:sz w:val="22"/>
          <w:szCs w:val="22"/>
        </w:rPr>
        <w:t>preposto</w:t>
      </w:r>
      <w:proofErr w:type="gramEnd"/>
    </w:p>
    <w:p w:rsidR="00E650CD" w:rsidRPr="00484BAB" w:rsidRDefault="00E650CD" w:rsidP="00E650CD">
      <w:pPr>
        <w:pStyle w:val="Nivel1"/>
        <w:keepNext w:val="0"/>
        <w:keepLines w:val="0"/>
        <w:numPr>
          <w:ilvl w:val="2"/>
          <w:numId w:val="1"/>
        </w:numPr>
        <w:spacing w:before="0" w:after="120" w:line="240" w:lineRule="auto"/>
        <w:ind w:left="0" w:firstLine="0"/>
        <w:rPr>
          <w:rFonts w:ascii="Arial Narrow" w:hAnsi="Arial Narrow"/>
          <w:b w:val="0"/>
          <w:color w:val="000000" w:themeColor="text1"/>
          <w:sz w:val="22"/>
          <w:szCs w:val="22"/>
        </w:rPr>
      </w:pPr>
      <w:proofErr w:type="gramStart"/>
      <w:r w:rsidRPr="00484BAB">
        <w:rPr>
          <w:rFonts w:ascii="Arial Narrow" w:hAnsi="Arial Narrow"/>
          <w:b w:val="0"/>
          <w:color w:val="000000" w:themeColor="text1"/>
          <w:sz w:val="22"/>
          <w:szCs w:val="22"/>
        </w:rPr>
        <w:t>A indicação do gestor, fiscal e seus substitutos caberá</w:t>
      </w:r>
      <w:proofErr w:type="gramEnd"/>
      <w:r w:rsidRPr="00484BAB">
        <w:rPr>
          <w:rFonts w:ascii="Arial Narrow" w:hAnsi="Arial Narrow"/>
          <w:b w:val="0"/>
          <w:color w:val="000000" w:themeColor="text1"/>
          <w:sz w:val="22"/>
          <w:szCs w:val="22"/>
        </w:rPr>
        <w:t xml:space="preserve"> à Direção do Centro de Formação de Professores da UFCG, ou a autoridade máxima da contratante, que emitirá Portaria específica de designação da equipe de fiscalização, com posterior publicação no Boletim de Serviços do CFP/UFCG e/ou na página de internet do órgão contratante.</w:t>
      </w:r>
    </w:p>
    <w:p w:rsidR="00E650CD" w:rsidRPr="00484BAB" w:rsidRDefault="00E650CD" w:rsidP="00E650CD">
      <w:pPr>
        <w:pStyle w:val="Nivel1"/>
        <w:keepNext w:val="0"/>
        <w:keepLines w:val="0"/>
        <w:numPr>
          <w:ilvl w:val="2"/>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Para o exercício da função, considera-se cientificada a equipe de fiscalização contratual a partir da publicação da portaria.</w:t>
      </w:r>
    </w:p>
    <w:p w:rsidR="00E650CD" w:rsidRPr="00484BAB" w:rsidRDefault="00E650CD" w:rsidP="00E650CD">
      <w:pPr>
        <w:pStyle w:val="Nivel1"/>
        <w:keepNext w:val="0"/>
        <w:keepLines w:val="0"/>
        <w:numPr>
          <w:ilvl w:val="2"/>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Nos casos de atraso ou falta de indicação, de desligamento ou afastamento extemporâneo e definitivo do gestor ou fiscais e seus substitutos, até que seja providenciada a indicação, a competência de suas atribuições caberá à autoridade administrativa demandante dos serviços ou à autoridade por esta delegada.</w:t>
      </w:r>
    </w:p>
    <w:p w:rsidR="00E650CD" w:rsidRPr="00484BAB" w:rsidRDefault="00E650CD" w:rsidP="00E650CD">
      <w:pPr>
        <w:pStyle w:val="Nivel1"/>
        <w:keepNext w:val="0"/>
        <w:keepLines w:val="0"/>
        <w:numPr>
          <w:ilvl w:val="2"/>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O fiscal substituto atuará como fiscal do contrato nas ausências e nos impedimentos eventuais e regulamentares do titular.</w:t>
      </w:r>
    </w:p>
    <w:p w:rsidR="00E650CD" w:rsidRPr="00484BAB" w:rsidRDefault="00E650CD" w:rsidP="00E650CD">
      <w:pPr>
        <w:pStyle w:val="Nivel1"/>
        <w:keepNext w:val="0"/>
        <w:keepLines w:val="0"/>
        <w:numPr>
          <w:ilvl w:val="2"/>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O gestor ou fiscais e seus substitutos deverão elaborar relatório registrando as ocorrências sobre a prestação dos serviços referentes ao período de sua atuação quando do seu desligamento ou afastamento definitivo.</w:t>
      </w:r>
    </w:p>
    <w:p w:rsidR="00E650CD" w:rsidRPr="00484BAB" w:rsidRDefault="00E650CD" w:rsidP="00E650CD">
      <w:pPr>
        <w:pStyle w:val="Nivel1"/>
        <w:keepNext w:val="0"/>
        <w:keepLines w:val="0"/>
        <w:numPr>
          <w:ilvl w:val="2"/>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Para o exercício da função, os fiscais deverão receber os documentos essenciais da contratação. Consideram-se recebidos os documentos/processos relacionados e/ou mencionados através do SEI (Sistema Eletrônico de Informações).</w:t>
      </w:r>
    </w:p>
    <w:p w:rsidR="00E650CD" w:rsidRPr="00484BAB" w:rsidRDefault="00E650CD" w:rsidP="00E650CD">
      <w:pPr>
        <w:pStyle w:val="Nivel1"/>
        <w:keepNext w:val="0"/>
        <w:keepLines w:val="0"/>
        <w:numPr>
          <w:ilvl w:val="2"/>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O encargo de gestor ou fiscal não pode ser recusado pelo servidor, por não se tratar de ordem ilegal, devendo expor à autoridade administrativa as deficiências e limitações técnicas que possam impedir o diligente cumprimento do exercício de suas atribuições, se for o caso.</w:t>
      </w:r>
    </w:p>
    <w:p w:rsidR="00E650CD" w:rsidRPr="00484BAB" w:rsidRDefault="00E650CD" w:rsidP="00E650CD">
      <w:pPr>
        <w:pStyle w:val="Nivel1"/>
        <w:keepNext w:val="0"/>
        <w:keepLines w:val="0"/>
        <w:numPr>
          <w:ilvl w:val="2"/>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Comprovada a deficiência ou limitação técnica do servidor designado para o exercício da atividade de fiscal ou gestor do contrato, a Administração deverá providenciar a sua qualificação para o desempenho das atribuições, conforme a natureza e complexidade do objeto, ou designar outro servidor com a qualificação requerida.</w:t>
      </w:r>
    </w:p>
    <w:p w:rsidR="00E650CD" w:rsidRPr="00484BAB" w:rsidRDefault="00E650CD" w:rsidP="00E650CD">
      <w:pPr>
        <w:pStyle w:val="Nivel1"/>
        <w:keepNext w:val="0"/>
        <w:keepLines w:val="0"/>
        <w:numPr>
          <w:ilvl w:val="2"/>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 xml:space="preserve">O preposto da empresa deve ser formalmente designado pela contratada antes do início da prestação dos serviços, em cujo instrumento </w:t>
      </w:r>
      <w:proofErr w:type="gramStart"/>
      <w:r w:rsidRPr="00484BAB">
        <w:rPr>
          <w:rFonts w:ascii="Arial Narrow" w:hAnsi="Arial Narrow"/>
          <w:b w:val="0"/>
          <w:color w:val="000000" w:themeColor="text1"/>
          <w:sz w:val="22"/>
          <w:szCs w:val="22"/>
        </w:rPr>
        <w:t>deverá</w:t>
      </w:r>
      <w:proofErr w:type="gramEnd"/>
      <w:r w:rsidRPr="00484BAB">
        <w:rPr>
          <w:rFonts w:ascii="Arial Narrow" w:hAnsi="Arial Narrow"/>
          <w:b w:val="0"/>
          <w:color w:val="000000" w:themeColor="text1"/>
          <w:sz w:val="22"/>
          <w:szCs w:val="22"/>
        </w:rPr>
        <w:t xml:space="preserve"> constar expressamente os poderes e deveres em relação à execução do objeto.</w:t>
      </w:r>
    </w:p>
    <w:p w:rsidR="00E650CD" w:rsidRPr="00484BAB" w:rsidRDefault="00E650CD" w:rsidP="00E650CD">
      <w:pPr>
        <w:pStyle w:val="Nivel1"/>
        <w:keepNext w:val="0"/>
        <w:keepLines w:val="0"/>
        <w:numPr>
          <w:ilvl w:val="2"/>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 xml:space="preserve"> A indicação ou a manutenção do preposto da empresa poderá ser recusada pelo CONTRATANTE, desde que devidamente justificada, devendo a empresa designar outro para o exercício da atividade.</w:t>
      </w:r>
    </w:p>
    <w:p w:rsidR="00E650CD" w:rsidRPr="00484BAB" w:rsidRDefault="00E650CD" w:rsidP="00E650CD">
      <w:pPr>
        <w:pStyle w:val="Nivel1"/>
        <w:keepNext w:val="0"/>
        <w:keepLines w:val="0"/>
        <w:numPr>
          <w:ilvl w:val="1"/>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Da comunicação</w:t>
      </w:r>
    </w:p>
    <w:p w:rsidR="00E650CD" w:rsidRPr="00484BAB" w:rsidRDefault="00E650CD" w:rsidP="00E650CD">
      <w:pPr>
        <w:pStyle w:val="Nivel1"/>
        <w:keepNext w:val="0"/>
        <w:keepLines w:val="0"/>
        <w:numPr>
          <w:ilvl w:val="2"/>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As comunicações entre o Contratante e a Contratada devem ser realizadas por escrito sempre que o ato exigir tal formalidade, admitindo-se o uso de mensagem eletrônica anexada aos autos.</w:t>
      </w:r>
    </w:p>
    <w:p w:rsidR="00E650CD" w:rsidRPr="00484BAB" w:rsidRDefault="00E650CD" w:rsidP="00E650CD">
      <w:pPr>
        <w:pStyle w:val="Nivel1"/>
        <w:keepNext w:val="0"/>
        <w:keepLines w:val="0"/>
        <w:numPr>
          <w:ilvl w:val="2"/>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O Contrat</w:t>
      </w:r>
      <w:r w:rsidR="009954A4">
        <w:rPr>
          <w:rFonts w:ascii="Arial Narrow" w:hAnsi="Arial Narrow"/>
          <w:b w:val="0"/>
          <w:color w:val="000000" w:themeColor="text1"/>
          <w:sz w:val="22"/>
          <w:szCs w:val="22"/>
        </w:rPr>
        <w:t>a</w:t>
      </w:r>
      <w:r w:rsidRPr="00484BAB">
        <w:rPr>
          <w:rFonts w:ascii="Arial Narrow" w:hAnsi="Arial Narrow"/>
          <w:b w:val="0"/>
          <w:color w:val="000000" w:themeColor="text1"/>
          <w:sz w:val="22"/>
          <w:szCs w:val="22"/>
        </w:rPr>
        <w:t>nte convocará o preposto para adoção de providências que devam ser cumpridas de imediato.</w:t>
      </w:r>
    </w:p>
    <w:p w:rsidR="00E650CD" w:rsidRPr="00484BAB" w:rsidRDefault="00E650CD" w:rsidP="00E650CD">
      <w:pPr>
        <w:pStyle w:val="Nivel1"/>
        <w:keepNext w:val="0"/>
        <w:keepLines w:val="0"/>
        <w:numPr>
          <w:ilvl w:val="2"/>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Após a assinatura do contrato, sempre que a natureza da prestação dos serviços exigir, o Contratante poderá promover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E650CD" w:rsidRPr="00484BAB" w:rsidRDefault="00E650CD" w:rsidP="00E650CD">
      <w:pPr>
        <w:pStyle w:val="Nivel1"/>
        <w:keepNext w:val="0"/>
        <w:keepLines w:val="0"/>
        <w:numPr>
          <w:ilvl w:val="2"/>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lastRenderedPageBreak/>
        <w:t>Os assuntos tratados na reunião inicial devem ser registrados em ata e, preferencialmente, estarem presentes o gestor, o fiscal ou equipe responsável pela fiscalização do contrato, o preposto da empresa e, se for o caso, o servidor ou a equipe de Planejamento da Contratação.</w:t>
      </w:r>
    </w:p>
    <w:p w:rsidR="00E650CD" w:rsidRPr="00484BAB" w:rsidRDefault="00E650CD" w:rsidP="00E650CD">
      <w:pPr>
        <w:pStyle w:val="Nivel1"/>
        <w:keepNext w:val="0"/>
        <w:keepLines w:val="0"/>
        <w:numPr>
          <w:ilvl w:val="1"/>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Da medição dos serviços</w:t>
      </w:r>
    </w:p>
    <w:p w:rsidR="00E650CD" w:rsidRPr="00484BAB" w:rsidRDefault="00E650CD" w:rsidP="00E650CD">
      <w:pPr>
        <w:pStyle w:val="Nivel1"/>
        <w:keepNext w:val="0"/>
        <w:keepLines w:val="0"/>
        <w:numPr>
          <w:ilvl w:val="2"/>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Os serviços deverão ser executados com base nos parâmetros mínimos a seguir estabelecidos:</w:t>
      </w:r>
    </w:p>
    <w:p w:rsidR="00E650CD" w:rsidRPr="00484BAB" w:rsidRDefault="00E650CD" w:rsidP="00E650CD">
      <w:pPr>
        <w:pStyle w:val="Nivel1"/>
        <w:keepNext w:val="0"/>
        <w:keepLines w:val="0"/>
        <w:numPr>
          <w:ilvl w:val="3"/>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Será adotado, durante toda a vigência do contrato, o Índice de Medição de Resultado, estabelecido na Instrução Normativa 05/2017-SLTI-MPDG, contemplando indicadores e respectivas metas a cumprir, que serão acompanhados pela fiscalização designada pela Administração, visando à qualidade da prestação do serviço e respectiva adequação de pagamento.</w:t>
      </w:r>
    </w:p>
    <w:p w:rsidR="00E650CD" w:rsidRPr="00484BAB" w:rsidRDefault="00E650CD" w:rsidP="00E650CD">
      <w:pPr>
        <w:pStyle w:val="Nivel1"/>
        <w:keepNext w:val="0"/>
        <w:keepLines w:val="0"/>
        <w:numPr>
          <w:ilvl w:val="3"/>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 xml:space="preserve">Os indicadores eleitos refletem fatores que estão </w:t>
      </w:r>
      <w:proofErr w:type="gramStart"/>
      <w:r w:rsidRPr="00484BAB">
        <w:rPr>
          <w:rFonts w:ascii="Arial Narrow" w:hAnsi="Arial Narrow"/>
          <w:b w:val="0"/>
          <w:color w:val="000000" w:themeColor="text1"/>
          <w:sz w:val="22"/>
          <w:szCs w:val="22"/>
        </w:rPr>
        <w:t>sob controle</w:t>
      </w:r>
      <w:proofErr w:type="gramEnd"/>
      <w:r w:rsidRPr="00484BAB">
        <w:rPr>
          <w:rFonts w:ascii="Arial Narrow" w:hAnsi="Arial Narrow"/>
          <w:b w:val="0"/>
          <w:color w:val="000000" w:themeColor="text1"/>
          <w:sz w:val="22"/>
          <w:szCs w:val="22"/>
        </w:rPr>
        <w:t xml:space="preserve"> da Administração no acompanhamento da execução do contrato que são essencialmente relevantes para obtenção de resultados positivos dos serviços.</w:t>
      </w:r>
    </w:p>
    <w:p w:rsidR="00E650CD" w:rsidRPr="00484BAB" w:rsidRDefault="00E650CD" w:rsidP="00E650CD">
      <w:pPr>
        <w:pStyle w:val="Nivel1"/>
        <w:keepNext w:val="0"/>
        <w:keepLines w:val="0"/>
        <w:numPr>
          <w:ilvl w:val="2"/>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Os indicadores são:</w:t>
      </w:r>
    </w:p>
    <w:p w:rsidR="00E650CD" w:rsidRPr="00484BAB" w:rsidRDefault="00E650CD" w:rsidP="00E650CD">
      <w:pPr>
        <w:pStyle w:val="Nivel1"/>
        <w:keepNext w:val="0"/>
        <w:keepLines w:val="0"/>
        <w:numPr>
          <w:ilvl w:val="3"/>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Prestação dos serviços contratados de acordo com as disposições previstas na legislação, de caráter contínuo regulamentado pela IN 05/2017-SLTI-MPDG, pontualidade e qualidade na prestação do serviço com fornecimento de peças.</w:t>
      </w:r>
    </w:p>
    <w:p w:rsidR="00E650CD" w:rsidRPr="00484BAB" w:rsidRDefault="00E650CD" w:rsidP="00E650CD">
      <w:pPr>
        <w:pStyle w:val="Nivel1"/>
        <w:keepNext w:val="0"/>
        <w:keepLines w:val="0"/>
        <w:numPr>
          <w:ilvl w:val="2"/>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As avaliações serão realizadas mensalmente e consecutivamente durante a vigência do Contrato.</w:t>
      </w:r>
    </w:p>
    <w:p w:rsidR="00E650CD" w:rsidRPr="00484BAB" w:rsidRDefault="00E650CD" w:rsidP="00E650CD">
      <w:pPr>
        <w:pStyle w:val="Nivel1"/>
        <w:keepNext w:val="0"/>
        <w:keepLines w:val="0"/>
        <w:numPr>
          <w:ilvl w:val="2"/>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A primeira avaliação será formulada após o 30º (trigésimo) dia da data da assinatura do Contrato, no primeiro dia útil imediatamente subsequente ao mês do 30° dia.</w:t>
      </w:r>
    </w:p>
    <w:p w:rsidR="00E650CD" w:rsidRPr="00484BAB" w:rsidRDefault="00E650CD" w:rsidP="00E650CD">
      <w:pPr>
        <w:pStyle w:val="Nivel1"/>
        <w:keepNext w:val="0"/>
        <w:keepLines w:val="0"/>
        <w:numPr>
          <w:ilvl w:val="2"/>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O fiscal do contrato acompanhará mensalmente o cumprimento das atividades previstas na Tabela I.</w:t>
      </w:r>
    </w:p>
    <w:p w:rsidR="00E650CD" w:rsidRPr="00484BAB" w:rsidRDefault="00E650CD" w:rsidP="00E650CD">
      <w:pPr>
        <w:pStyle w:val="Nivel1"/>
        <w:keepNext w:val="0"/>
        <w:keepLines w:val="0"/>
        <w:numPr>
          <w:ilvl w:val="2"/>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Apurado o número de não cumprimento do IMR, na fatura do mês da formalização, o Contratante providenciará a glosa.</w:t>
      </w:r>
    </w:p>
    <w:p w:rsidR="00E650CD" w:rsidRPr="00484BAB" w:rsidRDefault="00E650CD" w:rsidP="00E650CD">
      <w:pPr>
        <w:pStyle w:val="Nivel1"/>
        <w:keepNext w:val="0"/>
        <w:keepLines w:val="0"/>
        <w:numPr>
          <w:ilvl w:val="2"/>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O CONTRATANTE notificará a CONTRATADA quanto à formalização mencionada no subitem anterior, até o 5º (quinto) dia útil imediatamente posterior ao da formalização.</w:t>
      </w:r>
    </w:p>
    <w:p w:rsidR="00E650CD" w:rsidRPr="00484BAB" w:rsidRDefault="00E650CD" w:rsidP="00E650CD">
      <w:pPr>
        <w:pStyle w:val="Nivel1"/>
        <w:keepNext w:val="0"/>
        <w:keepLines w:val="0"/>
        <w:numPr>
          <w:ilvl w:val="2"/>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 xml:space="preserve">A CONTRATADA, terá 03 (três) dias úteis, antes do pagamento da fatura do último mês do período avaliativo, para apresentar recurso quantos aos apontamentos do IMR, </w:t>
      </w:r>
      <w:proofErr w:type="gramStart"/>
      <w:r w:rsidRPr="00484BAB">
        <w:rPr>
          <w:rFonts w:ascii="Arial Narrow" w:hAnsi="Arial Narrow"/>
          <w:b w:val="0"/>
          <w:color w:val="000000" w:themeColor="text1"/>
          <w:sz w:val="22"/>
          <w:szCs w:val="22"/>
        </w:rPr>
        <w:t>sob pena</w:t>
      </w:r>
      <w:proofErr w:type="gramEnd"/>
      <w:r w:rsidRPr="00484BAB">
        <w:rPr>
          <w:rFonts w:ascii="Arial Narrow" w:hAnsi="Arial Narrow"/>
          <w:b w:val="0"/>
          <w:color w:val="000000" w:themeColor="text1"/>
          <w:sz w:val="22"/>
          <w:szCs w:val="22"/>
        </w:rPr>
        <w:t xml:space="preserve"> de rescisão.</w:t>
      </w:r>
    </w:p>
    <w:p w:rsidR="00E650CD" w:rsidRPr="00484BAB" w:rsidRDefault="00E650CD" w:rsidP="00E650CD">
      <w:pPr>
        <w:pStyle w:val="Nivel1"/>
        <w:keepNext w:val="0"/>
        <w:keepLines w:val="0"/>
        <w:numPr>
          <w:ilvl w:val="2"/>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Caso seja verificado, em um dos períodos mensais avaliativos realizados durante a vigência deste Contrato, a existência de mais de 15 ocorrências, inclusive, poderá o CONTRATANTE, a seu exclusivo critério, rescindir o Contrato.</w:t>
      </w:r>
    </w:p>
    <w:p w:rsidR="00E650CD" w:rsidRPr="00484BAB" w:rsidRDefault="00E650CD" w:rsidP="00E650CD">
      <w:pPr>
        <w:pStyle w:val="Nivel1"/>
        <w:keepNext w:val="0"/>
        <w:keepLines w:val="0"/>
        <w:numPr>
          <w:ilvl w:val="2"/>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Os pagamentos deverão ser proporcionais ao atendimento das metas estabelecidas no IMR conforme Tabela abaixo:</w:t>
      </w:r>
    </w:p>
    <w:p w:rsidR="00E650CD" w:rsidRPr="00484BAB" w:rsidRDefault="00E650CD" w:rsidP="00E650CD">
      <w:pPr>
        <w:spacing w:after="120"/>
        <w:jc w:val="center"/>
        <w:rPr>
          <w:rFonts w:ascii="Arial Narrow" w:hAnsi="Arial Narrow"/>
          <w:b/>
          <w:color w:val="000000" w:themeColor="text1"/>
          <w:sz w:val="22"/>
          <w:szCs w:val="22"/>
        </w:rPr>
      </w:pPr>
      <w:r w:rsidRPr="00484BAB">
        <w:rPr>
          <w:rFonts w:ascii="Arial Narrow" w:hAnsi="Arial Narrow"/>
          <w:b/>
          <w:color w:val="000000" w:themeColor="text1"/>
          <w:sz w:val="22"/>
          <w:szCs w:val="22"/>
        </w:rPr>
        <w:t>Tabela I - Indicadores</w:t>
      </w:r>
    </w:p>
    <w:p w:rsidR="00E650CD" w:rsidRPr="00484BAB" w:rsidRDefault="00E650CD" w:rsidP="00E650CD">
      <w:pPr>
        <w:spacing w:after="120"/>
        <w:rPr>
          <w:rFonts w:ascii="Arial Narrow" w:hAnsi="Arial Narrow"/>
          <w:color w:val="000000" w:themeColor="text1"/>
          <w:sz w:val="22"/>
          <w:szCs w:val="22"/>
        </w:rPr>
      </w:pPr>
    </w:p>
    <w:tbl>
      <w:tblPr>
        <w:tblW w:w="8944" w:type="dxa"/>
        <w:jc w:val="cente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00"/>
        <w:gridCol w:w="6444"/>
      </w:tblGrid>
      <w:tr w:rsidR="00E650CD" w:rsidRPr="00484BAB" w:rsidTr="00E650CD">
        <w:trPr>
          <w:trHeight w:val="315"/>
          <w:jc w:val="center"/>
        </w:trPr>
        <w:tc>
          <w:tcPr>
            <w:tcW w:w="8944" w:type="dxa"/>
            <w:gridSpan w:val="2"/>
            <w:shd w:val="clear" w:color="auto" w:fill="auto"/>
            <w:vAlign w:val="center"/>
            <w:hideMark/>
          </w:tcPr>
          <w:p w:rsidR="00E650CD" w:rsidRPr="00484BAB" w:rsidRDefault="00E650CD" w:rsidP="00E650CD">
            <w:pPr>
              <w:spacing w:after="120"/>
              <w:rPr>
                <w:rFonts w:ascii="Arial Narrow" w:hAnsi="Arial Narrow" w:cs="Arial"/>
                <w:b/>
                <w:bCs/>
                <w:color w:val="000000" w:themeColor="text1"/>
                <w:sz w:val="22"/>
                <w:szCs w:val="22"/>
              </w:rPr>
            </w:pPr>
            <w:r w:rsidRPr="00484BAB">
              <w:rPr>
                <w:rFonts w:ascii="Arial Narrow" w:hAnsi="Arial Narrow" w:cs="Arial"/>
                <w:b/>
                <w:bCs/>
                <w:color w:val="000000" w:themeColor="text1"/>
                <w:sz w:val="22"/>
                <w:szCs w:val="22"/>
              </w:rPr>
              <w:t>Indicadores</w:t>
            </w:r>
          </w:p>
        </w:tc>
      </w:tr>
      <w:tr w:rsidR="00E650CD" w:rsidRPr="00484BAB" w:rsidTr="00E650CD">
        <w:trPr>
          <w:trHeight w:val="315"/>
          <w:jc w:val="center"/>
        </w:trPr>
        <w:tc>
          <w:tcPr>
            <w:tcW w:w="8944" w:type="dxa"/>
            <w:gridSpan w:val="2"/>
            <w:shd w:val="clear" w:color="auto" w:fill="auto"/>
            <w:vAlign w:val="center"/>
            <w:hideMark/>
          </w:tcPr>
          <w:p w:rsidR="00E650CD" w:rsidRPr="00484BAB" w:rsidRDefault="00E650CD" w:rsidP="00E650CD">
            <w:pPr>
              <w:spacing w:after="120"/>
              <w:rPr>
                <w:rFonts w:ascii="Arial Narrow" w:hAnsi="Arial Narrow" w:cs="Arial"/>
                <w:b/>
                <w:bCs/>
                <w:color w:val="000000" w:themeColor="text1"/>
                <w:sz w:val="22"/>
                <w:szCs w:val="22"/>
              </w:rPr>
            </w:pPr>
            <w:r w:rsidRPr="00484BAB">
              <w:rPr>
                <w:rFonts w:ascii="Arial Narrow" w:hAnsi="Arial Narrow" w:cs="Arial"/>
                <w:b/>
                <w:bCs/>
                <w:color w:val="000000" w:themeColor="text1"/>
                <w:sz w:val="22"/>
                <w:szCs w:val="22"/>
              </w:rPr>
              <w:t>Proporcionalidade ao atingimento de metas estabelecidas</w:t>
            </w:r>
          </w:p>
        </w:tc>
      </w:tr>
      <w:tr w:rsidR="00E650CD" w:rsidRPr="00484BAB" w:rsidTr="00E650CD">
        <w:trPr>
          <w:trHeight w:val="315"/>
          <w:jc w:val="center"/>
        </w:trPr>
        <w:tc>
          <w:tcPr>
            <w:tcW w:w="2500" w:type="dxa"/>
            <w:shd w:val="clear" w:color="auto" w:fill="auto"/>
            <w:vAlign w:val="center"/>
            <w:hideMark/>
          </w:tcPr>
          <w:p w:rsidR="00E650CD" w:rsidRPr="00484BAB" w:rsidRDefault="00E650CD" w:rsidP="00E650CD">
            <w:pPr>
              <w:spacing w:after="120"/>
              <w:rPr>
                <w:rFonts w:ascii="Arial Narrow" w:hAnsi="Arial Narrow" w:cs="Arial"/>
                <w:b/>
                <w:bCs/>
                <w:color w:val="000000" w:themeColor="text1"/>
                <w:sz w:val="22"/>
                <w:szCs w:val="22"/>
              </w:rPr>
            </w:pPr>
            <w:r w:rsidRPr="00484BAB">
              <w:rPr>
                <w:rFonts w:ascii="Arial Narrow" w:hAnsi="Arial Narrow" w:cs="Arial"/>
                <w:b/>
                <w:bCs/>
                <w:color w:val="000000" w:themeColor="text1"/>
                <w:sz w:val="22"/>
                <w:szCs w:val="22"/>
              </w:rPr>
              <w:t>Item</w:t>
            </w:r>
          </w:p>
        </w:tc>
        <w:tc>
          <w:tcPr>
            <w:tcW w:w="6444" w:type="dxa"/>
            <w:shd w:val="clear" w:color="auto" w:fill="auto"/>
            <w:vAlign w:val="center"/>
            <w:hideMark/>
          </w:tcPr>
          <w:p w:rsidR="00E650CD" w:rsidRPr="00484BAB" w:rsidRDefault="00E650CD" w:rsidP="00E650CD">
            <w:pPr>
              <w:spacing w:after="120"/>
              <w:rPr>
                <w:rFonts w:ascii="Arial Narrow" w:hAnsi="Arial Narrow" w:cs="Arial"/>
                <w:b/>
                <w:bCs/>
                <w:color w:val="000000" w:themeColor="text1"/>
                <w:sz w:val="22"/>
                <w:szCs w:val="22"/>
              </w:rPr>
            </w:pPr>
            <w:r w:rsidRPr="00484BAB">
              <w:rPr>
                <w:rFonts w:ascii="Arial Narrow" w:hAnsi="Arial Narrow" w:cs="Arial"/>
                <w:b/>
                <w:bCs/>
                <w:color w:val="000000" w:themeColor="text1"/>
                <w:sz w:val="22"/>
                <w:szCs w:val="22"/>
              </w:rPr>
              <w:t>Descrição</w:t>
            </w:r>
          </w:p>
        </w:tc>
      </w:tr>
      <w:tr w:rsidR="00E650CD" w:rsidRPr="00484BAB" w:rsidTr="00E650CD">
        <w:trPr>
          <w:trHeight w:val="600"/>
          <w:jc w:val="center"/>
        </w:trPr>
        <w:tc>
          <w:tcPr>
            <w:tcW w:w="2500" w:type="dxa"/>
            <w:shd w:val="clear" w:color="auto" w:fill="auto"/>
            <w:vAlign w:val="center"/>
            <w:hideMark/>
          </w:tcPr>
          <w:p w:rsidR="00E650CD" w:rsidRPr="00484BAB" w:rsidRDefault="00E650CD" w:rsidP="00E650CD">
            <w:pPr>
              <w:spacing w:after="120"/>
              <w:rPr>
                <w:rFonts w:ascii="Arial Narrow" w:hAnsi="Arial Narrow" w:cs="Arial"/>
                <w:color w:val="000000" w:themeColor="text1"/>
                <w:sz w:val="22"/>
                <w:szCs w:val="22"/>
              </w:rPr>
            </w:pPr>
            <w:r w:rsidRPr="00484BAB">
              <w:rPr>
                <w:rFonts w:ascii="Arial Narrow" w:hAnsi="Arial Narrow" w:cs="Arial"/>
                <w:color w:val="000000" w:themeColor="text1"/>
                <w:sz w:val="22"/>
                <w:szCs w:val="22"/>
              </w:rPr>
              <w:t>Finalidade</w:t>
            </w:r>
          </w:p>
        </w:tc>
        <w:tc>
          <w:tcPr>
            <w:tcW w:w="6444" w:type="dxa"/>
            <w:shd w:val="clear" w:color="auto" w:fill="auto"/>
            <w:vAlign w:val="center"/>
            <w:hideMark/>
          </w:tcPr>
          <w:p w:rsidR="00E650CD" w:rsidRPr="00484BAB" w:rsidRDefault="00E650CD" w:rsidP="00E650CD">
            <w:pPr>
              <w:spacing w:after="120"/>
              <w:rPr>
                <w:rFonts w:ascii="Arial Narrow" w:hAnsi="Arial Narrow" w:cs="Arial"/>
                <w:color w:val="000000" w:themeColor="text1"/>
                <w:sz w:val="22"/>
                <w:szCs w:val="22"/>
              </w:rPr>
            </w:pPr>
            <w:r w:rsidRPr="00484BAB">
              <w:rPr>
                <w:rFonts w:ascii="Arial Narrow" w:hAnsi="Arial Narrow" w:cs="Arial"/>
                <w:color w:val="000000" w:themeColor="text1"/>
                <w:sz w:val="22"/>
                <w:szCs w:val="22"/>
              </w:rPr>
              <w:t>Garantir o atendimento das necessidades Contratante referente à prestação de serviços de manutenção de veículos.</w:t>
            </w:r>
          </w:p>
        </w:tc>
      </w:tr>
      <w:tr w:rsidR="00E650CD" w:rsidRPr="00484BAB" w:rsidTr="00E650CD">
        <w:trPr>
          <w:trHeight w:val="600"/>
          <w:jc w:val="center"/>
        </w:trPr>
        <w:tc>
          <w:tcPr>
            <w:tcW w:w="2500" w:type="dxa"/>
            <w:shd w:val="clear" w:color="auto" w:fill="auto"/>
            <w:vAlign w:val="center"/>
            <w:hideMark/>
          </w:tcPr>
          <w:p w:rsidR="00E650CD" w:rsidRPr="00484BAB" w:rsidRDefault="00E650CD" w:rsidP="00E650CD">
            <w:pPr>
              <w:spacing w:after="120"/>
              <w:rPr>
                <w:rFonts w:ascii="Arial Narrow" w:hAnsi="Arial Narrow" w:cs="Arial"/>
                <w:color w:val="000000" w:themeColor="text1"/>
                <w:sz w:val="22"/>
                <w:szCs w:val="22"/>
              </w:rPr>
            </w:pPr>
            <w:r w:rsidRPr="00484BAB">
              <w:rPr>
                <w:rFonts w:ascii="Arial Narrow" w:hAnsi="Arial Narrow" w:cs="Arial"/>
                <w:color w:val="000000" w:themeColor="text1"/>
                <w:sz w:val="22"/>
                <w:szCs w:val="22"/>
              </w:rPr>
              <w:t>Meta a cumprir</w:t>
            </w:r>
          </w:p>
        </w:tc>
        <w:tc>
          <w:tcPr>
            <w:tcW w:w="6444" w:type="dxa"/>
            <w:shd w:val="clear" w:color="auto" w:fill="auto"/>
            <w:vAlign w:val="center"/>
            <w:hideMark/>
          </w:tcPr>
          <w:p w:rsidR="00E650CD" w:rsidRPr="00484BAB" w:rsidRDefault="00E650CD" w:rsidP="00E650CD">
            <w:pPr>
              <w:spacing w:after="120"/>
              <w:rPr>
                <w:rFonts w:ascii="Arial Narrow" w:hAnsi="Arial Narrow" w:cs="Arial"/>
                <w:color w:val="000000" w:themeColor="text1"/>
                <w:sz w:val="22"/>
                <w:szCs w:val="22"/>
              </w:rPr>
            </w:pPr>
            <w:r w:rsidRPr="00484BAB">
              <w:rPr>
                <w:rFonts w:ascii="Arial Narrow" w:hAnsi="Arial Narrow" w:cs="Arial"/>
                <w:color w:val="000000" w:themeColor="text1"/>
                <w:sz w:val="22"/>
                <w:szCs w:val="22"/>
              </w:rPr>
              <w:t>100% dos serviços executados, adequados ao uso e à perspectiva da administração.</w:t>
            </w:r>
          </w:p>
        </w:tc>
      </w:tr>
      <w:tr w:rsidR="00E650CD" w:rsidRPr="00484BAB" w:rsidTr="00E650CD">
        <w:trPr>
          <w:trHeight w:val="600"/>
          <w:jc w:val="center"/>
        </w:trPr>
        <w:tc>
          <w:tcPr>
            <w:tcW w:w="2500" w:type="dxa"/>
            <w:shd w:val="clear" w:color="auto" w:fill="auto"/>
            <w:vAlign w:val="center"/>
            <w:hideMark/>
          </w:tcPr>
          <w:p w:rsidR="00E650CD" w:rsidRPr="00484BAB" w:rsidRDefault="00E650CD" w:rsidP="00E650CD">
            <w:pPr>
              <w:spacing w:after="120"/>
              <w:rPr>
                <w:rFonts w:ascii="Arial Narrow" w:hAnsi="Arial Narrow" w:cs="Arial"/>
                <w:color w:val="000000" w:themeColor="text1"/>
                <w:sz w:val="22"/>
                <w:szCs w:val="22"/>
              </w:rPr>
            </w:pPr>
            <w:r w:rsidRPr="00484BAB">
              <w:rPr>
                <w:rFonts w:ascii="Arial Narrow" w:hAnsi="Arial Narrow" w:cs="Arial"/>
                <w:color w:val="000000" w:themeColor="text1"/>
                <w:sz w:val="22"/>
                <w:szCs w:val="22"/>
              </w:rPr>
              <w:lastRenderedPageBreak/>
              <w:t>Instrumento de medição</w:t>
            </w:r>
          </w:p>
        </w:tc>
        <w:tc>
          <w:tcPr>
            <w:tcW w:w="6444" w:type="dxa"/>
            <w:shd w:val="clear" w:color="auto" w:fill="auto"/>
            <w:vAlign w:val="center"/>
            <w:hideMark/>
          </w:tcPr>
          <w:p w:rsidR="00E650CD" w:rsidRPr="00484BAB" w:rsidRDefault="00E650CD" w:rsidP="00E650CD">
            <w:pPr>
              <w:spacing w:after="120"/>
              <w:rPr>
                <w:rFonts w:ascii="Arial Narrow" w:hAnsi="Arial Narrow" w:cs="Arial"/>
                <w:color w:val="000000" w:themeColor="text1"/>
                <w:sz w:val="22"/>
                <w:szCs w:val="22"/>
              </w:rPr>
            </w:pPr>
            <w:r w:rsidRPr="00484BAB">
              <w:rPr>
                <w:rFonts w:ascii="Arial Narrow" w:hAnsi="Arial Narrow" w:cs="Arial"/>
                <w:color w:val="000000" w:themeColor="text1"/>
                <w:sz w:val="22"/>
                <w:szCs w:val="22"/>
              </w:rPr>
              <w:t>Sistema informatizado de solicitação de serviços - Ordem de Serviço (OS) eletrônica.</w:t>
            </w:r>
          </w:p>
        </w:tc>
      </w:tr>
      <w:tr w:rsidR="00E650CD" w:rsidRPr="00484BAB" w:rsidTr="00E650CD">
        <w:trPr>
          <w:trHeight w:val="600"/>
          <w:jc w:val="center"/>
        </w:trPr>
        <w:tc>
          <w:tcPr>
            <w:tcW w:w="2500" w:type="dxa"/>
            <w:shd w:val="clear" w:color="auto" w:fill="auto"/>
            <w:vAlign w:val="center"/>
            <w:hideMark/>
          </w:tcPr>
          <w:p w:rsidR="00E650CD" w:rsidRPr="00484BAB" w:rsidRDefault="00E650CD" w:rsidP="00E650CD">
            <w:pPr>
              <w:spacing w:after="120"/>
              <w:rPr>
                <w:rFonts w:ascii="Arial Narrow" w:hAnsi="Arial Narrow" w:cs="Arial"/>
                <w:color w:val="000000" w:themeColor="text1"/>
                <w:sz w:val="22"/>
                <w:szCs w:val="22"/>
              </w:rPr>
            </w:pPr>
            <w:r w:rsidRPr="00484BAB">
              <w:rPr>
                <w:rFonts w:ascii="Arial Narrow" w:hAnsi="Arial Narrow" w:cs="Arial"/>
                <w:color w:val="000000" w:themeColor="text1"/>
                <w:sz w:val="22"/>
                <w:szCs w:val="22"/>
              </w:rPr>
              <w:t>Forma de acompanhamento</w:t>
            </w:r>
          </w:p>
        </w:tc>
        <w:tc>
          <w:tcPr>
            <w:tcW w:w="6444" w:type="dxa"/>
            <w:shd w:val="clear" w:color="auto" w:fill="auto"/>
            <w:vAlign w:val="center"/>
            <w:hideMark/>
          </w:tcPr>
          <w:p w:rsidR="00E650CD" w:rsidRPr="00484BAB" w:rsidRDefault="00E650CD" w:rsidP="00E650CD">
            <w:pPr>
              <w:spacing w:after="120"/>
              <w:rPr>
                <w:rFonts w:ascii="Arial Narrow" w:hAnsi="Arial Narrow" w:cs="Arial"/>
                <w:color w:val="000000" w:themeColor="text1"/>
                <w:sz w:val="22"/>
                <w:szCs w:val="22"/>
              </w:rPr>
            </w:pPr>
            <w:r w:rsidRPr="00484BAB">
              <w:rPr>
                <w:rFonts w:ascii="Arial Narrow" w:hAnsi="Arial Narrow" w:cs="Arial"/>
                <w:color w:val="000000" w:themeColor="text1"/>
                <w:sz w:val="22"/>
                <w:szCs w:val="22"/>
              </w:rPr>
              <w:t>Pelo sistema fornecido pela contratada.</w:t>
            </w:r>
          </w:p>
        </w:tc>
      </w:tr>
      <w:tr w:rsidR="00E650CD" w:rsidRPr="00484BAB" w:rsidTr="00E650CD">
        <w:trPr>
          <w:trHeight w:val="315"/>
          <w:jc w:val="center"/>
        </w:trPr>
        <w:tc>
          <w:tcPr>
            <w:tcW w:w="2500" w:type="dxa"/>
            <w:shd w:val="clear" w:color="auto" w:fill="auto"/>
            <w:vAlign w:val="center"/>
            <w:hideMark/>
          </w:tcPr>
          <w:p w:rsidR="00E650CD" w:rsidRPr="00484BAB" w:rsidRDefault="00E650CD" w:rsidP="00E650CD">
            <w:pPr>
              <w:spacing w:after="120"/>
              <w:rPr>
                <w:rFonts w:ascii="Arial Narrow" w:hAnsi="Arial Narrow" w:cs="Arial"/>
                <w:color w:val="000000" w:themeColor="text1"/>
                <w:sz w:val="22"/>
                <w:szCs w:val="22"/>
              </w:rPr>
            </w:pPr>
            <w:r w:rsidRPr="00484BAB">
              <w:rPr>
                <w:rFonts w:ascii="Arial Narrow" w:hAnsi="Arial Narrow" w:cs="Arial"/>
                <w:color w:val="000000" w:themeColor="text1"/>
                <w:sz w:val="22"/>
                <w:szCs w:val="22"/>
              </w:rPr>
              <w:t>Periodicidade</w:t>
            </w:r>
          </w:p>
        </w:tc>
        <w:tc>
          <w:tcPr>
            <w:tcW w:w="6444" w:type="dxa"/>
            <w:shd w:val="clear" w:color="auto" w:fill="auto"/>
            <w:vAlign w:val="center"/>
            <w:hideMark/>
          </w:tcPr>
          <w:p w:rsidR="00E650CD" w:rsidRPr="00484BAB" w:rsidRDefault="00E650CD" w:rsidP="00E650CD">
            <w:pPr>
              <w:spacing w:after="120"/>
              <w:rPr>
                <w:rFonts w:ascii="Arial Narrow" w:hAnsi="Arial Narrow" w:cs="Arial"/>
                <w:color w:val="000000" w:themeColor="text1"/>
                <w:sz w:val="22"/>
                <w:szCs w:val="22"/>
              </w:rPr>
            </w:pPr>
            <w:r w:rsidRPr="00484BAB">
              <w:rPr>
                <w:rFonts w:ascii="Arial Narrow" w:hAnsi="Arial Narrow" w:cs="Arial"/>
                <w:color w:val="000000" w:themeColor="text1"/>
                <w:sz w:val="22"/>
                <w:szCs w:val="22"/>
              </w:rPr>
              <w:t>Mensal.</w:t>
            </w:r>
          </w:p>
        </w:tc>
      </w:tr>
      <w:tr w:rsidR="00E650CD" w:rsidRPr="00484BAB" w:rsidTr="00E650CD">
        <w:trPr>
          <w:trHeight w:val="600"/>
          <w:jc w:val="center"/>
        </w:trPr>
        <w:tc>
          <w:tcPr>
            <w:tcW w:w="2500" w:type="dxa"/>
            <w:shd w:val="clear" w:color="auto" w:fill="auto"/>
            <w:vAlign w:val="center"/>
            <w:hideMark/>
          </w:tcPr>
          <w:p w:rsidR="00E650CD" w:rsidRPr="00484BAB" w:rsidRDefault="00E650CD" w:rsidP="00E650CD">
            <w:pPr>
              <w:spacing w:after="120"/>
              <w:rPr>
                <w:rFonts w:ascii="Arial Narrow" w:hAnsi="Arial Narrow" w:cs="Arial"/>
                <w:color w:val="000000" w:themeColor="text1"/>
                <w:sz w:val="22"/>
                <w:szCs w:val="22"/>
              </w:rPr>
            </w:pPr>
            <w:r w:rsidRPr="00484BAB">
              <w:rPr>
                <w:rFonts w:ascii="Arial Narrow" w:hAnsi="Arial Narrow" w:cs="Arial"/>
                <w:color w:val="000000" w:themeColor="text1"/>
                <w:sz w:val="22"/>
                <w:szCs w:val="22"/>
              </w:rPr>
              <w:t>Mecanismo de cálculo</w:t>
            </w:r>
          </w:p>
        </w:tc>
        <w:tc>
          <w:tcPr>
            <w:tcW w:w="6444" w:type="dxa"/>
            <w:shd w:val="clear" w:color="auto" w:fill="auto"/>
            <w:vAlign w:val="center"/>
            <w:hideMark/>
          </w:tcPr>
          <w:p w:rsidR="00E650CD" w:rsidRPr="00484BAB" w:rsidRDefault="00E650CD" w:rsidP="00E650CD">
            <w:pPr>
              <w:spacing w:after="120"/>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Cada</w:t>
            </w:r>
            <w:proofErr w:type="gramEnd"/>
            <w:r w:rsidRPr="00484BAB">
              <w:rPr>
                <w:rFonts w:ascii="Arial Narrow" w:hAnsi="Arial Narrow" w:cs="Arial"/>
                <w:color w:val="000000" w:themeColor="text1"/>
                <w:sz w:val="22"/>
                <w:szCs w:val="22"/>
              </w:rPr>
              <w:t xml:space="preserve"> OS será verificada e valorada individualmente. N.º de horas no atendimento/24h = X</w:t>
            </w:r>
          </w:p>
        </w:tc>
      </w:tr>
      <w:tr w:rsidR="00E650CD" w:rsidRPr="00484BAB" w:rsidTr="00E650CD">
        <w:trPr>
          <w:trHeight w:val="315"/>
          <w:jc w:val="center"/>
        </w:trPr>
        <w:tc>
          <w:tcPr>
            <w:tcW w:w="2500" w:type="dxa"/>
            <w:shd w:val="clear" w:color="auto" w:fill="auto"/>
            <w:vAlign w:val="center"/>
            <w:hideMark/>
          </w:tcPr>
          <w:p w:rsidR="00E650CD" w:rsidRPr="00484BAB" w:rsidRDefault="00E650CD" w:rsidP="00E650CD">
            <w:pPr>
              <w:spacing w:after="120"/>
              <w:rPr>
                <w:rFonts w:ascii="Arial Narrow" w:hAnsi="Arial Narrow" w:cs="Arial"/>
                <w:color w:val="000000" w:themeColor="text1"/>
                <w:sz w:val="22"/>
                <w:szCs w:val="22"/>
              </w:rPr>
            </w:pPr>
            <w:r w:rsidRPr="00484BAB">
              <w:rPr>
                <w:rFonts w:ascii="Arial Narrow" w:hAnsi="Arial Narrow" w:cs="Arial"/>
                <w:color w:val="000000" w:themeColor="text1"/>
                <w:sz w:val="22"/>
                <w:szCs w:val="22"/>
              </w:rPr>
              <w:t>Início de vigência</w:t>
            </w:r>
          </w:p>
        </w:tc>
        <w:tc>
          <w:tcPr>
            <w:tcW w:w="6444" w:type="dxa"/>
            <w:shd w:val="clear" w:color="auto" w:fill="auto"/>
            <w:vAlign w:val="center"/>
            <w:hideMark/>
          </w:tcPr>
          <w:p w:rsidR="00E650CD" w:rsidRPr="00484BAB" w:rsidRDefault="00E650CD" w:rsidP="00E650CD">
            <w:pPr>
              <w:spacing w:after="120"/>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Data da assinatura do contrato. </w:t>
            </w:r>
          </w:p>
        </w:tc>
      </w:tr>
      <w:tr w:rsidR="00E650CD" w:rsidRPr="00484BAB" w:rsidTr="00E650CD">
        <w:trPr>
          <w:trHeight w:val="300"/>
          <w:jc w:val="center"/>
        </w:trPr>
        <w:tc>
          <w:tcPr>
            <w:tcW w:w="2500" w:type="dxa"/>
            <w:vMerge w:val="restart"/>
            <w:shd w:val="clear" w:color="auto" w:fill="auto"/>
            <w:vAlign w:val="center"/>
            <w:hideMark/>
          </w:tcPr>
          <w:p w:rsidR="00E650CD" w:rsidRPr="00484BAB" w:rsidRDefault="00E650CD" w:rsidP="00E650CD">
            <w:pPr>
              <w:spacing w:after="120"/>
              <w:rPr>
                <w:rFonts w:ascii="Arial Narrow" w:hAnsi="Arial Narrow" w:cs="Arial"/>
                <w:color w:val="000000" w:themeColor="text1"/>
                <w:sz w:val="22"/>
                <w:szCs w:val="22"/>
              </w:rPr>
            </w:pPr>
            <w:r w:rsidRPr="00484BAB">
              <w:rPr>
                <w:rFonts w:ascii="Arial Narrow" w:hAnsi="Arial Narrow" w:cs="Arial"/>
                <w:color w:val="000000" w:themeColor="text1"/>
                <w:sz w:val="22"/>
                <w:szCs w:val="22"/>
              </w:rPr>
              <w:t>Faixas de ajuste no pagamento</w:t>
            </w:r>
          </w:p>
        </w:tc>
        <w:tc>
          <w:tcPr>
            <w:tcW w:w="6444" w:type="dxa"/>
            <w:shd w:val="clear" w:color="auto" w:fill="auto"/>
            <w:vAlign w:val="center"/>
            <w:hideMark/>
          </w:tcPr>
          <w:p w:rsidR="00E650CD" w:rsidRPr="00484BAB" w:rsidRDefault="00E650CD" w:rsidP="00E650CD">
            <w:pPr>
              <w:spacing w:after="120"/>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 xml:space="preserve">0,01 a </w:t>
            </w:r>
            <w:proofErr w:type="gramStart"/>
            <w:r w:rsidRPr="00484BAB">
              <w:rPr>
                <w:rFonts w:ascii="Arial Narrow" w:hAnsi="Arial Narrow" w:cs="Times New Roman"/>
                <w:color w:val="000000" w:themeColor="text1"/>
                <w:sz w:val="22"/>
                <w:szCs w:val="22"/>
              </w:rPr>
              <w:t>1 - 100</w:t>
            </w:r>
            <w:proofErr w:type="gramEnd"/>
            <w:r w:rsidRPr="00484BAB">
              <w:rPr>
                <w:rFonts w:ascii="Arial Narrow" w:hAnsi="Arial Narrow" w:cs="Times New Roman"/>
                <w:color w:val="000000" w:themeColor="text1"/>
                <w:sz w:val="22"/>
                <w:szCs w:val="22"/>
              </w:rPr>
              <w:t>% do valor da OS</w:t>
            </w:r>
          </w:p>
        </w:tc>
      </w:tr>
      <w:tr w:rsidR="00E650CD" w:rsidRPr="00484BAB" w:rsidTr="00E650CD">
        <w:trPr>
          <w:trHeight w:val="300"/>
          <w:jc w:val="center"/>
        </w:trPr>
        <w:tc>
          <w:tcPr>
            <w:tcW w:w="2500" w:type="dxa"/>
            <w:vMerge/>
            <w:vAlign w:val="center"/>
            <w:hideMark/>
          </w:tcPr>
          <w:p w:rsidR="00E650CD" w:rsidRPr="00484BAB" w:rsidRDefault="00E650CD" w:rsidP="00E650CD">
            <w:pPr>
              <w:spacing w:after="120"/>
              <w:rPr>
                <w:rFonts w:ascii="Arial Narrow" w:hAnsi="Arial Narrow" w:cs="Arial"/>
                <w:color w:val="000000" w:themeColor="text1"/>
                <w:sz w:val="22"/>
                <w:szCs w:val="22"/>
              </w:rPr>
            </w:pPr>
          </w:p>
        </w:tc>
        <w:tc>
          <w:tcPr>
            <w:tcW w:w="6444" w:type="dxa"/>
            <w:shd w:val="clear" w:color="auto" w:fill="auto"/>
            <w:vAlign w:val="center"/>
            <w:hideMark/>
          </w:tcPr>
          <w:p w:rsidR="00E650CD" w:rsidRPr="00484BAB" w:rsidRDefault="00E650CD" w:rsidP="00E650CD">
            <w:pPr>
              <w:spacing w:after="120"/>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 xml:space="preserve">De </w:t>
            </w:r>
            <w:proofErr w:type="gramStart"/>
            <w:r w:rsidRPr="00484BAB">
              <w:rPr>
                <w:rFonts w:ascii="Arial Narrow" w:hAnsi="Arial Narrow" w:cs="Times New Roman"/>
                <w:color w:val="000000" w:themeColor="text1"/>
                <w:sz w:val="22"/>
                <w:szCs w:val="22"/>
              </w:rPr>
              <w:t>1</w:t>
            </w:r>
            <w:proofErr w:type="gramEnd"/>
            <w:r w:rsidRPr="00484BAB">
              <w:rPr>
                <w:rFonts w:ascii="Arial Narrow" w:hAnsi="Arial Narrow" w:cs="Times New Roman"/>
                <w:color w:val="000000" w:themeColor="text1"/>
                <w:sz w:val="22"/>
                <w:szCs w:val="22"/>
              </w:rPr>
              <w:t xml:space="preserve"> a 1,5 - 90% do valor da OS</w:t>
            </w:r>
          </w:p>
        </w:tc>
      </w:tr>
      <w:tr w:rsidR="00E650CD" w:rsidRPr="00484BAB" w:rsidTr="00E650CD">
        <w:trPr>
          <w:trHeight w:val="315"/>
          <w:jc w:val="center"/>
        </w:trPr>
        <w:tc>
          <w:tcPr>
            <w:tcW w:w="2500" w:type="dxa"/>
            <w:vMerge/>
            <w:vAlign w:val="center"/>
            <w:hideMark/>
          </w:tcPr>
          <w:p w:rsidR="00E650CD" w:rsidRPr="00484BAB" w:rsidRDefault="00E650CD" w:rsidP="00E650CD">
            <w:pPr>
              <w:spacing w:after="120"/>
              <w:rPr>
                <w:rFonts w:ascii="Arial Narrow" w:hAnsi="Arial Narrow" w:cs="Arial"/>
                <w:color w:val="000000" w:themeColor="text1"/>
                <w:sz w:val="22"/>
                <w:szCs w:val="22"/>
              </w:rPr>
            </w:pPr>
          </w:p>
        </w:tc>
        <w:tc>
          <w:tcPr>
            <w:tcW w:w="6444" w:type="dxa"/>
            <w:shd w:val="clear" w:color="auto" w:fill="auto"/>
            <w:vAlign w:val="center"/>
            <w:hideMark/>
          </w:tcPr>
          <w:p w:rsidR="00E650CD" w:rsidRPr="00484BAB" w:rsidRDefault="00E650CD" w:rsidP="00E650CD">
            <w:pPr>
              <w:spacing w:after="120"/>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De 1,5 a 2 - 80% do valor da OS</w:t>
            </w:r>
          </w:p>
        </w:tc>
      </w:tr>
      <w:tr w:rsidR="00E650CD" w:rsidRPr="00484BAB" w:rsidTr="00E650CD">
        <w:trPr>
          <w:trHeight w:val="300"/>
          <w:jc w:val="center"/>
        </w:trPr>
        <w:tc>
          <w:tcPr>
            <w:tcW w:w="2500" w:type="dxa"/>
            <w:vMerge w:val="restart"/>
            <w:shd w:val="clear" w:color="auto" w:fill="auto"/>
            <w:vAlign w:val="center"/>
            <w:hideMark/>
          </w:tcPr>
          <w:p w:rsidR="00E650CD" w:rsidRPr="00484BAB" w:rsidRDefault="00E650CD" w:rsidP="00E650CD">
            <w:pPr>
              <w:spacing w:after="120"/>
              <w:rPr>
                <w:rFonts w:ascii="Arial Narrow" w:hAnsi="Arial Narrow" w:cs="Arial"/>
                <w:color w:val="000000" w:themeColor="text1"/>
                <w:sz w:val="22"/>
                <w:szCs w:val="22"/>
              </w:rPr>
            </w:pPr>
            <w:r w:rsidRPr="00484BAB">
              <w:rPr>
                <w:rFonts w:ascii="Arial Narrow" w:hAnsi="Arial Narrow" w:cs="Arial"/>
                <w:color w:val="000000" w:themeColor="text1"/>
                <w:sz w:val="22"/>
                <w:szCs w:val="22"/>
              </w:rPr>
              <w:t>Sanções</w:t>
            </w:r>
          </w:p>
        </w:tc>
        <w:tc>
          <w:tcPr>
            <w:tcW w:w="6444" w:type="dxa"/>
            <w:shd w:val="clear" w:color="auto" w:fill="auto"/>
            <w:vAlign w:val="center"/>
            <w:hideMark/>
          </w:tcPr>
          <w:p w:rsidR="00E650CD" w:rsidRPr="00484BAB" w:rsidRDefault="00E650CD" w:rsidP="00E650CD">
            <w:pPr>
              <w:spacing w:after="120"/>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20% das OS acima de 2 - multa de 1% do valor do contrato;</w:t>
            </w:r>
          </w:p>
        </w:tc>
      </w:tr>
      <w:tr w:rsidR="00E650CD" w:rsidRPr="00484BAB" w:rsidTr="00E650CD">
        <w:trPr>
          <w:trHeight w:val="615"/>
          <w:jc w:val="center"/>
        </w:trPr>
        <w:tc>
          <w:tcPr>
            <w:tcW w:w="2500" w:type="dxa"/>
            <w:vMerge/>
            <w:vAlign w:val="center"/>
            <w:hideMark/>
          </w:tcPr>
          <w:p w:rsidR="00E650CD" w:rsidRPr="00484BAB" w:rsidRDefault="00E650CD" w:rsidP="00E650CD">
            <w:pPr>
              <w:spacing w:after="120"/>
              <w:rPr>
                <w:rFonts w:ascii="Arial Narrow" w:hAnsi="Arial Narrow" w:cs="Arial"/>
                <w:color w:val="000000" w:themeColor="text1"/>
                <w:sz w:val="22"/>
                <w:szCs w:val="22"/>
              </w:rPr>
            </w:pPr>
          </w:p>
        </w:tc>
        <w:tc>
          <w:tcPr>
            <w:tcW w:w="6444" w:type="dxa"/>
            <w:shd w:val="clear" w:color="auto" w:fill="auto"/>
            <w:vAlign w:val="center"/>
            <w:hideMark/>
          </w:tcPr>
          <w:p w:rsidR="00E650CD" w:rsidRPr="00484BAB" w:rsidRDefault="00E650CD" w:rsidP="00E650CD">
            <w:pPr>
              <w:spacing w:after="120"/>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30% das OS acima de 2 - multa de 2% do valor do contrato + rescisão contratual a critério da Administração.</w:t>
            </w:r>
          </w:p>
        </w:tc>
      </w:tr>
    </w:tbl>
    <w:p w:rsidR="00E650CD" w:rsidRPr="00484BAB" w:rsidRDefault="00E650CD" w:rsidP="00E650CD">
      <w:pPr>
        <w:spacing w:after="120"/>
        <w:rPr>
          <w:rFonts w:ascii="Arial Narrow" w:hAnsi="Arial Narrow"/>
          <w:color w:val="000000" w:themeColor="text1"/>
          <w:sz w:val="22"/>
          <w:szCs w:val="22"/>
        </w:rPr>
      </w:pPr>
    </w:p>
    <w:p w:rsidR="00E650CD" w:rsidRPr="00484BAB" w:rsidRDefault="00E650CD" w:rsidP="00E650CD">
      <w:pPr>
        <w:pStyle w:val="Nivel1"/>
        <w:keepNext w:val="0"/>
        <w:keepLines w:val="0"/>
        <w:numPr>
          <w:ilvl w:val="0"/>
          <w:numId w:val="1"/>
        </w:numPr>
        <w:spacing w:before="0" w:after="120" w:line="240" w:lineRule="auto"/>
        <w:ind w:left="0" w:firstLine="0"/>
        <w:rPr>
          <w:rFonts w:ascii="Arial Narrow" w:hAnsi="Arial Narrow"/>
          <w:color w:val="000000" w:themeColor="text1"/>
          <w:sz w:val="22"/>
          <w:szCs w:val="22"/>
        </w:rPr>
      </w:pPr>
      <w:r w:rsidRPr="00484BAB">
        <w:rPr>
          <w:rFonts w:ascii="Arial Narrow" w:hAnsi="Arial Narrow"/>
          <w:color w:val="000000" w:themeColor="text1"/>
          <w:sz w:val="22"/>
          <w:szCs w:val="22"/>
        </w:rPr>
        <w:t>MATERIAIS A SEREM DISPONIBILIZADOS</w:t>
      </w:r>
    </w:p>
    <w:p w:rsidR="00E650CD" w:rsidRPr="00484BAB" w:rsidRDefault="00E650CD" w:rsidP="00E650CD">
      <w:pPr>
        <w:pStyle w:val="Nivel1"/>
        <w:keepNext w:val="0"/>
        <w:keepLines w:val="0"/>
        <w:numPr>
          <w:ilvl w:val="1"/>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Para a perfeita execução dos serviços, a Contratada deverá disponibilizar os materiais, equipamentos, ferramentas e utensílios necessários, nas quantidades estimadas e qualidades a seguir estabelecidas, promovendo sua substituição quando necessário:</w:t>
      </w:r>
    </w:p>
    <w:p w:rsidR="00E650CD" w:rsidRPr="00484BAB" w:rsidRDefault="00E650CD" w:rsidP="00E650CD">
      <w:pPr>
        <w:pStyle w:val="PargrafodaLista"/>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Disponibilização de sistema informatizado para gerenciamento, acompanhamento e autorizações das Ordens de Serviço, por parte da contratante.</w:t>
      </w:r>
    </w:p>
    <w:p w:rsidR="00E650CD" w:rsidRPr="00484BAB" w:rsidRDefault="00E650CD" w:rsidP="00E650CD">
      <w:pPr>
        <w:pStyle w:val="PargrafodaLista"/>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Treinamento dos servidores do Contratante, de forma a garantir a perfeita execução e acompanhamento do objeto contratado.</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Cartões magnéticos individuais para cada um dos veículos apresentados na tabela do subitem 5.2 e adicionais que vierem a ser requeridos pelo Contratante.</w:t>
      </w:r>
    </w:p>
    <w:p w:rsidR="00E650CD" w:rsidRPr="00484BAB" w:rsidRDefault="00E650CD" w:rsidP="00E650CD">
      <w:pPr>
        <w:spacing w:after="120"/>
        <w:jc w:val="both"/>
        <w:rPr>
          <w:rFonts w:ascii="Arial Narrow" w:hAnsi="Arial Narrow" w:cs="Arial"/>
          <w:b/>
          <w:bCs/>
          <w:color w:val="000000" w:themeColor="text1"/>
          <w:sz w:val="22"/>
          <w:szCs w:val="22"/>
          <w:u w:val="single"/>
        </w:rPr>
      </w:pPr>
    </w:p>
    <w:p w:rsidR="00E650CD" w:rsidRPr="00484BAB" w:rsidRDefault="00E650CD" w:rsidP="00E650CD">
      <w:pPr>
        <w:pStyle w:val="Nivel1"/>
        <w:keepNext w:val="0"/>
        <w:keepLines w:val="0"/>
        <w:numPr>
          <w:ilvl w:val="0"/>
          <w:numId w:val="1"/>
        </w:numPr>
        <w:spacing w:before="0" w:after="120" w:line="240" w:lineRule="auto"/>
        <w:ind w:left="0" w:firstLine="0"/>
        <w:rPr>
          <w:rFonts w:ascii="Arial Narrow" w:hAnsi="Arial Narrow"/>
          <w:color w:val="000000" w:themeColor="text1"/>
          <w:sz w:val="22"/>
          <w:szCs w:val="22"/>
        </w:rPr>
      </w:pPr>
      <w:r w:rsidRPr="00484BAB">
        <w:rPr>
          <w:rFonts w:ascii="Arial Narrow" w:hAnsi="Arial Narrow"/>
          <w:color w:val="000000" w:themeColor="text1"/>
          <w:sz w:val="22"/>
          <w:szCs w:val="22"/>
        </w:rPr>
        <w:t xml:space="preserve">DO INÍCIO DA EXECUÇÃO DOS SERVIÇOS </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A execução dos serviços será iniciada </w:t>
      </w:r>
      <w:r w:rsidRPr="00484BAB">
        <w:rPr>
          <w:rFonts w:ascii="Arial Narrow" w:hAnsi="Arial Narrow" w:cs="Arial"/>
          <w:color w:val="FF0000"/>
          <w:sz w:val="22"/>
          <w:szCs w:val="22"/>
        </w:rPr>
        <w:t>no prazo máximo de até 07 (sete) dias</w:t>
      </w:r>
      <w:r w:rsidRPr="00484BAB">
        <w:rPr>
          <w:rFonts w:ascii="Arial Narrow" w:hAnsi="Arial Narrow" w:cs="Arial"/>
          <w:color w:val="000000" w:themeColor="text1"/>
          <w:sz w:val="22"/>
          <w:szCs w:val="22"/>
        </w:rPr>
        <w:t xml:space="preserve"> após a assinatura do contrato pelas partes.</w:t>
      </w:r>
    </w:p>
    <w:p w:rsidR="00E650CD" w:rsidRPr="00484BAB" w:rsidRDefault="00E650CD" w:rsidP="00E650CD">
      <w:pPr>
        <w:spacing w:after="120"/>
        <w:jc w:val="both"/>
        <w:rPr>
          <w:rFonts w:ascii="Arial Narrow" w:hAnsi="Arial Narrow" w:cs="Arial"/>
          <w:b/>
          <w:color w:val="000000" w:themeColor="text1"/>
          <w:sz w:val="22"/>
          <w:szCs w:val="22"/>
        </w:rPr>
      </w:pPr>
    </w:p>
    <w:p w:rsidR="00E650CD" w:rsidRPr="00484BAB" w:rsidRDefault="00E650CD" w:rsidP="00E650CD">
      <w:pPr>
        <w:pStyle w:val="Nivel1"/>
        <w:keepNext w:val="0"/>
        <w:keepLines w:val="0"/>
        <w:numPr>
          <w:ilvl w:val="0"/>
          <w:numId w:val="1"/>
        </w:numPr>
        <w:spacing w:before="0" w:after="120" w:line="240" w:lineRule="auto"/>
        <w:ind w:left="0" w:firstLine="0"/>
        <w:rPr>
          <w:rFonts w:ascii="Arial Narrow" w:hAnsi="Arial Narrow"/>
          <w:color w:val="000000" w:themeColor="text1"/>
          <w:sz w:val="22"/>
          <w:szCs w:val="22"/>
        </w:rPr>
      </w:pPr>
      <w:r w:rsidRPr="00484BAB">
        <w:rPr>
          <w:rFonts w:ascii="Arial Narrow" w:hAnsi="Arial Narrow"/>
          <w:color w:val="000000" w:themeColor="text1"/>
          <w:sz w:val="22"/>
          <w:szCs w:val="22"/>
          <w:lang w:eastAsia="en-US"/>
        </w:rPr>
        <w:t>OBRIGAÇÕES DA CONTRATANTE</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Exigir o cumprimento de todas as obrigações assumidas pela Contratada, de acordo com as cláusulas contratuais e os termos de sua proposta;</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Exercer o acompanhamento e a fiscalização dos serviços, </w:t>
      </w:r>
      <w:r w:rsidRPr="00484BAB">
        <w:rPr>
          <w:rFonts w:ascii="Arial Narrow" w:hAnsi="Arial Narrow" w:cs="Arial"/>
          <w:color w:val="FF0000"/>
          <w:sz w:val="22"/>
          <w:szCs w:val="22"/>
        </w:rPr>
        <w:t>por servidor especialmente designado</w:t>
      </w:r>
      <w:r w:rsidRPr="00484BAB">
        <w:rPr>
          <w:rFonts w:ascii="Arial Narrow" w:hAnsi="Arial Narrow" w:cs="Arial"/>
          <w:color w:val="000000" w:themeColor="text1"/>
          <w:sz w:val="22"/>
          <w:szCs w:val="22"/>
        </w:rPr>
        <w:t>, anotando em registro próprio as falhas detectadas, indicando dia, mês e ano, bem como o nome dos empregados eventualmente envolvidos, e encaminhando os apontamentos à autoridade competente para as providências cabíveis;</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Notificar a Contratada por escrito da ocorrência de eventuais imperfeições no curso da execução dos serviços, fixando prazo para a sua correção;</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lastRenderedPageBreak/>
        <w:t>Pagar à Contratada o valor resultante da prestação do serviço, no prazo e condições estabelecidas no Edital e seus anexos;</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Efetuar as retenções tributárias devidas sobre o valor da Nota Fiscal/Fatura fornecida pela contratada, em conformidade com o item </w:t>
      </w:r>
      <w:proofErr w:type="gramStart"/>
      <w:r w:rsidRPr="00484BAB">
        <w:rPr>
          <w:rFonts w:ascii="Arial Narrow" w:hAnsi="Arial Narrow" w:cs="Arial"/>
          <w:color w:val="000000" w:themeColor="text1"/>
          <w:sz w:val="22"/>
          <w:szCs w:val="22"/>
        </w:rPr>
        <w:t>6</w:t>
      </w:r>
      <w:proofErr w:type="gramEnd"/>
      <w:r w:rsidRPr="00484BAB">
        <w:rPr>
          <w:rFonts w:ascii="Arial Narrow" w:hAnsi="Arial Narrow" w:cs="Arial"/>
          <w:color w:val="000000" w:themeColor="text1"/>
          <w:sz w:val="22"/>
          <w:szCs w:val="22"/>
        </w:rPr>
        <w:t xml:space="preserve">, ANEXO XI, da IN nº 05/2017. </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 Administração realizará pesquisa de preços periodicamente, em prazo não superior a 180 (cento e oitenta) dias, a fim de verificar a vantajosidade dos preços registrados em Ata.</w:t>
      </w:r>
    </w:p>
    <w:p w:rsidR="00E650CD" w:rsidRPr="00484BAB" w:rsidRDefault="00E650CD" w:rsidP="00E650CD">
      <w:pPr>
        <w:spacing w:after="120"/>
        <w:jc w:val="both"/>
        <w:rPr>
          <w:rFonts w:ascii="Arial Narrow" w:hAnsi="Arial Narrow" w:cs="Arial"/>
          <w:color w:val="000000" w:themeColor="text1"/>
          <w:sz w:val="22"/>
          <w:szCs w:val="22"/>
        </w:rPr>
      </w:pPr>
    </w:p>
    <w:p w:rsidR="00E650CD" w:rsidRPr="00484BAB" w:rsidRDefault="00E650CD" w:rsidP="00E650CD">
      <w:pPr>
        <w:pStyle w:val="Nivel1"/>
        <w:keepNext w:val="0"/>
        <w:keepLines w:val="0"/>
        <w:numPr>
          <w:ilvl w:val="0"/>
          <w:numId w:val="1"/>
        </w:numPr>
        <w:spacing w:before="0" w:after="120" w:line="240" w:lineRule="auto"/>
        <w:ind w:left="0" w:firstLine="0"/>
        <w:rPr>
          <w:rFonts w:ascii="Arial Narrow" w:hAnsi="Arial Narrow"/>
          <w:color w:val="000000" w:themeColor="text1"/>
          <w:sz w:val="22"/>
          <w:szCs w:val="22"/>
        </w:rPr>
      </w:pPr>
      <w:r w:rsidRPr="00484BAB">
        <w:rPr>
          <w:rFonts w:ascii="Arial Narrow" w:hAnsi="Arial Narrow"/>
          <w:color w:val="000000" w:themeColor="text1"/>
          <w:sz w:val="22"/>
          <w:szCs w:val="22"/>
        </w:rPr>
        <w:t>OBRIGAÇÕES DA CONTRATADA</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Reparar, corrigir, remover ou substituir, às suas expensas, no total ou em parte, no prazo fixado pelo fiscal do contrato, os serviços efetuados em que se verificarem vícios, defeitos ou incorreções resultantes da execução ou dos materiais empregados;</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Responsabilizar-se pelos vícios e danos decorrentes da execução do objeto, de acordo com os artigos 14 e 17 a 27, do Código de Defesa do Consumidor (Lei nº 8.078, de 1990), ficando a Contratante autorizada a descontar da garantia, </w:t>
      </w:r>
      <w:proofErr w:type="gramStart"/>
      <w:r w:rsidRPr="00484BAB">
        <w:rPr>
          <w:rFonts w:ascii="Arial Narrow" w:hAnsi="Arial Narrow" w:cs="Arial"/>
          <w:color w:val="000000" w:themeColor="text1"/>
          <w:sz w:val="22"/>
          <w:szCs w:val="22"/>
        </w:rPr>
        <w:t>caso exigida</w:t>
      </w:r>
      <w:proofErr w:type="gramEnd"/>
      <w:r w:rsidRPr="00484BAB">
        <w:rPr>
          <w:rFonts w:ascii="Arial Narrow" w:hAnsi="Arial Narrow" w:cs="Arial"/>
          <w:color w:val="000000" w:themeColor="text1"/>
          <w:sz w:val="22"/>
          <w:szCs w:val="22"/>
        </w:rPr>
        <w:t xml:space="preserve"> no edital, ou dos pagamentos devidos à Contratada, o valor correspondente aos danos sofridos;</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Utilizar empregados habilitados e com conhecimentos básicos dos serviços a serem executados, em conformidade com as normas e determinações em vigor;</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Apresentar os empregados devidamente uniformizados e identificados por meio de crachá, além de provê-los com os Equipamentos de Proteção Individual - EPI, quando for o caso;</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Apresentar à Contratante, quando for o caso, a relação nominal dos empregados que adentrarão o órgão para a execução do serviço;</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Responsabilizar-se por todas as obrigações trabalhistas, sociais, previdenciárias, tributárias e as demais previstas em legislação específica, cuja inadimplência não transfere responsabilidade à Contratante;</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Instruir seus empregados quanto à necessidade de acatar as normas internas da Administração;</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Relatar à Contratante toda e qualquer irregularidade verificada no decorrer da prestação dos serviços;</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Não permitir a utilização de qualquer trabalho do menor de dezesseis anos, exceto na condição de aprendiz para os maiores de quatorze anos; nem permitir a utilização do trabalho do menor de dezoito anos em trabalho noturno, perigoso ou insalubre;</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 Manter durante toda a vigência do contrato, em compatibilidade com as obrigações assumidas, todas as condições de habilitação e qualificação exigidas na licitação;</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Guardar sigilo sobre todas as informações obtidas em decorrência do cumprimento do contrato;</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Arcar com o ônus decorrente de eventual equívoco no dimensionamento dos quantitativos de sua proposta, devendo complementá-los, caso o previsto inicialmente em sua proposta não seja satisfatório para o atendimento ao </w:t>
      </w:r>
      <w:r w:rsidRPr="00484BAB">
        <w:rPr>
          <w:rFonts w:ascii="Arial Narrow" w:hAnsi="Arial Narrow" w:cs="Arial"/>
          <w:color w:val="000000" w:themeColor="text1"/>
          <w:sz w:val="22"/>
          <w:szCs w:val="22"/>
        </w:rPr>
        <w:lastRenderedPageBreak/>
        <w:t>objeto da licitação, exceto quando ocorrer algum dos eventos arrolados nos incisos do § 1º do art. 57 da Lei nº 8.666, de 1993.</w:t>
      </w:r>
    </w:p>
    <w:p w:rsidR="00E650CD" w:rsidRPr="00484BAB" w:rsidRDefault="00E650CD" w:rsidP="00E650CD">
      <w:pPr>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Deter instalações, aparelhamento e </w:t>
      </w:r>
      <w:proofErr w:type="gramStart"/>
      <w:r w:rsidRPr="00484BAB">
        <w:rPr>
          <w:rFonts w:ascii="Arial Narrow" w:hAnsi="Arial Narrow" w:cs="Arial"/>
          <w:color w:val="000000" w:themeColor="text1"/>
          <w:sz w:val="22"/>
          <w:szCs w:val="22"/>
        </w:rPr>
        <w:t>pessoal técnico adequados</w:t>
      </w:r>
      <w:proofErr w:type="gramEnd"/>
      <w:r w:rsidRPr="00484BAB">
        <w:rPr>
          <w:rFonts w:ascii="Arial Narrow" w:hAnsi="Arial Narrow" w:cs="Arial"/>
          <w:color w:val="000000" w:themeColor="text1"/>
          <w:sz w:val="22"/>
          <w:szCs w:val="22"/>
        </w:rPr>
        <w:t xml:space="preserve"> e disponíveis para a realização do objeto da licitação.</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 xml:space="preserve">Para a realização do objeto da licitação, a Contratada deverá possuir rede de oficinas credenciadas em todo o território nacional, aptas </w:t>
      </w:r>
      <w:proofErr w:type="gramStart"/>
      <w:r w:rsidRPr="00484BAB">
        <w:rPr>
          <w:rFonts w:ascii="Arial Narrow" w:hAnsi="Arial Narrow" w:cs="Arial"/>
          <w:bCs/>
          <w:color w:val="000000" w:themeColor="text1"/>
          <w:sz w:val="22"/>
          <w:szCs w:val="22"/>
        </w:rPr>
        <w:t>a</w:t>
      </w:r>
      <w:proofErr w:type="gramEnd"/>
      <w:r w:rsidRPr="00484BAB">
        <w:rPr>
          <w:rFonts w:ascii="Arial Narrow" w:hAnsi="Arial Narrow" w:cs="Arial"/>
          <w:bCs/>
          <w:color w:val="000000" w:themeColor="text1"/>
          <w:sz w:val="22"/>
          <w:szCs w:val="22"/>
        </w:rPr>
        <w:t xml:space="preserve"> execução dos serviços de manutenção preventiva e ou corretiva, com o fornecimento de peças, </w:t>
      </w:r>
      <w:r w:rsidRPr="00484BAB">
        <w:rPr>
          <w:rFonts w:ascii="Arial Narrow" w:hAnsi="Arial Narrow" w:cs="Arial"/>
          <w:bCs/>
          <w:color w:val="FF0000"/>
          <w:sz w:val="22"/>
          <w:szCs w:val="22"/>
        </w:rPr>
        <w:t>além de credenciar oficinas na cidade de Cajazeiras – PB, no prazo máximo de 15 (quinze) dias</w:t>
      </w:r>
      <w:r w:rsidRPr="00484BAB">
        <w:rPr>
          <w:rFonts w:ascii="Arial Narrow" w:hAnsi="Arial Narrow" w:cs="Arial"/>
          <w:bCs/>
          <w:color w:val="000000" w:themeColor="text1"/>
          <w:sz w:val="22"/>
          <w:szCs w:val="22"/>
        </w:rPr>
        <w:t>, contados da vigência do contrato, caso ainda não existam em sua rede de credenciados.</w:t>
      </w:r>
    </w:p>
    <w:p w:rsidR="00E650CD" w:rsidRPr="00484BAB" w:rsidRDefault="00E650CD" w:rsidP="00E650CD">
      <w:pPr>
        <w:spacing w:after="120"/>
        <w:jc w:val="both"/>
        <w:rPr>
          <w:rFonts w:ascii="Arial Narrow" w:hAnsi="Arial Narrow" w:cs="Arial"/>
          <w:color w:val="000000" w:themeColor="text1"/>
          <w:sz w:val="22"/>
          <w:szCs w:val="22"/>
        </w:rPr>
      </w:pPr>
    </w:p>
    <w:p w:rsidR="00E650CD" w:rsidRPr="00484BAB" w:rsidRDefault="00E650CD" w:rsidP="00E650CD">
      <w:pPr>
        <w:pStyle w:val="Nivel1"/>
        <w:keepNext w:val="0"/>
        <w:keepLines w:val="0"/>
        <w:numPr>
          <w:ilvl w:val="0"/>
          <w:numId w:val="1"/>
        </w:numPr>
        <w:spacing w:before="0" w:after="120" w:line="240" w:lineRule="auto"/>
        <w:ind w:left="0" w:firstLine="0"/>
        <w:rPr>
          <w:rFonts w:ascii="Arial Narrow" w:hAnsi="Arial Narrow"/>
          <w:color w:val="000000" w:themeColor="text1"/>
          <w:sz w:val="22"/>
          <w:szCs w:val="22"/>
        </w:rPr>
      </w:pPr>
      <w:r w:rsidRPr="00484BAB">
        <w:rPr>
          <w:rFonts w:ascii="Arial Narrow" w:hAnsi="Arial Narrow"/>
          <w:color w:val="000000" w:themeColor="text1"/>
          <w:sz w:val="22"/>
          <w:szCs w:val="22"/>
        </w:rPr>
        <w:t>DA SUBCONTRATAÇÃO</w:t>
      </w:r>
    </w:p>
    <w:p w:rsidR="00E650CD" w:rsidRPr="00484BAB" w:rsidRDefault="00E650CD" w:rsidP="00E650CD">
      <w:pPr>
        <w:pStyle w:val="PargrafodaLista"/>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Não será admitida a subcontratação do objeto licitatório.</w:t>
      </w:r>
    </w:p>
    <w:p w:rsidR="00E650CD" w:rsidRPr="00484BAB" w:rsidRDefault="00E650CD" w:rsidP="00E650CD">
      <w:pPr>
        <w:spacing w:after="120"/>
        <w:jc w:val="both"/>
        <w:rPr>
          <w:rFonts w:ascii="Arial Narrow" w:hAnsi="Arial Narrow" w:cs="Arial"/>
          <w:b/>
          <w:color w:val="000000" w:themeColor="text1"/>
          <w:sz w:val="22"/>
          <w:szCs w:val="22"/>
          <w:lang w:eastAsia="en-US"/>
        </w:rPr>
      </w:pPr>
    </w:p>
    <w:p w:rsidR="00E650CD" w:rsidRPr="00484BAB" w:rsidRDefault="00E650CD" w:rsidP="00E650CD">
      <w:pPr>
        <w:pStyle w:val="Nivel1"/>
        <w:keepNext w:val="0"/>
        <w:keepLines w:val="0"/>
        <w:numPr>
          <w:ilvl w:val="0"/>
          <w:numId w:val="1"/>
        </w:numPr>
        <w:spacing w:before="0" w:after="120" w:line="240" w:lineRule="auto"/>
        <w:ind w:left="0" w:firstLine="0"/>
        <w:rPr>
          <w:rFonts w:ascii="Arial Narrow" w:hAnsi="Arial Narrow"/>
          <w:color w:val="000000" w:themeColor="text1"/>
          <w:sz w:val="22"/>
          <w:szCs w:val="22"/>
        </w:rPr>
      </w:pPr>
      <w:r w:rsidRPr="00484BAB">
        <w:rPr>
          <w:rFonts w:ascii="Arial Narrow" w:hAnsi="Arial Narrow"/>
          <w:color w:val="000000" w:themeColor="text1"/>
          <w:sz w:val="22"/>
          <w:szCs w:val="22"/>
        </w:rPr>
        <w:t>ALTERAÇÃO SUBJETIVA</w:t>
      </w:r>
    </w:p>
    <w:p w:rsidR="00E650CD" w:rsidRPr="00484BAB" w:rsidRDefault="00E650CD" w:rsidP="00E650CD">
      <w:pPr>
        <w:pStyle w:val="PargrafodaLista"/>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É admissível a fusão, cisão ou incorporação da contratada com/por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E650CD" w:rsidRPr="00484BAB" w:rsidRDefault="00E650CD" w:rsidP="00E650CD">
      <w:pPr>
        <w:spacing w:after="120"/>
        <w:jc w:val="both"/>
        <w:rPr>
          <w:rFonts w:ascii="Arial Narrow" w:hAnsi="Arial Narrow" w:cs="Arial"/>
          <w:color w:val="000000" w:themeColor="text1"/>
          <w:sz w:val="22"/>
          <w:szCs w:val="22"/>
          <w:lang w:eastAsia="en-US"/>
        </w:rPr>
      </w:pPr>
    </w:p>
    <w:p w:rsidR="00E650CD" w:rsidRPr="00484BAB" w:rsidRDefault="00E650CD" w:rsidP="00E650CD">
      <w:pPr>
        <w:pStyle w:val="Nivel1"/>
        <w:keepNext w:val="0"/>
        <w:keepLines w:val="0"/>
        <w:numPr>
          <w:ilvl w:val="0"/>
          <w:numId w:val="1"/>
        </w:numPr>
        <w:spacing w:before="0" w:after="120" w:line="240" w:lineRule="auto"/>
        <w:ind w:left="0" w:firstLine="0"/>
        <w:rPr>
          <w:rFonts w:ascii="Arial Narrow" w:hAnsi="Arial Narrow"/>
          <w:color w:val="000000" w:themeColor="text1"/>
          <w:sz w:val="22"/>
          <w:szCs w:val="22"/>
        </w:rPr>
      </w:pPr>
      <w:r w:rsidRPr="00484BAB">
        <w:rPr>
          <w:rFonts w:ascii="Arial Narrow" w:hAnsi="Arial Narrow"/>
          <w:color w:val="000000" w:themeColor="text1"/>
          <w:sz w:val="22"/>
          <w:szCs w:val="22"/>
        </w:rPr>
        <w:t>CONTROLE E FISCALIZAÇÃO DA EXECUÇÃO</w:t>
      </w:r>
    </w:p>
    <w:p w:rsidR="00E650CD" w:rsidRPr="00484BAB" w:rsidRDefault="00E650CD" w:rsidP="00E650CD">
      <w:pPr>
        <w:pStyle w:val="PargrafodaLista"/>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w:t>
      </w:r>
      <w:proofErr w:type="spellStart"/>
      <w:r w:rsidR="00891C10">
        <w:rPr>
          <w:rFonts w:ascii="Arial Narrow" w:hAnsi="Arial Narrow" w:cs="Arial"/>
          <w:color w:val="000000" w:themeColor="text1"/>
          <w:sz w:val="22"/>
          <w:szCs w:val="22"/>
        </w:rPr>
        <w:t>a</w:t>
      </w:r>
      <w:r w:rsidRPr="00484BAB">
        <w:rPr>
          <w:rFonts w:ascii="Arial Narrow" w:hAnsi="Arial Narrow" w:cs="Arial"/>
          <w:color w:val="000000" w:themeColor="text1"/>
          <w:sz w:val="22"/>
          <w:szCs w:val="22"/>
        </w:rPr>
        <w:t>rts</w:t>
      </w:r>
      <w:proofErr w:type="spellEnd"/>
      <w:r w:rsidRPr="00484BAB">
        <w:rPr>
          <w:rFonts w:ascii="Arial Narrow" w:hAnsi="Arial Narrow" w:cs="Arial"/>
          <w:color w:val="000000" w:themeColor="text1"/>
          <w:sz w:val="22"/>
          <w:szCs w:val="22"/>
        </w:rPr>
        <w:t>. 67 e 73 da Lei nº 8.666, de 1993, e do art. 6º do Decreto nº 2.271, de 1997.</w:t>
      </w:r>
    </w:p>
    <w:p w:rsidR="00E650CD" w:rsidRPr="00484BAB" w:rsidRDefault="00E650CD" w:rsidP="00E650CD">
      <w:pPr>
        <w:pStyle w:val="PargrafodaLista"/>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O representante da Contratante deverá ter a experiência necessária para o acompanhamento e controle da execução dos serviços e do contrato.</w:t>
      </w:r>
    </w:p>
    <w:p w:rsidR="00E650CD" w:rsidRPr="00484BAB" w:rsidRDefault="00E650CD" w:rsidP="00E650CD">
      <w:pPr>
        <w:pStyle w:val="PargrafodaLista"/>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 verificação da adequação da prestação do serviço deverá ser realizada com base nos critérios previstos neste Termo de Referência.</w:t>
      </w:r>
    </w:p>
    <w:p w:rsidR="00E650CD" w:rsidRPr="00484BAB" w:rsidRDefault="00E650CD" w:rsidP="00E650CD">
      <w:pPr>
        <w:pStyle w:val="PargrafodaLista"/>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 execução dos contratos deverá ser acompanhada e fiscalizada por meio de instrumentos de controle, que compreendam a mensuração dos aspectos mencionados no art. 47 e no ANEXO V, item 2.6, i, ambos da IN nº 05/2017.</w:t>
      </w:r>
    </w:p>
    <w:p w:rsidR="00E650CD" w:rsidRPr="00484BAB" w:rsidRDefault="00E650CD" w:rsidP="00E650CD">
      <w:pPr>
        <w:pStyle w:val="PargrafodaLista"/>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 fiscalização técnica dos contratos avaliará constantemente a execução do objeto e utilizará o Instrumento de Medição de Resultado (IMR), conforme modelo previsto no Anexo V-B da IN 05/2017-MPDG, ou outro instrumento substituto para aferição da qualidade da prestação dos serviços, devendo haver o redimensionamento no pagamento com base nos indicadores estabelecidos, sempre que a CONTRATADA:</w:t>
      </w:r>
    </w:p>
    <w:p w:rsidR="00E650CD" w:rsidRPr="00484BAB" w:rsidRDefault="00E650CD" w:rsidP="00B47092">
      <w:pPr>
        <w:pStyle w:val="PargrafodaLista"/>
        <w:numPr>
          <w:ilvl w:val="0"/>
          <w:numId w:val="9"/>
        </w:numPr>
        <w:spacing w:after="120"/>
        <w:ind w:left="0" w:firstLine="0"/>
        <w:jc w:val="both"/>
        <w:rPr>
          <w:rFonts w:ascii="Arial Narrow" w:hAnsi="Arial Narrow" w:cs="Arial"/>
          <w:color w:val="000000" w:themeColor="text1"/>
          <w:sz w:val="22"/>
          <w:szCs w:val="22"/>
          <w:lang w:eastAsia="en-US"/>
        </w:rPr>
      </w:pPr>
      <w:proofErr w:type="gramStart"/>
      <w:r w:rsidRPr="00484BAB">
        <w:rPr>
          <w:rFonts w:ascii="Arial Narrow" w:hAnsi="Arial Narrow" w:cs="Arial"/>
          <w:color w:val="000000" w:themeColor="text1"/>
          <w:sz w:val="22"/>
          <w:szCs w:val="22"/>
          <w:lang w:eastAsia="en-US"/>
        </w:rPr>
        <w:t>não</w:t>
      </w:r>
      <w:proofErr w:type="gramEnd"/>
      <w:r w:rsidRPr="00484BAB">
        <w:rPr>
          <w:rFonts w:ascii="Arial Narrow" w:hAnsi="Arial Narrow" w:cs="Arial"/>
          <w:color w:val="000000" w:themeColor="text1"/>
          <w:sz w:val="22"/>
          <w:szCs w:val="22"/>
          <w:lang w:eastAsia="en-US"/>
        </w:rPr>
        <w:t xml:space="preserve"> produzir os resultados, deixar de executar, ou não executar com a qualidade mínima exigida as atividades contratadas; ou</w:t>
      </w:r>
    </w:p>
    <w:p w:rsidR="00E650CD" w:rsidRPr="00484BAB" w:rsidRDefault="00E650CD" w:rsidP="00B47092">
      <w:pPr>
        <w:pStyle w:val="PargrafodaLista"/>
        <w:numPr>
          <w:ilvl w:val="0"/>
          <w:numId w:val="9"/>
        </w:numPr>
        <w:spacing w:after="120"/>
        <w:ind w:left="0" w:firstLine="0"/>
        <w:jc w:val="both"/>
        <w:rPr>
          <w:rFonts w:ascii="Arial Narrow" w:hAnsi="Arial Narrow" w:cs="Arial"/>
          <w:color w:val="000000" w:themeColor="text1"/>
          <w:sz w:val="22"/>
          <w:szCs w:val="22"/>
          <w:lang w:eastAsia="en-US"/>
        </w:rPr>
      </w:pPr>
      <w:proofErr w:type="gramStart"/>
      <w:r w:rsidRPr="00484BAB">
        <w:rPr>
          <w:rFonts w:ascii="Arial Narrow" w:hAnsi="Arial Narrow" w:cs="Arial"/>
          <w:color w:val="000000" w:themeColor="text1"/>
          <w:sz w:val="22"/>
          <w:szCs w:val="22"/>
          <w:lang w:eastAsia="en-US"/>
        </w:rPr>
        <w:t>deixar</w:t>
      </w:r>
      <w:proofErr w:type="gramEnd"/>
      <w:r w:rsidRPr="00484BAB">
        <w:rPr>
          <w:rFonts w:ascii="Arial Narrow" w:hAnsi="Arial Narrow" w:cs="Arial"/>
          <w:color w:val="000000" w:themeColor="text1"/>
          <w:sz w:val="22"/>
          <w:szCs w:val="22"/>
          <w:lang w:eastAsia="en-US"/>
        </w:rPr>
        <w:t xml:space="preserve"> de utilizar materiais e recursos humanos exigidos para a execução do serviço, ou utilizá-los com qualidade ou quantidade inferior à demandada.</w:t>
      </w:r>
    </w:p>
    <w:p w:rsidR="00E650CD" w:rsidRPr="00484BAB" w:rsidRDefault="00E650CD" w:rsidP="00E650CD">
      <w:pPr>
        <w:pStyle w:val="PargrafodaLista"/>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 utilização do IMR não impede a aplicação concomitante de outros mecanismos para a avaliação da prestação dos serviços.</w:t>
      </w:r>
    </w:p>
    <w:p w:rsidR="00E650CD" w:rsidRPr="00484BAB" w:rsidRDefault="00E650CD" w:rsidP="00E650CD">
      <w:pPr>
        <w:pStyle w:val="PargrafodaLista"/>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rsidR="00E650CD" w:rsidRPr="00484BAB" w:rsidRDefault="00E650CD" w:rsidP="00E650CD">
      <w:pPr>
        <w:pStyle w:val="PargrafodaLista"/>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lastRenderedPageBreak/>
        <w:t xml:space="preserve">O fiscal técnico deverá apresentar ao preposto da CONTRATADA a avaliação da execução do objeto ou, se for o caso, a avaliação de desempenho e qualidade da prestação dos serviços realizada. </w:t>
      </w:r>
    </w:p>
    <w:p w:rsidR="00E650CD" w:rsidRPr="00484BAB" w:rsidRDefault="00E650CD" w:rsidP="00E650CD">
      <w:pPr>
        <w:pStyle w:val="PargrafodaLista"/>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Em hipótese alguma, será admitido que a própria CONTRATADA </w:t>
      </w:r>
      <w:proofErr w:type="gramStart"/>
      <w:r w:rsidRPr="00484BAB">
        <w:rPr>
          <w:rFonts w:ascii="Arial Narrow" w:hAnsi="Arial Narrow" w:cs="Arial"/>
          <w:color w:val="000000" w:themeColor="text1"/>
          <w:sz w:val="22"/>
          <w:szCs w:val="22"/>
        </w:rPr>
        <w:t>materialize</w:t>
      </w:r>
      <w:proofErr w:type="gramEnd"/>
      <w:r w:rsidRPr="00484BAB">
        <w:rPr>
          <w:rFonts w:ascii="Arial Narrow" w:hAnsi="Arial Narrow" w:cs="Arial"/>
          <w:color w:val="000000" w:themeColor="text1"/>
          <w:sz w:val="22"/>
          <w:szCs w:val="22"/>
        </w:rPr>
        <w:t xml:space="preserve"> a avaliação de desempenho e qualidade da prestação dos serviços realizada. </w:t>
      </w:r>
    </w:p>
    <w:p w:rsidR="00E650CD" w:rsidRPr="00484BAB" w:rsidRDefault="00E650CD" w:rsidP="00E650CD">
      <w:pPr>
        <w:pStyle w:val="PargrafodaLista"/>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A CONTRATADA poderá apresentar justificativa para a prestação do serviço com menor nível de conformidade, que poderá ser aceita pelo fiscal técnico, desde que comprovada </w:t>
      </w:r>
      <w:proofErr w:type="gramStart"/>
      <w:r w:rsidRPr="00484BAB">
        <w:rPr>
          <w:rFonts w:ascii="Arial Narrow" w:hAnsi="Arial Narrow" w:cs="Arial"/>
          <w:color w:val="000000" w:themeColor="text1"/>
          <w:sz w:val="22"/>
          <w:szCs w:val="22"/>
        </w:rPr>
        <w:t>a</w:t>
      </w:r>
      <w:proofErr w:type="gramEnd"/>
      <w:r w:rsidRPr="00484BAB">
        <w:rPr>
          <w:rFonts w:ascii="Arial Narrow" w:hAnsi="Arial Narrow" w:cs="Arial"/>
          <w:color w:val="000000" w:themeColor="text1"/>
          <w:sz w:val="22"/>
          <w:szCs w:val="22"/>
        </w:rPr>
        <w:t xml:space="preserve"> excepcionalidade da ocorrência, resultante exclusivamente de fatores imprevisíveis e alheios ao controle do prestador. </w:t>
      </w:r>
    </w:p>
    <w:p w:rsidR="00E650CD" w:rsidRPr="00484BAB" w:rsidRDefault="00E650CD" w:rsidP="00E650CD">
      <w:pPr>
        <w:pStyle w:val="PargrafodaLista"/>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Na hipótese de comportamento contínuo de desconformidade da prestação do serviço em relação à qualidade exigida, bem como quando esta ultrapassar os níveis mínimos toleráveis previstos nos indicadores, além dos fatores redutores, </w:t>
      </w:r>
      <w:proofErr w:type="gramStart"/>
      <w:r w:rsidRPr="00484BAB">
        <w:rPr>
          <w:rFonts w:ascii="Arial Narrow" w:hAnsi="Arial Narrow" w:cs="Arial"/>
          <w:color w:val="000000" w:themeColor="text1"/>
          <w:sz w:val="22"/>
          <w:szCs w:val="22"/>
        </w:rPr>
        <w:t>devem ser</w:t>
      </w:r>
      <w:proofErr w:type="gramEnd"/>
      <w:r w:rsidRPr="00484BAB">
        <w:rPr>
          <w:rFonts w:ascii="Arial Narrow" w:hAnsi="Arial Narrow" w:cs="Arial"/>
          <w:color w:val="000000" w:themeColor="text1"/>
          <w:sz w:val="22"/>
          <w:szCs w:val="22"/>
        </w:rPr>
        <w:t xml:space="preserve"> aplicadas as sanções à CONTRATADA de acordo com as regras previstas no ato convocatório. </w:t>
      </w:r>
    </w:p>
    <w:p w:rsidR="00E650CD" w:rsidRPr="00484BAB" w:rsidRDefault="00E650CD" w:rsidP="00E650CD">
      <w:pPr>
        <w:pStyle w:val="PargrafodaLista"/>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O fiscal técnico poderá realizar avaliação diária, semanal ou mensal, desde que o período escolhido seja suficiente para aferir o desempenho e qualidade da prestação dos serviços. </w:t>
      </w:r>
    </w:p>
    <w:p w:rsidR="00E650CD" w:rsidRPr="00484BAB" w:rsidRDefault="00E650CD" w:rsidP="00E650CD">
      <w:pPr>
        <w:pStyle w:val="PargrafodaLista"/>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O fiscal técnico,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rsidR="00E650CD" w:rsidRPr="00484BAB" w:rsidRDefault="00E650CD" w:rsidP="00E650CD">
      <w:pPr>
        <w:pStyle w:val="PargrafodaLista"/>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w:t>
      </w:r>
      <w:proofErr w:type="gramStart"/>
      <w:r w:rsidRPr="00484BAB">
        <w:rPr>
          <w:rFonts w:ascii="Arial Narrow" w:hAnsi="Arial Narrow" w:cs="Arial"/>
          <w:color w:val="000000" w:themeColor="text1"/>
          <w:sz w:val="22"/>
          <w:szCs w:val="22"/>
        </w:rPr>
        <w:t>marca,</w:t>
      </w:r>
      <w:proofErr w:type="gramEnd"/>
      <w:r w:rsidRPr="00484BAB">
        <w:rPr>
          <w:rFonts w:ascii="Arial Narrow" w:hAnsi="Arial Narrow" w:cs="Arial"/>
          <w:color w:val="000000" w:themeColor="text1"/>
          <w:sz w:val="22"/>
          <w:szCs w:val="22"/>
        </w:rPr>
        <w:t xml:space="preserve"> qualidade e forma de uso. </w:t>
      </w:r>
    </w:p>
    <w:p w:rsidR="00E650CD" w:rsidRPr="00484BAB" w:rsidRDefault="00E650CD" w:rsidP="00E650CD">
      <w:pPr>
        <w:pStyle w:val="PargrafodaLista"/>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O representante da Contratante deverá promover o registro das ocorrências verificadas, adotando as providências necessárias ao fiel cumprimento das cláusulas contratuais, conforme o disposto nos §§ 1º e 2º do art. 67 da Lei nº 8.666, de 1993.</w:t>
      </w:r>
    </w:p>
    <w:p w:rsidR="00E650CD" w:rsidRPr="00484BAB" w:rsidRDefault="00E650CD" w:rsidP="00E650CD">
      <w:pPr>
        <w:pStyle w:val="PargrafodaLista"/>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rsidR="00E650CD" w:rsidRPr="00484BAB" w:rsidRDefault="00E650CD" w:rsidP="00E650CD">
      <w:pPr>
        <w:pStyle w:val="PargrafodaLista"/>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E650CD" w:rsidRPr="00484BAB" w:rsidRDefault="00E650CD" w:rsidP="00E650CD">
      <w:pPr>
        <w:spacing w:after="120"/>
        <w:jc w:val="both"/>
        <w:rPr>
          <w:rFonts w:ascii="Arial Narrow" w:hAnsi="Arial Narrow" w:cs="Arial"/>
          <w:color w:val="000000" w:themeColor="text1"/>
          <w:sz w:val="22"/>
          <w:szCs w:val="22"/>
          <w:lang w:eastAsia="en-US"/>
        </w:rPr>
      </w:pPr>
    </w:p>
    <w:p w:rsidR="00E650CD" w:rsidRPr="00484BAB" w:rsidRDefault="00E650CD" w:rsidP="00E650CD">
      <w:pPr>
        <w:pStyle w:val="Nivel1"/>
        <w:keepNext w:val="0"/>
        <w:keepLines w:val="0"/>
        <w:numPr>
          <w:ilvl w:val="0"/>
          <w:numId w:val="1"/>
        </w:numPr>
        <w:spacing w:before="0" w:after="120" w:line="240" w:lineRule="auto"/>
        <w:ind w:left="0" w:firstLine="0"/>
        <w:rPr>
          <w:rFonts w:ascii="Arial Narrow" w:hAnsi="Arial Narrow"/>
          <w:color w:val="000000" w:themeColor="text1"/>
          <w:sz w:val="22"/>
          <w:szCs w:val="22"/>
        </w:rPr>
      </w:pPr>
      <w:r w:rsidRPr="00484BAB">
        <w:rPr>
          <w:rFonts w:ascii="Arial Narrow" w:hAnsi="Arial Narrow"/>
          <w:color w:val="000000" w:themeColor="text1"/>
          <w:sz w:val="22"/>
          <w:szCs w:val="22"/>
        </w:rPr>
        <w:t xml:space="preserve">DO RECEBIMENTO E ACEITAÇÃO DO OBJETO </w:t>
      </w:r>
    </w:p>
    <w:p w:rsidR="00E650CD" w:rsidRPr="00484BAB" w:rsidRDefault="00E650CD" w:rsidP="00E650CD">
      <w:pPr>
        <w:pStyle w:val="PargrafodaLista"/>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Os serviços serão recebidos provisoriamente no prazo de 03 (três) dias, </w:t>
      </w:r>
      <w:proofErr w:type="gramStart"/>
      <w:r w:rsidRPr="00484BAB">
        <w:rPr>
          <w:rFonts w:ascii="Arial Narrow" w:hAnsi="Arial Narrow" w:cs="Arial"/>
          <w:color w:val="000000" w:themeColor="text1"/>
          <w:sz w:val="22"/>
          <w:szCs w:val="22"/>
        </w:rPr>
        <w:t>pelo(</w:t>
      </w:r>
      <w:proofErr w:type="gramEnd"/>
      <w:r w:rsidRPr="00484BAB">
        <w:rPr>
          <w:rFonts w:ascii="Arial Narrow" w:hAnsi="Arial Narrow" w:cs="Arial"/>
          <w:color w:val="000000" w:themeColor="text1"/>
          <w:sz w:val="22"/>
          <w:szCs w:val="22"/>
        </w:rPr>
        <w:t>a) responsável pelo acompanhamento e fiscalização do contrato, para efeito de posterior verificação de sua conformidade com as especificações constantes neste Termo de Referência e na proposta, devendo ser elaborado relatório circunstanciado, contendo o registro, a análise e a conclusão acerca das ocorrências na execução do contrato e demais documentos que julgarem necessários, devendo encaminhá-los ao gestor do contrato para recebimento definitivo.</w:t>
      </w:r>
    </w:p>
    <w:p w:rsidR="00E650CD" w:rsidRPr="00484BAB" w:rsidRDefault="00E650CD" w:rsidP="00E650CD">
      <w:pPr>
        <w:pStyle w:val="PargrafodaLista"/>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Os serviços poderão ser rejeitados, no todo ou em parte, quando em desacordo com as especificações constantes neste Termo de Referência e na proposta, devendo ser corrigidos/refeitos/substituídos no prazo fixado pelo fiscal do contrato, </w:t>
      </w:r>
      <w:proofErr w:type="gramStart"/>
      <w:r w:rsidRPr="00484BAB">
        <w:rPr>
          <w:rFonts w:ascii="Arial Narrow" w:hAnsi="Arial Narrow" w:cs="Arial"/>
          <w:color w:val="000000" w:themeColor="text1"/>
          <w:sz w:val="22"/>
          <w:szCs w:val="22"/>
        </w:rPr>
        <w:t>às custas</w:t>
      </w:r>
      <w:proofErr w:type="gramEnd"/>
      <w:r w:rsidRPr="00484BAB">
        <w:rPr>
          <w:rFonts w:ascii="Arial Narrow" w:hAnsi="Arial Narrow" w:cs="Arial"/>
          <w:color w:val="000000" w:themeColor="text1"/>
          <w:sz w:val="22"/>
          <w:szCs w:val="22"/>
        </w:rPr>
        <w:t xml:space="preserve"> da Contratada, sem prejuízo da aplicação de penalidades.</w:t>
      </w:r>
    </w:p>
    <w:p w:rsidR="00E650CD" w:rsidRPr="00484BAB" w:rsidRDefault="00E650CD" w:rsidP="00E650CD">
      <w:pPr>
        <w:pStyle w:val="PargrafodaLista"/>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Os serviços serão recebidos definitivamente </w:t>
      </w:r>
      <w:r w:rsidRPr="00484BAB">
        <w:rPr>
          <w:rFonts w:ascii="Arial Narrow" w:hAnsi="Arial Narrow" w:cs="Arial"/>
          <w:color w:val="FF0000"/>
          <w:sz w:val="22"/>
          <w:szCs w:val="22"/>
        </w:rPr>
        <w:t>no prazo de 05 (cinco) dias</w:t>
      </w:r>
      <w:r w:rsidRPr="00484BAB">
        <w:rPr>
          <w:rFonts w:ascii="Arial Narrow" w:hAnsi="Arial Narrow" w:cs="Arial"/>
          <w:color w:val="000000" w:themeColor="text1"/>
          <w:sz w:val="22"/>
          <w:szCs w:val="22"/>
        </w:rPr>
        <w:t>, contados do recebimento provisório, após a verificação da qualidade e quantidade do serviço executado e materiais empregados, com a consequente aceitação mediante termo circunstanciado.</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Na hipótese de a verificação a que se refere o subitem anterior não ser procedida dentro do prazo fixado, reputar-se-á como realizada, consumando-se o recebimento definitivo no dia do esgotamento do prazo.</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lastRenderedPageBreak/>
        <w:t xml:space="preserve">Para efeito de recebimento provisório, ao final de cada período mensal,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 (item </w:t>
      </w:r>
      <w:proofErr w:type="gramStart"/>
      <w:r w:rsidRPr="00484BAB">
        <w:rPr>
          <w:rFonts w:ascii="Arial Narrow" w:hAnsi="Arial Narrow" w:cs="Arial"/>
          <w:bCs/>
          <w:color w:val="000000" w:themeColor="text1"/>
          <w:sz w:val="22"/>
          <w:szCs w:val="22"/>
        </w:rPr>
        <w:t>4</w:t>
      </w:r>
      <w:proofErr w:type="gramEnd"/>
      <w:r w:rsidRPr="00484BAB">
        <w:rPr>
          <w:rFonts w:ascii="Arial Narrow" w:hAnsi="Arial Narrow" w:cs="Arial"/>
          <w:bCs/>
          <w:color w:val="000000" w:themeColor="text1"/>
          <w:sz w:val="22"/>
          <w:szCs w:val="22"/>
        </w:rPr>
        <w:t xml:space="preserve"> do ANEXO VIII-A da IN nº 05/2017).</w:t>
      </w:r>
    </w:p>
    <w:p w:rsidR="00E650CD" w:rsidRPr="00484BAB" w:rsidRDefault="00E650CD" w:rsidP="00E650CD">
      <w:pPr>
        <w:pStyle w:val="PargrafodaLista"/>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O recebimento definitivo, ato que concretiza o ateste da execução dos serviços, será realizado pelo gestor do contrato.</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O gestor do contrato analisará os relatórios e toda documentação apresentada pela fiscalização técnica e, caso haja irregularidades que impeçam a liquidação e o pagamento da despesa, indicará as cláusulas contratuais pertinentes, solicitando à CONTRATADA, por escrito, as respectivas correções.</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O gestor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rsidR="00E650CD" w:rsidRPr="00484BAB" w:rsidRDefault="00E650CD" w:rsidP="00E650CD">
      <w:pPr>
        <w:pStyle w:val="PargrafodaLista"/>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O recebimento provisório ou definitivo do objeto não exclui a responsabilidade da Contratada pelos prejuízos resultantes da incorreta execução do contrato.</w:t>
      </w:r>
    </w:p>
    <w:p w:rsidR="00E650CD" w:rsidRPr="00484BAB" w:rsidRDefault="00E650CD" w:rsidP="00E650CD">
      <w:pPr>
        <w:spacing w:after="120"/>
        <w:jc w:val="both"/>
        <w:rPr>
          <w:rFonts w:ascii="Arial Narrow" w:hAnsi="Arial Narrow" w:cs="Arial"/>
          <w:color w:val="000000" w:themeColor="text1"/>
          <w:sz w:val="22"/>
          <w:szCs w:val="22"/>
          <w:lang w:eastAsia="en-US"/>
        </w:rPr>
      </w:pPr>
    </w:p>
    <w:p w:rsidR="00E650CD" w:rsidRPr="00484BAB" w:rsidRDefault="00E650CD" w:rsidP="00E650CD">
      <w:pPr>
        <w:pStyle w:val="Nivel1"/>
        <w:keepNext w:val="0"/>
        <w:keepLines w:val="0"/>
        <w:numPr>
          <w:ilvl w:val="0"/>
          <w:numId w:val="1"/>
        </w:numPr>
        <w:spacing w:before="0" w:after="120" w:line="240" w:lineRule="auto"/>
        <w:ind w:left="0" w:firstLine="0"/>
        <w:rPr>
          <w:rFonts w:ascii="Arial Narrow" w:hAnsi="Arial Narrow"/>
          <w:color w:val="000000" w:themeColor="text1"/>
          <w:sz w:val="22"/>
          <w:szCs w:val="22"/>
        </w:rPr>
      </w:pPr>
      <w:r w:rsidRPr="00484BAB">
        <w:rPr>
          <w:rFonts w:ascii="Arial Narrow" w:hAnsi="Arial Narrow"/>
          <w:color w:val="000000" w:themeColor="text1"/>
          <w:sz w:val="22"/>
          <w:szCs w:val="22"/>
        </w:rPr>
        <w:t>DAS SANÇÕES ADMINISTRATIVAS</w:t>
      </w:r>
    </w:p>
    <w:p w:rsidR="00E650CD" w:rsidRPr="00484BAB" w:rsidRDefault="00E650CD" w:rsidP="00E650CD">
      <w:pPr>
        <w:pStyle w:val="PargrafodaLista"/>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Comete infração administrativa nos termos da Lei nº 8.666, de 1993 e da Lei nº 10.520, de 2002, a Contratada que:</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 xml:space="preserve"> </w:t>
      </w:r>
      <w:proofErr w:type="gramStart"/>
      <w:r w:rsidRPr="00484BAB">
        <w:rPr>
          <w:rFonts w:ascii="Arial Narrow" w:hAnsi="Arial Narrow" w:cs="Arial"/>
          <w:bCs/>
          <w:color w:val="000000" w:themeColor="text1"/>
          <w:sz w:val="22"/>
          <w:szCs w:val="22"/>
        </w:rPr>
        <w:t>inexecutar</w:t>
      </w:r>
      <w:proofErr w:type="gramEnd"/>
      <w:r w:rsidRPr="00484BAB">
        <w:rPr>
          <w:rFonts w:ascii="Arial Narrow" w:hAnsi="Arial Narrow" w:cs="Arial"/>
          <w:bCs/>
          <w:color w:val="000000" w:themeColor="text1"/>
          <w:sz w:val="22"/>
          <w:szCs w:val="22"/>
        </w:rPr>
        <w:t xml:space="preserve"> total ou parcialmente qualquer das obrigações assumidas em decorrência da contratação;</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 xml:space="preserve"> </w:t>
      </w:r>
      <w:proofErr w:type="gramStart"/>
      <w:r w:rsidRPr="00484BAB">
        <w:rPr>
          <w:rFonts w:ascii="Arial Narrow" w:hAnsi="Arial Narrow" w:cs="Arial"/>
          <w:bCs/>
          <w:color w:val="000000" w:themeColor="text1"/>
          <w:sz w:val="22"/>
          <w:szCs w:val="22"/>
        </w:rPr>
        <w:t>ensejar</w:t>
      </w:r>
      <w:proofErr w:type="gramEnd"/>
      <w:r w:rsidRPr="00484BAB">
        <w:rPr>
          <w:rFonts w:ascii="Arial Narrow" w:hAnsi="Arial Narrow" w:cs="Arial"/>
          <w:bCs/>
          <w:color w:val="000000" w:themeColor="text1"/>
          <w:sz w:val="22"/>
          <w:szCs w:val="22"/>
        </w:rPr>
        <w:t xml:space="preserve"> o retardamento da execução do objeto;</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 xml:space="preserve"> </w:t>
      </w:r>
      <w:proofErr w:type="gramStart"/>
      <w:r w:rsidRPr="00484BAB">
        <w:rPr>
          <w:rFonts w:ascii="Arial Narrow" w:hAnsi="Arial Narrow" w:cs="Arial"/>
          <w:bCs/>
          <w:color w:val="000000" w:themeColor="text1"/>
          <w:sz w:val="22"/>
          <w:szCs w:val="22"/>
        </w:rPr>
        <w:t>falhar</w:t>
      </w:r>
      <w:proofErr w:type="gramEnd"/>
      <w:r w:rsidRPr="00484BAB">
        <w:rPr>
          <w:rFonts w:ascii="Arial Narrow" w:hAnsi="Arial Narrow" w:cs="Arial"/>
          <w:bCs/>
          <w:color w:val="000000" w:themeColor="text1"/>
          <w:sz w:val="22"/>
          <w:szCs w:val="22"/>
        </w:rPr>
        <w:t xml:space="preserve"> ou fraudar na execução do contrato;</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 xml:space="preserve"> </w:t>
      </w:r>
      <w:proofErr w:type="gramStart"/>
      <w:r w:rsidRPr="00484BAB">
        <w:rPr>
          <w:rFonts w:ascii="Arial Narrow" w:hAnsi="Arial Narrow" w:cs="Arial"/>
          <w:bCs/>
          <w:color w:val="000000" w:themeColor="text1"/>
          <w:sz w:val="22"/>
          <w:szCs w:val="22"/>
        </w:rPr>
        <w:t>comportar</w:t>
      </w:r>
      <w:proofErr w:type="gramEnd"/>
      <w:r w:rsidRPr="00484BAB">
        <w:rPr>
          <w:rFonts w:ascii="Arial Narrow" w:hAnsi="Arial Narrow" w:cs="Arial"/>
          <w:bCs/>
          <w:color w:val="000000" w:themeColor="text1"/>
          <w:sz w:val="22"/>
          <w:szCs w:val="22"/>
        </w:rPr>
        <w:t>-se de modo inidôneo; e</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 xml:space="preserve"> </w:t>
      </w:r>
      <w:proofErr w:type="gramStart"/>
      <w:r w:rsidRPr="00484BAB">
        <w:rPr>
          <w:rFonts w:ascii="Arial Narrow" w:hAnsi="Arial Narrow" w:cs="Arial"/>
          <w:bCs/>
          <w:color w:val="000000" w:themeColor="text1"/>
          <w:sz w:val="22"/>
          <w:szCs w:val="22"/>
        </w:rPr>
        <w:t>cometer</w:t>
      </w:r>
      <w:proofErr w:type="gramEnd"/>
      <w:r w:rsidRPr="00484BAB">
        <w:rPr>
          <w:rFonts w:ascii="Arial Narrow" w:hAnsi="Arial Narrow" w:cs="Arial"/>
          <w:bCs/>
          <w:color w:val="000000" w:themeColor="text1"/>
          <w:sz w:val="22"/>
          <w:szCs w:val="22"/>
        </w:rPr>
        <w:t xml:space="preserve"> fraude fiscal.</w:t>
      </w:r>
    </w:p>
    <w:p w:rsidR="00E650CD" w:rsidRPr="00484BAB" w:rsidRDefault="00E650CD" w:rsidP="00E650CD">
      <w:pPr>
        <w:pStyle w:val="PargrafodaLista"/>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Pela inexecução total ou parcial do objeto deste contrato, a Administração pode aplicar à CONTRATADA as seguintes sanções:</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 xml:space="preserve"> Advertência por </w:t>
      </w:r>
      <w:proofErr w:type="gramStart"/>
      <w:r w:rsidRPr="00484BAB">
        <w:rPr>
          <w:rFonts w:ascii="Arial Narrow" w:hAnsi="Arial Narrow" w:cs="Arial"/>
          <w:bCs/>
          <w:color w:val="000000" w:themeColor="text1"/>
          <w:sz w:val="22"/>
          <w:szCs w:val="22"/>
        </w:rPr>
        <w:t>escrito, quando do não cumprimento de quaisquer das obrigações contratuais consideradas faltas leves, assim entendidas</w:t>
      </w:r>
      <w:proofErr w:type="gramEnd"/>
      <w:r w:rsidRPr="00484BAB">
        <w:rPr>
          <w:rFonts w:ascii="Arial Narrow" w:hAnsi="Arial Narrow" w:cs="Arial"/>
          <w:bCs/>
          <w:color w:val="000000" w:themeColor="text1"/>
          <w:sz w:val="22"/>
          <w:szCs w:val="22"/>
        </w:rPr>
        <w:t xml:space="preserve"> aquelas que não acarretam prejuízos significativos para o serviço contratado;</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 xml:space="preserve"> Multa de: </w:t>
      </w:r>
    </w:p>
    <w:p w:rsidR="00E650CD" w:rsidRPr="00484BAB" w:rsidRDefault="00B652F5" w:rsidP="00E650CD">
      <w:pPr>
        <w:pStyle w:val="Nivel1"/>
        <w:keepNext w:val="0"/>
        <w:keepLines w:val="0"/>
        <w:numPr>
          <w:ilvl w:val="3"/>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 xml:space="preserve"> </w:t>
      </w:r>
      <w:r w:rsidR="00E650CD" w:rsidRPr="00484BAB">
        <w:rPr>
          <w:rFonts w:ascii="Arial Narrow" w:hAnsi="Arial Narrow"/>
          <w:b w:val="0"/>
          <w:color w:val="000000" w:themeColor="text1"/>
          <w:sz w:val="22"/>
          <w:szCs w:val="22"/>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w:t>
      </w:r>
      <w:proofErr w:type="gramStart"/>
      <w:r w:rsidR="00E650CD" w:rsidRPr="00484BAB">
        <w:rPr>
          <w:rFonts w:ascii="Arial Narrow" w:hAnsi="Arial Narrow"/>
          <w:b w:val="0"/>
          <w:color w:val="000000" w:themeColor="text1"/>
          <w:sz w:val="22"/>
          <w:szCs w:val="22"/>
        </w:rPr>
        <w:t>não-aceitação</w:t>
      </w:r>
      <w:proofErr w:type="gramEnd"/>
      <w:r w:rsidR="00E650CD" w:rsidRPr="00484BAB">
        <w:rPr>
          <w:rFonts w:ascii="Arial Narrow" w:hAnsi="Arial Narrow"/>
          <w:b w:val="0"/>
          <w:color w:val="000000" w:themeColor="text1"/>
          <w:sz w:val="22"/>
          <w:szCs w:val="22"/>
        </w:rPr>
        <w:t xml:space="preserve"> do objeto, de forma a configurar, nessa hipótese, inexecução total da obrigação assumida, sem prejuízo da rescisão unilateral da avença; </w:t>
      </w:r>
    </w:p>
    <w:p w:rsidR="00E650CD" w:rsidRPr="00484BAB" w:rsidRDefault="00B652F5" w:rsidP="00E650CD">
      <w:pPr>
        <w:pStyle w:val="Nivel1"/>
        <w:keepNext w:val="0"/>
        <w:keepLines w:val="0"/>
        <w:numPr>
          <w:ilvl w:val="3"/>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 xml:space="preserve"> </w:t>
      </w:r>
      <w:r w:rsidR="00E650CD" w:rsidRPr="00484BAB">
        <w:rPr>
          <w:rFonts w:ascii="Arial Narrow" w:hAnsi="Arial Narrow"/>
          <w:b w:val="0"/>
          <w:color w:val="000000" w:themeColor="text1"/>
          <w:sz w:val="22"/>
          <w:szCs w:val="22"/>
        </w:rPr>
        <w:t>0,1% (um décimo por cento) até 10% (dez por cento) sobre o valor adjudicado, em caso de atraso na execução do objeto, por período superior ao previsto no subitem anterior ou de inexecução parcial da obrigação assumida;</w:t>
      </w:r>
    </w:p>
    <w:p w:rsidR="00E650CD" w:rsidRPr="00484BAB" w:rsidRDefault="00B652F5" w:rsidP="00E650CD">
      <w:pPr>
        <w:pStyle w:val="Nivel1"/>
        <w:keepNext w:val="0"/>
        <w:keepLines w:val="0"/>
        <w:numPr>
          <w:ilvl w:val="3"/>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 xml:space="preserve"> </w:t>
      </w:r>
      <w:r w:rsidR="00E650CD" w:rsidRPr="00484BAB">
        <w:rPr>
          <w:rFonts w:ascii="Arial Narrow" w:hAnsi="Arial Narrow"/>
          <w:b w:val="0"/>
          <w:color w:val="000000" w:themeColor="text1"/>
          <w:sz w:val="22"/>
          <w:szCs w:val="22"/>
        </w:rPr>
        <w:t>0,1% (um décimo por cento) até 10% (dez por cento) sobre o valor adjudicado, em caso de inexecução total da obrigação assumida;</w:t>
      </w:r>
    </w:p>
    <w:p w:rsidR="00E650CD" w:rsidRPr="00484BAB" w:rsidRDefault="00B652F5" w:rsidP="00E650CD">
      <w:pPr>
        <w:pStyle w:val="Nivel1"/>
        <w:keepNext w:val="0"/>
        <w:keepLines w:val="0"/>
        <w:numPr>
          <w:ilvl w:val="3"/>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lastRenderedPageBreak/>
        <w:t xml:space="preserve"> </w:t>
      </w:r>
      <w:r w:rsidR="00E650CD" w:rsidRPr="00484BAB">
        <w:rPr>
          <w:rFonts w:ascii="Arial Narrow" w:hAnsi="Arial Narrow"/>
          <w:b w:val="0"/>
          <w:color w:val="000000" w:themeColor="text1"/>
          <w:sz w:val="22"/>
          <w:szCs w:val="22"/>
        </w:rPr>
        <w:t xml:space="preserve">0,2% a 3,2% por dia sobre o valor mensal do contrato, conforme detalhamento constante das tabelas 1 e 2, abaixo; </w:t>
      </w:r>
      <w:proofErr w:type="gramStart"/>
      <w:r w:rsidR="00E650CD" w:rsidRPr="00484BAB">
        <w:rPr>
          <w:rFonts w:ascii="Arial Narrow" w:hAnsi="Arial Narrow"/>
          <w:b w:val="0"/>
          <w:color w:val="000000" w:themeColor="text1"/>
          <w:sz w:val="22"/>
          <w:szCs w:val="22"/>
        </w:rPr>
        <w:t>e</w:t>
      </w:r>
      <w:proofErr w:type="gramEnd"/>
    </w:p>
    <w:p w:rsidR="00E650CD" w:rsidRPr="00484BAB" w:rsidRDefault="00B652F5" w:rsidP="00E650CD">
      <w:pPr>
        <w:pStyle w:val="Nivel1"/>
        <w:keepNext w:val="0"/>
        <w:keepLines w:val="0"/>
        <w:numPr>
          <w:ilvl w:val="3"/>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 xml:space="preserve"> </w:t>
      </w:r>
      <w:r w:rsidR="00E650CD" w:rsidRPr="00484BAB">
        <w:rPr>
          <w:rFonts w:ascii="Arial Narrow" w:hAnsi="Arial Narrow"/>
          <w:b w:val="0"/>
          <w:color w:val="000000" w:themeColor="text1"/>
          <w:sz w:val="22"/>
          <w:szCs w:val="22"/>
        </w:rPr>
        <w:t xml:space="preserve">0,07% (sete centésimos por cento) do valor do contrato por dia de atraso na apresentação da garantia (seja para reforço ou por ocasião de prorrogação), observado o máximo de 2% </w:t>
      </w:r>
      <w:proofErr w:type="gramStart"/>
      <w:r w:rsidR="00E650CD" w:rsidRPr="00484BAB">
        <w:rPr>
          <w:rFonts w:ascii="Arial Narrow" w:hAnsi="Arial Narrow"/>
          <w:b w:val="0"/>
          <w:color w:val="000000" w:themeColor="text1"/>
          <w:sz w:val="22"/>
          <w:szCs w:val="22"/>
        </w:rPr>
        <w:t>(dois por cento.</w:t>
      </w:r>
      <w:proofErr w:type="gramEnd"/>
      <w:r w:rsidR="00E650CD" w:rsidRPr="00484BAB">
        <w:rPr>
          <w:rFonts w:ascii="Arial Narrow" w:hAnsi="Arial Narrow"/>
          <w:b w:val="0"/>
          <w:color w:val="000000" w:themeColor="text1"/>
          <w:sz w:val="22"/>
          <w:szCs w:val="22"/>
        </w:rPr>
        <w:t xml:space="preserve"> O atraso superior a 25 (vinte e cinco) dias autorizará a Administração CONTRATANTE a promover a rescisão do contrato;</w:t>
      </w:r>
    </w:p>
    <w:p w:rsidR="00E650CD" w:rsidRPr="00484BAB" w:rsidRDefault="00B652F5" w:rsidP="00E650CD">
      <w:pPr>
        <w:pStyle w:val="Nivel1"/>
        <w:keepNext w:val="0"/>
        <w:keepLines w:val="0"/>
        <w:numPr>
          <w:ilvl w:val="3"/>
          <w:numId w:val="1"/>
        </w:numPr>
        <w:spacing w:before="0" w:after="120" w:line="240" w:lineRule="auto"/>
        <w:ind w:left="0" w:firstLine="0"/>
        <w:rPr>
          <w:rFonts w:ascii="Arial Narrow" w:hAnsi="Arial Narrow"/>
          <w:b w:val="0"/>
          <w:color w:val="000000" w:themeColor="text1"/>
          <w:sz w:val="22"/>
          <w:szCs w:val="22"/>
        </w:rPr>
      </w:pPr>
      <w:r w:rsidRPr="00484BAB">
        <w:rPr>
          <w:rFonts w:ascii="Arial Narrow" w:hAnsi="Arial Narrow"/>
          <w:b w:val="0"/>
          <w:color w:val="000000" w:themeColor="text1"/>
          <w:sz w:val="22"/>
          <w:szCs w:val="22"/>
        </w:rPr>
        <w:t xml:space="preserve"> </w:t>
      </w:r>
      <w:r w:rsidR="00E650CD" w:rsidRPr="00484BAB">
        <w:rPr>
          <w:rFonts w:ascii="Arial Narrow" w:hAnsi="Arial Narrow"/>
          <w:b w:val="0"/>
          <w:color w:val="000000" w:themeColor="text1"/>
          <w:sz w:val="22"/>
          <w:szCs w:val="22"/>
        </w:rPr>
        <w:t>As penalidades de multa decorrentes de fatos diversos serão consideradas independentes entre si.</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Suspensão de licitar e impedimento de contratar com o órgão, entidade ou unidade administrativa pela qual a Administração Pública opera e atua concretamente, pelo prazo de até dois anos;</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Sanção de impedimento de licitar e contratar com órgãos e entidades da União, com o consequente descredenciamento no SICAF pelo prazo de até cinco anos;</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rsidR="00E650CD" w:rsidRPr="00484BAB" w:rsidRDefault="00E650CD" w:rsidP="00E650CD">
      <w:pPr>
        <w:pStyle w:val="PargrafodaLista"/>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As sanções previstas nos subitens 18.2.1, 18.2.3, 18.2.4 e 18.2.5 poderão ser aplicadas à CONTRATADA juntamente com as de multa, descontando-a dos pagamentos a serem efetuados.</w:t>
      </w:r>
    </w:p>
    <w:p w:rsidR="00E650CD" w:rsidRPr="00484BAB" w:rsidRDefault="00E650CD" w:rsidP="00E650CD">
      <w:pPr>
        <w:pStyle w:val="PargrafodaLista"/>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Para efeito de aplicação de multas, às infrações são atribuídos graus, de acordo com as tabelas 1 e 2:</w:t>
      </w:r>
    </w:p>
    <w:p w:rsidR="00E650CD" w:rsidRPr="00484BAB" w:rsidRDefault="00E650CD" w:rsidP="00E650CD">
      <w:pPr>
        <w:pStyle w:val="PargrafodaLista"/>
        <w:spacing w:after="120"/>
        <w:ind w:left="0" w:right="-30"/>
        <w:jc w:val="center"/>
        <w:rPr>
          <w:rFonts w:ascii="Arial Narrow" w:hAnsi="Arial Narrow" w:cs="Arial"/>
          <w:color w:val="000000" w:themeColor="text1"/>
          <w:sz w:val="22"/>
          <w:szCs w:val="22"/>
        </w:rPr>
      </w:pPr>
    </w:p>
    <w:p w:rsidR="00E650CD" w:rsidRPr="00484BAB" w:rsidRDefault="00E650CD" w:rsidP="00E650CD">
      <w:pPr>
        <w:pStyle w:val="PargrafodaLista"/>
        <w:spacing w:after="120"/>
        <w:ind w:left="0" w:right="-30"/>
        <w:jc w:val="center"/>
        <w:rPr>
          <w:rFonts w:ascii="Arial Narrow" w:hAnsi="Arial Narrow" w:cs="Arial"/>
          <w:b/>
          <w:color w:val="000000" w:themeColor="text1"/>
          <w:sz w:val="22"/>
          <w:szCs w:val="22"/>
        </w:rPr>
      </w:pPr>
      <w:r w:rsidRPr="00484BAB">
        <w:rPr>
          <w:rFonts w:ascii="Arial Narrow" w:hAnsi="Arial Narrow" w:cs="Arial"/>
          <w:b/>
          <w:color w:val="000000" w:themeColor="text1"/>
          <w:sz w:val="22"/>
          <w:szCs w:val="22"/>
        </w:rPr>
        <w:t>Tabela 1</w:t>
      </w:r>
    </w:p>
    <w:tbl>
      <w:tblPr>
        <w:tblW w:w="8640" w:type="dxa"/>
        <w:jc w:val="center"/>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064"/>
      </w:tblGrid>
      <w:tr w:rsidR="00E650CD" w:rsidRPr="00484BAB" w:rsidTr="00E650CD">
        <w:trPr>
          <w:trHeight w:val="180"/>
          <w:tblCellSpacing w:w="0" w:type="dxa"/>
          <w:jc w:val="center"/>
        </w:trPr>
        <w:tc>
          <w:tcPr>
            <w:tcW w:w="3576" w:type="dxa"/>
            <w:tcBorders>
              <w:top w:val="outset" w:sz="6" w:space="0" w:color="000000"/>
              <w:left w:val="outset" w:sz="6" w:space="0" w:color="000000"/>
              <w:bottom w:val="outset" w:sz="6" w:space="0" w:color="000000"/>
              <w:right w:val="outset" w:sz="6" w:space="0" w:color="000000"/>
            </w:tcBorders>
            <w:shd w:val="clear" w:color="auto" w:fill="auto"/>
            <w:vAlign w:val="center"/>
          </w:tcPr>
          <w:p w:rsidR="00E650CD" w:rsidRPr="00484BAB" w:rsidRDefault="00E650CD" w:rsidP="00E650CD">
            <w:pPr>
              <w:spacing w:after="120"/>
              <w:ind w:right="-30"/>
              <w:jc w:val="center"/>
              <w:rPr>
                <w:rFonts w:ascii="Arial Narrow" w:hAnsi="Arial Narrow" w:cs="Arial"/>
                <w:b/>
                <w:color w:val="000000" w:themeColor="text1"/>
                <w:sz w:val="22"/>
                <w:szCs w:val="22"/>
              </w:rPr>
            </w:pPr>
            <w:r w:rsidRPr="00484BAB">
              <w:rPr>
                <w:rFonts w:ascii="Arial Narrow" w:hAnsi="Arial Narrow" w:cs="Arial"/>
                <w:b/>
                <w:color w:val="000000" w:themeColor="text1"/>
                <w:sz w:val="22"/>
                <w:szCs w:val="22"/>
              </w:rPr>
              <w:t>GRAU</w:t>
            </w:r>
          </w:p>
        </w:tc>
        <w:tc>
          <w:tcPr>
            <w:tcW w:w="5064" w:type="dxa"/>
            <w:tcBorders>
              <w:top w:val="outset" w:sz="6" w:space="0" w:color="000000"/>
              <w:left w:val="outset" w:sz="6" w:space="0" w:color="000000"/>
              <w:bottom w:val="outset" w:sz="6" w:space="0" w:color="000000"/>
              <w:right w:val="outset" w:sz="6" w:space="0" w:color="000000"/>
            </w:tcBorders>
            <w:shd w:val="clear" w:color="auto" w:fill="auto"/>
            <w:vAlign w:val="center"/>
          </w:tcPr>
          <w:p w:rsidR="00E650CD" w:rsidRPr="00484BAB" w:rsidRDefault="00E650CD" w:rsidP="00E650CD">
            <w:pPr>
              <w:spacing w:after="120"/>
              <w:ind w:right="-30"/>
              <w:jc w:val="center"/>
              <w:rPr>
                <w:rFonts w:ascii="Arial Narrow" w:hAnsi="Arial Narrow" w:cs="Arial"/>
                <w:b/>
                <w:color w:val="000000" w:themeColor="text1"/>
                <w:sz w:val="22"/>
                <w:szCs w:val="22"/>
              </w:rPr>
            </w:pPr>
            <w:r w:rsidRPr="00484BAB">
              <w:rPr>
                <w:rFonts w:ascii="Arial Narrow" w:hAnsi="Arial Narrow" w:cs="Arial"/>
                <w:b/>
                <w:color w:val="000000" w:themeColor="text1"/>
                <w:sz w:val="22"/>
                <w:szCs w:val="22"/>
              </w:rPr>
              <w:t>CORRESPONDÊNCIA</w:t>
            </w:r>
          </w:p>
        </w:tc>
      </w:tr>
      <w:tr w:rsidR="00E650CD" w:rsidRPr="00484BAB" w:rsidTr="00E650CD">
        <w:trPr>
          <w:tblCellSpacing w:w="0" w:type="dxa"/>
          <w:jc w:val="center"/>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E650CD" w:rsidRPr="00484BAB" w:rsidRDefault="00E650CD" w:rsidP="00E650CD">
            <w:pPr>
              <w:spacing w:after="120"/>
              <w:ind w:right="-30"/>
              <w:jc w:val="center"/>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1</w:t>
            </w:r>
            <w:proofErr w:type="gramEnd"/>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rsidR="00E650CD" w:rsidRPr="00484BAB" w:rsidRDefault="00E650CD" w:rsidP="00E650CD">
            <w:pPr>
              <w:spacing w:after="120"/>
              <w:ind w:right="-30"/>
              <w:jc w:val="center"/>
              <w:rPr>
                <w:rFonts w:ascii="Arial Narrow" w:hAnsi="Arial Narrow" w:cs="Arial"/>
                <w:color w:val="000000" w:themeColor="text1"/>
                <w:sz w:val="22"/>
                <w:szCs w:val="22"/>
              </w:rPr>
            </w:pPr>
            <w:r w:rsidRPr="00484BAB">
              <w:rPr>
                <w:rFonts w:ascii="Arial Narrow" w:hAnsi="Arial Narrow" w:cs="Arial"/>
                <w:color w:val="000000" w:themeColor="text1"/>
                <w:sz w:val="22"/>
                <w:szCs w:val="22"/>
              </w:rPr>
              <w:t>0,2% ao dia sobre o valor mensal do contrato</w:t>
            </w:r>
          </w:p>
        </w:tc>
      </w:tr>
      <w:tr w:rsidR="00E650CD" w:rsidRPr="00484BAB" w:rsidTr="00E650CD">
        <w:trPr>
          <w:tblCellSpacing w:w="0" w:type="dxa"/>
          <w:jc w:val="center"/>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E650CD" w:rsidRPr="00484BAB" w:rsidRDefault="00E650CD" w:rsidP="00E650CD">
            <w:pPr>
              <w:spacing w:after="120"/>
              <w:ind w:right="-30"/>
              <w:jc w:val="center"/>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2</w:t>
            </w:r>
            <w:proofErr w:type="gramEnd"/>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rsidR="00E650CD" w:rsidRPr="00484BAB" w:rsidRDefault="00E650CD" w:rsidP="00E650CD">
            <w:pPr>
              <w:spacing w:after="120"/>
              <w:ind w:right="-30"/>
              <w:jc w:val="center"/>
              <w:rPr>
                <w:rFonts w:ascii="Arial Narrow" w:hAnsi="Arial Narrow" w:cs="Arial"/>
                <w:color w:val="000000" w:themeColor="text1"/>
                <w:sz w:val="22"/>
                <w:szCs w:val="22"/>
              </w:rPr>
            </w:pPr>
            <w:r w:rsidRPr="00484BAB">
              <w:rPr>
                <w:rFonts w:ascii="Arial Narrow" w:hAnsi="Arial Narrow" w:cs="Arial"/>
                <w:color w:val="000000" w:themeColor="text1"/>
                <w:sz w:val="22"/>
                <w:szCs w:val="22"/>
              </w:rPr>
              <w:t>0,4% ao dia sobre o valor mensal do contrato</w:t>
            </w:r>
          </w:p>
        </w:tc>
      </w:tr>
      <w:tr w:rsidR="00E650CD" w:rsidRPr="00484BAB" w:rsidTr="00E650CD">
        <w:trPr>
          <w:tblCellSpacing w:w="0" w:type="dxa"/>
          <w:jc w:val="center"/>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E650CD" w:rsidRPr="00484BAB" w:rsidRDefault="00E650CD" w:rsidP="00E650CD">
            <w:pPr>
              <w:spacing w:after="120"/>
              <w:ind w:right="-30"/>
              <w:jc w:val="center"/>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3</w:t>
            </w:r>
            <w:proofErr w:type="gramEnd"/>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rsidR="00E650CD" w:rsidRPr="00484BAB" w:rsidRDefault="00E650CD" w:rsidP="00E650CD">
            <w:pPr>
              <w:spacing w:after="120"/>
              <w:ind w:right="-30"/>
              <w:jc w:val="center"/>
              <w:rPr>
                <w:rFonts w:ascii="Arial Narrow" w:hAnsi="Arial Narrow" w:cs="Arial"/>
                <w:color w:val="000000" w:themeColor="text1"/>
                <w:sz w:val="22"/>
                <w:szCs w:val="22"/>
              </w:rPr>
            </w:pPr>
            <w:r w:rsidRPr="00484BAB">
              <w:rPr>
                <w:rFonts w:ascii="Arial Narrow" w:hAnsi="Arial Narrow" w:cs="Arial"/>
                <w:color w:val="000000" w:themeColor="text1"/>
                <w:sz w:val="22"/>
                <w:szCs w:val="22"/>
              </w:rPr>
              <w:t>0,8% ao dia sobre o valor mensal do contrato</w:t>
            </w:r>
          </w:p>
        </w:tc>
      </w:tr>
      <w:tr w:rsidR="00E650CD" w:rsidRPr="00484BAB" w:rsidTr="00E650CD">
        <w:trPr>
          <w:tblCellSpacing w:w="0" w:type="dxa"/>
          <w:jc w:val="center"/>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E650CD" w:rsidRPr="00484BAB" w:rsidRDefault="00E650CD" w:rsidP="00E650CD">
            <w:pPr>
              <w:spacing w:after="120"/>
              <w:ind w:right="-30"/>
              <w:jc w:val="center"/>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4</w:t>
            </w:r>
            <w:proofErr w:type="gramEnd"/>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rsidR="00E650CD" w:rsidRPr="00484BAB" w:rsidRDefault="00E650CD" w:rsidP="00E650CD">
            <w:pPr>
              <w:spacing w:after="120"/>
              <w:ind w:right="-30"/>
              <w:jc w:val="center"/>
              <w:rPr>
                <w:rFonts w:ascii="Arial Narrow" w:hAnsi="Arial Narrow" w:cs="Arial"/>
                <w:color w:val="000000" w:themeColor="text1"/>
                <w:sz w:val="22"/>
                <w:szCs w:val="22"/>
              </w:rPr>
            </w:pPr>
            <w:r w:rsidRPr="00484BAB">
              <w:rPr>
                <w:rFonts w:ascii="Arial Narrow" w:hAnsi="Arial Narrow" w:cs="Arial"/>
                <w:color w:val="000000" w:themeColor="text1"/>
                <w:sz w:val="22"/>
                <w:szCs w:val="22"/>
              </w:rPr>
              <w:t>1,6% ao dia sobre o valor mensal do contrato</w:t>
            </w:r>
          </w:p>
        </w:tc>
      </w:tr>
      <w:tr w:rsidR="00E650CD" w:rsidRPr="00484BAB" w:rsidTr="00E650CD">
        <w:trPr>
          <w:tblCellSpacing w:w="0" w:type="dxa"/>
          <w:jc w:val="center"/>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E650CD" w:rsidRPr="00484BAB" w:rsidRDefault="00E650CD" w:rsidP="00E650CD">
            <w:pPr>
              <w:spacing w:after="120"/>
              <w:ind w:right="-30"/>
              <w:jc w:val="center"/>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5</w:t>
            </w:r>
            <w:proofErr w:type="gramEnd"/>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rsidR="00E650CD" w:rsidRPr="00484BAB" w:rsidRDefault="00E650CD" w:rsidP="00E650CD">
            <w:pPr>
              <w:spacing w:after="120"/>
              <w:ind w:right="-30"/>
              <w:jc w:val="center"/>
              <w:rPr>
                <w:rFonts w:ascii="Arial Narrow" w:hAnsi="Arial Narrow" w:cs="Arial"/>
                <w:color w:val="000000" w:themeColor="text1"/>
                <w:sz w:val="22"/>
                <w:szCs w:val="22"/>
              </w:rPr>
            </w:pPr>
            <w:r w:rsidRPr="00484BAB">
              <w:rPr>
                <w:rFonts w:ascii="Arial Narrow" w:hAnsi="Arial Narrow" w:cs="Arial"/>
                <w:color w:val="000000" w:themeColor="text1"/>
                <w:sz w:val="22"/>
                <w:szCs w:val="22"/>
              </w:rPr>
              <w:t>3,2% ao dia sobre o valor mensal do contrato</w:t>
            </w:r>
          </w:p>
        </w:tc>
      </w:tr>
    </w:tbl>
    <w:p w:rsidR="00E650CD" w:rsidRPr="00484BAB" w:rsidRDefault="00E650CD" w:rsidP="00E650CD">
      <w:pPr>
        <w:pStyle w:val="PargrafodaLista"/>
        <w:spacing w:after="120"/>
        <w:ind w:left="0" w:right="-30"/>
        <w:jc w:val="center"/>
        <w:rPr>
          <w:rFonts w:ascii="Arial Narrow" w:hAnsi="Arial Narrow" w:cs="Arial"/>
          <w:color w:val="000000" w:themeColor="text1"/>
          <w:sz w:val="22"/>
          <w:szCs w:val="22"/>
        </w:rPr>
      </w:pPr>
    </w:p>
    <w:p w:rsidR="00E650CD" w:rsidRPr="00484BAB" w:rsidRDefault="00E650CD" w:rsidP="00E650CD">
      <w:pPr>
        <w:pStyle w:val="PargrafodaLista"/>
        <w:spacing w:after="120"/>
        <w:ind w:left="0" w:right="-30"/>
        <w:jc w:val="center"/>
        <w:rPr>
          <w:rFonts w:ascii="Arial Narrow" w:hAnsi="Arial Narrow" w:cs="Arial"/>
          <w:b/>
          <w:color w:val="000000" w:themeColor="text1"/>
          <w:sz w:val="22"/>
          <w:szCs w:val="22"/>
        </w:rPr>
      </w:pPr>
      <w:r w:rsidRPr="00484BAB">
        <w:rPr>
          <w:rFonts w:ascii="Arial Narrow" w:hAnsi="Arial Narrow" w:cs="Arial"/>
          <w:b/>
          <w:color w:val="000000" w:themeColor="text1"/>
          <w:sz w:val="22"/>
          <w:szCs w:val="22"/>
        </w:rPr>
        <w:t>Tabela 2</w:t>
      </w:r>
    </w:p>
    <w:tbl>
      <w:tblPr>
        <w:tblW w:w="8666" w:type="dxa"/>
        <w:jc w:val="center"/>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444"/>
      </w:tblGrid>
      <w:tr w:rsidR="00E650CD" w:rsidRPr="00484BAB" w:rsidTr="00E650CD">
        <w:trPr>
          <w:trHeight w:val="60"/>
          <w:tblCellSpacing w:w="0" w:type="dxa"/>
          <w:jc w:val="center"/>
        </w:trPr>
        <w:tc>
          <w:tcPr>
            <w:tcW w:w="8666" w:type="dxa"/>
            <w:gridSpan w:val="3"/>
            <w:tcBorders>
              <w:top w:val="outset" w:sz="6" w:space="0" w:color="000000"/>
              <w:left w:val="outset" w:sz="6" w:space="0" w:color="000000"/>
              <w:bottom w:val="outset" w:sz="6" w:space="0" w:color="000000"/>
              <w:right w:val="outset" w:sz="6" w:space="0" w:color="000000"/>
            </w:tcBorders>
            <w:shd w:val="clear" w:color="auto" w:fill="auto"/>
          </w:tcPr>
          <w:p w:rsidR="00E650CD" w:rsidRPr="00484BAB" w:rsidRDefault="00E650CD" w:rsidP="00E650CD">
            <w:pPr>
              <w:spacing w:after="120"/>
              <w:ind w:right="-30"/>
              <w:jc w:val="center"/>
              <w:rPr>
                <w:rFonts w:ascii="Arial Narrow" w:hAnsi="Arial Narrow" w:cs="Arial"/>
                <w:b/>
                <w:color w:val="000000" w:themeColor="text1"/>
                <w:sz w:val="22"/>
                <w:szCs w:val="22"/>
              </w:rPr>
            </w:pPr>
            <w:r w:rsidRPr="00484BAB">
              <w:rPr>
                <w:rFonts w:ascii="Arial Narrow" w:hAnsi="Arial Narrow" w:cs="Arial"/>
                <w:b/>
                <w:color w:val="000000" w:themeColor="text1"/>
                <w:sz w:val="22"/>
                <w:szCs w:val="22"/>
              </w:rPr>
              <w:t>INFRAÇÃO</w:t>
            </w:r>
          </w:p>
        </w:tc>
      </w:tr>
      <w:tr w:rsidR="00E650CD" w:rsidRPr="00484BAB" w:rsidTr="00E650CD">
        <w:trPr>
          <w:tblCellSpacing w:w="0" w:type="dxa"/>
          <w:jc w:val="center"/>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E650CD" w:rsidRPr="00484BAB" w:rsidRDefault="00E650CD" w:rsidP="00E650CD">
            <w:pPr>
              <w:spacing w:after="120"/>
              <w:ind w:right="-30"/>
              <w:jc w:val="center"/>
              <w:rPr>
                <w:rFonts w:ascii="Arial Narrow" w:hAnsi="Arial Narrow" w:cs="Arial"/>
                <w:b/>
                <w:color w:val="000000" w:themeColor="text1"/>
                <w:sz w:val="22"/>
                <w:szCs w:val="22"/>
              </w:rPr>
            </w:pPr>
            <w:r w:rsidRPr="00484BAB">
              <w:rPr>
                <w:rFonts w:ascii="Arial Narrow" w:hAnsi="Arial Narrow" w:cs="Arial"/>
                <w:b/>
                <w:color w:val="000000" w:themeColor="text1"/>
                <w:sz w:val="22"/>
                <w:szCs w:val="22"/>
              </w:rPr>
              <w:t>ITEM</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E650CD" w:rsidRPr="00484BAB" w:rsidRDefault="00E650CD" w:rsidP="00E650CD">
            <w:pPr>
              <w:spacing w:after="120"/>
              <w:ind w:right="-30"/>
              <w:jc w:val="center"/>
              <w:rPr>
                <w:rFonts w:ascii="Arial Narrow" w:hAnsi="Arial Narrow" w:cs="Arial"/>
                <w:b/>
                <w:color w:val="000000" w:themeColor="text1"/>
                <w:sz w:val="22"/>
                <w:szCs w:val="22"/>
              </w:rPr>
            </w:pPr>
            <w:r w:rsidRPr="00484BAB">
              <w:rPr>
                <w:rFonts w:ascii="Arial Narrow" w:hAnsi="Arial Narrow" w:cs="Arial"/>
                <w:b/>
                <w:color w:val="000000" w:themeColor="text1"/>
                <w:sz w:val="22"/>
                <w:szCs w:val="22"/>
              </w:rPr>
              <w:t>DESCRIÇÃO</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E650CD" w:rsidRPr="00484BAB" w:rsidRDefault="00E650CD" w:rsidP="00E650CD">
            <w:pPr>
              <w:spacing w:after="120"/>
              <w:ind w:right="-30"/>
              <w:jc w:val="center"/>
              <w:rPr>
                <w:rFonts w:ascii="Arial Narrow" w:hAnsi="Arial Narrow" w:cs="Arial"/>
                <w:b/>
                <w:color w:val="000000" w:themeColor="text1"/>
                <w:sz w:val="22"/>
                <w:szCs w:val="22"/>
              </w:rPr>
            </w:pPr>
            <w:r w:rsidRPr="00484BAB">
              <w:rPr>
                <w:rFonts w:ascii="Arial Narrow" w:hAnsi="Arial Narrow" w:cs="Arial"/>
                <w:b/>
                <w:color w:val="000000" w:themeColor="text1"/>
                <w:sz w:val="22"/>
                <w:szCs w:val="22"/>
              </w:rPr>
              <w:t>GRAU</w:t>
            </w:r>
          </w:p>
        </w:tc>
      </w:tr>
      <w:tr w:rsidR="00E650CD" w:rsidRPr="00484BAB" w:rsidTr="00E650CD">
        <w:trPr>
          <w:tblCellSpacing w:w="0" w:type="dxa"/>
          <w:jc w:val="center"/>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E650CD" w:rsidRPr="00484BAB" w:rsidRDefault="00E650CD" w:rsidP="00E650CD">
            <w:pPr>
              <w:spacing w:after="120"/>
              <w:ind w:right="-30"/>
              <w:jc w:val="center"/>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1</w:t>
            </w:r>
            <w:proofErr w:type="gramEnd"/>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E650CD" w:rsidRPr="00484BAB" w:rsidRDefault="00E650CD" w:rsidP="00E650CD">
            <w:pPr>
              <w:spacing w:after="120"/>
              <w:ind w:right="-30"/>
              <w:jc w:val="center"/>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Permitir situação que crie a possibilidade de causar dano físico, lesão corporal ou </w:t>
            </w:r>
            <w:proofErr w:type="spellStart"/>
            <w:r w:rsidRPr="00484BAB">
              <w:rPr>
                <w:rFonts w:ascii="Arial Narrow" w:hAnsi="Arial Narrow" w:cs="Arial"/>
                <w:color w:val="000000" w:themeColor="text1"/>
                <w:sz w:val="22"/>
                <w:szCs w:val="22"/>
              </w:rPr>
              <w:t>conseqüências</w:t>
            </w:r>
            <w:proofErr w:type="spellEnd"/>
            <w:r w:rsidRPr="00484BAB">
              <w:rPr>
                <w:rFonts w:ascii="Arial Narrow" w:hAnsi="Arial Narrow" w:cs="Arial"/>
                <w:color w:val="000000" w:themeColor="text1"/>
                <w:sz w:val="22"/>
                <w:szCs w:val="22"/>
              </w:rPr>
              <w:t xml:space="preserve"> letais, por ocorrência;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E650CD" w:rsidRPr="00484BAB" w:rsidRDefault="00E650CD" w:rsidP="00E650CD">
            <w:pPr>
              <w:spacing w:after="120"/>
              <w:ind w:right="-30"/>
              <w:jc w:val="center"/>
              <w:rPr>
                <w:rFonts w:ascii="Arial Narrow" w:hAnsi="Arial Narrow" w:cs="Arial"/>
                <w:color w:val="000000" w:themeColor="text1"/>
                <w:sz w:val="22"/>
                <w:szCs w:val="22"/>
              </w:rPr>
            </w:pPr>
            <w:r w:rsidRPr="00484BAB">
              <w:rPr>
                <w:rFonts w:ascii="Arial Narrow" w:hAnsi="Arial Narrow" w:cs="Arial"/>
                <w:color w:val="000000" w:themeColor="text1"/>
                <w:sz w:val="22"/>
                <w:szCs w:val="22"/>
              </w:rPr>
              <w:t>05</w:t>
            </w:r>
          </w:p>
        </w:tc>
      </w:tr>
      <w:tr w:rsidR="00E650CD" w:rsidRPr="00484BAB" w:rsidTr="00E650CD">
        <w:trPr>
          <w:tblCellSpacing w:w="0" w:type="dxa"/>
          <w:jc w:val="center"/>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E650CD" w:rsidRPr="00484BAB" w:rsidRDefault="00E650CD" w:rsidP="00E650CD">
            <w:pPr>
              <w:spacing w:after="120"/>
              <w:ind w:right="-30"/>
              <w:jc w:val="center"/>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2</w:t>
            </w:r>
            <w:proofErr w:type="gramEnd"/>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E650CD" w:rsidRPr="00484BAB" w:rsidRDefault="00E650CD" w:rsidP="00E650CD">
            <w:pPr>
              <w:spacing w:after="120"/>
              <w:ind w:right="-30"/>
              <w:jc w:val="center"/>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Suspender ou interromper, salvo motivo de força maior ou caso fortuito, os serviços contratuais por dia e por unidade </w:t>
            </w:r>
            <w:r w:rsidRPr="00484BAB">
              <w:rPr>
                <w:rFonts w:ascii="Arial Narrow" w:hAnsi="Arial Narrow" w:cs="Arial"/>
                <w:color w:val="000000" w:themeColor="text1"/>
                <w:sz w:val="22"/>
                <w:szCs w:val="22"/>
              </w:rPr>
              <w:lastRenderedPageBreak/>
              <w:t>de atendimento;</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E650CD" w:rsidRPr="00484BAB" w:rsidRDefault="00E650CD" w:rsidP="00E650CD">
            <w:pPr>
              <w:spacing w:after="120"/>
              <w:ind w:right="-30"/>
              <w:jc w:val="center"/>
              <w:rPr>
                <w:rFonts w:ascii="Arial Narrow" w:hAnsi="Arial Narrow" w:cs="Arial"/>
                <w:color w:val="000000" w:themeColor="text1"/>
                <w:sz w:val="22"/>
                <w:szCs w:val="22"/>
              </w:rPr>
            </w:pPr>
            <w:r w:rsidRPr="00484BAB">
              <w:rPr>
                <w:rFonts w:ascii="Arial Narrow" w:hAnsi="Arial Narrow" w:cs="Arial"/>
                <w:color w:val="000000" w:themeColor="text1"/>
                <w:sz w:val="22"/>
                <w:szCs w:val="22"/>
              </w:rPr>
              <w:lastRenderedPageBreak/>
              <w:t>04</w:t>
            </w:r>
          </w:p>
        </w:tc>
      </w:tr>
      <w:tr w:rsidR="00E650CD" w:rsidRPr="00484BAB" w:rsidTr="00E650CD">
        <w:trPr>
          <w:tblCellSpacing w:w="0" w:type="dxa"/>
          <w:jc w:val="center"/>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E650CD" w:rsidRPr="00484BAB" w:rsidRDefault="00E650CD" w:rsidP="00E650CD">
            <w:pPr>
              <w:spacing w:after="120"/>
              <w:ind w:right="-30"/>
              <w:jc w:val="center"/>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lastRenderedPageBreak/>
              <w:t>3</w:t>
            </w:r>
            <w:proofErr w:type="gramEnd"/>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E650CD" w:rsidRPr="00484BAB" w:rsidRDefault="00E650CD" w:rsidP="00E650CD">
            <w:pPr>
              <w:spacing w:after="120"/>
              <w:ind w:right="-30"/>
              <w:jc w:val="center"/>
              <w:rPr>
                <w:rFonts w:ascii="Arial Narrow" w:hAnsi="Arial Narrow" w:cs="Arial"/>
                <w:color w:val="000000" w:themeColor="text1"/>
                <w:sz w:val="22"/>
                <w:szCs w:val="22"/>
              </w:rPr>
            </w:pPr>
            <w:r w:rsidRPr="00484BAB">
              <w:rPr>
                <w:rFonts w:ascii="Arial Narrow" w:hAnsi="Arial Narrow" w:cs="Arial"/>
                <w:color w:val="000000" w:themeColor="text1"/>
                <w:sz w:val="22"/>
                <w:szCs w:val="22"/>
              </w:rPr>
              <w:t>Manter funcionário sem qualificação para executar os serviços contratados, por empregado e por dia;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E650CD" w:rsidRPr="00484BAB" w:rsidRDefault="00E650CD" w:rsidP="00E650CD">
            <w:pPr>
              <w:spacing w:after="120"/>
              <w:ind w:right="-30"/>
              <w:jc w:val="center"/>
              <w:rPr>
                <w:rFonts w:ascii="Arial Narrow" w:hAnsi="Arial Narrow" w:cs="Arial"/>
                <w:color w:val="000000" w:themeColor="text1"/>
                <w:sz w:val="22"/>
                <w:szCs w:val="22"/>
              </w:rPr>
            </w:pPr>
            <w:r w:rsidRPr="00484BAB">
              <w:rPr>
                <w:rFonts w:ascii="Arial Narrow" w:hAnsi="Arial Narrow" w:cs="Arial"/>
                <w:color w:val="000000" w:themeColor="text1"/>
                <w:sz w:val="22"/>
                <w:szCs w:val="22"/>
              </w:rPr>
              <w:t>03</w:t>
            </w:r>
          </w:p>
        </w:tc>
      </w:tr>
      <w:tr w:rsidR="00E650CD" w:rsidRPr="00484BAB" w:rsidTr="00E650CD">
        <w:trPr>
          <w:tblCellSpacing w:w="0" w:type="dxa"/>
          <w:jc w:val="center"/>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E650CD" w:rsidRPr="00484BAB" w:rsidRDefault="00E650CD" w:rsidP="00E650CD">
            <w:pPr>
              <w:spacing w:after="120"/>
              <w:ind w:right="-30"/>
              <w:jc w:val="center"/>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4</w:t>
            </w:r>
            <w:proofErr w:type="gramEnd"/>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E650CD" w:rsidRPr="00484BAB" w:rsidRDefault="00E650CD" w:rsidP="00E650CD">
            <w:pPr>
              <w:spacing w:after="120"/>
              <w:ind w:right="-30"/>
              <w:jc w:val="center"/>
              <w:rPr>
                <w:rFonts w:ascii="Arial Narrow" w:hAnsi="Arial Narrow" w:cs="Arial"/>
                <w:color w:val="000000" w:themeColor="text1"/>
                <w:sz w:val="22"/>
                <w:szCs w:val="22"/>
              </w:rPr>
            </w:pPr>
            <w:r w:rsidRPr="00484BAB">
              <w:rPr>
                <w:rFonts w:ascii="Arial Narrow" w:hAnsi="Arial Narrow" w:cs="Arial"/>
                <w:color w:val="000000" w:themeColor="text1"/>
                <w:sz w:val="22"/>
                <w:szCs w:val="22"/>
              </w:rPr>
              <w:t>Recusar-se a executar serviço determinado pela fiscalização, por serviço e por dia;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E650CD" w:rsidRPr="00484BAB" w:rsidRDefault="00E650CD" w:rsidP="00E650CD">
            <w:pPr>
              <w:spacing w:after="120"/>
              <w:ind w:right="-30"/>
              <w:jc w:val="center"/>
              <w:rPr>
                <w:rFonts w:ascii="Arial Narrow" w:hAnsi="Arial Narrow" w:cs="Arial"/>
                <w:color w:val="000000" w:themeColor="text1"/>
                <w:sz w:val="22"/>
                <w:szCs w:val="22"/>
              </w:rPr>
            </w:pPr>
            <w:r w:rsidRPr="00484BAB">
              <w:rPr>
                <w:rFonts w:ascii="Arial Narrow" w:hAnsi="Arial Narrow" w:cs="Arial"/>
                <w:color w:val="000000" w:themeColor="text1"/>
                <w:sz w:val="22"/>
                <w:szCs w:val="22"/>
              </w:rPr>
              <w:t>02</w:t>
            </w:r>
          </w:p>
        </w:tc>
      </w:tr>
      <w:tr w:rsidR="00E650CD" w:rsidRPr="00484BAB" w:rsidTr="00E650CD">
        <w:trPr>
          <w:trHeight w:val="225"/>
          <w:tblCellSpacing w:w="0" w:type="dxa"/>
          <w:jc w:val="center"/>
        </w:trPr>
        <w:tc>
          <w:tcPr>
            <w:tcW w:w="8666" w:type="dxa"/>
            <w:gridSpan w:val="3"/>
            <w:tcBorders>
              <w:top w:val="outset" w:sz="6" w:space="0" w:color="000000"/>
              <w:left w:val="outset" w:sz="6" w:space="0" w:color="000000"/>
              <w:bottom w:val="outset" w:sz="6" w:space="0" w:color="000000"/>
              <w:right w:val="outset" w:sz="6" w:space="0" w:color="000000"/>
            </w:tcBorders>
            <w:shd w:val="clear" w:color="auto" w:fill="auto"/>
            <w:vAlign w:val="center"/>
          </w:tcPr>
          <w:p w:rsidR="00E650CD" w:rsidRPr="00484BAB" w:rsidRDefault="00E650CD" w:rsidP="00E650CD">
            <w:pPr>
              <w:spacing w:after="120"/>
              <w:ind w:right="-30"/>
              <w:jc w:val="center"/>
              <w:rPr>
                <w:rFonts w:ascii="Arial Narrow" w:hAnsi="Arial Narrow" w:cs="Arial"/>
                <w:color w:val="000000" w:themeColor="text1"/>
                <w:sz w:val="22"/>
                <w:szCs w:val="22"/>
              </w:rPr>
            </w:pPr>
            <w:r w:rsidRPr="00484BAB">
              <w:rPr>
                <w:rFonts w:ascii="Arial Narrow" w:hAnsi="Arial Narrow" w:cs="Arial"/>
                <w:color w:val="000000" w:themeColor="text1"/>
                <w:sz w:val="22"/>
                <w:szCs w:val="22"/>
              </w:rPr>
              <w:t>Para os itens a seguir, deixar de:</w:t>
            </w:r>
          </w:p>
        </w:tc>
      </w:tr>
      <w:tr w:rsidR="00E650CD" w:rsidRPr="00484BAB" w:rsidTr="00E650CD">
        <w:trPr>
          <w:tblCellSpacing w:w="0" w:type="dxa"/>
          <w:jc w:val="center"/>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E650CD" w:rsidRPr="00484BAB" w:rsidRDefault="00E650CD" w:rsidP="00E650CD">
            <w:pPr>
              <w:spacing w:after="120"/>
              <w:ind w:right="-30"/>
              <w:jc w:val="center"/>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5</w:t>
            </w:r>
            <w:proofErr w:type="gramEnd"/>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E650CD" w:rsidRPr="00484BAB" w:rsidRDefault="00E650CD" w:rsidP="00E650CD">
            <w:pPr>
              <w:spacing w:after="120"/>
              <w:ind w:right="-30"/>
              <w:jc w:val="center"/>
              <w:rPr>
                <w:rFonts w:ascii="Arial Narrow" w:hAnsi="Arial Narrow" w:cs="Arial"/>
                <w:color w:val="000000" w:themeColor="text1"/>
                <w:sz w:val="22"/>
                <w:szCs w:val="22"/>
              </w:rPr>
            </w:pPr>
            <w:r w:rsidRPr="00484BAB">
              <w:rPr>
                <w:rFonts w:ascii="Arial Narrow" w:hAnsi="Arial Narrow" w:cs="Arial"/>
                <w:color w:val="000000" w:themeColor="text1"/>
                <w:sz w:val="22"/>
                <w:szCs w:val="22"/>
              </w:rPr>
              <w:t>Cumprir determinação formal ou instrução complementar do órgão fiscalizador, por ocorrência;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E650CD" w:rsidRPr="00484BAB" w:rsidRDefault="00E650CD" w:rsidP="00E650CD">
            <w:pPr>
              <w:spacing w:after="120"/>
              <w:ind w:right="-30"/>
              <w:jc w:val="center"/>
              <w:rPr>
                <w:rFonts w:ascii="Arial Narrow" w:hAnsi="Arial Narrow" w:cs="Arial"/>
                <w:color w:val="000000" w:themeColor="text1"/>
                <w:sz w:val="22"/>
                <w:szCs w:val="22"/>
              </w:rPr>
            </w:pPr>
            <w:r w:rsidRPr="00484BAB">
              <w:rPr>
                <w:rFonts w:ascii="Arial Narrow" w:hAnsi="Arial Narrow" w:cs="Arial"/>
                <w:color w:val="000000" w:themeColor="text1"/>
                <w:sz w:val="22"/>
                <w:szCs w:val="22"/>
              </w:rPr>
              <w:t>02</w:t>
            </w:r>
          </w:p>
        </w:tc>
      </w:tr>
      <w:tr w:rsidR="00E650CD" w:rsidRPr="00484BAB" w:rsidTr="00E650CD">
        <w:trPr>
          <w:tblCellSpacing w:w="0" w:type="dxa"/>
          <w:jc w:val="center"/>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E650CD" w:rsidRPr="00484BAB" w:rsidRDefault="00E650CD" w:rsidP="00E650CD">
            <w:pPr>
              <w:spacing w:after="120"/>
              <w:ind w:right="-30"/>
              <w:jc w:val="center"/>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6</w:t>
            </w:r>
            <w:proofErr w:type="gramEnd"/>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E650CD" w:rsidRPr="00484BAB" w:rsidRDefault="00E650CD" w:rsidP="00E650CD">
            <w:pPr>
              <w:spacing w:after="120"/>
              <w:ind w:right="-30"/>
              <w:jc w:val="center"/>
              <w:rPr>
                <w:rFonts w:ascii="Arial Narrow" w:hAnsi="Arial Narrow" w:cs="Arial"/>
                <w:color w:val="000000" w:themeColor="text1"/>
                <w:sz w:val="22"/>
                <w:szCs w:val="22"/>
              </w:rPr>
            </w:pPr>
            <w:r w:rsidRPr="00484BAB">
              <w:rPr>
                <w:rFonts w:ascii="Arial Narrow" w:hAnsi="Arial Narrow" w:cs="Arial"/>
                <w:color w:val="000000" w:themeColor="text1"/>
                <w:sz w:val="22"/>
                <w:szCs w:val="22"/>
              </w:rPr>
              <w:t>Substituir empregado alocado que não atenda às necessidades do serviço, por funcionário e por dia;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E650CD" w:rsidRPr="00484BAB" w:rsidRDefault="00E650CD" w:rsidP="00E650CD">
            <w:pPr>
              <w:spacing w:after="120"/>
              <w:ind w:right="-30"/>
              <w:jc w:val="center"/>
              <w:rPr>
                <w:rFonts w:ascii="Arial Narrow" w:hAnsi="Arial Narrow" w:cs="Arial"/>
                <w:color w:val="000000" w:themeColor="text1"/>
                <w:sz w:val="22"/>
                <w:szCs w:val="22"/>
              </w:rPr>
            </w:pPr>
            <w:r w:rsidRPr="00484BAB">
              <w:rPr>
                <w:rFonts w:ascii="Arial Narrow" w:hAnsi="Arial Narrow" w:cs="Arial"/>
                <w:color w:val="000000" w:themeColor="text1"/>
                <w:sz w:val="22"/>
                <w:szCs w:val="22"/>
              </w:rPr>
              <w:t>01</w:t>
            </w:r>
          </w:p>
        </w:tc>
      </w:tr>
      <w:tr w:rsidR="00E650CD" w:rsidRPr="00484BAB" w:rsidTr="00E650CD">
        <w:trPr>
          <w:tblCellSpacing w:w="0" w:type="dxa"/>
          <w:jc w:val="center"/>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E650CD" w:rsidRPr="00484BAB" w:rsidRDefault="00E650CD" w:rsidP="00E650CD">
            <w:pPr>
              <w:spacing w:after="120"/>
              <w:ind w:right="-30"/>
              <w:jc w:val="center"/>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7</w:t>
            </w:r>
            <w:proofErr w:type="gramEnd"/>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E650CD" w:rsidRPr="00484BAB" w:rsidRDefault="00E650CD" w:rsidP="00E650CD">
            <w:pPr>
              <w:spacing w:after="120"/>
              <w:ind w:right="-30"/>
              <w:jc w:val="center"/>
              <w:rPr>
                <w:rFonts w:ascii="Arial Narrow" w:hAnsi="Arial Narrow" w:cs="Arial"/>
                <w:color w:val="000000" w:themeColor="text1"/>
                <w:sz w:val="22"/>
                <w:szCs w:val="22"/>
              </w:rPr>
            </w:pPr>
            <w:r w:rsidRPr="00484BAB">
              <w:rPr>
                <w:rFonts w:ascii="Arial Narrow" w:hAnsi="Arial Narrow" w:cs="Arial"/>
                <w:color w:val="000000" w:themeColor="text1"/>
                <w:sz w:val="22"/>
                <w:szCs w:val="22"/>
              </w:rPr>
              <w:t>Cumprir quaisquer dos itens do Edital e seus Anexos não previstos nesta tabela de multas, após reincidência formalmente notificada pelo órgão fiscalizador, por item e por ocorrência;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E650CD" w:rsidRPr="00484BAB" w:rsidRDefault="00E650CD" w:rsidP="00E650CD">
            <w:pPr>
              <w:spacing w:after="120"/>
              <w:ind w:right="-30"/>
              <w:jc w:val="center"/>
              <w:rPr>
                <w:rFonts w:ascii="Arial Narrow" w:hAnsi="Arial Narrow" w:cs="Arial"/>
                <w:color w:val="000000" w:themeColor="text1"/>
                <w:sz w:val="22"/>
                <w:szCs w:val="22"/>
              </w:rPr>
            </w:pPr>
            <w:r w:rsidRPr="00484BAB">
              <w:rPr>
                <w:rFonts w:ascii="Arial Narrow" w:hAnsi="Arial Narrow" w:cs="Arial"/>
                <w:color w:val="000000" w:themeColor="text1"/>
                <w:sz w:val="22"/>
                <w:szCs w:val="22"/>
              </w:rPr>
              <w:t>03</w:t>
            </w:r>
          </w:p>
        </w:tc>
      </w:tr>
      <w:tr w:rsidR="00E650CD" w:rsidRPr="00484BAB" w:rsidTr="00E650CD">
        <w:trPr>
          <w:tblCellSpacing w:w="0" w:type="dxa"/>
          <w:jc w:val="center"/>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E650CD" w:rsidRPr="00484BAB" w:rsidRDefault="00E650CD" w:rsidP="00E650CD">
            <w:pPr>
              <w:spacing w:after="120"/>
              <w:ind w:right="-30"/>
              <w:jc w:val="center"/>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8</w:t>
            </w:r>
            <w:proofErr w:type="gramEnd"/>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E650CD" w:rsidRPr="00484BAB" w:rsidRDefault="00E650CD" w:rsidP="00E650CD">
            <w:pPr>
              <w:spacing w:after="120"/>
              <w:ind w:right="-30"/>
              <w:jc w:val="center"/>
              <w:rPr>
                <w:rFonts w:ascii="Arial Narrow" w:hAnsi="Arial Narrow" w:cs="Arial"/>
                <w:color w:val="000000" w:themeColor="text1"/>
                <w:sz w:val="22"/>
                <w:szCs w:val="22"/>
              </w:rPr>
            </w:pPr>
            <w:r w:rsidRPr="00484BAB">
              <w:rPr>
                <w:rFonts w:ascii="Arial Narrow" w:hAnsi="Arial Narrow" w:cs="Arial"/>
                <w:color w:val="000000" w:themeColor="text1"/>
                <w:sz w:val="22"/>
                <w:szCs w:val="22"/>
              </w:rPr>
              <w:t>Indicar e manter durante a execução do contrato os prepostos previstos no edital/contrato;</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E650CD" w:rsidRPr="00484BAB" w:rsidRDefault="00E650CD" w:rsidP="00E650CD">
            <w:pPr>
              <w:spacing w:after="120"/>
              <w:ind w:right="-30"/>
              <w:jc w:val="center"/>
              <w:rPr>
                <w:rFonts w:ascii="Arial Narrow" w:hAnsi="Arial Narrow" w:cs="Arial"/>
                <w:color w:val="000000" w:themeColor="text1"/>
                <w:sz w:val="22"/>
                <w:szCs w:val="22"/>
              </w:rPr>
            </w:pPr>
            <w:r w:rsidRPr="00484BAB">
              <w:rPr>
                <w:rFonts w:ascii="Arial Narrow" w:hAnsi="Arial Narrow" w:cs="Arial"/>
                <w:color w:val="000000" w:themeColor="text1"/>
                <w:sz w:val="22"/>
                <w:szCs w:val="22"/>
              </w:rPr>
              <w:t>01</w:t>
            </w:r>
          </w:p>
        </w:tc>
      </w:tr>
      <w:tr w:rsidR="00E650CD" w:rsidRPr="00484BAB" w:rsidTr="00E650CD">
        <w:trPr>
          <w:tblCellSpacing w:w="0" w:type="dxa"/>
          <w:jc w:val="center"/>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E650CD" w:rsidRPr="00484BAB" w:rsidRDefault="00E650CD" w:rsidP="00E650CD">
            <w:pPr>
              <w:spacing w:after="120"/>
              <w:ind w:right="-30"/>
              <w:jc w:val="center"/>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9</w:t>
            </w:r>
            <w:proofErr w:type="gramEnd"/>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E650CD" w:rsidRPr="00484BAB" w:rsidRDefault="00E650CD" w:rsidP="00E650CD">
            <w:pPr>
              <w:spacing w:after="120"/>
              <w:ind w:right="-30"/>
              <w:jc w:val="center"/>
              <w:rPr>
                <w:rFonts w:ascii="Arial Narrow" w:hAnsi="Arial Narrow" w:cs="Arial"/>
                <w:color w:val="000000" w:themeColor="text1"/>
                <w:sz w:val="22"/>
                <w:szCs w:val="22"/>
              </w:rPr>
            </w:pPr>
            <w:r w:rsidRPr="00484BAB">
              <w:rPr>
                <w:rFonts w:ascii="Arial Narrow" w:hAnsi="Arial Narrow" w:cs="Arial"/>
                <w:color w:val="000000" w:themeColor="text1"/>
                <w:sz w:val="22"/>
                <w:szCs w:val="22"/>
              </w:rPr>
              <w:t>Providenciar treinamento para seus funcionários conforme previsto na relação de obrigações da CONTRATADA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E650CD" w:rsidRPr="00484BAB" w:rsidRDefault="00E650CD" w:rsidP="00E650CD">
            <w:pPr>
              <w:spacing w:after="120"/>
              <w:ind w:right="-30"/>
              <w:jc w:val="center"/>
              <w:rPr>
                <w:rFonts w:ascii="Arial Narrow" w:hAnsi="Arial Narrow" w:cs="Arial"/>
                <w:color w:val="000000" w:themeColor="text1"/>
                <w:sz w:val="22"/>
                <w:szCs w:val="22"/>
              </w:rPr>
            </w:pPr>
            <w:r w:rsidRPr="00484BAB">
              <w:rPr>
                <w:rFonts w:ascii="Arial Narrow" w:hAnsi="Arial Narrow" w:cs="Arial"/>
                <w:color w:val="000000" w:themeColor="text1"/>
                <w:sz w:val="22"/>
                <w:szCs w:val="22"/>
              </w:rPr>
              <w:t>01</w:t>
            </w:r>
          </w:p>
        </w:tc>
      </w:tr>
    </w:tbl>
    <w:p w:rsidR="00E650CD" w:rsidRPr="00484BAB" w:rsidRDefault="00E650CD" w:rsidP="00E650CD">
      <w:pPr>
        <w:spacing w:after="120"/>
        <w:jc w:val="both"/>
        <w:rPr>
          <w:rFonts w:ascii="Arial Narrow" w:hAnsi="Arial Narrow" w:cs="Arial"/>
          <w:color w:val="000000" w:themeColor="text1"/>
          <w:sz w:val="22"/>
          <w:szCs w:val="22"/>
        </w:rPr>
      </w:pPr>
    </w:p>
    <w:p w:rsidR="00E650CD" w:rsidRPr="00484BAB" w:rsidRDefault="00E650CD" w:rsidP="00E650CD">
      <w:pPr>
        <w:pStyle w:val="PargrafodaLista"/>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Também ficam sujeitas às penalidades do art. 87, III e IV da Lei nº 8.666, de 1993, as empresas ou profissionais que:</w:t>
      </w:r>
    </w:p>
    <w:p w:rsidR="00E650CD" w:rsidRPr="00484BAB" w:rsidRDefault="00E650CD" w:rsidP="00B47092">
      <w:pPr>
        <w:pStyle w:val="PargrafodaLista"/>
        <w:numPr>
          <w:ilvl w:val="0"/>
          <w:numId w:val="10"/>
        </w:numPr>
        <w:spacing w:after="120"/>
        <w:ind w:left="0" w:firstLine="0"/>
        <w:contextualSpacing w:val="0"/>
        <w:jc w:val="both"/>
        <w:outlineLvl w:val="0"/>
        <w:rPr>
          <w:rFonts w:ascii="Arial Narrow" w:eastAsiaTheme="majorEastAsia" w:hAnsi="Arial Narrow" w:cs="Arial"/>
          <w:b/>
          <w:vanish/>
          <w:color w:val="000000" w:themeColor="text1"/>
          <w:sz w:val="22"/>
          <w:szCs w:val="22"/>
        </w:rPr>
      </w:pPr>
    </w:p>
    <w:p w:rsidR="00E650CD" w:rsidRPr="00484BAB" w:rsidRDefault="00E650CD" w:rsidP="00B47092">
      <w:pPr>
        <w:pStyle w:val="PargrafodaLista"/>
        <w:numPr>
          <w:ilvl w:val="0"/>
          <w:numId w:val="10"/>
        </w:numPr>
        <w:spacing w:after="120"/>
        <w:ind w:left="0" w:firstLine="0"/>
        <w:contextualSpacing w:val="0"/>
        <w:jc w:val="both"/>
        <w:outlineLvl w:val="0"/>
        <w:rPr>
          <w:rFonts w:ascii="Arial Narrow" w:eastAsiaTheme="majorEastAsia" w:hAnsi="Arial Narrow" w:cs="Arial"/>
          <w:b/>
          <w:vanish/>
          <w:color w:val="000000" w:themeColor="text1"/>
          <w:sz w:val="22"/>
          <w:szCs w:val="22"/>
        </w:rPr>
      </w:pPr>
    </w:p>
    <w:p w:rsidR="00E650CD" w:rsidRPr="00484BAB" w:rsidRDefault="00E650CD" w:rsidP="00B47092">
      <w:pPr>
        <w:pStyle w:val="PargrafodaLista"/>
        <w:numPr>
          <w:ilvl w:val="0"/>
          <w:numId w:val="10"/>
        </w:numPr>
        <w:spacing w:after="120"/>
        <w:ind w:left="0" w:firstLine="0"/>
        <w:contextualSpacing w:val="0"/>
        <w:jc w:val="both"/>
        <w:outlineLvl w:val="0"/>
        <w:rPr>
          <w:rFonts w:ascii="Arial Narrow" w:eastAsiaTheme="majorEastAsia" w:hAnsi="Arial Narrow" w:cs="Arial"/>
          <w:b/>
          <w:vanish/>
          <w:color w:val="000000" w:themeColor="text1"/>
          <w:sz w:val="22"/>
          <w:szCs w:val="22"/>
        </w:rPr>
      </w:pPr>
    </w:p>
    <w:p w:rsidR="00E650CD" w:rsidRPr="00484BAB" w:rsidRDefault="00E650CD" w:rsidP="00B47092">
      <w:pPr>
        <w:pStyle w:val="PargrafodaLista"/>
        <w:numPr>
          <w:ilvl w:val="0"/>
          <w:numId w:val="10"/>
        </w:numPr>
        <w:spacing w:after="120"/>
        <w:ind w:left="0" w:firstLine="0"/>
        <w:contextualSpacing w:val="0"/>
        <w:jc w:val="both"/>
        <w:outlineLvl w:val="0"/>
        <w:rPr>
          <w:rFonts w:ascii="Arial Narrow" w:eastAsiaTheme="majorEastAsia" w:hAnsi="Arial Narrow" w:cs="Arial"/>
          <w:b/>
          <w:vanish/>
          <w:color w:val="000000" w:themeColor="text1"/>
          <w:sz w:val="22"/>
          <w:szCs w:val="22"/>
        </w:rPr>
      </w:pPr>
    </w:p>
    <w:p w:rsidR="00E650CD" w:rsidRPr="00484BAB" w:rsidRDefault="00E650CD" w:rsidP="00B47092">
      <w:pPr>
        <w:pStyle w:val="PargrafodaLista"/>
        <w:numPr>
          <w:ilvl w:val="0"/>
          <w:numId w:val="10"/>
        </w:numPr>
        <w:spacing w:after="120"/>
        <w:ind w:left="0" w:firstLine="0"/>
        <w:contextualSpacing w:val="0"/>
        <w:jc w:val="both"/>
        <w:outlineLvl w:val="0"/>
        <w:rPr>
          <w:rFonts w:ascii="Arial Narrow" w:eastAsiaTheme="majorEastAsia" w:hAnsi="Arial Narrow" w:cs="Arial"/>
          <w:b/>
          <w:vanish/>
          <w:color w:val="000000" w:themeColor="text1"/>
          <w:sz w:val="22"/>
          <w:szCs w:val="22"/>
        </w:rPr>
      </w:pPr>
    </w:p>
    <w:p w:rsidR="00E650CD" w:rsidRPr="00484BAB" w:rsidRDefault="00E650CD" w:rsidP="00B47092">
      <w:pPr>
        <w:pStyle w:val="PargrafodaLista"/>
        <w:numPr>
          <w:ilvl w:val="0"/>
          <w:numId w:val="10"/>
        </w:numPr>
        <w:spacing w:after="120"/>
        <w:ind w:left="0" w:firstLine="0"/>
        <w:contextualSpacing w:val="0"/>
        <w:jc w:val="both"/>
        <w:outlineLvl w:val="0"/>
        <w:rPr>
          <w:rFonts w:ascii="Arial Narrow" w:eastAsiaTheme="majorEastAsia" w:hAnsi="Arial Narrow" w:cs="Arial"/>
          <w:b/>
          <w:vanish/>
          <w:color w:val="000000" w:themeColor="text1"/>
          <w:sz w:val="22"/>
          <w:szCs w:val="22"/>
        </w:rPr>
      </w:pPr>
    </w:p>
    <w:p w:rsidR="00E650CD" w:rsidRPr="00484BAB" w:rsidRDefault="00E650CD" w:rsidP="00B47092">
      <w:pPr>
        <w:pStyle w:val="PargrafodaLista"/>
        <w:numPr>
          <w:ilvl w:val="0"/>
          <w:numId w:val="10"/>
        </w:numPr>
        <w:spacing w:after="120"/>
        <w:ind w:left="0" w:firstLine="0"/>
        <w:contextualSpacing w:val="0"/>
        <w:jc w:val="both"/>
        <w:outlineLvl w:val="0"/>
        <w:rPr>
          <w:rFonts w:ascii="Arial Narrow" w:eastAsiaTheme="majorEastAsia" w:hAnsi="Arial Narrow" w:cs="Arial"/>
          <w:b/>
          <w:vanish/>
          <w:color w:val="000000" w:themeColor="text1"/>
          <w:sz w:val="22"/>
          <w:szCs w:val="22"/>
        </w:rPr>
      </w:pPr>
    </w:p>
    <w:p w:rsidR="00E650CD" w:rsidRPr="00484BAB" w:rsidRDefault="00E650CD" w:rsidP="00B47092">
      <w:pPr>
        <w:pStyle w:val="PargrafodaLista"/>
        <w:numPr>
          <w:ilvl w:val="0"/>
          <w:numId w:val="10"/>
        </w:numPr>
        <w:spacing w:after="120"/>
        <w:ind w:left="0" w:firstLine="0"/>
        <w:contextualSpacing w:val="0"/>
        <w:jc w:val="both"/>
        <w:outlineLvl w:val="0"/>
        <w:rPr>
          <w:rFonts w:ascii="Arial Narrow" w:eastAsiaTheme="majorEastAsia" w:hAnsi="Arial Narrow" w:cs="Arial"/>
          <w:b/>
          <w:vanish/>
          <w:color w:val="000000" w:themeColor="text1"/>
          <w:sz w:val="22"/>
          <w:szCs w:val="22"/>
        </w:rPr>
      </w:pPr>
    </w:p>
    <w:p w:rsidR="00E650CD" w:rsidRPr="00484BAB" w:rsidRDefault="00E650CD" w:rsidP="00B47092">
      <w:pPr>
        <w:pStyle w:val="PargrafodaLista"/>
        <w:numPr>
          <w:ilvl w:val="0"/>
          <w:numId w:val="10"/>
        </w:numPr>
        <w:spacing w:after="120"/>
        <w:ind w:left="0" w:firstLine="0"/>
        <w:contextualSpacing w:val="0"/>
        <w:jc w:val="both"/>
        <w:outlineLvl w:val="0"/>
        <w:rPr>
          <w:rFonts w:ascii="Arial Narrow" w:eastAsiaTheme="majorEastAsia" w:hAnsi="Arial Narrow" w:cs="Arial"/>
          <w:b/>
          <w:vanish/>
          <w:color w:val="000000" w:themeColor="text1"/>
          <w:sz w:val="22"/>
          <w:szCs w:val="22"/>
        </w:rPr>
      </w:pPr>
    </w:p>
    <w:p w:rsidR="00E650CD" w:rsidRPr="00484BAB" w:rsidRDefault="00E650CD" w:rsidP="00B47092">
      <w:pPr>
        <w:pStyle w:val="PargrafodaLista"/>
        <w:numPr>
          <w:ilvl w:val="0"/>
          <w:numId w:val="10"/>
        </w:numPr>
        <w:spacing w:after="120"/>
        <w:ind w:left="0" w:firstLine="0"/>
        <w:contextualSpacing w:val="0"/>
        <w:jc w:val="both"/>
        <w:outlineLvl w:val="0"/>
        <w:rPr>
          <w:rFonts w:ascii="Arial Narrow" w:eastAsiaTheme="majorEastAsia" w:hAnsi="Arial Narrow" w:cs="Arial"/>
          <w:b/>
          <w:vanish/>
          <w:color w:val="000000" w:themeColor="text1"/>
          <w:sz w:val="22"/>
          <w:szCs w:val="22"/>
        </w:rPr>
      </w:pPr>
    </w:p>
    <w:p w:rsidR="00E650CD" w:rsidRPr="00484BAB" w:rsidRDefault="00E650CD" w:rsidP="00B47092">
      <w:pPr>
        <w:pStyle w:val="PargrafodaLista"/>
        <w:numPr>
          <w:ilvl w:val="1"/>
          <w:numId w:val="10"/>
        </w:numPr>
        <w:spacing w:after="120"/>
        <w:ind w:left="0" w:firstLine="0"/>
        <w:contextualSpacing w:val="0"/>
        <w:jc w:val="both"/>
        <w:outlineLvl w:val="0"/>
        <w:rPr>
          <w:rFonts w:ascii="Arial Narrow" w:eastAsiaTheme="majorEastAsia" w:hAnsi="Arial Narrow" w:cs="Arial"/>
          <w:b/>
          <w:vanish/>
          <w:color w:val="000000" w:themeColor="text1"/>
          <w:sz w:val="22"/>
          <w:szCs w:val="22"/>
        </w:rPr>
      </w:pPr>
    </w:p>
    <w:p w:rsidR="00E650CD" w:rsidRPr="00484BAB" w:rsidRDefault="00E650CD" w:rsidP="00B47092">
      <w:pPr>
        <w:pStyle w:val="PargrafodaLista"/>
        <w:numPr>
          <w:ilvl w:val="1"/>
          <w:numId w:val="10"/>
        </w:numPr>
        <w:spacing w:after="120"/>
        <w:ind w:left="0" w:firstLine="0"/>
        <w:contextualSpacing w:val="0"/>
        <w:jc w:val="both"/>
        <w:outlineLvl w:val="0"/>
        <w:rPr>
          <w:rFonts w:ascii="Arial Narrow" w:eastAsiaTheme="majorEastAsia" w:hAnsi="Arial Narrow" w:cs="Arial"/>
          <w:b/>
          <w:vanish/>
          <w:color w:val="000000" w:themeColor="text1"/>
          <w:sz w:val="22"/>
          <w:szCs w:val="22"/>
        </w:rPr>
      </w:pPr>
    </w:p>
    <w:p w:rsidR="00E650CD" w:rsidRPr="00484BAB" w:rsidRDefault="00E650CD" w:rsidP="00B47092">
      <w:pPr>
        <w:pStyle w:val="PargrafodaLista"/>
        <w:numPr>
          <w:ilvl w:val="1"/>
          <w:numId w:val="10"/>
        </w:numPr>
        <w:spacing w:after="120"/>
        <w:ind w:left="0" w:firstLine="0"/>
        <w:contextualSpacing w:val="0"/>
        <w:jc w:val="both"/>
        <w:outlineLvl w:val="0"/>
        <w:rPr>
          <w:rFonts w:ascii="Arial Narrow" w:eastAsiaTheme="majorEastAsia" w:hAnsi="Arial Narrow" w:cs="Arial"/>
          <w:b/>
          <w:vanish/>
          <w:color w:val="000000" w:themeColor="text1"/>
          <w:sz w:val="22"/>
          <w:szCs w:val="22"/>
        </w:rPr>
      </w:pPr>
    </w:p>
    <w:p w:rsidR="00E650CD" w:rsidRPr="00484BAB" w:rsidRDefault="00E650CD" w:rsidP="00B47092">
      <w:pPr>
        <w:pStyle w:val="PargrafodaLista"/>
        <w:numPr>
          <w:ilvl w:val="1"/>
          <w:numId w:val="10"/>
        </w:numPr>
        <w:spacing w:after="120"/>
        <w:ind w:left="0" w:firstLine="0"/>
        <w:contextualSpacing w:val="0"/>
        <w:jc w:val="both"/>
        <w:outlineLvl w:val="0"/>
        <w:rPr>
          <w:rFonts w:ascii="Arial Narrow" w:eastAsiaTheme="majorEastAsia" w:hAnsi="Arial Narrow" w:cs="Arial"/>
          <w:b/>
          <w:vanish/>
          <w:color w:val="000000" w:themeColor="text1"/>
          <w:sz w:val="22"/>
          <w:szCs w:val="22"/>
        </w:rPr>
      </w:pPr>
    </w:p>
    <w:p w:rsidR="00E650CD" w:rsidRPr="00484BAB" w:rsidRDefault="00E650CD" w:rsidP="00B47092">
      <w:pPr>
        <w:pStyle w:val="PargrafodaLista"/>
        <w:numPr>
          <w:ilvl w:val="1"/>
          <w:numId w:val="10"/>
        </w:numPr>
        <w:spacing w:after="120"/>
        <w:ind w:left="0" w:firstLine="0"/>
        <w:contextualSpacing w:val="0"/>
        <w:jc w:val="both"/>
        <w:outlineLvl w:val="0"/>
        <w:rPr>
          <w:rFonts w:ascii="Arial Narrow" w:eastAsiaTheme="majorEastAsia" w:hAnsi="Arial Narrow" w:cs="Arial"/>
          <w:b/>
          <w:vanish/>
          <w:color w:val="000000" w:themeColor="text1"/>
          <w:sz w:val="22"/>
          <w:szCs w:val="22"/>
        </w:rPr>
      </w:pP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proofErr w:type="gramStart"/>
      <w:r w:rsidRPr="00484BAB">
        <w:rPr>
          <w:rFonts w:ascii="Arial Narrow" w:hAnsi="Arial Narrow" w:cs="Arial"/>
          <w:bCs/>
          <w:color w:val="000000" w:themeColor="text1"/>
          <w:sz w:val="22"/>
          <w:szCs w:val="22"/>
        </w:rPr>
        <w:t>tenham</w:t>
      </w:r>
      <w:proofErr w:type="gramEnd"/>
      <w:r w:rsidRPr="00484BAB">
        <w:rPr>
          <w:rFonts w:ascii="Arial Narrow" w:hAnsi="Arial Narrow" w:cs="Arial"/>
          <w:bCs/>
          <w:color w:val="000000" w:themeColor="text1"/>
          <w:sz w:val="22"/>
          <w:szCs w:val="22"/>
        </w:rPr>
        <w:t xml:space="preserve"> sofrido condenação definitiva por praticar, por meio dolosos, fraude fiscal no recolhimento de quaisquer tributos;</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proofErr w:type="gramStart"/>
      <w:r w:rsidRPr="00484BAB">
        <w:rPr>
          <w:rFonts w:ascii="Arial Narrow" w:hAnsi="Arial Narrow" w:cs="Arial"/>
          <w:bCs/>
          <w:color w:val="000000" w:themeColor="text1"/>
          <w:sz w:val="22"/>
          <w:szCs w:val="22"/>
        </w:rPr>
        <w:t>tenham</w:t>
      </w:r>
      <w:proofErr w:type="gramEnd"/>
      <w:r w:rsidRPr="00484BAB">
        <w:rPr>
          <w:rFonts w:ascii="Arial Narrow" w:hAnsi="Arial Narrow" w:cs="Arial"/>
          <w:bCs/>
          <w:color w:val="000000" w:themeColor="text1"/>
          <w:sz w:val="22"/>
          <w:szCs w:val="22"/>
        </w:rPr>
        <w:t xml:space="preserve"> praticado atos ilícitos visando a frustrar os objetivos da licitação;</w:t>
      </w:r>
    </w:p>
    <w:p w:rsidR="00E650CD" w:rsidRPr="00484BAB" w:rsidRDefault="00E650CD" w:rsidP="00E650CD">
      <w:pPr>
        <w:numPr>
          <w:ilvl w:val="2"/>
          <w:numId w:val="1"/>
        </w:numPr>
        <w:spacing w:after="120"/>
        <w:ind w:left="0" w:firstLine="0"/>
        <w:jc w:val="both"/>
        <w:rPr>
          <w:rFonts w:ascii="Arial Narrow" w:hAnsi="Arial Narrow" w:cs="Arial"/>
          <w:bCs/>
          <w:color w:val="000000" w:themeColor="text1"/>
          <w:sz w:val="22"/>
          <w:szCs w:val="22"/>
        </w:rPr>
      </w:pPr>
      <w:proofErr w:type="gramStart"/>
      <w:r w:rsidRPr="00484BAB">
        <w:rPr>
          <w:rFonts w:ascii="Arial Narrow" w:hAnsi="Arial Narrow" w:cs="Arial"/>
          <w:bCs/>
          <w:color w:val="000000" w:themeColor="text1"/>
          <w:sz w:val="22"/>
          <w:szCs w:val="22"/>
        </w:rPr>
        <w:t>demonstrem</w:t>
      </w:r>
      <w:proofErr w:type="gramEnd"/>
      <w:r w:rsidRPr="00484BAB">
        <w:rPr>
          <w:rFonts w:ascii="Arial Narrow" w:hAnsi="Arial Narrow" w:cs="Arial"/>
          <w:bCs/>
          <w:color w:val="000000" w:themeColor="text1"/>
          <w:sz w:val="22"/>
          <w:szCs w:val="22"/>
        </w:rPr>
        <w:t xml:space="preserve"> não possuir idoneidade para contratar com a Administração em virtude de atos ilícitos praticados. </w:t>
      </w:r>
    </w:p>
    <w:p w:rsidR="00E650CD" w:rsidRPr="00484BAB" w:rsidRDefault="00E650CD" w:rsidP="00E650CD">
      <w:pPr>
        <w:pStyle w:val="PargrafodaLista"/>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E650CD" w:rsidRPr="00484BAB" w:rsidRDefault="00E650CD" w:rsidP="00E650CD">
      <w:pPr>
        <w:pStyle w:val="PargrafodaLista"/>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E650CD" w:rsidRPr="00484BAB" w:rsidRDefault="00E650CD" w:rsidP="00E650CD">
      <w:pPr>
        <w:pStyle w:val="PargrafodaLista"/>
        <w:numPr>
          <w:ilvl w:val="1"/>
          <w:numId w:val="1"/>
        </w:numPr>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As penalidades serão obrigatoriamente registradas no SICAF.</w:t>
      </w:r>
    </w:p>
    <w:p w:rsidR="00545C3B" w:rsidRPr="00484BAB" w:rsidRDefault="00545C3B" w:rsidP="00545C3B">
      <w:pPr>
        <w:pStyle w:val="Ttulo1"/>
        <w:keepLines w:val="0"/>
        <w:tabs>
          <w:tab w:val="num" w:pos="0"/>
        </w:tabs>
        <w:suppressAutoHyphens/>
        <w:spacing w:before="240" w:after="120"/>
        <w:ind w:left="431" w:hanging="431"/>
        <w:rPr>
          <w:rFonts w:ascii="Arial Narrow" w:hAnsi="Arial Narrow" w:cs="Arial"/>
          <w:color w:val="000000" w:themeColor="text1"/>
          <w:sz w:val="22"/>
          <w:szCs w:val="22"/>
        </w:rPr>
      </w:pPr>
    </w:p>
    <w:p w:rsidR="00E650CD" w:rsidRPr="00484BAB" w:rsidRDefault="00E650CD" w:rsidP="00545C3B">
      <w:pPr>
        <w:pStyle w:val="Ttulo1"/>
        <w:keepLines w:val="0"/>
        <w:tabs>
          <w:tab w:val="num" w:pos="0"/>
        </w:tabs>
        <w:suppressAutoHyphens/>
        <w:spacing w:before="240" w:after="120"/>
        <w:ind w:left="431" w:hanging="431"/>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Cajazeiras - PB, 22 de outubro de </w:t>
      </w:r>
      <w:proofErr w:type="gramStart"/>
      <w:r w:rsidRPr="00484BAB">
        <w:rPr>
          <w:rFonts w:ascii="Arial Narrow" w:hAnsi="Arial Narrow" w:cs="Arial"/>
          <w:color w:val="000000" w:themeColor="text1"/>
          <w:sz w:val="22"/>
          <w:szCs w:val="22"/>
        </w:rPr>
        <w:t>2018</w:t>
      </w:r>
      <w:proofErr w:type="gramEnd"/>
    </w:p>
    <w:p w:rsidR="00545C3B" w:rsidRPr="00484BAB" w:rsidRDefault="00545C3B" w:rsidP="00545C3B">
      <w:pPr>
        <w:rPr>
          <w:rFonts w:ascii="Arial Narrow" w:hAnsi="Arial Narrow"/>
          <w:sz w:val="22"/>
          <w:szCs w:val="22"/>
        </w:rPr>
      </w:pPr>
    </w:p>
    <w:p w:rsidR="00545C3B" w:rsidRPr="00484BAB" w:rsidRDefault="00545C3B" w:rsidP="00545C3B">
      <w:pPr>
        <w:rPr>
          <w:rFonts w:ascii="Arial Narrow" w:hAnsi="Arial Narrow"/>
          <w:sz w:val="22"/>
          <w:szCs w:val="22"/>
        </w:rPr>
      </w:pPr>
    </w:p>
    <w:p w:rsidR="00545C3B" w:rsidRPr="00484BAB" w:rsidRDefault="00545C3B" w:rsidP="00545C3B">
      <w:pPr>
        <w:rPr>
          <w:rFonts w:ascii="Arial Narrow" w:hAnsi="Arial Narrow"/>
          <w:sz w:val="22"/>
          <w:szCs w:val="22"/>
        </w:rPr>
      </w:pPr>
      <w:r w:rsidRPr="00484BAB">
        <w:rPr>
          <w:rFonts w:ascii="Arial Narrow" w:hAnsi="Arial Narrow"/>
          <w:sz w:val="22"/>
          <w:szCs w:val="22"/>
        </w:rPr>
        <w:t>_____________________________________</w:t>
      </w:r>
      <w:r w:rsidRPr="00484BAB">
        <w:rPr>
          <w:rFonts w:ascii="Arial Narrow" w:hAnsi="Arial Narrow"/>
          <w:sz w:val="22"/>
          <w:szCs w:val="22"/>
        </w:rPr>
        <w:tab/>
      </w:r>
      <w:r w:rsidRPr="00484BAB">
        <w:rPr>
          <w:rFonts w:ascii="Arial Narrow" w:hAnsi="Arial Narrow"/>
          <w:sz w:val="22"/>
          <w:szCs w:val="22"/>
        </w:rPr>
        <w:tab/>
      </w:r>
      <w:r w:rsidRPr="00484BAB">
        <w:rPr>
          <w:rFonts w:ascii="Arial Narrow" w:hAnsi="Arial Narrow"/>
          <w:sz w:val="22"/>
          <w:szCs w:val="22"/>
        </w:rPr>
        <w:tab/>
        <w:t>___________________________________</w:t>
      </w:r>
    </w:p>
    <w:p w:rsidR="00545C3B" w:rsidRPr="00484BAB" w:rsidRDefault="00545C3B" w:rsidP="00545C3B">
      <w:pPr>
        <w:rPr>
          <w:rFonts w:ascii="Arial Narrow" w:hAnsi="Arial Narrow"/>
          <w:sz w:val="22"/>
          <w:szCs w:val="22"/>
        </w:rPr>
      </w:pPr>
      <w:proofErr w:type="spellStart"/>
      <w:r w:rsidRPr="00484BAB">
        <w:rPr>
          <w:rFonts w:ascii="Arial Narrow" w:hAnsi="Arial Narrow"/>
          <w:sz w:val="22"/>
          <w:szCs w:val="22"/>
        </w:rPr>
        <w:t>Dieglys</w:t>
      </w:r>
      <w:proofErr w:type="spellEnd"/>
      <w:r w:rsidRPr="00484BAB">
        <w:rPr>
          <w:rFonts w:ascii="Arial Narrow" w:hAnsi="Arial Narrow"/>
          <w:sz w:val="22"/>
          <w:szCs w:val="22"/>
        </w:rPr>
        <w:t xml:space="preserve"> de Santana Sarmento</w:t>
      </w:r>
      <w:r w:rsidRPr="00484BAB">
        <w:rPr>
          <w:rFonts w:ascii="Arial Narrow" w:hAnsi="Arial Narrow"/>
          <w:sz w:val="22"/>
          <w:szCs w:val="22"/>
        </w:rPr>
        <w:tab/>
      </w:r>
      <w:r w:rsidRPr="00484BAB">
        <w:rPr>
          <w:rFonts w:ascii="Arial Narrow" w:hAnsi="Arial Narrow"/>
          <w:sz w:val="22"/>
          <w:szCs w:val="22"/>
        </w:rPr>
        <w:tab/>
      </w:r>
      <w:r w:rsidRPr="00484BAB">
        <w:rPr>
          <w:rFonts w:ascii="Arial Narrow" w:hAnsi="Arial Narrow"/>
          <w:sz w:val="22"/>
          <w:szCs w:val="22"/>
        </w:rPr>
        <w:tab/>
      </w:r>
      <w:r w:rsidRPr="00484BAB">
        <w:rPr>
          <w:rFonts w:ascii="Arial Narrow" w:hAnsi="Arial Narrow"/>
          <w:sz w:val="22"/>
          <w:szCs w:val="22"/>
        </w:rPr>
        <w:tab/>
      </w:r>
      <w:r w:rsidRPr="00484BAB">
        <w:rPr>
          <w:rFonts w:ascii="Arial Narrow" w:hAnsi="Arial Narrow"/>
          <w:sz w:val="22"/>
          <w:szCs w:val="22"/>
        </w:rPr>
        <w:tab/>
        <w:t>Maria de Fátima Pinheiro Santos e Borges</w:t>
      </w:r>
    </w:p>
    <w:p w:rsidR="00545C3B" w:rsidRPr="00484BAB" w:rsidRDefault="00545C3B" w:rsidP="00545C3B">
      <w:pPr>
        <w:rPr>
          <w:rFonts w:ascii="Arial Narrow" w:hAnsi="Arial Narrow"/>
          <w:sz w:val="22"/>
          <w:szCs w:val="22"/>
        </w:rPr>
      </w:pPr>
      <w:r w:rsidRPr="00484BAB">
        <w:rPr>
          <w:rFonts w:ascii="Arial Narrow" w:hAnsi="Arial Narrow"/>
          <w:sz w:val="22"/>
          <w:szCs w:val="22"/>
        </w:rPr>
        <w:t>Matrícula SIAPE N.º 1623499-3</w:t>
      </w:r>
      <w:r w:rsidRPr="00484BAB">
        <w:rPr>
          <w:rFonts w:ascii="Arial Narrow" w:hAnsi="Arial Narrow"/>
          <w:sz w:val="22"/>
          <w:szCs w:val="22"/>
        </w:rPr>
        <w:tab/>
      </w:r>
      <w:r w:rsidRPr="00484BAB">
        <w:rPr>
          <w:rFonts w:ascii="Arial Narrow" w:hAnsi="Arial Narrow"/>
          <w:sz w:val="22"/>
          <w:szCs w:val="22"/>
        </w:rPr>
        <w:tab/>
      </w:r>
      <w:r w:rsidRPr="00484BAB">
        <w:rPr>
          <w:rFonts w:ascii="Arial Narrow" w:hAnsi="Arial Narrow"/>
          <w:sz w:val="22"/>
          <w:szCs w:val="22"/>
        </w:rPr>
        <w:tab/>
      </w:r>
      <w:r w:rsidRPr="00484BAB">
        <w:rPr>
          <w:rFonts w:ascii="Arial Narrow" w:hAnsi="Arial Narrow"/>
          <w:sz w:val="22"/>
          <w:szCs w:val="22"/>
        </w:rPr>
        <w:tab/>
      </w:r>
      <w:r w:rsidRPr="00484BAB">
        <w:rPr>
          <w:rFonts w:ascii="Arial Narrow" w:hAnsi="Arial Narrow"/>
          <w:sz w:val="22"/>
          <w:szCs w:val="22"/>
        </w:rPr>
        <w:tab/>
        <w:t>Matrícula SIAPE N.º 0334800-6</w:t>
      </w:r>
    </w:p>
    <w:p w:rsidR="00545C3B" w:rsidRPr="00484BAB" w:rsidRDefault="00545C3B" w:rsidP="00545C3B">
      <w:pPr>
        <w:rPr>
          <w:rFonts w:ascii="Arial Narrow" w:hAnsi="Arial Narrow"/>
          <w:sz w:val="22"/>
          <w:szCs w:val="22"/>
        </w:rPr>
      </w:pPr>
      <w:r w:rsidRPr="00484BAB">
        <w:rPr>
          <w:rFonts w:ascii="Arial Narrow" w:hAnsi="Arial Narrow"/>
          <w:sz w:val="22"/>
          <w:szCs w:val="22"/>
        </w:rPr>
        <w:t>Telefone: (83) 3532-2158</w:t>
      </w:r>
      <w:r w:rsidRPr="00484BAB">
        <w:rPr>
          <w:rFonts w:ascii="Arial Narrow" w:hAnsi="Arial Narrow"/>
          <w:sz w:val="22"/>
          <w:szCs w:val="22"/>
        </w:rPr>
        <w:tab/>
      </w:r>
      <w:r w:rsidRPr="00484BAB">
        <w:rPr>
          <w:rFonts w:ascii="Arial Narrow" w:hAnsi="Arial Narrow"/>
          <w:sz w:val="22"/>
          <w:szCs w:val="22"/>
        </w:rPr>
        <w:tab/>
      </w:r>
      <w:r w:rsidRPr="00484BAB">
        <w:rPr>
          <w:rFonts w:ascii="Arial Narrow" w:hAnsi="Arial Narrow"/>
          <w:sz w:val="22"/>
          <w:szCs w:val="22"/>
        </w:rPr>
        <w:tab/>
      </w:r>
      <w:r w:rsidRPr="00484BAB">
        <w:rPr>
          <w:rFonts w:ascii="Arial Narrow" w:hAnsi="Arial Narrow"/>
          <w:sz w:val="22"/>
          <w:szCs w:val="22"/>
        </w:rPr>
        <w:tab/>
      </w:r>
      <w:r w:rsidRPr="00484BAB">
        <w:rPr>
          <w:rFonts w:ascii="Arial Narrow" w:hAnsi="Arial Narrow"/>
          <w:sz w:val="22"/>
          <w:szCs w:val="22"/>
        </w:rPr>
        <w:tab/>
      </w:r>
      <w:r w:rsidR="009510DE">
        <w:rPr>
          <w:rFonts w:ascii="Arial Narrow" w:hAnsi="Arial Narrow"/>
          <w:sz w:val="22"/>
          <w:szCs w:val="22"/>
        </w:rPr>
        <w:tab/>
      </w:r>
      <w:r w:rsidRPr="00484BAB">
        <w:rPr>
          <w:rFonts w:ascii="Arial Narrow" w:hAnsi="Arial Narrow"/>
          <w:sz w:val="22"/>
          <w:szCs w:val="22"/>
        </w:rPr>
        <w:t>Telefone: (83) 3532-2051</w:t>
      </w:r>
    </w:p>
    <w:p w:rsidR="00545C3B" w:rsidRPr="00484BAB" w:rsidRDefault="00545C3B" w:rsidP="00545C3B">
      <w:pPr>
        <w:rPr>
          <w:rFonts w:ascii="Arial Narrow" w:hAnsi="Arial Narrow"/>
          <w:sz w:val="22"/>
          <w:szCs w:val="22"/>
        </w:rPr>
      </w:pPr>
      <w:r w:rsidRPr="00484BAB">
        <w:rPr>
          <w:rFonts w:ascii="Arial Narrow" w:hAnsi="Arial Narrow"/>
          <w:sz w:val="22"/>
          <w:szCs w:val="22"/>
        </w:rPr>
        <w:t xml:space="preserve">E-mail: </w:t>
      </w:r>
      <w:hyperlink r:id="rId14" w:history="1">
        <w:r w:rsidRPr="00484BAB">
          <w:rPr>
            <w:rStyle w:val="Hyperlink"/>
            <w:rFonts w:ascii="Arial Narrow" w:hAnsi="Arial Narrow"/>
            <w:sz w:val="22"/>
            <w:szCs w:val="22"/>
          </w:rPr>
          <w:t>dieglys@ufcg.edu.br</w:t>
        </w:r>
      </w:hyperlink>
      <w:r w:rsidRPr="00484BAB">
        <w:rPr>
          <w:rFonts w:ascii="Arial Narrow" w:hAnsi="Arial Narrow"/>
          <w:sz w:val="22"/>
          <w:szCs w:val="22"/>
        </w:rPr>
        <w:tab/>
      </w:r>
      <w:r w:rsidRPr="00484BAB">
        <w:rPr>
          <w:rFonts w:ascii="Arial Narrow" w:hAnsi="Arial Narrow"/>
          <w:sz w:val="22"/>
          <w:szCs w:val="22"/>
        </w:rPr>
        <w:tab/>
      </w:r>
      <w:r w:rsidRPr="00484BAB">
        <w:rPr>
          <w:rFonts w:ascii="Arial Narrow" w:hAnsi="Arial Narrow"/>
          <w:sz w:val="22"/>
          <w:szCs w:val="22"/>
        </w:rPr>
        <w:tab/>
      </w:r>
      <w:r w:rsidRPr="00484BAB">
        <w:rPr>
          <w:rFonts w:ascii="Arial Narrow" w:hAnsi="Arial Narrow"/>
          <w:sz w:val="22"/>
          <w:szCs w:val="22"/>
        </w:rPr>
        <w:tab/>
      </w:r>
      <w:r w:rsidRPr="00484BAB">
        <w:rPr>
          <w:rFonts w:ascii="Arial Narrow" w:hAnsi="Arial Narrow"/>
          <w:sz w:val="22"/>
          <w:szCs w:val="22"/>
        </w:rPr>
        <w:tab/>
        <w:t xml:space="preserve">E-mail: </w:t>
      </w:r>
      <w:hyperlink r:id="rId15" w:history="1">
        <w:r w:rsidRPr="00484BAB">
          <w:rPr>
            <w:rStyle w:val="Hyperlink"/>
            <w:rFonts w:ascii="Arial Narrow" w:hAnsi="Arial Narrow"/>
            <w:sz w:val="22"/>
            <w:szCs w:val="22"/>
          </w:rPr>
          <w:t>transporte.cfp@ufcg.edu.br</w:t>
        </w:r>
      </w:hyperlink>
    </w:p>
    <w:p w:rsidR="00545C3B" w:rsidRPr="00484BAB" w:rsidRDefault="00545C3B" w:rsidP="00545C3B">
      <w:pPr>
        <w:rPr>
          <w:rFonts w:ascii="Arial Narrow" w:hAnsi="Arial Narrow"/>
          <w:sz w:val="22"/>
          <w:szCs w:val="22"/>
        </w:rPr>
      </w:pPr>
    </w:p>
    <w:p w:rsidR="00545C3B" w:rsidRPr="00484BAB" w:rsidRDefault="00545C3B" w:rsidP="00545C3B">
      <w:pPr>
        <w:rPr>
          <w:rFonts w:ascii="Arial Narrow" w:hAnsi="Arial Narrow"/>
          <w:sz w:val="22"/>
          <w:szCs w:val="22"/>
        </w:rPr>
      </w:pPr>
    </w:p>
    <w:p w:rsidR="00545C3B" w:rsidRPr="00484BAB" w:rsidRDefault="00545C3B" w:rsidP="00545C3B">
      <w:pPr>
        <w:rPr>
          <w:rFonts w:ascii="Arial Narrow" w:hAnsi="Arial Narrow"/>
          <w:sz w:val="22"/>
          <w:szCs w:val="22"/>
        </w:rPr>
      </w:pPr>
    </w:p>
    <w:p w:rsidR="00545C3B" w:rsidRPr="00484BAB" w:rsidRDefault="00545C3B" w:rsidP="00545C3B">
      <w:pPr>
        <w:rPr>
          <w:rFonts w:ascii="Arial Narrow" w:hAnsi="Arial Narrow"/>
          <w:sz w:val="22"/>
          <w:szCs w:val="22"/>
        </w:rPr>
      </w:pPr>
    </w:p>
    <w:p w:rsidR="00545C3B" w:rsidRPr="00484BAB" w:rsidRDefault="00545C3B" w:rsidP="00545C3B">
      <w:pPr>
        <w:rPr>
          <w:rFonts w:ascii="Arial Narrow" w:hAnsi="Arial Narrow"/>
          <w:sz w:val="22"/>
          <w:szCs w:val="22"/>
        </w:rPr>
      </w:pPr>
      <w:r w:rsidRPr="00484BAB">
        <w:rPr>
          <w:rFonts w:ascii="Arial Narrow" w:hAnsi="Arial Narrow"/>
          <w:sz w:val="22"/>
          <w:szCs w:val="22"/>
        </w:rPr>
        <w:t>_____________________________________</w:t>
      </w:r>
      <w:r w:rsidRPr="00484BAB">
        <w:rPr>
          <w:rFonts w:ascii="Arial Narrow" w:hAnsi="Arial Narrow"/>
          <w:sz w:val="22"/>
          <w:szCs w:val="22"/>
        </w:rPr>
        <w:tab/>
      </w:r>
      <w:r w:rsidRPr="00484BAB">
        <w:rPr>
          <w:rFonts w:ascii="Arial Narrow" w:hAnsi="Arial Narrow"/>
          <w:sz w:val="22"/>
          <w:szCs w:val="22"/>
        </w:rPr>
        <w:tab/>
      </w:r>
      <w:r w:rsidRPr="00484BAB">
        <w:rPr>
          <w:rFonts w:ascii="Arial Narrow" w:hAnsi="Arial Narrow"/>
          <w:sz w:val="22"/>
          <w:szCs w:val="22"/>
        </w:rPr>
        <w:tab/>
        <w:t>___________________________________</w:t>
      </w:r>
    </w:p>
    <w:p w:rsidR="00545C3B" w:rsidRPr="00484BAB" w:rsidRDefault="00545C3B" w:rsidP="00545C3B">
      <w:pPr>
        <w:rPr>
          <w:rFonts w:ascii="Arial Narrow" w:hAnsi="Arial Narrow"/>
          <w:sz w:val="22"/>
          <w:szCs w:val="22"/>
        </w:rPr>
      </w:pPr>
      <w:r w:rsidRPr="00484BAB">
        <w:rPr>
          <w:rFonts w:ascii="Arial Narrow" w:hAnsi="Arial Narrow"/>
          <w:sz w:val="22"/>
          <w:szCs w:val="22"/>
        </w:rPr>
        <w:t>Marconi da Silva Leite Júnior</w:t>
      </w:r>
      <w:r w:rsidRPr="00484BAB">
        <w:rPr>
          <w:rFonts w:ascii="Arial Narrow" w:hAnsi="Arial Narrow"/>
          <w:sz w:val="22"/>
          <w:szCs w:val="22"/>
        </w:rPr>
        <w:tab/>
      </w:r>
      <w:r w:rsidRPr="00484BAB">
        <w:rPr>
          <w:rFonts w:ascii="Arial Narrow" w:hAnsi="Arial Narrow"/>
          <w:sz w:val="22"/>
          <w:szCs w:val="22"/>
        </w:rPr>
        <w:tab/>
      </w:r>
      <w:r w:rsidRPr="00484BAB">
        <w:rPr>
          <w:rFonts w:ascii="Arial Narrow" w:hAnsi="Arial Narrow"/>
          <w:sz w:val="22"/>
          <w:szCs w:val="22"/>
        </w:rPr>
        <w:tab/>
      </w:r>
      <w:r w:rsidRPr="00484BAB">
        <w:rPr>
          <w:rFonts w:ascii="Arial Narrow" w:hAnsi="Arial Narrow"/>
          <w:sz w:val="22"/>
          <w:szCs w:val="22"/>
        </w:rPr>
        <w:tab/>
      </w:r>
      <w:r w:rsidRPr="00484BAB">
        <w:rPr>
          <w:rFonts w:ascii="Arial Narrow" w:hAnsi="Arial Narrow"/>
          <w:sz w:val="22"/>
          <w:szCs w:val="22"/>
        </w:rPr>
        <w:tab/>
      </w:r>
      <w:proofErr w:type="spellStart"/>
      <w:r w:rsidRPr="00484BAB">
        <w:rPr>
          <w:rFonts w:ascii="Arial Narrow" w:hAnsi="Arial Narrow"/>
          <w:sz w:val="22"/>
          <w:szCs w:val="22"/>
        </w:rPr>
        <w:t>Guayra</w:t>
      </w:r>
      <w:proofErr w:type="spellEnd"/>
      <w:r w:rsidRPr="00484BAB">
        <w:rPr>
          <w:rFonts w:ascii="Arial Narrow" w:hAnsi="Arial Narrow"/>
          <w:sz w:val="22"/>
          <w:szCs w:val="22"/>
        </w:rPr>
        <w:t xml:space="preserve"> Afonso </w:t>
      </w:r>
      <w:proofErr w:type="spellStart"/>
      <w:r w:rsidRPr="00484BAB">
        <w:rPr>
          <w:rFonts w:ascii="Arial Narrow" w:hAnsi="Arial Narrow"/>
          <w:sz w:val="22"/>
          <w:szCs w:val="22"/>
        </w:rPr>
        <w:t>Querino</w:t>
      </w:r>
      <w:proofErr w:type="spellEnd"/>
      <w:r w:rsidRPr="00484BAB">
        <w:rPr>
          <w:rFonts w:ascii="Arial Narrow" w:hAnsi="Arial Narrow"/>
          <w:sz w:val="22"/>
          <w:szCs w:val="22"/>
        </w:rPr>
        <w:t xml:space="preserve"> Alves</w:t>
      </w:r>
    </w:p>
    <w:p w:rsidR="00545C3B" w:rsidRPr="00484BAB" w:rsidRDefault="00545C3B" w:rsidP="00545C3B">
      <w:pPr>
        <w:rPr>
          <w:rFonts w:ascii="Arial Narrow" w:hAnsi="Arial Narrow"/>
          <w:sz w:val="22"/>
          <w:szCs w:val="22"/>
        </w:rPr>
      </w:pPr>
      <w:r w:rsidRPr="00484BAB">
        <w:rPr>
          <w:rFonts w:ascii="Arial Narrow" w:hAnsi="Arial Narrow"/>
          <w:sz w:val="22"/>
          <w:szCs w:val="22"/>
        </w:rPr>
        <w:t>Matrícula SIAPE N.º 3045474</w:t>
      </w:r>
      <w:r w:rsidRPr="00484BAB">
        <w:rPr>
          <w:rFonts w:ascii="Arial Narrow" w:hAnsi="Arial Narrow"/>
          <w:sz w:val="22"/>
          <w:szCs w:val="22"/>
        </w:rPr>
        <w:tab/>
      </w:r>
      <w:r w:rsidRPr="00484BAB">
        <w:rPr>
          <w:rFonts w:ascii="Arial Narrow" w:hAnsi="Arial Narrow"/>
          <w:sz w:val="22"/>
          <w:szCs w:val="22"/>
        </w:rPr>
        <w:tab/>
      </w:r>
      <w:r w:rsidRPr="00484BAB">
        <w:rPr>
          <w:rFonts w:ascii="Arial Narrow" w:hAnsi="Arial Narrow"/>
          <w:sz w:val="22"/>
          <w:szCs w:val="22"/>
        </w:rPr>
        <w:tab/>
      </w:r>
      <w:r w:rsidRPr="00484BAB">
        <w:rPr>
          <w:rFonts w:ascii="Arial Narrow" w:hAnsi="Arial Narrow"/>
          <w:sz w:val="22"/>
          <w:szCs w:val="22"/>
        </w:rPr>
        <w:tab/>
      </w:r>
      <w:r w:rsidRPr="00484BAB">
        <w:rPr>
          <w:rFonts w:ascii="Arial Narrow" w:hAnsi="Arial Narrow"/>
          <w:sz w:val="22"/>
          <w:szCs w:val="22"/>
        </w:rPr>
        <w:tab/>
        <w:t>Matrícula SIAPE N.º 21775662</w:t>
      </w:r>
    </w:p>
    <w:p w:rsidR="00545C3B" w:rsidRPr="00484BAB" w:rsidRDefault="00545C3B" w:rsidP="00545C3B">
      <w:pPr>
        <w:rPr>
          <w:rFonts w:ascii="Arial Narrow" w:hAnsi="Arial Narrow"/>
          <w:sz w:val="22"/>
          <w:szCs w:val="22"/>
        </w:rPr>
      </w:pPr>
      <w:r w:rsidRPr="00484BAB">
        <w:rPr>
          <w:rFonts w:ascii="Arial Narrow" w:hAnsi="Arial Narrow"/>
          <w:sz w:val="22"/>
          <w:szCs w:val="22"/>
        </w:rPr>
        <w:t>Telefone: (83) 3532-2143</w:t>
      </w:r>
      <w:r w:rsidRPr="00484BAB">
        <w:rPr>
          <w:rFonts w:ascii="Arial Narrow" w:hAnsi="Arial Narrow"/>
          <w:sz w:val="22"/>
          <w:szCs w:val="22"/>
        </w:rPr>
        <w:tab/>
      </w:r>
      <w:r w:rsidRPr="00484BAB">
        <w:rPr>
          <w:rFonts w:ascii="Arial Narrow" w:hAnsi="Arial Narrow"/>
          <w:sz w:val="22"/>
          <w:szCs w:val="22"/>
        </w:rPr>
        <w:tab/>
      </w:r>
      <w:r w:rsidRPr="00484BAB">
        <w:rPr>
          <w:rFonts w:ascii="Arial Narrow" w:hAnsi="Arial Narrow"/>
          <w:sz w:val="22"/>
          <w:szCs w:val="22"/>
        </w:rPr>
        <w:tab/>
      </w:r>
      <w:r w:rsidRPr="00484BAB">
        <w:rPr>
          <w:rFonts w:ascii="Arial Narrow" w:hAnsi="Arial Narrow"/>
          <w:sz w:val="22"/>
          <w:szCs w:val="22"/>
        </w:rPr>
        <w:tab/>
      </w:r>
      <w:r w:rsidRPr="00484BAB">
        <w:rPr>
          <w:rFonts w:ascii="Arial Narrow" w:hAnsi="Arial Narrow"/>
          <w:sz w:val="22"/>
          <w:szCs w:val="22"/>
        </w:rPr>
        <w:tab/>
      </w:r>
      <w:r w:rsidR="00C63DF0" w:rsidRPr="00484BAB">
        <w:rPr>
          <w:rFonts w:ascii="Arial Narrow" w:hAnsi="Arial Narrow"/>
          <w:sz w:val="22"/>
          <w:szCs w:val="22"/>
        </w:rPr>
        <w:tab/>
      </w:r>
      <w:r w:rsidRPr="00484BAB">
        <w:rPr>
          <w:rFonts w:ascii="Arial Narrow" w:hAnsi="Arial Narrow"/>
          <w:sz w:val="22"/>
          <w:szCs w:val="22"/>
        </w:rPr>
        <w:t>Telefone: (83) 3532-2004</w:t>
      </w:r>
    </w:p>
    <w:p w:rsidR="00545C3B" w:rsidRPr="00484BAB" w:rsidRDefault="00545C3B" w:rsidP="00545C3B">
      <w:pPr>
        <w:rPr>
          <w:rFonts w:ascii="Arial Narrow" w:hAnsi="Arial Narrow"/>
          <w:sz w:val="22"/>
          <w:szCs w:val="22"/>
        </w:rPr>
      </w:pPr>
      <w:r w:rsidRPr="00484BAB">
        <w:rPr>
          <w:rFonts w:ascii="Arial Narrow" w:hAnsi="Arial Narrow"/>
          <w:sz w:val="22"/>
          <w:szCs w:val="22"/>
        </w:rPr>
        <w:t xml:space="preserve">E-mail: </w:t>
      </w:r>
      <w:hyperlink r:id="rId16" w:history="1">
        <w:r w:rsidRPr="00484BAB">
          <w:rPr>
            <w:rStyle w:val="Hyperlink"/>
            <w:rFonts w:ascii="Arial Narrow" w:hAnsi="Arial Narrow"/>
            <w:sz w:val="22"/>
            <w:szCs w:val="22"/>
          </w:rPr>
          <w:t>marconi.leite@ufcg.edu.br</w:t>
        </w:r>
      </w:hyperlink>
      <w:r w:rsidRPr="00484BAB">
        <w:rPr>
          <w:rFonts w:ascii="Arial Narrow" w:hAnsi="Arial Narrow"/>
          <w:sz w:val="22"/>
          <w:szCs w:val="22"/>
        </w:rPr>
        <w:tab/>
      </w:r>
      <w:r w:rsidRPr="00484BAB">
        <w:rPr>
          <w:rFonts w:ascii="Arial Narrow" w:hAnsi="Arial Narrow"/>
          <w:sz w:val="22"/>
          <w:szCs w:val="22"/>
        </w:rPr>
        <w:tab/>
      </w:r>
      <w:r w:rsidRPr="00484BAB">
        <w:rPr>
          <w:rFonts w:ascii="Arial Narrow" w:hAnsi="Arial Narrow"/>
          <w:sz w:val="22"/>
          <w:szCs w:val="22"/>
        </w:rPr>
        <w:tab/>
      </w:r>
      <w:r w:rsidRPr="00484BAB">
        <w:rPr>
          <w:rFonts w:ascii="Arial Narrow" w:hAnsi="Arial Narrow"/>
          <w:sz w:val="22"/>
          <w:szCs w:val="22"/>
        </w:rPr>
        <w:tab/>
      </w:r>
      <w:r w:rsidR="00C63DF0" w:rsidRPr="00484BAB">
        <w:rPr>
          <w:rFonts w:ascii="Arial Narrow" w:hAnsi="Arial Narrow"/>
          <w:sz w:val="22"/>
          <w:szCs w:val="22"/>
        </w:rPr>
        <w:tab/>
      </w:r>
      <w:r w:rsidRPr="00484BAB">
        <w:rPr>
          <w:rFonts w:ascii="Arial Narrow" w:hAnsi="Arial Narrow"/>
          <w:sz w:val="22"/>
          <w:szCs w:val="22"/>
        </w:rPr>
        <w:t xml:space="preserve">E-mail: </w:t>
      </w:r>
      <w:hyperlink r:id="rId17" w:history="1">
        <w:r w:rsidRPr="00484BAB">
          <w:rPr>
            <w:rStyle w:val="Hyperlink"/>
            <w:rFonts w:ascii="Arial Narrow" w:hAnsi="Arial Narrow"/>
            <w:sz w:val="22"/>
            <w:szCs w:val="22"/>
          </w:rPr>
          <w:t>guayra.afonso@ufcg.edu.br</w:t>
        </w:r>
      </w:hyperlink>
    </w:p>
    <w:p w:rsidR="00545C3B" w:rsidRPr="00484BAB" w:rsidRDefault="00545C3B" w:rsidP="00545C3B">
      <w:pPr>
        <w:rPr>
          <w:rFonts w:ascii="Arial Narrow" w:hAnsi="Arial Narrow"/>
          <w:sz w:val="22"/>
          <w:szCs w:val="22"/>
        </w:rPr>
      </w:pPr>
    </w:p>
    <w:p w:rsidR="00545C3B" w:rsidRPr="00484BAB" w:rsidRDefault="00545C3B" w:rsidP="00545C3B">
      <w:pPr>
        <w:rPr>
          <w:rFonts w:ascii="Arial Narrow" w:hAnsi="Arial Narrow"/>
          <w:sz w:val="22"/>
          <w:szCs w:val="22"/>
        </w:rPr>
      </w:pPr>
    </w:p>
    <w:p w:rsidR="00545C3B" w:rsidRPr="00484BAB" w:rsidRDefault="00545C3B" w:rsidP="00545C3B">
      <w:pPr>
        <w:rPr>
          <w:rFonts w:ascii="Arial Narrow" w:hAnsi="Arial Narrow"/>
          <w:sz w:val="22"/>
          <w:szCs w:val="22"/>
        </w:rPr>
      </w:pPr>
    </w:p>
    <w:p w:rsidR="00545C3B" w:rsidRPr="00484BAB" w:rsidRDefault="00545C3B" w:rsidP="00545C3B">
      <w:pPr>
        <w:rPr>
          <w:rFonts w:ascii="Arial Narrow" w:hAnsi="Arial Narrow"/>
          <w:sz w:val="22"/>
          <w:szCs w:val="22"/>
        </w:rPr>
      </w:pPr>
    </w:p>
    <w:p w:rsidR="00545C3B" w:rsidRPr="00484BAB" w:rsidRDefault="00545C3B" w:rsidP="00545C3B">
      <w:pPr>
        <w:rPr>
          <w:rFonts w:ascii="Arial Narrow" w:hAnsi="Arial Narrow"/>
          <w:sz w:val="22"/>
          <w:szCs w:val="22"/>
        </w:rPr>
      </w:pPr>
      <w:r w:rsidRPr="00484BAB">
        <w:rPr>
          <w:rFonts w:ascii="Arial Narrow" w:hAnsi="Arial Narrow"/>
          <w:sz w:val="22"/>
          <w:szCs w:val="22"/>
        </w:rPr>
        <w:t>_____________________________________</w:t>
      </w:r>
    </w:p>
    <w:p w:rsidR="00545C3B" w:rsidRPr="00484BAB" w:rsidRDefault="00545C3B" w:rsidP="00545C3B">
      <w:pPr>
        <w:rPr>
          <w:rFonts w:ascii="Arial Narrow" w:eastAsia="MS Mincho" w:hAnsi="Arial Narrow"/>
          <w:bCs/>
          <w:color w:val="000000" w:themeColor="text1"/>
          <w:sz w:val="22"/>
          <w:szCs w:val="22"/>
          <w:lang w:eastAsia="ja-JP"/>
        </w:rPr>
      </w:pPr>
      <w:proofErr w:type="spellStart"/>
      <w:r w:rsidRPr="00484BAB">
        <w:rPr>
          <w:rFonts w:ascii="Arial Narrow" w:eastAsia="MS Mincho" w:hAnsi="Arial Narrow"/>
          <w:bCs/>
          <w:color w:val="000000" w:themeColor="text1"/>
          <w:sz w:val="22"/>
          <w:szCs w:val="22"/>
          <w:lang w:eastAsia="ja-JP"/>
        </w:rPr>
        <w:t>Fagno</w:t>
      </w:r>
      <w:proofErr w:type="spellEnd"/>
      <w:r w:rsidRPr="00484BAB">
        <w:rPr>
          <w:rFonts w:ascii="Arial Narrow" w:eastAsia="MS Mincho" w:hAnsi="Arial Narrow"/>
          <w:bCs/>
          <w:color w:val="000000" w:themeColor="text1"/>
          <w:sz w:val="22"/>
          <w:szCs w:val="22"/>
          <w:lang w:eastAsia="ja-JP"/>
        </w:rPr>
        <w:t xml:space="preserve"> </w:t>
      </w:r>
      <w:proofErr w:type="spellStart"/>
      <w:r w:rsidRPr="00484BAB">
        <w:rPr>
          <w:rFonts w:ascii="Arial Narrow" w:eastAsia="MS Mincho" w:hAnsi="Arial Narrow"/>
          <w:bCs/>
          <w:color w:val="000000" w:themeColor="text1"/>
          <w:sz w:val="22"/>
          <w:szCs w:val="22"/>
          <w:lang w:eastAsia="ja-JP"/>
        </w:rPr>
        <w:t>Dallino</w:t>
      </w:r>
      <w:proofErr w:type="spellEnd"/>
      <w:r w:rsidRPr="00484BAB">
        <w:rPr>
          <w:rFonts w:ascii="Arial Narrow" w:eastAsia="MS Mincho" w:hAnsi="Arial Narrow"/>
          <w:bCs/>
          <w:color w:val="000000" w:themeColor="text1"/>
          <w:sz w:val="22"/>
          <w:szCs w:val="22"/>
          <w:lang w:eastAsia="ja-JP"/>
        </w:rPr>
        <w:t xml:space="preserve"> Rolim</w:t>
      </w:r>
    </w:p>
    <w:p w:rsidR="00545C3B" w:rsidRPr="00484BAB" w:rsidRDefault="00545C3B" w:rsidP="00545C3B">
      <w:pPr>
        <w:rPr>
          <w:rFonts w:ascii="Arial Narrow" w:hAnsi="Arial Narrow"/>
          <w:color w:val="000000" w:themeColor="text1"/>
          <w:sz w:val="22"/>
          <w:szCs w:val="22"/>
        </w:rPr>
      </w:pPr>
      <w:r w:rsidRPr="00484BAB">
        <w:rPr>
          <w:rFonts w:ascii="Arial Narrow" w:eastAsia="MS Mincho" w:hAnsi="Arial Narrow"/>
          <w:bCs/>
          <w:color w:val="000000" w:themeColor="text1"/>
          <w:sz w:val="22"/>
          <w:szCs w:val="22"/>
          <w:lang w:eastAsia="ja-JP"/>
        </w:rPr>
        <w:t xml:space="preserve">Matrícula SIAPE N.º </w:t>
      </w:r>
      <w:r w:rsidRPr="00484BAB">
        <w:rPr>
          <w:rFonts w:ascii="Arial Narrow" w:hAnsi="Arial Narrow"/>
          <w:color w:val="000000" w:themeColor="text1"/>
          <w:sz w:val="22"/>
          <w:szCs w:val="22"/>
        </w:rPr>
        <w:t>1787594-1</w:t>
      </w:r>
    </w:p>
    <w:p w:rsidR="00545C3B" w:rsidRPr="00484BAB" w:rsidRDefault="00545C3B" w:rsidP="00545C3B">
      <w:pPr>
        <w:rPr>
          <w:rFonts w:ascii="Arial Narrow" w:eastAsia="MS Mincho" w:hAnsi="Arial Narrow"/>
          <w:bCs/>
          <w:color w:val="000000" w:themeColor="text1"/>
          <w:sz w:val="22"/>
          <w:szCs w:val="22"/>
          <w:lang w:eastAsia="ja-JP"/>
        </w:rPr>
      </w:pPr>
      <w:r w:rsidRPr="00484BAB">
        <w:rPr>
          <w:rFonts w:ascii="Arial Narrow" w:eastAsia="MS Mincho" w:hAnsi="Arial Narrow"/>
          <w:bCs/>
          <w:color w:val="000000" w:themeColor="text1"/>
          <w:sz w:val="22"/>
          <w:szCs w:val="22"/>
          <w:lang w:eastAsia="ja-JP"/>
        </w:rPr>
        <w:t>Telefone: (83) 3532-2051</w:t>
      </w:r>
    </w:p>
    <w:p w:rsidR="00545C3B" w:rsidRPr="00484BAB" w:rsidRDefault="00545C3B" w:rsidP="00545C3B">
      <w:pPr>
        <w:rPr>
          <w:rFonts w:ascii="Arial Narrow" w:hAnsi="Arial Narrow"/>
          <w:sz w:val="22"/>
          <w:szCs w:val="22"/>
        </w:rPr>
      </w:pPr>
      <w:r w:rsidRPr="00484BAB">
        <w:rPr>
          <w:rFonts w:ascii="Arial Narrow" w:eastAsia="MS Mincho" w:hAnsi="Arial Narrow"/>
          <w:bCs/>
          <w:color w:val="000000" w:themeColor="text1"/>
          <w:sz w:val="22"/>
          <w:szCs w:val="22"/>
          <w:lang w:eastAsia="ja-JP"/>
        </w:rPr>
        <w:t xml:space="preserve">E-mail: </w:t>
      </w:r>
      <w:hyperlink r:id="rId18" w:history="1">
        <w:r w:rsidRPr="00484BAB">
          <w:rPr>
            <w:rStyle w:val="Hyperlink"/>
            <w:rFonts w:ascii="Arial Narrow" w:eastAsia="MS Mincho" w:hAnsi="Arial Narrow"/>
            <w:bCs/>
            <w:color w:val="000000" w:themeColor="text1"/>
            <w:sz w:val="22"/>
            <w:szCs w:val="22"/>
            <w:lang w:eastAsia="ja-JP"/>
          </w:rPr>
          <w:t>dallino@hotmail.com</w:t>
        </w:r>
      </w:hyperlink>
    </w:p>
    <w:p w:rsidR="00545C3B" w:rsidRPr="00484BAB" w:rsidRDefault="00545C3B" w:rsidP="00545C3B">
      <w:pPr>
        <w:rPr>
          <w:rFonts w:ascii="Arial Narrow" w:hAnsi="Arial Narrow"/>
          <w:sz w:val="22"/>
          <w:szCs w:val="22"/>
        </w:rPr>
      </w:pPr>
    </w:p>
    <w:p w:rsidR="00545C3B" w:rsidRPr="00484BAB" w:rsidRDefault="00545C3B" w:rsidP="00545C3B">
      <w:pPr>
        <w:rPr>
          <w:rFonts w:ascii="Arial Narrow" w:hAnsi="Arial Narrow"/>
          <w:sz w:val="22"/>
          <w:szCs w:val="22"/>
        </w:rPr>
      </w:pPr>
    </w:p>
    <w:p w:rsidR="00545C3B" w:rsidRPr="00484BAB" w:rsidRDefault="00545C3B" w:rsidP="00545C3B">
      <w:pPr>
        <w:rPr>
          <w:rFonts w:ascii="Arial Narrow" w:hAnsi="Arial Narrow"/>
          <w:sz w:val="22"/>
          <w:szCs w:val="22"/>
        </w:rPr>
      </w:pPr>
    </w:p>
    <w:p w:rsidR="00545C3B" w:rsidRPr="00484BAB" w:rsidRDefault="00545C3B" w:rsidP="00545C3B">
      <w:pPr>
        <w:rPr>
          <w:rFonts w:ascii="Arial Narrow" w:hAnsi="Arial Narrow"/>
          <w:sz w:val="22"/>
          <w:szCs w:val="22"/>
        </w:rPr>
      </w:pPr>
    </w:p>
    <w:p w:rsidR="00545C3B" w:rsidRPr="00484BAB" w:rsidRDefault="00545C3B" w:rsidP="00545C3B">
      <w:pPr>
        <w:rPr>
          <w:rFonts w:ascii="Arial Narrow" w:hAnsi="Arial Narrow" w:cs="Arial"/>
          <w:color w:val="000000" w:themeColor="text1"/>
          <w:sz w:val="22"/>
          <w:szCs w:val="22"/>
        </w:rPr>
      </w:pPr>
      <w:r w:rsidRPr="00484BAB">
        <w:rPr>
          <w:rFonts w:ascii="Arial Narrow" w:hAnsi="Arial Narrow" w:cs="Arial"/>
          <w:color w:val="000000" w:themeColor="text1"/>
          <w:sz w:val="22"/>
          <w:szCs w:val="22"/>
        </w:rPr>
        <w:t>Aprovo o presente Termo de Referência</w:t>
      </w:r>
    </w:p>
    <w:p w:rsidR="00545C3B" w:rsidRPr="00484BAB" w:rsidRDefault="00545C3B" w:rsidP="00545C3B">
      <w:pPr>
        <w:rPr>
          <w:rFonts w:ascii="Arial Narrow" w:hAnsi="Arial Narrow" w:cs="Arial"/>
          <w:color w:val="000000" w:themeColor="text1"/>
          <w:sz w:val="22"/>
          <w:szCs w:val="22"/>
        </w:rPr>
      </w:pPr>
    </w:p>
    <w:p w:rsidR="00545C3B" w:rsidRPr="00484BAB" w:rsidRDefault="00545C3B" w:rsidP="00545C3B">
      <w:pPr>
        <w:ind w:left="360"/>
        <w:rPr>
          <w:rFonts w:ascii="Arial Narrow" w:hAnsi="Arial Narrow" w:cs="Arial"/>
          <w:color w:val="000000" w:themeColor="text1"/>
          <w:sz w:val="22"/>
          <w:szCs w:val="22"/>
        </w:rPr>
      </w:pPr>
    </w:p>
    <w:p w:rsidR="00545C3B" w:rsidRPr="00484BAB" w:rsidRDefault="00545C3B" w:rsidP="00545C3B">
      <w:pPr>
        <w:rPr>
          <w:rFonts w:ascii="Arial Narrow" w:hAnsi="Arial Narrow" w:cs="Arial"/>
          <w:color w:val="000000" w:themeColor="text1"/>
          <w:sz w:val="22"/>
          <w:szCs w:val="22"/>
        </w:rPr>
      </w:pPr>
      <w:r w:rsidRPr="00484BAB">
        <w:rPr>
          <w:rFonts w:ascii="Arial Narrow" w:hAnsi="Arial Narrow" w:cs="Arial"/>
          <w:color w:val="000000" w:themeColor="text1"/>
          <w:sz w:val="22"/>
          <w:szCs w:val="22"/>
        </w:rPr>
        <w:t>Cajazeiras - PB</w:t>
      </w:r>
      <w:r w:rsidRPr="00484BAB">
        <w:rPr>
          <w:rFonts w:ascii="Arial Narrow" w:hAnsi="Arial Narrow" w:cs="Arial"/>
          <w:bCs/>
          <w:color w:val="000000" w:themeColor="text1"/>
          <w:sz w:val="22"/>
          <w:szCs w:val="22"/>
        </w:rPr>
        <w:t>, 22 de outubro de 2018</w:t>
      </w:r>
      <w:r w:rsidRPr="00484BAB">
        <w:rPr>
          <w:rFonts w:ascii="Arial Narrow" w:hAnsi="Arial Narrow" w:cs="Arial"/>
          <w:color w:val="000000" w:themeColor="text1"/>
          <w:sz w:val="22"/>
          <w:szCs w:val="22"/>
        </w:rPr>
        <w:t xml:space="preserve">. </w:t>
      </w:r>
    </w:p>
    <w:p w:rsidR="00545C3B" w:rsidRPr="00484BAB" w:rsidRDefault="00545C3B" w:rsidP="00545C3B">
      <w:pPr>
        <w:ind w:left="360"/>
        <w:rPr>
          <w:rFonts w:ascii="Arial Narrow" w:hAnsi="Arial Narrow" w:cs="Arial"/>
          <w:color w:val="000000" w:themeColor="text1"/>
          <w:sz w:val="22"/>
          <w:szCs w:val="22"/>
        </w:rPr>
      </w:pPr>
    </w:p>
    <w:p w:rsidR="00545C3B" w:rsidRPr="00484BAB" w:rsidRDefault="00545C3B" w:rsidP="00545C3B">
      <w:pPr>
        <w:ind w:left="360"/>
        <w:rPr>
          <w:rFonts w:ascii="Arial Narrow" w:hAnsi="Arial Narrow" w:cs="Arial"/>
          <w:color w:val="000000" w:themeColor="text1"/>
          <w:sz w:val="22"/>
          <w:szCs w:val="22"/>
        </w:rPr>
      </w:pPr>
    </w:p>
    <w:p w:rsidR="00545C3B" w:rsidRPr="00484BAB" w:rsidRDefault="00545C3B" w:rsidP="00545C3B">
      <w:pPr>
        <w:ind w:left="360"/>
        <w:rPr>
          <w:rFonts w:ascii="Arial Narrow" w:hAnsi="Arial Narrow" w:cs="Arial"/>
          <w:color w:val="000000" w:themeColor="text1"/>
          <w:sz w:val="22"/>
          <w:szCs w:val="22"/>
        </w:rPr>
      </w:pPr>
    </w:p>
    <w:p w:rsidR="00545C3B" w:rsidRPr="00484BAB" w:rsidRDefault="00545C3B" w:rsidP="00545C3B">
      <w:pPr>
        <w:rPr>
          <w:rFonts w:ascii="Arial Narrow" w:hAnsi="Arial Narrow" w:cs="Arial"/>
          <w:color w:val="000000" w:themeColor="text1"/>
          <w:sz w:val="22"/>
          <w:szCs w:val="22"/>
        </w:rPr>
      </w:pPr>
      <w:r w:rsidRPr="00484BAB">
        <w:rPr>
          <w:rFonts w:ascii="Arial Narrow" w:hAnsi="Arial Narrow" w:cs="Arial"/>
          <w:color w:val="000000" w:themeColor="text1"/>
          <w:sz w:val="22"/>
          <w:szCs w:val="22"/>
        </w:rPr>
        <w:t>__________________________________________</w:t>
      </w:r>
      <w:proofErr w:type="gramStart"/>
      <w:r w:rsidRPr="00484BAB">
        <w:rPr>
          <w:rFonts w:ascii="Arial Narrow" w:hAnsi="Arial Narrow" w:cs="Arial"/>
          <w:color w:val="000000" w:themeColor="text1"/>
          <w:sz w:val="22"/>
          <w:szCs w:val="22"/>
        </w:rPr>
        <w:t xml:space="preserve">    </w:t>
      </w:r>
      <w:proofErr w:type="gramEnd"/>
      <w:r w:rsidRPr="00484BAB">
        <w:rPr>
          <w:rFonts w:ascii="Arial Narrow" w:hAnsi="Arial Narrow" w:cs="Arial"/>
          <w:color w:val="000000" w:themeColor="text1"/>
          <w:sz w:val="22"/>
          <w:szCs w:val="22"/>
        </w:rPr>
        <w:tab/>
      </w:r>
      <w:r w:rsidRPr="00484BAB">
        <w:rPr>
          <w:rFonts w:ascii="Arial Narrow" w:hAnsi="Arial Narrow" w:cs="Arial"/>
          <w:color w:val="000000" w:themeColor="text1"/>
          <w:sz w:val="22"/>
          <w:szCs w:val="22"/>
        </w:rPr>
        <w:tab/>
      </w:r>
      <w:r w:rsidRPr="00484BAB">
        <w:rPr>
          <w:rFonts w:ascii="Arial Narrow" w:hAnsi="Arial Narrow" w:cs="Arial"/>
          <w:color w:val="000000" w:themeColor="text1"/>
          <w:sz w:val="22"/>
          <w:szCs w:val="22"/>
        </w:rPr>
        <w:tab/>
      </w:r>
      <w:r w:rsidRPr="00484BAB">
        <w:rPr>
          <w:rFonts w:ascii="Arial Narrow" w:hAnsi="Arial Narrow" w:cs="Arial"/>
          <w:color w:val="000000" w:themeColor="text1"/>
          <w:sz w:val="22"/>
          <w:szCs w:val="22"/>
        </w:rPr>
        <w:tab/>
      </w:r>
      <w:r w:rsidRPr="00484BAB">
        <w:rPr>
          <w:rFonts w:ascii="Arial Narrow" w:hAnsi="Arial Narrow" w:cs="Arial"/>
          <w:color w:val="000000" w:themeColor="text1"/>
          <w:sz w:val="22"/>
          <w:szCs w:val="22"/>
        </w:rPr>
        <w:tab/>
        <w:t xml:space="preserve">  </w:t>
      </w:r>
      <w:r w:rsidRPr="00484BAB">
        <w:rPr>
          <w:rFonts w:ascii="Arial Narrow" w:hAnsi="Arial Narrow" w:cs="Arial"/>
          <w:color w:val="000000" w:themeColor="text1"/>
          <w:sz w:val="22"/>
          <w:szCs w:val="22"/>
        </w:rPr>
        <w:tab/>
      </w:r>
      <w:r w:rsidRPr="00484BAB">
        <w:rPr>
          <w:rFonts w:ascii="Arial Narrow" w:hAnsi="Arial Narrow" w:cs="Arial"/>
          <w:color w:val="000000" w:themeColor="text1"/>
          <w:sz w:val="22"/>
          <w:szCs w:val="22"/>
        </w:rPr>
        <w:tab/>
      </w:r>
    </w:p>
    <w:p w:rsidR="00545C3B" w:rsidRPr="00484BAB" w:rsidRDefault="00545C3B" w:rsidP="00545C3B">
      <w:pPr>
        <w:rPr>
          <w:rFonts w:ascii="Arial Narrow" w:hAnsi="Arial Narrow" w:cs="Arial"/>
          <w:color w:val="000000" w:themeColor="text1"/>
          <w:sz w:val="22"/>
          <w:szCs w:val="22"/>
        </w:rPr>
      </w:pPr>
      <w:r w:rsidRPr="00484BAB">
        <w:rPr>
          <w:rFonts w:ascii="Arial Narrow" w:hAnsi="Arial Narrow" w:cs="Arial"/>
          <w:color w:val="000000" w:themeColor="text1"/>
          <w:sz w:val="22"/>
          <w:szCs w:val="22"/>
        </w:rPr>
        <w:t>Antônio Fernandes Filho</w:t>
      </w:r>
    </w:p>
    <w:p w:rsidR="00545C3B" w:rsidRPr="00484BAB" w:rsidRDefault="00545C3B" w:rsidP="00545C3B">
      <w:pPr>
        <w:rPr>
          <w:rFonts w:ascii="Arial Narrow" w:hAnsi="Arial Narrow" w:cs="Arial"/>
          <w:b/>
          <w:color w:val="000000" w:themeColor="text1"/>
          <w:sz w:val="22"/>
          <w:szCs w:val="22"/>
        </w:rPr>
      </w:pPr>
      <w:r w:rsidRPr="00484BAB">
        <w:rPr>
          <w:rFonts w:ascii="Arial Narrow" w:hAnsi="Arial Narrow" w:cs="Arial"/>
          <w:color w:val="000000" w:themeColor="text1"/>
          <w:sz w:val="22"/>
          <w:szCs w:val="22"/>
        </w:rPr>
        <w:t>Diretor do CFP/UFCG</w:t>
      </w:r>
    </w:p>
    <w:p w:rsidR="00545C3B" w:rsidRPr="00484BAB" w:rsidRDefault="00545C3B" w:rsidP="00545C3B">
      <w:pPr>
        <w:rPr>
          <w:rFonts w:ascii="Arial Narrow" w:eastAsia="MS Mincho" w:hAnsi="Arial Narrow"/>
          <w:bCs/>
          <w:color w:val="000000" w:themeColor="text1"/>
          <w:sz w:val="22"/>
          <w:szCs w:val="22"/>
          <w:lang w:eastAsia="ja-JP"/>
        </w:rPr>
      </w:pPr>
    </w:p>
    <w:p w:rsidR="00624B5B" w:rsidRPr="00484BAB" w:rsidRDefault="00624B5B" w:rsidP="00545C3B">
      <w:pPr>
        <w:rPr>
          <w:rFonts w:ascii="Arial Narrow" w:eastAsia="MS Mincho" w:hAnsi="Arial Narrow"/>
          <w:bCs/>
          <w:color w:val="000000" w:themeColor="text1"/>
          <w:sz w:val="22"/>
          <w:szCs w:val="22"/>
          <w:lang w:eastAsia="ja-JP"/>
        </w:rPr>
      </w:pPr>
    </w:p>
    <w:p w:rsidR="00624B5B" w:rsidRPr="00484BAB" w:rsidRDefault="00624B5B" w:rsidP="00545C3B">
      <w:pPr>
        <w:rPr>
          <w:rFonts w:ascii="Arial Narrow" w:eastAsia="MS Mincho" w:hAnsi="Arial Narrow"/>
          <w:bCs/>
          <w:color w:val="000000" w:themeColor="text1"/>
          <w:sz w:val="22"/>
          <w:szCs w:val="22"/>
          <w:lang w:eastAsia="ja-JP"/>
        </w:rPr>
      </w:pPr>
    </w:p>
    <w:p w:rsidR="00624B5B" w:rsidRPr="00484BAB" w:rsidRDefault="00624B5B" w:rsidP="00545C3B">
      <w:pPr>
        <w:rPr>
          <w:rFonts w:ascii="Arial Narrow" w:eastAsia="MS Mincho" w:hAnsi="Arial Narrow"/>
          <w:bCs/>
          <w:color w:val="000000" w:themeColor="text1"/>
          <w:sz w:val="22"/>
          <w:szCs w:val="22"/>
          <w:lang w:eastAsia="ja-JP"/>
        </w:rPr>
      </w:pPr>
    </w:p>
    <w:p w:rsidR="00624B5B" w:rsidRPr="00484BAB" w:rsidRDefault="00624B5B" w:rsidP="00545C3B">
      <w:pPr>
        <w:rPr>
          <w:rFonts w:ascii="Arial Narrow" w:eastAsia="MS Mincho" w:hAnsi="Arial Narrow"/>
          <w:bCs/>
          <w:color w:val="000000" w:themeColor="text1"/>
          <w:sz w:val="22"/>
          <w:szCs w:val="22"/>
          <w:lang w:eastAsia="ja-JP"/>
        </w:rPr>
      </w:pPr>
    </w:p>
    <w:p w:rsidR="00624B5B" w:rsidRPr="00484BAB" w:rsidRDefault="00624B5B" w:rsidP="00545C3B">
      <w:pPr>
        <w:rPr>
          <w:rFonts w:ascii="Arial Narrow" w:eastAsia="MS Mincho" w:hAnsi="Arial Narrow"/>
          <w:bCs/>
          <w:color w:val="000000" w:themeColor="text1"/>
          <w:sz w:val="22"/>
          <w:szCs w:val="22"/>
          <w:lang w:eastAsia="ja-JP"/>
        </w:rPr>
      </w:pPr>
    </w:p>
    <w:p w:rsidR="00624B5B" w:rsidRPr="00484BAB" w:rsidRDefault="00624B5B" w:rsidP="00624B5B">
      <w:pPr>
        <w:pageBreakBefore/>
        <w:suppressAutoHyphens/>
        <w:spacing w:after="120"/>
        <w:jc w:val="center"/>
        <w:rPr>
          <w:rFonts w:ascii="Arial Narrow" w:hAnsi="Arial Narrow" w:cs="Arial"/>
          <w:b/>
          <w:bCs/>
          <w:iCs/>
          <w:color w:val="000000" w:themeColor="text1"/>
          <w:sz w:val="22"/>
          <w:szCs w:val="22"/>
        </w:rPr>
      </w:pPr>
      <w:r w:rsidRPr="00484BAB">
        <w:rPr>
          <w:rFonts w:ascii="Arial Narrow" w:hAnsi="Arial Narrow" w:cs="Arial"/>
          <w:b/>
          <w:bCs/>
          <w:iCs/>
          <w:color w:val="000000" w:themeColor="text1"/>
          <w:sz w:val="22"/>
          <w:szCs w:val="22"/>
        </w:rPr>
        <w:lastRenderedPageBreak/>
        <w:t>ANEXO II</w:t>
      </w:r>
    </w:p>
    <w:p w:rsidR="00624B5B" w:rsidRPr="00484BAB" w:rsidRDefault="00624B5B" w:rsidP="00624B5B">
      <w:pPr>
        <w:suppressAutoHyphens/>
        <w:spacing w:after="120"/>
        <w:jc w:val="center"/>
        <w:rPr>
          <w:rFonts w:ascii="Arial Narrow" w:hAnsi="Arial Narrow" w:cs="Arial"/>
          <w:b/>
          <w:bCs/>
          <w:iCs/>
          <w:color w:val="000000" w:themeColor="text1"/>
          <w:sz w:val="22"/>
          <w:szCs w:val="22"/>
        </w:rPr>
      </w:pPr>
    </w:p>
    <w:p w:rsidR="00624B5B" w:rsidRPr="00484BAB" w:rsidRDefault="00624B5B" w:rsidP="00624B5B">
      <w:pPr>
        <w:suppressAutoHyphens/>
        <w:spacing w:after="120"/>
        <w:jc w:val="center"/>
        <w:rPr>
          <w:rFonts w:ascii="Arial Narrow" w:hAnsi="Arial Narrow" w:cs="Arial"/>
          <w:b/>
          <w:bCs/>
          <w:iCs/>
          <w:color w:val="000000" w:themeColor="text1"/>
          <w:sz w:val="22"/>
          <w:szCs w:val="22"/>
        </w:rPr>
      </w:pPr>
      <w:r w:rsidRPr="00484BAB">
        <w:rPr>
          <w:rFonts w:ascii="Arial Narrow" w:hAnsi="Arial Narrow" w:cs="Arial"/>
          <w:b/>
          <w:bCs/>
          <w:iCs/>
          <w:color w:val="000000" w:themeColor="text1"/>
          <w:sz w:val="22"/>
          <w:szCs w:val="22"/>
        </w:rPr>
        <w:t>ATA DE REGISTRO DE PREÇOS</w:t>
      </w:r>
    </w:p>
    <w:p w:rsidR="00624B5B" w:rsidRPr="00484BAB" w:rsidRDefault="00624B5B" w:rsidP="00624B5B">
      <w:pPr>
        <w:suppressAutoHyphens/>
        <w:spacing w:after="120"/>
        <w:jc w:val="center"/>
        <w:rPr>
          <w:rFonts w:ascii="Arial Narrow" w:hAnsi="Arial Narrow" w:cs="Arial"/>
          <w:b/>
          <w:bCs/>
          <w:iCs/>
          <w:color w:val="000000" w:themeColor="text1"/>
          <w:sz w:val="22"/>
          <w:szCs w:val="22"/>
        </w:rPr>
      </w:pPr>
      <w:r w:rsidRPr="00484BAB">
        <w:rPr>
          <w:rFonts w:ascii="Arial Narrow" w:hAnsi="Arial Narrow" w:cs="Arial"/>
          <w:b/>
          <w:bCs/>
          <w:iCs/>
          <w:color w:val="000000" w:themeColor="text1"/>
          <w:sz w:val="22"/>
          <w:szCs w:val="22"/>
        </w:rPr>
        <w:t>(PRESTAÇÃO DE SERVIÇOS)</w:t>
      </w:r>
    </w:p>
    <w:p w:rsidR="00624B5B" w:rsidRPr="00484BAB" w:rsidRDefault="00624B5B" w:rsidP="00624B5B">
      <w:pPr>
        <w:suppressAutoHyphens/>
        <w:autoSpaceDE w:val="0"/>
        <w:autoSpaceDN w:val="0"/>
        <w:adjustRightInd w:val="0"/>
        <w:spacing w:after="120"/>
        <w:ind w:right="-15"/>
        <w:jc w:val="center"/>
        <w:rPr>
          <w:rFonts w:ascii="Arial Narrow" w:hAnsi="Arial Narrow" w:cs="Arial"/>
          <w:b/>
          <w:i/>
          <w:color w:val="000000" w:themeColor="text1"/>
          <w:sz w:val="22"/>
          <w:szCs w:val="22"/>
        </w:rPr>
      </w:pPr>
      <w:r w:rsidRPr="00484BAB">
        <w:rPr>
          <w:rFonts w:ascii="Arial Narrow" w:hAnsi="Arial Narrow" w:cs="Arial"/>
          <w:b/>
          <w:i/>
          <w:color w:val="000000" w:themeColor="text1"/>
          <w:sz w:val="22"/>
          <w:szCs w:val="22"/>
        </w:rPr>
        <w:t xml:space="preserve">ÓRGÃO OU ENTIDADE PÚBLICA </w:t>
      </w:r>
    </w:p>
    <w:p w:rsidR="00624B5B" w:rsidRPr="00484BAB" w:rsidRDefault="00624B5B" w:rsidP="00624B5B">
      <w:pPr>
        <w:suppressAutoHyphens/>
        <w:autoSpaceDE w:val="0"/>
        <w:autoSpaceDN w:val="0"/>
        <w:adjustRightInd w:val="0"/>
        <w:spacing w:after="120"/>
        <w:ind w:right="-30"/>
        <w:jc w:val="center"/>
        <w:rPr>
          <w:rFonts w:ascii="Arial Narrow" w:hAnsi="Arial Narrow" w:cs="Arial"/>
          <w:bCs/>
          <w:color w:val="000000" w:themeColor="text1"/>
          <w:sz w:val="22"/>
          <w:szCs w:val="22"/>
        </w:rPr>
      </w:pPr>
      <w:r w:rsidRPr="00484BAB">
        <w:rPr>
          <w:rFonts w:ascii="Arial Narrow" w:hAnsi="Arial Narrow" w:cs="Arial"/>
          <w:color w:val="000000" w:themeColor="text1"/>
          <w:sz w:val="22"/>
          <w:szCs w:val="22"/>
        </w:rPr>
        <w:t xml:space="preserve">ATA DE REGISTRO DE PREÇOS </w:t>
      </w:r>
      <w:r w:rsidRPr="00484BAB">
        <w:rPr>
          <w:rFonts w:ascii="Arial Narrow" w:hAnsi="Arial Narrow" w:cs="Arial"/>
          <w:bCs/>
          <w:color w:val="000000" w:themeColor="text1"/>
          <w:sz w:val="22"/>
          <w:szCs w:val="22"/>
        </w:rPr>
        <w:t xml:space="preserve">N.º </w:t>
      </w:r>
      <w:r w:rsidRPr="00484BAB">
        <w:rPr>
          <w:rFonts w:ascii="Arial Narrow" w:hAnsi="Arial Narrow" w:cs="Arial"/>
          <w:b/>
          <w:bCs/>
          <w:color w:val="FF0000"/>
          <w:sz w:val="22"/>
          <w:szCs w:val="22"/>
        </w:rPr>
        <w:t>XX/2018</w:t>
      </w:r>
    </w:p>
    <w:p w:rsidR="00624B5B" w:rsidRPr="00484BAB" w:rsidRDefault="00624B5B" w:rsidP="00624B5B">
      <w:pPr>
        <w:tabs>
          <w:tab w:val="center" w:pos="4779"/>
          <w:tab w:val="right" w:pos="9198"/>
        </w:tabs>
        <w:suppressAutoHyphens/>
        <w:autoSpaceDE w:val="0"/>
        <w:autoSpaceDN w:val="0"/>
        <w:adjustRightInd w:val="0"/>
        <w:spacing w:after="120"/>
        <w:ind w:right="-28"/>
        <w:jc w:val="both"/>
        <w:rPr>
          <w:rFonts w:ascii="Arial Narrow" w:hAnsi="Arial Narrow" w:cs="Arial"/>
          <w:color w:val="000000" w:themeColor="text1"/>
          <w:sz w:val="22"/>
          <w:szCs w:val="22"/>
        </w:rPr>
      </w:pPr>
    </w:p>
    <w:p w:rsidR="00624B5B" w:rsidRPr="00484BAB" w:rsidRDefault="00624B5B" w:rsidP="00624B5B">
      <w:pPr>
        <w:tabs>
          <w:tab w:val="center" w:pos="4779"/>
          <w:tab w:val="right" w:pos="9198"/>
        </w:tabs>
        <w:suppressAutoHyphens/>
        <w:autoSpaceDE w:val="0"/>
        <w:autoSpaceDN w:val="0"/>
        <w:adjustRightInd w:val="0"/>
        <w:spacing w:after="120"/>
        <w:ind w:right="-28"/>
        <w:jc w:val="both"/>
        <w:rPr>
          <w:rFonts w:ascii="Arial Narrow" w:hAnsi="Arial Narrow" w:cs="Arial"/>
          <w:color w:val="000000" w:themeColor="text1"/>
          <w:sz w:val="22"/>
          <w:szCs w:val="22"/>
        </w:rPr>
      </w:pPr>
      <w:r w:rsidRPr="00484BAB">
        <w:rPr>
          <w:rFonts w:ascii="Arial Narrow" w:hAnsi="Arial Narrow" w:cs="Arial"/>
          <w:color w:val="FF0000"/>
          <w:sz w:val="22"/>
          <w:szCs w:val="22"/>
        </w:rPr>
        <w:t>O CENTRO DE FORMAÇÃO DE PROFESSORES DA UNIVERSIDADE FEDERAL DE CAMPINA GRANDE</w:t>
      </w:r>
      <w:r w:rsidRPr="00484BAB">
        <w:rPr>
          <w:rFonts w:ascii="Arial Narrow" w:hAnsi="Arial Narrow" w:cs="Arial"/>
          <w:color w:val="000000" w:themeColor="text1"/>
          <w:sz w:val="22"/>
          <w:szCs w:val="22"/>
        </w:rPr>
        <w:t xml:space="preserve">, com sede à </w:t>
      </w:r>
      <w:r w:rsidRPr="00484BAB">
        <w:rPr>
          <w:rFonts w:ascii="Arial Narrow" w:hAnsi="Arial Narrow" w:cs="Arial"/>
          <w:color w:val="FF0000"/>
          <w:sz w:val="22"/>
          <w:szCs w:val="22"/>
        </w:rPr>
        <w:t>Rua Sérgio Moreira de Figueiredo, S/N, Casas Populares, CEP 58900-000, na cidade de Cajazeiras, estado da Paraíba</w:t>
      </w:r>
      <w:r w:rsidRPr="00484BAB">
        <w:rPr>
          <w:rFonts w:ascii="Arial Narrow" w:hAnsi="Arial Narrow" w:cs="Arial"/>
          <w:color w:val="000000" w:themeColor="text1"/>
          <w:sz w:val="22"/>
          <w:szCs w:val="22"/>
        </w:rPr>
        <w:t xml:space="preserve">, </w:t>
      </w:r>
      <w:proofErr w:type="gramStart"/>
      <w:r w:rsidRPr="00484BAB">
        <w:rPr>
          <w:rFonts w:ascii="Arial Narrow" w:hAnsi="Arial Narrow" w:cs="Arial"/>
          <w:color w:val="000000" w:themeColor="text1"/>
          <w:sz w:val="22"/>
          <w:szCs w:val="22"/>
        </w:rPr>
        <w:t>inscrito(</w:t>
      </w:r>
      <w:proofErr w:type="gramEnd"/>
      <w:r w:rsidRPr="00484BAB">
        <w:rPr>
          <w:rFonts w:ascii="Arial Narrow" w:hAnsi="Arial Narrow" w:cs="Arial"/>
          <w:color w:val="000000" w:themeColor="text1"/>
          <w:sz w:val="22"/>
          <w:szCs w:val="22"/>
        </w:rPr>
        <w:t xml:space="preserve">a) no CNPJ/MF sob o nº </w:t>
      </w:r>
      <w:r w:rsidRPr="00484BAB">
        <w:rPr>
          <w:rFonts w:ascii="Arial Narrow" w:hAnsi="Arial Narrow" w:cs="Arial"/>
          <w:color w:val="FF0000"/>
          <w:sz w:val="22"/>
          <w:szCs w:val="22"/>
        </w:rPr>
        <w:t>05.055.128/0003-38</w:t>
      </w:r>
      <w:r w:rsidRPr="00484BAB">
        <w:rPr>
          <w:rFonts w:ascii="Arial Narrow" w:hAnsi="Arial Narrow" w:cs="Arial"/>
          <w:color w:val="000000" w:themeColor="text1"/>
          <w:sz w:val="22"/>
          <w:szCs w:val="22"/>
        </w:rPr>
        <w:t xml:space="preserve">, neste ato representado(a) pelo seu Diretor, Sr. </w:t>
      </w:r>
      <w:proofErr w:type="spellStart"/>
      <w:r w:rsidRPr="00484BAB">
        <w:rPr>
          <w:rFonts w:ascii="Arial Narrow" w:hAnsi="Arial Narrow" w:cs="Arial"/>
          <w:color w:val="FF0000"/>
          <w:sz w:val="22"/>
          <w:szCs w:val="22"/>
        </w:rPr>
        <w:t>Antonio</w:t>
      </w:r>
      <w:proofErr w:type="spellEnd"/>
      <w:r w:rsidRPr="00484BAB">
        <w:rPr>
          <w:rFonts w:ascii="Arial Narrow" w:hAnsi="Arial Narrow" w:cs="Arial"/>
          <w:color w:val="FF0000"/>
          <w:sz w:val="22"/>
          <w:szCs w:val="22"/>
        </w:rPr>
        <w:t xml:space="preserve"> Fernandes Filho,</w:t>
      </w:r>
      <w:r w:rsidRPr="00484BAB">
        <w:rPr>
          <w:rFonts w:ascii="Arial Narrow" w:hAnsi="Arial Narrow" w:cs="Arial"/>
          <w:color w:val="000000" w:themeColor="text1"/>
          <w:sz w:val="22"/>
          <w:szCs w:val="22"/>
        </w:rPr>
        <w:t xml:space="preserve"> nomeado(a) pela  Portaria nº </w:t>
      </w:r>
      <w:r w:rsidRPr="00484BAB">
        <w:rPr>
          <w:rFonts w:ascii="Arial Narrow" w:hAnsi="Arial Narrow" w:cs="Arial"/>
          <w:color w:val="FF0000"/>
          <w:sz w:val="22"/>
          <w:szCs w:val="22"/>
        </w:rPr>
        <w:t>XXXXXXXX</w:t>
      </w:r>
      <w:r w:rsidRPr="00484BAB">
        <w:rPr>
          <w:rFonts w:ascii="Arial Narrow" w:hAnsi="Arial Narrow" w:cs="Arial"/>
          <w:color w:val="000000" w:themeColor="text1"/>
          <w:sz w:val="22"/>
          <w:szCs w:val="22"/>
        </w:rPr>
        <w:t xml:space="preserve"> de </w:t>
      </w:r>
      <w:r w:rsidRPr="00484BAB">
        <w:rPr>
          <w:rFonts w:ascii="Arial Narrow" w:hAnsi="Arial Narrow" w:cs="Arial"/>
          <w:color w:val="FF0000"/>
          <w:sz w:val="22"/>
          <w:szCs w:val="22"/>
        </w:rPr>
        <w:t>XX</w:t>
      </w:r>
      <w:r w:rsidRPr="00484BAB">
        <w:rPr>
          <w:rFonts w:ascii="Arial Narrow" w:hAnsi="Arial Narrow" w:cs="Arial"/>
          <w:color w:val="000000" w:themeColor="text1"/>
          <w:sz w:val="22"/>
          <w:szCs w:val="22"/>
        </w:rPr>
        <w:t xml:space="preserve"> de </w:t>
      </w:r>
      <w:r w:rsidRPr="00484BAB">
        <w:rPr>
          <w:rFonts w:ascii="Arial Narrow" w:hAnsi="Arial Narrow" w:cs="Arial"/>
          <w:color w:val="FF0000"/>
          <w:sz w:val="22"/>
          <w:szCs w:val="22"/>
        </w:rPr>
        <w:t>XXXXXXXXX</w:t>
      </w:r>
      <w:r w:rsidRPr="00484BAB">
        <w:rPr>
          <w:rFonts w:ascii="Arial Narrow" w:hAnsi="Arial Narrow" w:cs="Arial"/>
          <w:color w:val="000000" w:themeColor="text1"/>
          <w:sz w:val="22"/>
          <w:szCs w:val="22"/>
        </w:rPr>
        <w:t xml:space="preserve"> de </w:t>
      </w:r>
      <w:r w:rsidRPr="00484BAB">
        <w:rPr>
          <w:rFonts w:ascii="Arial Narrow" w:hAnsi="Arial Narrow" w:cs="Arial"/>
          <w:color w:val="FF0000"/>
          <w:sz w:val="22"/>
          <w:szCs w:val="22"/>
        </w:rPr>
        <w:t>20XX</w:t>
      </w:r>
      <w:r w:rsidRPr="00484BAB">
        <w:rPr>
          <w:rFonts w:ascii="Arial Narrow" w:hAnsi="Arial Narrow" w:cs="Arial"/>
          <w:color w:val="000000" w:themeColor="text1"/>
          <w:sz w:val="22"/>
          <w:szCs w:val="22"/>
        </w:rPr>
        <w:t xml:space="preserve">, publicada no </w:t>
      </w:r>
      <w:r w:rsidRPr="00484BAB">
        <w:rPr>
          <w:rFonts w:ascii="Arial Narrow" w:hAnsi="Arial Narrow" w:cs="Arial"/>
          <w:color w:val="FF0000"/>
          <w:sz w:val="22"/>
          <w:szCs w:val="22"/>
        </w:rPr>
        <w:t>07 de junho de 2018</w:t>
      </w:r>
      <w:r w:rsidRPr="00484BAB">
        <w:rPr>
          <w:rFonts w:ascii="Arial Narrow" w:hAnsi="Arial Narrow" w:cs="Arial"/>
          <w:color w:val="000000" w:themeColor="text1"/>
          <w:sz w:val="22"/>
          <w:szCs w:val="22"/>
        </w:rPr>
        <w:t xml:space="preserve">, inscrito(a) no CPF(MF) sob o nº </w:t>
      </w:r>
      <w:r w:rsidRPr="00484BAB">
        <w:rPr>
          <w:rFonts w:ascii="Arial Narrow" w:hAnsi="Arial Narrow" w:cs="Arial"/>
          <w:color w:val="FF0000"/>
          <w:sz w:val="22"/>
          <w:szCs w:val="22"/>
        </w:rPr>
        <w:t>XXX.XXX.XXX-XX</w:t>
      </w:r>
      <w:r w:rsidRPr="00484BAB">
        <w:rPr>
          <w:rFonts w:ascii="Arial Narrow" w:hAnsi="Arial Narrow" w:cs="Arial"/>
          <w:color w:val="000000" w:themeColor="text1"/>
          <w:sz w:val="22"/>
          <w:szCs w:val="22"/>
        </w:rPr>
        <w:t xml:space="preserve">, portador(a) da Carteira de Identidade RG nº </w:t>
      </w:r>
      <w:r w:rsidRPr="00484BAB">
        <w:rPr>
          <w:rFonts w:ascii="Arial Narrow" w:hAnsi="Arial Narrow" w:cs="Arial"/>
          <w:color w:val="FF0000"/>
          <w:sz w:val="22"/>
          <w:szCs w:val="22"/>
        </w:rPr>
        <w:t>XXXXXX</w:t>
      </w:r>
      <w:r w:rsidRPr="00484BAB">
        <w:rPr>
          <w:rFonts w:ascii="Arial Narrow" w:hAnsi="Arial Narrow" w:cs="Arial"/>
          <w:color w:val="000000" w:themeColor="text1"/>
          <w:sz w:val="22"/>
          <w:szCs w:val="22"/>
        </w:rPr>
        <w:t xml:space="preserve">, considerando o julgamento da licitação na modalidade de </w:t>
      </w:r>
      <w:r w:rsidRPr="00484BAB">
        <w:rPr>
          <w:rFonts w:ascii="Arial Narrow" w:hAnsi="Arial Narrow" w:cs="Arial"/>
          <w:b/>
          <w:color w:val="FF0000"/>
          <w:sz w:val="22"/>
          <w:szCs w:val="22"/>
        </w:rPr>
        <w:t>Pregão,</w:t>
      </w:r>
      <w:r w:rsidRPr="00484BAB">
        <w:rPr>
          <w:rFonts w:ascii="Arial Narrow" w:hAnsi="Arial Narrow" w:cs="Arial"/>
          <w:color w:val="FF0000"/>
          <w:sz w:val="22"/>
          <w:szCs w:val="22"/>
        </w:rPr>
        <w:t xml:space="preserve"> na forma </w:t>
      </w:r>
      <w:r w:rsidRPr="00484BAB">
        <w:rPr>
          <w:rFonts w:ascii="Arial Narrow" w:hAnsi="Arial Narrow" w:cs="Arial"/>
          <w:iCs/>
          <w:color w:val="FF0000"/>
          <w:sz w:val="22"/>
          <w:szCs w:val="22"/>
        </w:rPr>
        <w:t>eletrônica</w:t>
      </w:r>
      <w:r w:rsidRPr="00484BAB">
        <w:rPr>
          <w:rFonts w:ascii="Arial Narrow" w:hAnsi="Arial Narrow" w:cs="Arial"/>
          <w:color w:val="FF0000"/>
          <w:sz w:val="22"/>
          <w:szCs w:val="22"/>
        </w:rPr>
        <w:t xml:space="preserve">, para </w:t>
      </w:r>
      <w:r w:rsidRPr="00484BAB">
        <w:rPr>
          <w:rFonts w:ascii="Arial Narrow" w:hAnsi="Arial Narrow" w:cs="Arial"/>
          <w:b/>
          <w:color w:val="FF0000"/>
          <w:sz w:val="22"/>
          <w:szCs w:val="22"/>
        </w:rPr>
        <w:t>REGISTRO DE PREÇOS</w:t>
      </w:r>
      <w:r w:rsidRPr="00484BAB">
        <w:rPr>
          <w:rFonts w:ascii="Arial Narrow" w:hAnsi="Arial Narrow" w:cs="Arial"/>
          <w:color w:val="FF0000"/>
          <w:sz w:val="22"/>
          <w:szCs w:val="22"/>
        </w:rPr>
        <w:t xml:space="preserve"> </w:t>
      </w:r>
      <w:r w:rsidRPr="00484BAB">
        <w:rPr>
          <w:rFonts w:ascii="Arial Narrow" w:hAnsi="Arial Narrow" w:cs="Arial"/>
          <w:b/>
          <w:color w:val="FF0000"/>
          <w:sz w:val="22"/>
          <w:szCs w:val="22"/>
        </w:rPr>
        <w:t>nº 03/2018</w:t>
      </w:r>
      <w:r w:rsidRPr="00484BAB">
        <w:rPr>
          <w:rFonts w:ascii="Arial Narrow" w:hAnsi="Arial Narrow" w:cs="Arial"/>
          <w:color w:val="000000" w:themeColor="text1"/>
          <w:sz w:val="22"/>
          <w:szCs w:val="22"/>
        </w:rPr>
        <w:t xml:space="preserve">, publicada no D.O.U de </w:t>
      </w:r>
      <w:r w:rsidRPr="00484BAB">
        <w:rPr>
          <w:rFonts w:ascii="Arial Narrow" w:hAnsi="Arial Narrow" w:cs="Arial"/>
          <w:color w:val="FF0000"/>
          <w:sz w:val="22"/>
          <w:szCs w:val="22"/>
        </w:rPr>
        <w:t>XX/XX/2018</w:t>
      </w:r>
      <w:r w:rsidRPr="00484BAB">
        <w:rPr>
          <w:rFonts w:ascii="Arial Narrow" w:hAnsi="Arial Narrow" w:cs="Arial"/>
          <w:color w:val="000000" w:themeColor="text1"/>
          <w:sz w:val="22"/>
          <w:szCs w:val="22"/>
        </w:rPr>
        <w:t xml:space="preserve">, processo administrativo nº </w:t>
      </w:r>
      <w:r w:rsidRPr="00484BAB">
        <w:rPr>
          <w:rFonts w:ascii="Arial Narrow" w:hAnsi="Arial Narrow" w:cs="Arial"/>
          <w:b/>
          <w:color w:val="FF0000"/>
          <w:sz w:val="22"/>
          <w:szCs w:val="22"/>
        </w:rPr>
        <w:t>23096.203960/2018-41</w:t>
      </w:r>
      <w:r w:rsidRPr="00484BAB">
        <w:rPr>
          <w:rFonts w:ascii="Arial Narrow" w:hAnsi="Arial Narrow" w:cs="Arial"/>
          <w:color w:val="000000" w:themeColor="text1"/>
          <w:sz w:val="22"/>
          <w:szCs w:val="22"/>
        </w:rPr>
        <w:t xml:space="preserve">,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Pr="00484BAB">
        <w:rPr>
          <w:rFonts w:ascii="Arial Narrow" w:hAnsi="Arial Narrow" w:cs="Arial"/>
          <w:iCs/>
          <w:color w:val="000000" w:themeColor="text1"/>
          <w:sz w:val="22"/>
          <w:szCs w:val="22"/>
        </w:rPr>
        <w:t>Decreto nº 7.892, de 23 de janeiro de 2013, na Instrução Normativa SEGES/MPDG n. 5, de 26 de maio de 2017</w:t>
      </w:r>
      <w:r w:rsidRPr="00484BAB">
        <w:rPr>
          <w:rFonts w:ascii="Arial Narrow" w:hAnsi="Arial Narrow" w:cs="Arial"/>
          <w:color w:val="000000" w:themeColor="text1"/>
          <w:sz w:val="22"/>
          <w:szCs w:val="22"/>
        </w:rPr>
        <w:t xml:space="preserve"> e em conformidade com as disposições a seguir:</w:t>
      </w:r>
    </w:p>
    <w:p w:rsidR="00624B5B" w:rsidRPr="00484BAB" w:rsidRDefault="00624B5B" w:rsidP="00624B5B">
      <w:pPr>
        <w:tabs>
          <w:tab w:val="center" w:pos="4779"/>
          <w:tab w:val="right" w:pos="9198"/>
        </w:tabs>
        <w:suppressAutoHyphens/>
        <w:autoSpaceDE w:val="0"/>
        <w:autoSpaceDN w:val="0"/>
        <w:adjustRightInd w:val="0"/>
        <w:spacing w:after="120"/>
        <w:ind w:right="-28"/>
        <w:jc w:val="both"/>
        <w:rPr>
          <w:rFonts w:ascii="Arial Narrow" w:hAnsi="Arial Narrow" w:cs="Arial"/>
          <w:color w:val="000000" w:themeColor="text1"/>
          <w:sz w:val="22"/>
          <w:szCs w:val="22"/>
        </w:rPr>
      </w:pPr>
    </w:p>
    <w:p w:rsidR="00624B5B" w:rsidRPr="00484BAB" w:rsidRDefault="00624B5B" w:rsidP="00B47092">
      <w:pPr>
        <w:pStyle w:val="Nivel1"/>
        <w:keepNext w:val="0"/>
        <w:keepLines w:val="0"/>
        <w:numPr>
          <w:ilvl w:val="0"/>
          <w:numId w:val="12"/>
        </w:numPr>
        <w:suppressAutoHyphens/>
        <w:autoSpaceDE w:val="0"/>
        <w:autoSpaceDN w:val="0"/>
        <w:adjustRightInd w:val="0"/>
        <w:spacing w:before="0" w:after="120" w:line="240" w:lineRule="auto"/>
        <w:ind w:left="0" w:firstLine="0"/>
        <w:contextualSpacing/>
        <w:outlineLvl w:val="9"/>
        <w:rPr>
          <w:rFonts w:ascii="Arial Narrow" w:hAnsi="Arial Narrow"/>
          <w:color w:val="000000" w:themeColor="text1"/>
          <w:sz w:val="22"/>
          <w:szCs w:val="22"/>
        </w:rPr>
      </w:pPr>
      <w:r w:rsidRPr="00484BAB">
        <w:rPr>
          <w:rFonts w:ascii="Arial Narrow" w:hAnsi="Arial Narrow"/>
          <w:color w:val="000000" w:themeColor="text1"/>
          <w:sz w:val="22"/>
          <w:szCs w:val="22"/>
        </w:rPr>
        <w:t>DO OBJETO</w:t>
      </w:r>
    </w:p>
    <w:p w:rsidR="00624B5B" w:rsidRPr="00484BAB" w:rsidRDefault="00624B5B" w:rsidP="00B47092">
      <w:pPr>
        <w:pStyle w:val="PargrafodaLista"/>
        <w:numPr>
          <w:ilvl w:val="1"/>
          <w:numId w:val="12"/>
        </w:numPr>
        <w:suppressAutoHyphens/>
        <w:autoSpaceDE w:val="0"/>
        <w:autoSpaceDN w:val="0"/>
        <w:adjustRightInd w:val="0"/>
        <w:spacing w:after="120"/>
        <w:ind w:left="0" w:firstLine="0"/>
        <w:contextualSpacing w:val="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A presente</w:t>
      </w:r>
      <w:proofErr w:type="gramEnd"/>
      <w:r w:rsidRPr="00484BAB">
        <w:rPr>
          <w:rFonts w:ascii="Arial Narrow" w:hAnsi="Arial Narrow" w:cs="Arial"/>
          <w:color w:val="000000" w:themeColor="text1"/>
          <w:sz w:val="22"/>
          <w:szCs w:val="22"/>
        </w:rPr>
        <w:t xml:space="preserve"> Ata tem por objeto o registro de preços para a eventual prestação de serviço de administração</w:t>
      </w:r>
      <w:r w:rsidRPr="00484BAB">
        <w:rPr>
          <w:rFonts w:ascii="Arial Narrow" w:eastAsia="Arial" w:hAnsi="Arial Narrow" w:cs="Arial"/>
          <w:color w:val="000000" w:themeColor="text1"/>
          <w:sz w:val="22"/>
          <w:szCs w:val="22"/>
        </w:rPr>
        <w:t xml:space="preserve"> </w:t>
      </w:r>
      <w:r w:rsidRPr="00484BAB">
        <w:rPr>
          <w:rFonts w:ascii="Arial Narrow" w:hAnsi="Arial Narrow" w:cs="Arial"/>
          <w:color w:val="000000" w:themeColor="text1"/>
          <w:sz w:val="22"/>
          <w:szCs w:val="22"/>
        </w:rPr>
        <w:t>e</w:t>
      </w:r>
      <w:r w:rsidRPr="00484BAB">
        <w:rPr>
          <w:rFonts w:ascii="Arial Narrow" w:eastAsia="Arial" w:hAnsi="Arial Narrow" w:cs="Arial"/>
          <w:color w:val="000000" w:themeColor="text1"/>
          <w:sz w:val="22"/>
          <w:szCs w:val="22"/>
        </w:rPr>
        <w:t xml:space="preserve"> </w:t>
      </w:r>
      <w:r w:rsidRPr="00484BAB">
        <w:rPr>
          <w:rFonts w:ascii="Arial Narrow" w:hAnsi="Arial Narrow" w:cs="Arial"/>
          <w:color w:val="000000" w:themeColor="text1"/>
          <w:sz w:val="22"/>
          <w:szCs w:val="22"/>
        </w:rPr>
        <w:t>gerenciamento</w:t>
      </w:r>
      <w:r w:rsidRPr="00484BAB">
        <w:rPr>
          <w:rFonts w:ascii="Arial Narrow" w:eastAsia="Arial" w:hAnsi="Arial Narrow" w:cs="Arial"/>
          <w:color w:val="000000" w:themeColor="text1"/>
          <w:sz w:val="22"/>
          <w:szCs w:val="22"/>
        </w:rPr>
        <w:t xml:space="preserve"> </w:t>
      </w:r>
      <w:r w:rsidRPr="00484BAB">
        <w:rPr>
          <w:rFonts w:ascii="Arial Narrow" w:hAnsi="Arial Narrow" w:cs="Arial"/>
          <w:color w:val="000000" w:themeColor="text1"/>
          <w:sz w:val="22"/>
          <w:szCs w:val="22"/>
        </w:rPr>
        <w:t>de</w:t>
      </w:r>
      <w:r w:rsidRPr="00484BAB">
        <w:rPr>
          <w:rFonts w:ascii="Arial Narrow" w:eastAsia="Arial" w:hAnsi="Arial Narrow" w:cs="Arial"/>
          <w:color w:val="000000" w:themeColor="text1"/>
          <w:sz w:val="22"/>
          <w:szCs w:val="22"/>
        </w:rPr>
        <w:t xml:space="preserve"> </w:t>
      </w:r>
      <w:r w:rsidRPr="00484BAB">
        <w:rPr>
          <w:rFonts w:ascii="Arial Narrow" w:hAnsi="Arial Narrow" w:cs="Arial"/>
          <w:color w:val="000000" w:themeColor="text1"/>
          <w:sz w:val="22"/>
          <w:szCs w:val="22"/>
        </w:rPr>
        <w:t>frota,</w:t>
      </w:r>
      <w:r w:rsidRPr="00484BAB">
        <w:rPr>
          <w:rFonts w:ascii="Arial Narrow" w:eastAsia="Arial" w:hAnsi="Arial Narrow" w:cs="Arial"/>
          <w:color w:val="000000" w:themeColor="text1"/>
          <w:sz w:val="22"/>
          <w:szCs w:val="22"/>
        </w:rPr>
        <w:t xml:space="preserve"> através de rede de oficinas e centros automotivos credenciados, </w:t>
      </w:r>
      <w:r w:rsidRPr="00484BAB">
        <w:rPr>
          <w:rFonts w:ascii="Arial Narrow" w:hAnsi="Arial Narrow" w:cs="Arial"/>
          <w:color w:val="000000" w:themeColor="text1"/>
          <w:sz w:val="22"/>
          <w:szCs w:val="22"/>
        </w:rPr>
        <w:t>com fornecimento de peças, de</w:t>
      </w:r>
      <w:r w:rsidRPr="00484BAB">
        <w:rPr>
          <w:rFonts w:ascii="Arial Narrow" w:eastAsia="Arial" w:hAnsi="Arial Narrow" w:cs="Arial"/>
          <w:color w:val="000000" w:themeColor="text1"/>
          <w:sz w:val="22"/>
          <w:szCs w:val="22"/>
        </w:rPr>
        <w:t xml:space="preserve"> </w:t>
      </w:r>
      <w:r w:rsidRPr="00484BAB">
        <w:rPr>
          <w:rFonts w:ascii="Arial Narrow" w:hAnsi="Arial Narrow" w:cs="Arial"/>
          <w:color w:val="000000" w:themeColor="text1"/>
          <w:sz w:val="22"/>
          <w:szCs w:val="22"/>
        </w:rPr>
        <w:t>forma</w:t>
      </w:r>
      <w:r w:rsidRPr="00484BAB">
        <w:rPr>
          <w:rFonts w:ascii="Arial Narrow" w:eastAsia="Arial" w:hAnsi="Arial Narrow" w:cs="Arial"/>
          <w:color w:val="000000" w:themeColor="text1"/>
          <w:sz w:val="22"/>
          <w:szCs w:val="22"/>
        </w:rPr>
        <w:t xml:space="preserve"> </w:t>
      </w:r>
      <w:r w:rsidRPr="00484BAB">
        <w:rPr>
          <w:rFonts w:ascii="Arial Narrow" w:hAnsi="Arial Narrow" w:cs="Arial"/>
          <w:color w:val="000000" w:themeColor="text1"/>
          <w:sz w:val="22"/>
          <w:szCs w:val="22"/>
        </w:rPr>
        <w:t>continuada,</w:t>
      </w:r>
      <w:r w:rsidRPr="00484BAB">
        <w:rPr>
          <w:rFonts w:ascii="Arial Narrow" w:eastAsia="Arial" w:hAnsi="Arial Narrow" w:cs="Arial"/>
          <w:color w:val="000000" w:themeColor="text1"/>
          <w:sz w:val="22"/>
          <w:szCs w:val="22"/>
        </w:rPr>
        <w:t xml:space="preserve"> para a manutenção preventiva e corretiva dos veículos oficiais do Centro de Formação de Professores da UFCG, </w:t>
      </w:r>
      <w:r w:rsidRPr="00484BAB">
        <w:rPr>
          <w:rFonts w:ascii="Arial Narrow" w:hAnsi="Arial Narrow" w:cs="Arial"/>
          <w:color w:val="000000" w:themeColor="text1"/>
          <w:sz w:val="22"/>
          <w:szCs w:val="22"/>
        </w:rPr>
        <w:t>por</w:t>
      </w:r>
      <w:r w:rsidRPr="00484BAB">
        <w:rPr>
          <w:rFonts w:ascii="Arial Narrow" w:eastAsia="Arial" w:hAnsi="Arial Narrow" w:cs="Arial"/>
          <w:color w:val="000000" w:themeColor="text1"/>
          <w:sz w:val="22"/>
          <w:szCs w:val="22"/>
        </w:rPr>
        <w:t xml:space="preserve"> </w:t>
      </w:r>
      <w:r w:rsidRPr="00484BAB">
        <w:rPr>
          <w:rFonts w:ascii="Arial Narrow" w:hAnsi="Arial Narrow" w:cs="Arial"/>
          <w:color w:val="000000" w:themeColor="text1"/>
          <w:sz w:val="22"/>
          <w:szCs w:val="22"/>
        </w:rPr>
        <w:t>meio</w:t>
      </w:r>
      <w:r w:rsidRPr="00484BAB">
        <w:rPr>
          <w:rFonts w:ascii="Arial Narrow" w:eastAsia="Arial" w:hAnsi="Arial Narrow" w:cs="Arial"/>
          <w:color w:val="000000" w:themeColor="text1"/>
          <w:sz w:val="22"/>
          <w:szCs w:val="22"/>
        </w:rPr>
        <w:t xml:space="preserve"> </w:t>
      </w:r>
      <w:r w:rsidRPr="00484BAB">
        <w:rPr>
          <w:rFonts w:ascii="Arial Narrow" w:hAnsi="Arial Narrow" w:cs="Arial"/>
          <w:color w:val="000000" w:themeColor="text1"/>
          <w:sz w:val="22"/>
          <w:szCs w:val="22"/>
        </w:rPr>
        <w:t>de</w:t>
      </w:r>
      <w:r w:rsidRPr="00484BAB">
        <w:rPr>
          <w:rFonts w:ascii="Arial Narrow" w:eastAsia="Arial" w:hAnsi="Arial Narrow" w:cs="Arial"/>
          <w:color w:val="000000" w:themeColor="text1"/>
          <w:sz w:val="22"/>
          <w:szCs w:val="22"/>
        </w:rPr>
        <w:t xml:space="preserve"> </w:t>
      </w:r>
      <w:r w:rsidRPr="00484BAB">
        <w:rPr>
          <w:rFonts w:ascii="Arial Narrow" w:hAnsi="Arial Narrow" w:cs="Arial"/>
          <w:color w:val="000000" w:themeColor="text1"/>
          <w:sz w:val="22"/>
          <w:szCs w:val="22"/>
        </w:rPr>
        <w:t>sistema</w:t>
      </w:r>
      <w:r w:rsidRPr="00484BAB">
        <w:rPr>
          <w:rFonts w:ascii="Arial Narrow" w:eastAsia="Arial" w:hAnsi="Arial Narrow" w:cs="Arial"/>
          <w:color w:val="000000" w:themeColor="text1"/>
          <w:sz w:val="22"/>
          <w:szCs w:val="22"/>
        </w:rPr>
        <w:t xml:space="preserve"> </w:t>
      </w:r>
      <w:r w:rsidRPr="00484BAB">
        <w:rPr>
          <w:rFonts w:ascii="Arial Narrow" w:hAnsi="Arial Narrow" w:cs="Arial"/>
          <w:color w:val="000000" w:themeColor="text1"/>
          <w:sz w:val="22"/>
          <w:szCs w:val="22"/>
        </w:rPr>
        <w:t xml:space="preserve">informatizado, conforme especificações do Termo de Referência, anexo I do edital de </w:t>
      </w:r>
      <w:r w:rsidRPr="00484BAB">
        <w:rPr>
          <w:rFonts w:ascii="Arial Narrow" w:hAnsi="Arial Narrow" w:cs="Arial"/>
          <w:i/>
          <w:color w:val="000000" w:themeColor="text1"/>
          <w:sz w:val="22"/>
          <w:szCs w:val="22"/>
        </w:rPr>
        <w:t>Pregão</w:t>
      </w:r>
      <w:r w:rsidRPr="00484BAB">
        <w:rPr>
          <w:rFonts w:ascii="Arial Narrow" w:hAnsi="Arial Narrow" w:cs="Arial"/>
          <w:color w:val="000000" w:themeColor="text1"/>
          <w:sz w:val="22"/>
          <w:szCs w:val="22"/>
        </w:rPr>
        <w:t xml:space="preserve"> nº 03/2018, que é parte integrante desta Ata, assim como a proposta vencedora, independentemente de transcrição.</w:t>
      </w:r>
    </w:p>
    <w:p w:rsidR="00624B5B" w:rsidRPr="00484BAB" w:rsidRDefault="00624B5B" w:rsidP="00B47092">
      <w:pPr>
        <w:pStyle w:val="PargrafodaLista"/>
        <w:numPr>
          <w:ilvl w:val="1"/>
          <w:numId w:val="12"/>
        </w:numPr>
        <w:suppressAutoHyphens/>
        <w:autoSpaceDE w:val="0"/>
        <w:autoSpaceDN w:val="0"/>
        <w:adjustRightInd w:val="0"/>
        <w:spacing w:after="120"/>
        <w:ind w:left="0" w:firstLine="0"/>
        <w:contextualSpacing w:val="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Este instrumento não obriga a Administração do CFP/UFCG a firmar contratações nas demandas estimadas ou adquirir, exclusivamente por seu intermédio, os bens referidos nesta Ata, podendo realizar licitações específicas, obedecida a legislação pertinentes, sem que, desse fato, caiba recurso ou indenização de qualquer espécie às empresas detentoras de registro de preços, sendo-lhes assegurada a preferência de fornecimento, em igualdade de condições.</w:t>
      </w:r>
    </w:p>
    <w:p w:rsidR="00624B5B" w:rsidRPr="00484BAB" w:rsidRDefault="00624B5B" w:rsidP="00624B5B">
      <w:pPr>
        <w:suppressAutoHyphens/>
        <w:autoSpaceDE w:val="0"/>
        <w:autoSpaceDN w:val="0"/>
        <w:adjustRightInd w:val="0"/>
        <w:spacing w:after="120"/>
        <w:ind w:left="425"/>
        <w:jc w:val="both"/>
        <w:rPr>
          <w:rFonts w:ascii="Arial Narrow" w:hAnsi="Arial Narrow" w:cs="Arial"/>
          <w:b/>
          <w:color w:val="000000" w:themeColor="text1"/>
          <w:sz w:val="22"/>
          <w:szCs w:val="22"/>
          <w:u w:val="single"/>
        </w:rPr>
      </w:pPr>
    </w:p>
    <w:p w:rsidR="00624B5B" w:rsidRPr="00484BAB" w:rsidRDefault="00624B5B" w:rsidP="00B47092">
      <w:pPr>
        <w:pStyle w:val="Nivel1"/>
        <w:keepNext w:val="0"/>
        <w:keepLines w:val="0"/>
        <w:numPr>
          <w:ilvl w:val="0"/>
          <w:numId w:val="12"/>
        </w:numPr>
        <w:suppressAutoHyphens/>
        <w:autoSpaceDE w:val="0"/>
        <w:autoSpaceDN w:val="0"/>
        <w:adjustRightInd w:val="0"/>
        <w:spacing w:before="0" w:after="120" w:line="240" w:lineRule="auto"/>
        <w:ind w:left="0" w:firstLine="0"/>
        <w:contextualSpacing/>
        <w:outlineLvl w:val="9"/>
        <w:rPr>
          <w:rFonts w:ascii="Arial Narrow" w:hAnsi="Arial Narrow"/>
          <w:color w:val="000000" w:themeColor="text1"/>
          <w:sz w:val="22"/>
          <w:szCs w:val="22"/>
        </w:rPr>
      </w:pPr>
      <w:r w:rsidRPr="00484BAB">
        <w:rPr>
          <w:rFonts w:ascii="Arial Narrow" w:hAnsi="Arial Narrow"/>
          <w:color w:val="000000" w:themeColor="text1"/>
          <w:sz w:val="22"/>
          <w:szCs w:val="22"/>
        </w:rPr>
        <w:t xml:space="preserve">DOS PREÇOS, ESPECIFICAÇÕES E </w:t>
      </w:r>
      <w:proofErr w:type="gramStart"/>
      <w:r w:rsidRPr="00484BAB">
        <w:rPr>
          <w:rFonts w:ascii="Arial Narrow" w:hAnsi="Arial Narrow"/>
          <w:color w:val="000000" w:themeColor="text1"/>
          <w:sz w:val="22"/>
          <w:szCs w:val="22"/>
        </w:rPr>
        <w:t>QUANTITATIVOS</w:t>
      </w:r>
      <w:proofErr w:type="gramEnd"/>
    </w:p>
    <w:p w:rsidR="00624B5B" w:rsidRPr="00484BAB" w:rsidRDefault="00624B5B" w:rsidP="00B47092">
      <w:pPr>
        <w:pStyle w:val="PargrafodaLista"/>
        <w:numPr>
          <w:ilvl w:val="1"/>
          <w:numId w:val="12"/>
        </w:numPr>
        <w:suppressAutoHyphens/>
        <w:autoSpaceDE w:val="0"/>
        <w:autoSpaceDN w:val="0"/>
        <w:adjustRightInd w:val="0"/>
        <w:spacing w:after="120"/>
        <w:ind w:left="0" w:firstLine="0"/>
        <w:contextualSpacing w:val="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O preço registrado, as especificações do objeto e as demais condições ofertadas na(s) proposta(s) são as que seguem: </w:t>
      </w:r>
    </w:p>
    <w:p w:rsidR="00624B5B" w:rsidRPr="00484BAB" w:rsidRDefault="00624B5B" w:rsidP="00624B5B">
      <w:pPr>
        <w:suppressAutoHyphens/>
        <w:autoSpaceDE w:val="0"/>
        <w:autoSpaceDN w:val="0"/>
        <w:adjustRightInd w:val="0"/>
        <w:spacing w:after="120"/>
        <w:ind w:left="425"/>
        <w:jc w:val="both"/>
        <w:rPr>
          <w:rFonts w:ascii="Arial Narrow" w:hAnsi="Arial Narrow" w:cs="Arial"/>
          <w:color w:val="000000" w:themeColor="text1"/>
          <w:sz w:val="22"/>
          <w:szCs w:val="22"/>
        </w:rPr>
      </w:pPr>
    </w:p>
    <w:tbl>
      <w:tblPr>
        <w:tblW w:w="0" w:type="auto"/>
        <w:jc w:val="center"/>
        <w:tblInd w:w="-115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1559"/>
        <w:gridCol w:w="7873"/>
      </w:tblGrid>
      <w:tr w:rsidR="00624B5B" w:rsidRPr="00484BAB" w:rsidTr="00050640">
        <w:trPr>
          <w:trHeight w:val="540"/>
          <w:jc w:val="center"/>
        </w:trPr>
        <w:tc>
          <w:tcPr>
            <w:tcW w:w="1559" w:type="dxa"/>
            <w:tcBorders>
              <w:top w:val="single" w:sz="4" w:space="0" w:color="auto"/>
              <w:left w:val="single" w:sz="4" w:space="0" w:color="auto"/>
              <w:bottom w:val="single" w:sz="4" w:space="0" w:color="auto"/>
              <w:right w:val="single" w:sz="4" w:space="0" w:color="auto"/>
            </w:tcBorders>
            <w:vAlign w:val="center"/>
          </w:tcPr>
          <w:p w:rsidR="00624B5B" w:rsidRPr="00484BAB" w:rsidRDefault="00624B5B" w:rsidP="00050640">
            <w:pPr>
              <w:spacing w:before="120" w:after="120"/>
              <w:rPr>
                <w:rFonts w:ascii="Arial Narrow" w:hAnsi="Arial Narrow"/>
                <w:b/>
                <w:color w:val="000000"/>
                <w:sz w:val="22"/>
                <w:szCs w:val="22"/>
              </w:rPr>
            </w:pPr>
            <w:r w:rsidRPr="00484BAB">
              <w:rPr>
                <w:rFonts w:ascii="Arial Narrow" w:hAnsi="Arial Narrow"/>
                <w:b/>
                <w:color w:val="000000"/>
                <w:sz w:val="22"/>
                <w:szCs w:val="22"/>
              </w:rPr>
              <w:t>EMPRESA</w:t>
            </w:r>
          </w:p>
        </w:tc>
        <w:tc>
          <w:tcPr>
            <w:tcW w:w="7873" w:type="dxa"/>
            <w:tcBorders>
              <w:top w:val="single" w:sz="4" w:space="0" w:color="auto"/>
              <w:left w:val="single" w:sz="4" w:space="0" w:color="auto"/>
              <w:bottom w:val="single" w:sz="4" w:space="0" w:color="auto"/>
              <w:right w:val="single" w:sz="4" w:space="0" w:color="auto"/>
            </w:tcBorders>
            <w:vAlign w:val="center"/>
          </w:tcPr>
          <w:p w:rsidR="00624B5B" w:rsidRPr="00484BAB" w:rsidRDefault="00624B5B" w:rsidP="00050640">
            <w:pPr>
              <w:rPr>
                <w:rFonts w:ascii="Arial Narrow" w:hAnsi="Arial Narrow"/>
                <w:b/>
                <w:color w:val="000000"/>
                <w:sz w:val="22"/>
                <w:szCs w:val="22"/>
              </w:rPr>
            </w:pPr>
          </w:p>
        </w:tc>
      </w:tr>
      <w:tr w:rsidR="00624B5B" w:rsidRPr="00484BAB" w:rsidTr="00050640">
        <w:trPr>
          <w:trHeight w:val="555"/>
          <w:jc w:val="center"/>
        </w:trPr>
        <w:tc>
          <w:tcPr>
            <w:tcW w:w="1559" w:type="dxa"/>
            <w:tcBorders>
              <w:top w:val="single" w:sz="4" w:space="0" w:color="auto"/>
              <w:left w:val="single" w:sz="4" w:space="0" w:color="auto"/>
              <w:bottom w:val="single" w:sz="4" w:space="0" w:color="auto"/>
              <w:right w:val="single" w:sz="4" w:space="0" w:color="auto"/>
            </w:tcBorders>
            <w:vAlign w:val="center"/>
            <w:hideMark/>
          </w:tcPr>
          <w:p w:rsidR="00624B5B" w:rsidRPr="00484BAB" w:rsidRDefault="00624B5B" w:rsidP="00050640">
            <w:pPr>
              <w:spacing w:before="120" w:after="120"/>
              <w:rPr>
                <w:rFonts w:ascii="Arial Narrow" w:hAnsi="Arial Narrow"/>
                <w:b/>
                <w:color w:val="000000"/>
                <w:sz w:val="22"/>
                <w:szCs w:val="22"/>
              </w:rPr>
            </w:pPr>
            <w:r w:rsidRPr="00484BAB">
              <w:rPr>
                <w:rFonts w:ascii="Arial Narrow" w:hAnsi="Arial Narrow"/>
                <w:b/>
                <w:color w:val="000000"/>
                <w:sz w:val="22"/>
                <w:szCs w:val="22"/>
              </w:rPr>
              <w:lastRenderedPageBreak/>
              <w:t>CNPJ</w:t>
            </w:r>
          </w:p>
        </w:tc>
        <w:tc>
          <w:tcPr>
            <w:tcW w:w="7873" w:type="dxa"/>
            <w:tcBorders>
              <w:top w:val="single" w:sz="4" w:space="0" w:color="auto"/>
              <w:left w:val="single" w:sz="4" w:space="0" w:color="auto"/>
              <w:bottom w:val="single" w:sz="4" w:space="0" w:color="auto"/>
              <w:right w:val="single" w:sz="4" w:space="0" w:color="auto"/>
            </w:tcBorders>
            <w:shd w:val="clear" w:color="auto" w:fill="auto"/>
            <w:vAlign w:val="center"/>
          </w:tcPr>
          <w:p w:rsidR="00624B5B" w:rsidRPr="00484BAB" w:rsidRDefault="00624B5B" w:rsidP="00050640">
            <w:pPr>
              <w:rPr>
                <w:rFonts w:ascii="Arial Narrow" w:hAnsi="Arial Narrow"/>
                <w:b/>
                <w:color w:val="000000"/>
                <w:sz w:val="22"/>
                <w:szCs w:val="22"/>
              </w:rPr>
            </w:pPr>
          </w:p>
        </w:tc>
      </w:tr>
    </w:tbl>
    <w:p w:rsidR="00624B5B" w:rsidRPr="00484BAB" w:rsidRDefault="00624B5B" w:rsidP="00624B5B">
      <w:pPr>
        <w:suppressAutoHyphens/>
        <w:autoSpaceDE w:val="0"/>
        <w:autoSpaceDN w:val="0"/>
        <w:adjustRightInd w:val="0"/>
        <w:spacing w:after="120"/>
        <w:ind w:left="792"/>
        <w:jc w:val="both"/>
        <w:rPr>
          <w:rFonts w:ascii="Arial Narrow" w:hAnsi="Arial Narrow" w:cs="Arial"/>
          <w:color w:val="000000" w:themeColor="text1"/>
          <w:sz w:val="22"/>
          <w:szCs w:val="22"/>
        </w:rPr>
      </w:pPr>
    </w:p>
    <w:tbl>
      <w:tblPr>
        <w:tblW w:w="9214"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50"/>
        <w:gridCol w:w="5308"/>
        <w:gridCol w:w="2063"/>
      </w:tblGrid>
      <w:tr w:rsidR="00624B5B" w:rsidRPr="00484BAB" w:rsidTr="00050640">
        <w:trPr>
          <w:jc w:val="center"/>
        </w:trPr>
        <w:tc>
          <w:tcPr>
            <w:tcW w:w="993" w:type="dxa"/>
            <w:vAlign w:val="center"/>
          </w:tcPr>
          <w:p w:rsidR="00624B5B" w:rsidRPr="00484BAB" w:rsidRDefault="00624B5B" w:rsidP="00050640">
            <w:pPr>
              <w:spacing w:after="120"/>
              <w:jc w:val="center"/>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Grupo</w:t>
            </w:r>
          </w:p>
        </w:tc>
        <w:tc>
          <w:tcPr>
            <w:tcW w:w="850" w:type="dxa"/>
            <w:vAlign w:val="center"/>
          </w:tcPr>
          <w:p w:rsidR="00624B5B" w:rsidRPr="00484BAB" w:rsidRDefault="00624B5B" w:rsidP="00050640">
            <w:pPr>
              <w:spacing w:after="120"/>
              <w:jc w:val="center"/>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Item</w:t>
            </w:r>
          </w:p>
        </w:tc>
        <w:tc>
          <w:tcPr>
            <w:tcW w:w="5308" w:type="dxa"/>
            <w:vAlign w:val="center"/>
          </w:tcPr>
          <w:p w:rsidR="00624B5B" w:rsidRPr="00484BAB" w:rsidRDefault="00624B5B" w:rsidP="00050640">
            <w:pPr>
              <w:spacing w:after="120"/>
              <w:jc w:val="center"/>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Descrição/</w:t>
            </w:r>
          </w:p>
          <w:p w:rsidR="00624B5B" w:rsidRPr="00484BAB" w:rsidRDefault="00624B5B" w:rsidP="00050640">
            <w:pPr>
              <w:spacing w:after="120"/>
              <w:jc w:val="center"/>
              <w:rPr>
                <w:rFonts w:ascii="Arial Narrow" w:hAnsi="Arial Narrow" w:cs="Arial"/>
                <w:color w:val="000000" w:themeColor="text1"/>
                <w:sz w:val="22"/>
                <w:szCs w:val="22"/>
              </w:rPr>
            </w:pPr>
            <w:r w:rsidRPr="00484BAB">
              <w:rPr>
                <w:rFonts w:ascii="Arial Narrow" w:hAnsi="Arial Narrow" w:cs="Arial"/>
                <w:bCs/>
                <w:color w:val="000000" w:themeColor="text1"/>
                <w:sz w:val="22"/>
                <w:szCs w:val="22"/>
              </w:rPr>
              <w:t>Especificação</w:t>
            </w:r>
          </w:p>
        </w:tc>
        <w:tc>
          <w:tcPr>
            <w:tcW w:w="2063" w:type="dxa"/>
            <w:vAlign w:val="center"/>
          </w:tcPr>
          <w:p w:rsidR="00624B5B" w:rsidRPr="00484BAB" w:rsidRDefault="00624B5B" w:rsidP="00050640">
            <w:pPr>
              <w:spacing w:after="120"/>
              <w:jc w:val="center"/>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Valor</w:t>
            </w:r>
          </w:p>
        </w:tc>
      </w:tr>
      <w:tr w:rsidR="00624B5B" w:rsidRPr="00484BAB" w:rsidTr="00050640">
        <w:trPr>
          <w:trHeight w:val="479"/>
          <w:jc w:val="center"/>
        </w:trPr>
        <w:tc>
          <w:tcPr>
            <w:tcW w:w="993" w:type="dxa"/>
            <w:vMerge w:val="restart"/>
            <w:vAlign w:val="center"/>
          </w:tcPr>
          <w:p w:rsidR="00624B5B" w:rsidRPr="00484BAB" w:rsidRDefault="00624B5B" w:rsidP="00050640">
            <w:pPr>
              <w:spacing w:after="120"/>
              <w:jc w:val="center"/>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1</w:t>
            </w:r>
            <w:proofErr w:type="gramEnd"/>
          </w:p>
        </w:tc>
        <w:tc>
          <w:tcPr>
            <w:tcW w:w="850" w:type="dxa"/>
            <w:vAlign w:val="center"/>
          </w:tcPr>
          <w:p w:rsidR="00624B5B" w:rsidRPr="00484BAB" w:rsidRDefault="00624B5B" w:rsidP="00050640">
            <w:pPr>
              <w:spacing w:after="120"/>
              <w:jc w:val="center"/>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1</w:t>
            </w:r>
            <w:proofErr w:type="gramEnd"/>
          </w:p>
        </w:tc>
        <w:tc>
          <w:tcPr>
            <w:tcW w:w="5308" w:type="dxa"/>
            <w:vAlign w:val="center"/>
          </w:tcPr>
          <w:p w:rsidR="00624B5B" w:rsidRPr="00484BAB" w:rsidRDefault="00624B5B" w:rsidP="00050640">
            <w:pPr>
              <w:spacing w:after="120"/>
              <w:rPr>
                <w:rFonts w:ascii="Arial Narrow" w:hAnsi="Arial Narrow" w:cs="Arial"/>
                <w:color w:val="000000" w:themeColor="text1"/>
                <w:sz w:val="22"/>
                <w:szCs w:val="22"/>
              </w:rPr>
            </w:pPr>
            <w:r w:rsidRPr="00484BAB">
              <w:rPr>
                <w:rFonts w:ascii="Arial Narrow" w:hAnsi="Arial Narrow" w:cs="Arial"/>
                <w:color w:val="000000" w:themeColor="text1"/>
                <w:sz w:val="22"/>
                <w:szCs w:val="22"/>
              </w:rPr>
              <w:t>Serviço de administração e gerenciamento de frota de veículos automotivos para a manutenção preventiva e corretiva com fornecimento de peças e acessórios.</w:t>
            </w:r>
          </w:p>
        </w:tc>
        <w:tc>
          <w:tcPr>
            <w:tcW w:w="2063" w:type="dxa"/>
            <w:vAlign w:val="center"/>
          </w:tcPr>
          <w:p w:rsidR="00624B5B" w:rsidRPr="00484BAB" w:rsidRDefault="00624B5B" w:rsidP="00050640">
            <w:pPr>
              <w:spacing w:after="120"/>
              <w:jc w:val="right"/>
              <w:rPr>
                <w:rFonts w:ascii="Arial Narrow" w:hAnsi="Arial Narrow" w:cs="Arial"/>
                <w:color w:val="000000" w:themeColor="text1"/>
                <w:sz w:val="22"/>
                <w:szCs w:val="22"/>
              </w:rPr>
            </w:pPr>
          </w:p>
        </w:tc>
      </w:tr>
      <w:tr w:rsidR="00624B5B" w:rsidRPr="00484BAB" w:rsidTr="00050640">
        <w:trPr>
          <w:trHeight w:val="559"/>
          <w:jc w:val="center"/>
        </w:trPr>
        <w:tc>
          <w:tcPr>
            <w:tcW w:w="993" w:type="dxa"/>
            <w:vMerge/>
          </w:tcPr>
          <w:p w:rsidR="00624B5B" w:rsidRPr="00484BAB" w:rsidRDefault="00624B5B" w:rsidP="00050640">
            <w:pPr>
              <w:spacing w:after="120"/>
              <w:jc w:val="center"/>
              <w:rPr>
                <w:rFonts w:ascii="Arial Narrow" w:hAnsi="Arial Narrow" w:cs="Arial"/>
                <w:color w:val="000000" w:themeColor="text1"/>
                <w:sz w:val="22"/>
                <w:szCs w:val="22"/>
              </w:rPr>
            </w:pPr>
          </w:p>
        </w:tc>
        <w:tc>
          <w:tcPr>
            <w:tcW w:w="850" w:type="dxa"/>
            <w:vAlign w:val="center"/>
          </w:tcPr>
          <w:p w:rsidR="00624B5B" w:rsidRPr="00484BAB" w:rsidRDefault="00624B5B" w:rsidP="00050640">
            <w:pPr>
              <w:spacing w:after="120"/>
              <w:jc w:val="center"/>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2</w:t>
            </w:r>
            <w:proofErr w:type="gramEnd"/>
          </w:p>
        </w:tc>
        <w:tc>
          <w:tcPr>
            <w:tcW w:w="5308" w:type="dxa"/>
            <w:vAlign w:val="center"/>
          </w:tcPr>
          <w:p w:rsidR="00624B5B" w:rsidRPr="00484BAB" w:rsidRDefault="00624B5B" w:rsidP="00050640">
            <w:pPr>
              <w:spacing w:after="120"/>
              <w:rPr>
                <w:rFonts w:ascii="Arial Narrow" w:hAnsi="Arial Narrow" w:cs="Arial"/>
                <w:color w:val="000000" w:themeColor="text1"/>
                <w:sz w:val="22"/>
                <w:szCs w:val="22"/>
              </w:rPr>
            </w:pPr>
            <w:r w:rsidRPr="00484BAB">
              <w:rPr>
                <w:rFonts w:ascii="Arial Narrow" w:hAnsi="Arial Narrow" w:cs="Arial"/>
                <w:color w:val="000000" w:themeColor="text1"/>
                <w:sz w:val="22"/>
                <w:szCs w:val="22"/>
              </w:rPr>
              <w:t>Taxa de administração pelo gerenciamento da frota de veículos (manutenção de veículos com fornecimento de peças)</w:t>
            </w:r>
          </w:p>
        </w:tc>
        <w:tc>
          <w:tcPr>
            <w:tcW w:w="2063" w:type="dxa"/>
            <w:vAlign w:val="center"/>
          </w:tcPr>
          <w:p w:rsidR="00624B5B" w:rsidRPr="00484BAB" w:rsidRDefault="00624B5B" w:rsidP="00050640">
            <w:pPr>
              <w:spacing w:after="120"/>
              <w:jc w:val="right"/>
              <w:rPr>
                <w:rFonts w:ascii="Arial Narrow" w:hAnsi="Arial Narrow" w:cs="Arial"/>
                <w:color w:val="000000" w:themeColor="text1"/>
                <w:sz w:val="22"/>
                <w:szCs w:val="22"/>
              </w:rPr>
            </w:pPr>
          </w:p>
        </w:tc>
      </w:tr>
      <w:tr w:rsidR="00624B5B" w:rsidRPr="00484BAB" w:rsidTr="00050640">
        <w:trPr>
          <w:trHeight w:val="559"/>
          <w:jc w:val="center"/>
        </w:trPr>
        <w:tc>
          <w:tcPr>
            <w:tcW w:w="7151" w:type="dxa"/>
            <w:gridSpan w:val="3"/>
            <w:vAlign w:val="center"/>
          </w:tcPr>
          <w:p w:rsidR="00624B5B" w:rsidRPr="00484BAB" w:rsidRDefault="00624B5B" w:rsidP="00050640">
            <w:pPr>
              <w:spacing w:after="120"/>
              <w:rPr>
                <w:rFonts w:ascii="Arial Narrow" w:hAnsi="Arial Narrow" w:cs="Arial"/>
                <w:color w:val="000000" w:themeColor="text1"/>
                <w:sz w:val="22"/>
                <w:szCs w:val="22"/>
              </w:rPr>
            </w:pPr>
            <w:r w:rsidRPr="00484BAB">
              <w:rPr>
                <w:rFonts w:ascii="Arial Narrow" w:hAnsi="Arial Narrow" w:cs="Arial"/>
                <w:color w:val="000000" w:themeColor="text1"/>
                <w:sz w:val="22"/>
                <w:szCs w:val="22"/>
              </w:rPr>
              <w:t>Valor Total</w:t>
            </w:r>
          </w:p>
        </w:tc>
        <w:tc>
          <w:tcPr>
            <w:tcW w:w="2063" w:type="dxa"/>
            <w:vAlign w:val="center"/>
          </w:tcPr>
          <w:p w:rsidR="00624B5B" w:rsidRPr="00484BAB" w:rsidRDefault="00624B5B" w:rsidP="00050640">
            <w:pPr>
              <w:spacing w:after="120"/>
              <w:jc w:val="right"/>
              <w:rPr>
                <w:rFonts w:ascii="Arial Narrow" w:hAnsi="Arial Narrow" w:cs="Arial"/>
                <w:color w:val="000000" w:themeColor="text1"/>
                <w:sz w:val="22"/>
                <w:szCs w:val="22"/>
              </w:rPr>
            </w:pPr>
          </w:p>
        </w:tc>
      </w:tr>
    </w:tbl>
    <w:p w:rsidR="00624B5B" w:rsidRPr="00484BAB" w:rsidRDefault="00624B5B" w:rsidP="00624B5B">
      <w:pPr>
        <w:suppressAutoHyphens/>
        <w:autoSpaceDE w:val="0"/>
        <w:autoSpaceDN w:val="0"/>
        <w:adjustRightInd w:val="0"/>
        <w:spacing w:after="120"/>
        <w:ind w:left="792"/>
        <w:jc w:val="both"/>
        <w:rPr>
          <w:rFonts w:ascii="Arial Narrow" w:hAnsi="Arial Narrow" w:cs="Arial"/>
          <w:color w:val="000000" w:themeColor="text1"/>
          <w:sz w:val="22"/>
          <w:szCs w:val="22"/>
        </w:rPr>
      </w:pPr>
    </w:p>
    <w:p w:rsidR="00624B5B" w:rsidRPr="00484BAB" w:rsidRDefault="00624B5B" w:rsidP="00624B5B">
      <w:pPr>
        <w:tabs>
          <w:tab w:val="left" w:pos="2093"/>
        </w:tabs>
        <w:suppressAutoHyphens/>
        <w:autoSpaceDE w:val="0"/>
        <w:autoSpaceDN w:val="0"/>
        <w:adjustRightInd w:val="0"/>
        <w:spacing w:after="120"/>
        <w:ind w:left="792" w:right="-30"/>
        <w:jc w:val="both"/>
        <w:rPr>
          <w:rFonts w:ascii="Arial Narrow" w:hAnsi="Arial Narrow" w:cs="Arial"/>
          <w:i/>
          <w:iCs/>
          <w:color w:val="000000" w:themeColor="text1"/>
          <w:sz w:val="22"/>
          <w:szCs w:val="22"/>
        </w:rPr>
      </w:pPr>
    </w:p>
    <w:p w:rsidR="00624B5B" w:rsidRPr="00484BAB" w:rsidRDefault="00624B5B" w:rsidP="00B47092">
      <w:pPr>
        <w:pStyle w:val="Nivel1"/>
        <w:keepNext w:val="0"/>
        <w:keepLines w:val="0"/>
        <w:numPr>
          <w:ilvl w:val="0"/>
          <w:numId w:val="12"/>
        </w:numPr>
        <w:suppressAutoHyphens/>
        <w:autoSpaceDE w:val="0"/>
        <w:autoSpaceDN w:val="0"/>
        <w:adjustRightInd w:val="0"/>
        <w:spacing w:before="0" w:after="120" w:line="240" w:lineRule="auto"/>
        <w:ind w:left="0" w:firstLine="0"/>
        <w:contextualSpacing/>
        <w:outlineLvl w:val="9"/>
        <w:rPr>
          <w:rFonts w:ascii="Arial Narrow" w:hAnsi="Arial Narrow"/>
          <w:color w:val="000000" w:themeColor="text1"/>
          <w:sz w:val="22"/>
          <w:szCs w:val="22"/>
        </w:rPr>
      </w:pPr>
      <w:r w:rsidRPr="00484BAB">
        <w:rPr>
          <w:rFonts w:ascii="Arial Narrow" w:hAnsi="Arial Narrow"/>
          <w:color w:val="000000" w:themeColor="text1"/>
          <w:sz w:val="22"/>
          <w:szCs w:val="22"/>
        </w:rPr>
        <w:t xml:space="preserve">VALIDADE DA ATA </w:t>
      </w:r>
    </w:p>
    <w:p w:rsidR="00624B5B" w:rsidRPr="00484BAB" w:rsidRDefault="00624B5B" w:rsidP="00B47092">
      <w:pPr>
        <w:pStyle w:val="PargrafodaLista"/>
        <w:numPr>
          <w:ilvl w:val="1"/>
          <w:numId w:val="12"/>
        </w:numPr>
        <w:suppressAutoHyphens/>
        <w:autoSpaceDE w:val="0"/>
        <w:autoSpaceDN w:val="0"/>
        <w:adjustRightInd w:val="0"/>
        <w:spacing w:after="120"/>
        <w:ind w:left="0" w:firstLine="0"/>
        <w:contextualSpacing w:val="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 validade da Ata de Registro de Preços será de 12 meses, a partir da sua assinatura, não podendo ser prorrogada.</w:t>
      </w:r>
    </w:p>
    <w:p w:rsidR="00624B5B" w:rsidRPr="00484BAB" w:rsidRDefault="00624B5B" w:rsidP="00624B5B">
      <w:pPr>
        <w:suppressAutoHyphens/>
        <w:autoSpaceDE w:val="0"/>
        <w:autoSpaceDN w:val="0"/>
        <w:adjustRightInd w:val="0"/>
        <w:spacing w:after="120"/>
        <w:ind w:left="425"/>
        <w:jc w:val="both"/>
        <w:rPr>
          <w:rFonts w:ascii="Arial Narrow" w:hAnsi="Arial Narrow" w:cs="Arial"/>
          <w:iCs/>
          <w:color w:val="000000" w:themeColor="text1"/>
          <w:sz w:val="22"/>
          <w:szCs w:val="22"/>
        </w:rPr>
      </w:pPr>
    </w:p>
    <w:p w:rsidR="00624B5B" w:rsidRPr="00484BAB" w:rsidRDefault="00624B5B" w:rsidP="00B47092">
      <w:pPr>
        <w:pStyle w:val="Nivel1"/>
        <w:keepNext w:val="0"/>
        <w:keepLines w:val="0"/>
        <w:numPr>
          <w:ilvl w:val="0"/>
          <w:numId w:val="12"/>
        </w:numPr>
        <w:suppressAutoHyphens/>
        <w:autoSpaceDE w:val="0"/>
        <w:autoSpaceDN w:val="0"/>
        <w:adjustRightInd w:val="0"/>
        <w:spacing w:before="0" w:after="120" w:line="240" w:lineRule="auto"/>
        <w:ind w:left="0" w:firstLine="0"/>
        <w:contextualSpacing/>
        <w:outlineLvl w:val="9"/>
        <w:rPr>
          <w:rFonts w:ascii="Arial Narrow" w:hAnsi="Arial Narrow"/>
          <w:color w:val="000000" w:themeColor="text1"/>
          <w:sz w:val="22"/>
          <w:szCs w:val="22"/>
        </w:rPr>
      </w:pPr>
      <w:r w:rsidRPr="00484BAB">
        <w:rPr>
          <w:rFonts w:ascii="Arial Narrow" w:hAnsi="Arial Narrow"/>
          <w:color w:val="000000" w:themeColor="text1"/>
          <w:sz w:val="22"/>
          <w:szCs w:val="22"/>
        </w:rPr>
        <w:t xml:space="preserve">REVISÃO E CANCELAMENTO </w:t>
      </w:r>
    </w:p>
    <w:p w:rsidR="00624B5B" w:rsidRPr="00484BAB" w:rsidRDefault="00624B5B" w:rsidP="00B47092">
      <w:pPr>
        <w:pStyle w:val="PargrafodaLista"/>
        <w:numPr>
          <w:ilvl w:val="1"/>
          <w:numId w:val="12"/>
        </w:numPr>
        <w:suppressAutoHyphens/>
        <w:autoSpaceDE w:val="0"/>
        <w:autoSpaceDN w:val="0"/>
        <w:adjustRightInd w:val="0"/>
        <w:spacing w:after="120"/>
        <w:ind w:left="0" w:firstLine="0"/>
        <w:contextualSpacing w:val="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 Administração realizará pesquisa de mercado periodicamente, em intervalos não superiores a 180 (cento e oitenta) dias, a fim de verificar a vantajosidade dos preços registrados nesta Ata.</w:t>
      </w:r>
    </w:p>
    <w:p w:rsidR="00624B5B" w:rsidRPr="00484BAB" w:rsidRDefault="00624B5B" w:rsidP="00B47092">
      <w:pPr>
        <w:pStyle w:val="PargrafodaLista"/>
        <w:numPr>
          <w:ilvl w:val="1"/>
          <w:numId w:val="12"/>
        </w:numPr>
        <w:suppressAutoHyphens/>
        <w:autoSpaceDE w:val="0"/>
        <w:autoSpaceDN w:val="0"/>
        <w:adjustRightInd w:val="0"/>
        <w:spacing w:after="120"/>
        <w:ind w:left="0" w:firstLine="0"/>
        <w:contextualSpacing w:val="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Quando o preço registrado tornar-se superior ao preço praticado no mercado por motivo superveniente, a Administração convocará o(s) </w:t>
      </w:r>
      <w:proofErr w:type="gramStart"/>
      <w:r w:rsidRPr="00484BAB">
        <w:rPr>
          <w:rFonts w:ascii="Arial Narrow" w:hAnsi="Arial Narrow" w:cs="Arial"/>
          <w:color w:val="000000" w:themeColor="text1"/>
          <w:sz w:val="22"/>
          <w:szCs w:val="22"/>
        </w:rPr>
        <w:t>fornecedor(</w:t>
      </w:r>
      <w:proofErr w:type="gramEnd"/>
      <w:r w:rsidRPr="00484BAB">
        <w:rPr>
          <w:rFonts w:ascii="Arial Narrow" w:hAnsi="Arial Narrow" w:cs="Arial"/>
          <w:color w:val="000000" w:themeColor="text1"/>
          <w:sz w:val="22"/>
          <w:szCs w:val="22"/>
        </w:rPr>
        <w:t>es) para negociar(em) a redução dos preços aos valores praticados pelo mercado.</w:t>
      </w:r>
    </w:p>
    <w:p w:rsidR="00624B5B" w:rsidRPr="00484BAB" w:rsidRDefault="00624B5B" w:rsidP="00B47092">
      <w:pPr>
        <w:pStyle w:val="PargrafodaLista"/>
        <w:numPr>
          <w:ilvl w:val="1"/>
          <w:numId w:val="12"/>
        </w:numPr>
        <w:suppressAutoHyphens/>
        <w:autoSpaceDE w:val="0"/>
        <w:autoSpaceDN w:val="0"/>
        <w:adjustRightInd w:val="0"/>
        <w:spacing w:after="120"/>
        <w:ind w:left="0" w:firstLine="0"/>
        <w:contextualSpacing w:val="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O fornecedor que não aceitar reduzir seu preço ao valor praticado pelo mercado será liberado do compromisso assumido, sem aplicação de penalidade.</w:t>
      </w:r>
    </w:p>
    <w:p w:rsidR="00624B5B" w:rsidRPr="00484BAB" w:rsidRDefault="00624B5B" w:rsidP="00B47092">
      <w:pPr>
        <w:pStyle w:val="PargrafodaLista"/>
        <w:numPr>
          <w:ilvl w:val="2"/>
          <w:numId w:val="12"/>
        </w:numPr>
        <w:suppressAutoHyphens/>
        <w:autoSpaceDE w:val="0"/>
        <w:autoSpaceDN w:val="0"/>
        <w:adjustRightInd w:val="0"/>
        <w:spacing w:after="120"/>
        <w:ind w:left="0" w:firstLine="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 ordem de classificação dos fornecedores que aceitarem reduzir seus preços aos valores de mercado observará a classificação original.</w:t>
      </w:r>
    </w:p>
    <w:p w:rsidR="00624B5B" w:rsidRPr="00484BAB" w:rsidRDefault="00624B5B" w:rsidP="00B47092">
      <w:pPr>
        <w:pStyle w:val="PargrafodaLista"/>
        <w:numPr>
          <w:ilvl w:val="1"/>
          <w:numId w:val="12"/>
        </w:numPr>
        <w:suppressAutoHyphens/>
        <w:autoSpaceDE w:val="0"/>
        <w:autoSpaceDN w:val="0"/>
        <w:adjustRightInd w:val="0"/>
        <w:spacing w:after="120"/>
        <w:ind w:left="0" w:firstLine="0"/>
        <w:contextualSpacing w:val="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Quando o preço de mercado tornar-se superior aos preços registrados e o fornecedor não puder cumprir o compromisso, o órgão gerenciador poderá:</w:t>
      </w:r>
    </w:p>
    <w:p w:rsidR="00624B5B" w:rsidRPr="00484BAB" w:rsidRDefault="00624B5B" w:rsidP="00B47092">
      <w:pPr>
        <w:pStyle w:val="PargrafodaLista"/>
        <w:numPr>
          <w:ilvl w:val="2"/>
          <w:numId w:val="12"/>
        </w:numPr>
        <w:suppressAutoHyphens/>
        <w:autoSpaceDE w:val="0"/>
        <w:autoSpaceDN w:val="0"/>
        <w:adjustRightInd w:val="0"/>
        <w:spacing w:after="120"/>
        <w:ind w:left="0" w:firstLine="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liberar</w:t>
      </w:r>
      <w:proofErr w:type="gramEnd"/>
      <w:r w:rsidRPr="00484BAB">
        <w:rPr>
          <w:rFonts w:ascii="Arial Narrow" w:hAnsi="Arial Narrow" w:cs="Arial"/>
          <w:color w:val="000000" w:themeColor="text1"/>
          <w:sz w:val="22"/>
          <w:szCs w:val="22"/>
        </w:rPr>
        <w:t xml:space="preserve"> o fornecedor do compromisso assumido, caso a comunicação ocorra antes do pedido de fornecimento, e sem aplicação da penalidade se confirmada a veracidade dos motivos e comprovantes apresentados; e</w:t>
      </w:r>
    </w:p>
    <w:p w:rsidR="00624B5B" w:rsidRPr="00484BAB" w:rsidRDefault="00624B5B" w:rsidP="00B47092">
      <w:pPr>
        <w:pStyle w:val="PargrafodaLista"/>
        <w:numPr>
          <w:ilvl w:val="2"/>
          <w:numId w:val="12"/>
        </w:numPr>
        <w:suppressAutoHyphens/>
        <w:autoSpaceDE w:val="0"/>
        <w:autoSpaceDN w:val="0"/>
        <w:adjustRightInd w:val="0"/>
        <w:spacing w:after="120"/>
        <w:ind w:left="0" w:firstLine="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convocar</w:t>
      </w:r>
      <w:proofErr w:type="gramEnd"/>
      <w:r w:rsidRPr="00484BAB">
        <w:rPr>
          <w:rFonts w:ascii="Arial Narrow" w:hAnsi="Arial Narrow" w:cs="Arial"/>
          <w:color w:val="000000" w:themeColor="text1"/>
          <w:sz w:val="22"/>
          <w:szCs w:val="22"/>
        </w:rPr>
        <w:t xml:space="preserve"> os demais fornecedores para assegurar igual oportunidade de negociação.</w:t>
      </w:r>
    </w:p>
    <w:p w:rsidR="00624B5B" w:rsidRPr="00484BAB" w:rsidRDefault="00624B5B" w:rsidP="00B47092">
      <w:pPr>
        <w:pStyle w:val="PargrafodaLista"/>
        <w:numPr>
          <w:ilvl w:val="1"/>
          <w:numId w:val="12"/>
        </w:numPr>
        <w:suppressAutoHyphens/>
        <w:autoSpaceDE w:val="0"/>
        <w:autoSpaceDN w:val="0"/>
        <w:adjustRightInd w:val="0"/>
        <w:spacing w:after="120"/>
        <w:ind w:left="0" w:firstLine="0"/>
        <w:contextualSpacing w:val="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Não havendo êxito nas negociações, o órgão gerenciador deverá proceder à revogação desta ata de registro de preços, adotando as medidas cabíveis para obtenção da contratação mais vantajosa.</w:t>
      </w:r>
    </w:p>
    <w:p w:rsidR="00624B5B" w:rsidRPr="00484BAB" w:rsidRDefault="00624B5B" w:rsidP="00B47092">
      <w:pPr>
        <w:pStyle w:val="PargrafodaLista"/>
        <w:numPr>
          <w:ilvl w:val="1"/>
          <w:numId w:val="12"/>
        </w:numPr>
        <w:suppressAutoHyphens/>
        <w:autoSpaceDE w:val="0"/>
        <w:autoSpaceDN w:val="0"/>
        <w:adjustRightInd w:val="0"/>
        <w:spacing w:after="120"/>
        <w:ind w:left="0" w:firstLine="0"/>
        <w:contextualSpacing w:val="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O registro do fornecedor será cancelado quando:</w:t>
      </w:r>
    </w:p>
    <w:p w:rsidR="00624B5B" w:rsidRPr="00484BAB" w:rsidRDefault="00624B5B" w:rsidP="00B47092">
      <w:pPr>
        <w:pStyle w:val="PargrafodaLista"/>
        <w:numPr>
          <w:ilvl w:val="2"/>
          <w:numId w:val="12"/>
        </w:numPr>
        <w:suppressAutoHyphens/>
        <w:autoSpaceDE w:val="0"/>
        <w:autoSpaceDN w:val="0"/>
        <w:adjustRightInd w:val="0"/>
        <w:spacing w:after="120"/>
        <w:ind w:left="0" w:firstLine="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descumprir</w:t>
      </w:r>
      <w:proofErr w:type="gramEnd"/>
      <w:r w:rsidRPr="00484BAB">
        <w:rPr>
          <w:rFonts w:ascii="Arial Narrow" w:hAnsi="Arial Narrow" w:cs="Arial"/>
          <w:color w:val="000000" w:themeColor="text1"/>
          <w:sz w:val="22"/>
          <w:szCs w:val="22"/>
        </w:rPr>
        <w:t xml:space="preserve"> as condições da ata de registro de preços;</w:t>
      </w:r>
    </w:p>
    <w:p w:rsidR="00624B5B" w:rsidRPr="00484BAB" w:rsidRDefault="00624B5B" w:rsidP="00B47092">
      <w:pPr>
        <w:pStyle w:val="PargrafodaLista"/>
        <w:numPr>
          <w:ilvl w:val="2"/>
          <w:numId w:val="12"/>
        </w:numPr>
        <w:suppressAutoHyphens/>
        <w:autoSpaceDE w:val="0"/>
        <w:autoSpaceDN w:val="0"/>
        <w:adjustRightInd w:val="0"/>
        <w:spacing w:after="120"/>
        <w:ind w:left="0" w:firstLine="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não</w:t>
      </w:r>
      <w:proofErr w:type="gramEnd"/>
      <w:r w:rsidRPr="00484BAB">
        <w:rPr>
          <w:rFonts w:ascii="Arial Narrow" w:hAnsi="Arial Narrow" w:cs="Arial"/>
          <w:color w:val="000000" w:themeColor="text1"/>
          <w:sz w:val="22"/>
          <w:szCs w:val="22"/>
        </w:rPr>
        <w:t xml:space="preserve"> retirar a nota de empenho ou instrumento equivalente no prazo estabelecido pela Administração, sem justificativa aceitável;</w:t>
      </w:r>
    </w:p>
    <w:p w:rsidR="00624B5B" w:rsidRPr="00484BAB" w:rsidRDefault="00624B5B" w:rsidP="00B47092">
      <w:pPr>
        <w:pStyle w:val="PargrafodaLista"/>
        <w:numPr>
          <w:ilvl w:val="2"/>
          <w:numId w:val="12"/>
        </w:numPr>
        <w:suppressAutoHyphens/>
        <w:autoSpaceDE w:val="0"/>
        <w:autoSpaceDN w:val="0"/>
        <w:adjustRightInd w:val="0"/>
        <w:spacing w:after="120"/>
        <w:ind w:left="0" w:firstLine="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lastRenderedPageBreak/>
        <w:t>não</w:t>
      </w:r>
      <w:proofErr w:type="gramEnd"/>
      <w:r w:rsidRPr="00484BAB">
        <w:rPr>
          <w:rFonts w:ascii="Arial Narrow" w:hAnsi="Arial Narrow" w:cs="Arial"/>
          <w:color w:val="000000" w:themeColor="text1"/>
          <w:sz w:val="22"/>
          <w:szCs w:val="22"/>
        </w:rPr>
        <w:t xml:space="preserve"> aceitar reduzir o seu preço registrado, na hipótese deste se tornar superior àqueles praticados no mercado; ou</w:t>
      </w:r>
    </w:p>
    <w:p w:rsidR="00624B5B" w:rsidRPr="00484BAB" w:rsidRDefault="00624B5B" w:rsidP="00B47092">
      <w:pPr>
        <w:pStyle w:val="PargrafodaLista"/>
        <w:numPr>
          <w:ilvl w:val="2"/>
          <w:numId w:val="12"/>
        </w:numPr>
        <w:suppressAutoHyphens/>
        <w:autoSpaceDE w:val="0"/>
        <w:autoSpaceDN w:val="0"/>
        <w:adjustRightInd w:val="0"/>
        <w:spacing w:after="120"/>
        <w:ind w:left="0" w:firstLine="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sofrer</w:t>
      </w:r>
      <w:proofErr w:type="gramEnd"/>
      <w:r w:rsidRPr="00484BAB">
        <w:rPr>
          <w:rFonts w:ascii="Arial Narrow" w:hAnsi="Arial Narrow" w:cs="Arial"/>
          <w:color w:val="000000" w:themeColor="text1"/>
          <w:sz w:val="22"/>
          <w:szCs w:val="22"/>
        </w:rPr>
        <w:t xml:space="preserve"> sanção administrativa cujo efeito torne-o proibido de celebrar contrato administrativo, alcançando o órgão gerenciador e órgão(s) participante(s).</w:t>
      </w:r>
    </w:p>
    <w:p w:rsidR="00624B5B" w:rsidRPr="00484BAB" w:rsidRDefault="00624B5B" w:rsidP="00B47092">
      <w:pPr>
        <w:pStyle w:val="PargrafodaLista"/>
        <w:numPr>
          <w:ilvl w:val="1"/>
          <w:numId w:val="12"/>
        </w:numPr>
        <w:suppressAutoHyphens/>
        <w:autoSpaceDE w:val="0"/>
        <w:autoSpaceDN w:val="0"/>
        <w:adjustRightInd w:val="0"/>
        <w:spacing w:after="120"/>
        <w:ind w:left="0" w:firstLine="0"/>
        <w:contextualSpacing w:val="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O cancelamento de registros nas hipóteses previstas nos itens 5.6.1, 5.6.2 e 5.6.4 será formalizado por despacho do órgão gerenciador, assegurado o contraditório e a ampla defesa.</w:t>
      </w:r>
    </w:p>
    <w:p w:rsidR="00624B5B" w:rsidRPr="00484BAB" w:rsidRDefault="00624B5B" w:rsidP="00B47092">
      <w:pPr>
        <w:pStyle w:val="PargrafodaLista"/>
        <w:numPr>
          <w:ilvl w:val="1"/>
          <w:numId w:val="12"/>
        </w:numPr>
        <w:suppressAutoHyphens/>
        <w:autoSpaceDE w:val="0"/>
        <w:autoSpaceDN w:val="0"/>
        <w:adjustRightInd w:val="0"/>
        <w:spacing w:after="120"/>
        <w:ind w:left="0" w:firstLine="0"/>
        <w:contextualSpacing w:val="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O cancelamento do registro de preços poderá ocorrer por fato superveniente, decorrente de caso fortuito ou força maior, que prejudique o cumprimento da ata, devidamente comprovados e justificados:</w:t>
      </w:r>
    </w:p>
    <w:p w:rsidR="00624B5B" w:rsidRPr="00484BAB" w:rsidRDefault="00624B5B" w:rsidP="00B47092">
      <w:pPr>
        <w:pStyle w:val="PargrafodaLista"/>
        <w:numPr>
          <w:ilvl w:val="2"/>
          <w:numId w:val="12"/>
        </w:numPr>
        <w:suppressAutoHyphens/>
        <w:autoSpaceDE w:val="0"/>
        <w:autoSpaceDN w:val="0"/>
        <w:adjustRightInd w:val="0"/>
        <w:spacing w:after="120"/>
        <w:ind w:left="0" w:firstLine="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por</w:t>
      </w:r>
      <w:proofErr w:type="gramEnd"/>
      <w:r w:rsidRPr="00484BAB">
        <w:rPr>
          <w:rFonts w:ascii="Arial Narrow" w:hAnsi="Arial Narrow" w:cs="Arial"/>
          <w:color w:val="000000" w:themeColor="text1"/>
          <w:sz w:val="22"/>
          <w:szCs w:val="22"/>
        </w:rPr>
        <w:t xml:space="preserve"> razão de interesse público; ou</w:t>
      </w:r>
    </w:p>
    <w:p w:rsidR="00624B5B" w:rsidRPr="00484BAB" w:rsidRDefault="00624B5B" w:rsidP="00B47092">
      <w:pPr>
        <w:pStyle w:val="PargrafodaLista"/>
        <w:numPr>
          <w:ilvl w:val="2"/>
          <w:numId w:val="12"/>
        </w:numPr>
        <w:suppressAutoHyphens/>
        <w:autoSpaceDE w:val="0"/>
        <w:autoSpaceDN w:val="0"/>
        <w:adjustRightInd w:val="0"/>
        <w:spacing w:after="120"/>
        <w:ind w:left="0" w:firstLine="0"/>
        <w:jc w:val="both"/>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a</w:t>
      </w:r>
      <w:proofErr w:type="gramEnd"/>
      <w:r w:rsidRPr="00484BAB">
        <w:rPr>
          <w:rFonts w:ascii="Arial Narrow" w:hAnsi="Arial Narrow" w:cs="Arial"/>
          <w:color w:val="000000" w:themeColor="text1"/>
          <w:sz w:val="22"/>
          <w:szCs w:val="22"/>
        </w:rPr>
        <w:t xml:space="preserve"> pedido do fornecedor. </w:t>
      </w:r>
    </w:p>
    <w:p w:rsidR="00624B5B" w:rsidRPr="00484BAB" w:rsidRDefault="00624B5B" w:rsidP="00624B5B">
      <w:pPr>
        <w:suppressAutoHyphens/>
        <w:autoSpaceDE w:val="0"/>
        <w:autoSpaceDN w:val="0"/>
        <w:adjustRightInd w:val="0"/>
        <w:spacing w:after="120"/>
        <w:ind w:left="1134"/>
        <w:jc w:val="both"/>
        <w:rPr>
          <w:rFonts w:ascii="Arial Narrow" w:hAnsi="Arial Narrow" w:cs="Arial"/>
          <w:i/>
          <w:color w:val="000000" w:themeColor="text1"/>
          <w:sz w:val="22"/>
          <w:szCs w:val="22"/>
        </w:rPr>
      </w:pPr>
    </w:p>
    <w:p w:rsidR="00624B5B" w:rsidRPr="00484BAB" w:rsidRDefault="00624B5B" w:rsidP="00B47092">
      <w:pPr>
        <w:pStyle w:val="Nivel1"/>
        <w:keepNext w:val="0"/>
        <w:keepLines w:val="0"/>
        <w:numPr>
          <w:ilvl w:val="0"/>
          <w:numId w:val="12"/>
        </w:numPr>
        <w:suppressAutoHyphens/>
        <w:autoSpaceDE w:val="0"/>
        <w:autoSpaceDN w:val="0"/>
        <w:adjustRightInd w:val="0"/>
        <w:spacing w:before="0" w:after="120" w:line="240" w:lineRule="auto"/>
        <w:ind w:left="0" w:firstLine="0"/>
        <w:contextualSpacing/>
        <w:outlineLvl w:val="9"/>
        <w:rPr>
          <w:rFonts w:ascii="Arial Narrow" w:hAnsi="Arial Narrow"/>
          <w:color w:val="000000" w:themeColor="text1"/>
          <w:sz w:val="22"/>
          <w:szCs w:val="22"/>
        </w:rPr>
      </w:pPr>
      <w:r w:rsidRPr="00484BAB">
        <w:rPr>
          <w:rFonts w:ascii="Arial Narrow" w:hAnsi="Arial Narrow"/>
          <w:color w:val="000000" w:themeColor="text1"/>
          <w:sz w:val="22"/>
          <w:szCs w:val="22"/>
        </w:rPr>
        <w:t>CONDIÇÕES GERAIS</w:t>
      </w:r>
    </w:p>
    <w:p w:rsidR="00624B5B" w:rsidRPr="00484BAB" w:rsidRDefault="00624B5B" w:rsidP="00B47092">
      <w:pPr>
        <w:pStyle w:val="PargrafodaLista"/>
        <w:numPr>
          <w:ilvl w:val="1"/>
          <w:numId w:val="12"/>
        </w:numPr>
        <w:suppressAutoHyphens/>
        <w:autoSpaceDE w:val="0"/>
        <w:autoSpaceDN w:val="0"/>
        <w:adjustRightInd w:val="0"/>
        <w:spacing w:after="120"/>
        <w:ind w:left="0" w:firstLine="0"/>
        <w:contextualSpacing w:val="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rsidR="00624B5B" w:rsidRPr="00484BAB" w:rsidRDefault="00624B5B" w:rsidP="00B47092">
      <w:pPr>
        <w:pStyle w:val="PargrafodaLista"/>
        <w:numPr>
          <w:ilvl w:val="1"/>
          <w:numId w:val="12"/>
        </w:numPr>
        <w:suppressAutoHyphens/>
        <w:autoSpaceDE w:val="0"/>
        <w:autoSpaceDN w:val="0"/>
        <w:adjustRightInd w:val="0"/>
        <w:spacing w:after="120"/>
        <w:ind w:left="0" w:firstLine="0"/>
        <w:contextualSpacing w:val="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É vedado efetuar acréscimos nos quantitativos fixados nesta ata de registro de preços, inclusive o acréscimo de que trata o § 1º do art. 65 da Lei nº 8.666/93.</w:t>
      </w:r>
    </w:p>
    <w:p w:rsidR="00624B5B" w:rsidRPr="00484BAB" w:rsidRDefault="00624B5B" w:rsidP="00B47092">
      <w:pPr>
        <w:pStyle w:val="PargrafodaLista"/>
        <w:numPr>
          <w:ilvl w:val="1"/>
          <w:numId w:val="12"/>
        </w:numPr>
        <w:suppressAutoHyphens/>
        <w:autoSpaceDE w:val="0"/>
        <w:autoSpaceDN w:val="0"/>
        <w:adjustRightInd w:val="0"/>
        <w:spacing w:after="120"/>
        <w:ind w:left="0" w:firstLine="0"/>
        <w:contextualSpacing w:val="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2013.</w:t>
      </w:r>
    </w:p>
    <w:p w:rsidR="00624B5B" w:rsidRPr="00484BAB" w:rsidRDefault="00624B5B" w:rsidP="00624B5B">
      <w:pPr>
        <w:suppressAutoHyphens/>
        <w:autoSpaceDE w:val="0"/>
        <w:autoSpaceDN w:val="0"/>
        <w:adjustRightInd w:val="0"/>
        <w:spacing w:after="120"/>
        <w:ind w:right="-15"/>
        <w:jc w:val="both"/>
        <w:rPr>
          <w:rFonts w:ascii="Arial Narrow" w:hAnsi="Arial Narrow" w:cs="Arial"/>
          <w:color w:val="000000" w:themeColor="text1"/>
          <w:sz w:val="22"/>
          <w:szCs w:val="22"/>
        </w:rPr>
      </w:pPr>
    </w:p>
    <w:p w:rsidR="00624B5B" w:rsidRPr="00484BAB" w:rsidRDefault="00624B5B" w:rsidP="00624B5B">
      <w:pPr>
        <w:suppressAutoHyphens/>
        <w:autoSpaceDE w:val="0"/>
        <w:autoSpaceDN w:val="0"/>
        <w:adjustRightInd w:val="0"/>
        <w:spacing w:after="120"/>
        <w:ind w:right="-15"/>
        <w:jc w:val="both"/>
        <w:rPr>
          <w:rFonts w:ascii="Arial Narrow" w:hAnsi="Arial Narrow" w:cs="Arial"/>
          <w:i/>
          <w:iCs/>
          <w:color w:val="000000" w:themeColor="text1"/>
          <w:sz w:val="22"/>
          <w:szCs w:val="22"/>
        </w:rPr>
      </w:pPr>
      <w:r w:rsidRPr="00484BAB">
        <w:rPr>
          <w:rFonts w:ascii="Arial Narrow" w:hAnsi="Arial Narrow" w:cs="Arial"/>
          <w:color w:val="000000" w:themeColor="text1"/>
          <w:sz w:val="22"/>
          <w:szCs w:val="22"/>
        </w:rPr>
        <w:t xml:space="preserve">Para firmeza e validade do pactuado, a presente Ata foi lavrada em 02 (duas) vias de igual teor, que, depois de lida e achada em ordem, vai assinada pelas partes </w:t>
      </w:r>
      <w:r w:rsidRPr="00484BAB">
        <w:rPr>
          <w:rFonts w:ascii="Arial Narrow" w:hAnsi="Arial Narrow" w:cs="Arial"/>
          <w:i/>
          <w:iCs/>
          <w:color w:val="000000" w:themeColor="text1"/>
          <w:sz w:val="22"/>
          <w:szCs w:val="22"/>
        </w:rPr>
        <w:t xml:space="preserve">e encaminhada cópia aos demais órgãos participantes (se houver). </w:t>
      </w:r>
    </w:p>
    <w:p w:rsidR="00624B5B" w:rsidRPr="00484BAB" w:rsidRDefault="00624B5B" w:rsidP="00624B5B">
      <w:pPr>
        <w:suppressAutoHyphens/>
        <w:autoSpaceDE w:val="0"/>
        <w:autoSpaceDN w:val="0"/>
        <w:adjustRightInd w:val="0"/>
        <w:spacing w:after="120"/>
        <w:ind w:right="-15"/>
        <w:jc w:val="both"/>
        <w:rPr>
          <w:rFonts w:ascii="Arial Narrow" w:hAnsi="Arial Narrow" w:cs="Arial"/>
          <w:i/>
          <w:iCs/>
          <w:color w:val="000000" w:themeColor="text1"/>
          <w:sz w:val="22"/>
          <w:szCs w:val="22"/>
        </w:rPr>
      </w:pPr>
    </w:p>
    <w:p w:rsidR="00624B5B" w:rsidRPr="00484BAB" w:rsidRDefault="00624B5B" w:rsidP="00624B5B">
      <w:pPr>
        <w:suppressAutoHyphens/>
        <w:autoSpaceDE w:val="0"/>
        <w:autoSpaceDN w:val="0"/>
        <w:adjustRightInd w:val="0"/>
        <w:spacing w:after="120"/>
        <w:ind w:right="-15"/>
        <w:jc w:val="both"/>
        <w:rPr>
          <w:rFonts w:ascii="Arial Narrow" w:hAnsi="Arial Narrow" w:cs="Arial"/>
          <w:i/>
          <w:iCs/>
          <w:color w:val="000000" w:themeColor="text1"/>
          <w:sz w:val="22"/>
          <w:szCs w:val="22"/>
        </w:rPr>
      </w:pPr>
    </w:p>
    <w:p w:rsidR="00624B5B" w:rsidRPr="00484BAB" w:rsidRDefault="00624B5B" w:rsidP="00624B5B">
      <w:pPr>
        <w:suppressAutoHyphens/>
        <w:autoSpaceDE w:val="0"/>
        <w:autoSpaceDN w:val="0"/>
        <w:adjustRightInd w:val="0"/>
        <w:spacing w:after="120"/>
        <w:ind w:right="-30"/>
        <w:jc w:val="center"/>
        <w:rPr>
          <w:rFonts w:ascii="Arial Narrow" w:hAnsi="Arial Narrow" w:cs="Arial"/>
          <w:color w:val="000000" w:themeColor="text1"/>
          <w:sz w:val="22"/>
          <w:szCs w:val="22"/>
        </w:rPr>
      </w:pPr>
      <w:r w:rsidRPr="00484BAB">
        <w:rPr>
          <w:rFonts w:ascii="Arial Narrow" w:hAnsi="Arial Narrow" w:cs="Arial"/>
          <w:color w:val="000000" w:themeColor="text1"/>
          <w:sz w:val="22"/>
          <w:szCs w:val="22"/>
        </w:rPr>
        <w:t>Local e data</w:t>
      </w:r>
    </w:p>
    <w:p w:rsidR="00624B5B" w:rsidRPr="00484BAB" w:rsidRDefault="00624B5B" w:rsidP="00624B5B">
      <w:pPr>
        <w:suppressAutoHyphens/>
        <w:autoSpaceDE w:val="0"/>
        <w:autoSpaceDN w:val="0"/>
        <w:adjustRightInd w:val="0"/>
        <w:spacing w:after="120"/>
        <w:ind w:right="-30"/>
        <w:jc w:val="center"/>
        <w:rPr>
          <w:rFonts w:ascii="Arial Narrow" w:hAnsi="Arial Narrow" w:cs="Arial"/>
          <w:color w:val="000000" w:themeColor="text1"/>
          <w:sz w:val="22"/>
          <w:szCs w:val="22"/>
        </w:rPr>
      </w:pPr>
      <w:r w:rsidRPr="00484BAB">
        <w:rPr>
          <w:rFonts w:ascii="Arial Narrow" w:hAnsi="Arial Narrow" w:cs="Arial"/>
          <w:color w:val="000000" w:themeColor="text1"/>
          <w:sz w:val="22"/>
          <w:szCs w:val="22"/>
        </w:rPr>
        <w:t>Assinaturas</w:t>
      </w:r>
    </w:p>
    <w:p w:rsidR="00624B5B" w:rsidRPr="00484BAB" w:rsidRDefault="00624B5B" w:rsidP="00624B5B">
      <w:pPr>
        <w:suppressAutoHyphens/>
        <w:autoSpaceDE w:val="0"/>
        <w:autoSpaceDN w:val="0"/>
        <w:adjustRightInd w:val="0"/>
        <w:spacing w:after="120"/>
        <w:ind w:right="-30"/>
        <w:jc w:val="center"/>
        <w:rPr>
          <w:rFonts w:ascii="Arial Narrow" w:hAnsi="Arial Narrow" w:cs="Arial"/>
          <w:color w:val="000000" w:themeColor="text1"/>
          <w:sz w:val="22"/>
          <w:szCs w:val="22"/>
        </w:rPr>
      </w:pPr>
    </w:p>
    <w:p w:rsidR="00624B5B" w:rsidRPr="00484BAB" w:rsidRDefault="00624B5B" w:rsidP="00624B5B">
      <w:pPr>
        <w:suppressAutoHyphens/>
        <w:autoSpaceDE w:val="0"/>
        <w:autoSpaceDN w:val="0"/>
        <w:adjustRightInd w:val="0"/>
        <w:spacing w:after="120"/>
        <w:ind w:right="-30"/>
        <w:jc w:val="center"/>
        <w:rPr>
          <w:rFonts w:ascii="Arial Narrow" w:hAnsi="Arial Narrow" w:cs="Arial"/>
          <w:color w:val="000000" w:themeColor="text1"/>
          <w:sz w:val="22"/>
          <w:szCs w:val="22"/>
        </w:rPr>
      </w:pPr>
    </w:p>
    <w:p w:rsidR="00624B5B" w:rsidRPr="00484BAB" w:rsidRDefault="00624B5B" w:rsidP="00624B5B">
      <w:pPr>
        <w:suppressAutoHyphens/>
        <w:autoSpaceDE w:val="0"/>
        <w:autoSpaceDN w:val="0"/>
        <w:adjustRightInd w:val="0"/>
        <w:spacing w:after="120"/>
        <w:ind w:right="-30"/>
        <w:jc w:val="center"/>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Representante legal do órgão gerenciador e representante(s) </w:t>
      </w:r>
      <w:proofErr w:type="gramStart"/>
      <w:r w:rsidRPr="00484BAB">
        <w:rPr>
          <w:rFonts w:ascii="Arial Narrow" w:hAnsi="Arial Narrow" w:cs="Arial"/>
          <w:color w:val="000000" w:themeColor="text1"/>
          <w:sz w:val="22"/>
          <w:szCs w:val="22"/>
        </w:rPr>
        <w:t>legal(</w:t>
      </w:r>
      <w:proofErr w:type="spellStart"/>
      <w:proofErr w:type="gramEnd"/>
      <w:r w:rsidRPr="00484BAB">
        <w:rPr>
          <w:rFonts w:ascii="Arial Narrow" w:hAnsi="Arial Narrow" w:cs="Arial"/>
          <w:color w:val="000000" w:themeColor="text1"/>
          <w:sz w:val="22"/>
          <w:szCs w:val="22"/>
        </w:rPr>
        <w:t>is</w:t>
      </w:r>
      <w:proofErr w:type="spellEnd"/>
      <w:r w:rsidRPr="00484BAB">
        <w:rPr>
          <w:rFonts w:ascii="Arial Narrow" w:hAnsi="Arial Narrow" w:cs="Arial"/>
          <w:color w:val="000000" w:themeColor="text1"/>
          <w:sz w:val="22"/>
          <w:szCs w:val="22"/>
        </w:rPr>
        <w:t>) do(s) fornecedor(es) registrado(s)</w:t>
      </w:r>
    </w:p>
    <w:p w:rsidR="00624B5B" w:rsidRPr="00484BAB" w:rsidRDefault="00624B5B" w:rsidP="00624B5B">
      <w:pPr>
        <w:suppressAutoHyphens/>
        <w:spacing w:after="120"/>
        <w:rPr>
          <w:rFonts w:ascii="Arial Narrow" w:hAnsi="Arial Narrow" w:cs="Arial"/>
          <w:color w:val="000000" w:themeColor="text1"/>
          <w:sz w:val="22"/>
          <w:szCs w:val="22"/>
        </w:rPr>
      </w:pPr>
    </w:p>
    <w:p w:rsidR="00624B5B" w:rsidRPr="00484BAB" w:rsidRDefault="00624B5B" w:rsidP="00545C3B">
      <w:pPr>
        <w:rPr>
          <w:rFonts w:ascii="Arial Narrow" w:eastAsia="MS Mincho" w:hAnsi="Arial Narrow"/>
          <w:bCs/>
          <w:color w:val="000000" w:themeColor="text1"/>
          <w:sz w:val="22"/>
          <w:szCs w:val="22"/>
          <w:lang w:eastAsia="ja-JP"/>
        </w:rPr>
      </w:pPr>
    </w:p>
    <w:p w:rsidR="00624B5B" w:rsidRPr="00484BAB" w:rsidRDefault="00624B5B" w:rsidP="00624B5B">
      <w:pPr>
        <w:pageBreakBefore/>
        <w:spacing w:after="120"/>
        <w:ind w:right="-17"/>
        <w:jc w:val="center"/>
        <w:rPr>
          <w:rFonts w:ascii="Arial Narrow" w:hAnsi="Arial Narrow" w:cs="Times New Roman"/>
          <w:b/>
          <w:color w:val="000000" w:themeColor="text1"/>
          <w:sz w:val="22"/>
          <w:szCs w:val="22"/>
        </w:rPr>
      </w:pPr>
      <w:r w:rsidRPr="00484BAB">
        <w:rPr>
          <w:rFonts w:ascii="Arial Narrow" w:hAnsi="Arial Narrow" w:cs="Times New Roman"/>
          <w:b/>
          <w:color w:val="000000" w:themeColor="text1"/>
          <w:sz w:val="22"/>
          <w:szCs w:val="22"/>
        </w:rPr>
        <w:lastRenderedPageBreak/>
        <w:t>ANEXO III</w:t>
      </w:r>
    </w:p>
    <w:p w:rsidR="00624B5B" w:rsidRPr="00484BAB" w:rsidRDefault="00624B5B" w:rsidP="00624B5B">
      <w:pPr>
        <w:spacing w:after="120"/>
        <w:ind w:right="-17"/>
        <w:jc w:val="center"/>
        <w:rPr>
          <w:rFonts w:ascii="Arial Narrow" w:hAnsi="Arial Narrow" w:cs="Times New Roman"/>
          <w:b/>
          <w:color w:val="000000" w:themeColor="text1"/>
          <w:sz w:val="22"/>
          <w:szCs w:val="22"/>
        </w:rPr>
      </w:pPr>
      <w:r w:rsidRPr="00484BAB">
        <w:rPr>
          <w:rFonts w:ascii="Arial Narrow" w:hAnsi="Arial Narrow" w:cs="Times New Roman"/>
          <w:b/>
          <w:color w:val="000000" w:themeColor="text1"/>
          <w:sz w:val="22"/>
          <w:szCs w:val="22"/>
        </w:rPr>
        <w:t xml:space="preserve">TERMO DE CONTRATO </w:t>
      </w:r>
    </w:p>
    <w:p w:rsidR="00624B5B" w:rsidRPr="00484BAB" w:rsidRDefault="00624B5B" w:rsidP="00624B5B">
      <w:pPr>
        <w:spacing w:after="120"/>
        <w:ind w:right="-17"/>
        <w:jc w:val="center"/>
        <w:rPr>
          <w:rFonts w:ascii="Arial Narrow" w:hAnsi="Arial Narrow" w:cs="Times New Roman"/>
          <w:bCs/>
          <w:iCs/>
          <w:color w:val="000000" w:themeColor="text1"/>
          <w:sz w:val="22"/>
          <w:szCs w:val="22"/>
        </w:rPr>
      </w:pPr>
      <w:r w:rsidRPr="00484BAB">
        <w:rPr>
          <w:rFonts w:ascii="Arial Narrow" w:hAnsi="Arial Narrow" w:cs="Times New Roman"/>
          <w:color w:val="000000" w:themeColor="text1"/>
          <w:sz w:val="22"/>
          <w:szCs w:val="22"/>
        </w:rPr>
        <w:t xml:space="preserve">PRESTAÇÃO DE </w:t>
      </w:r>
      <w:r w:rsidRPr="00484BAB">
        <w:rPr>
          <w:rFonts w:ascii="Arial Narrow" w:hAnsi="Arial Narrow" w:cs="Times New Roman"/>
          <w:bCs/>
          <w:iCs/>
          <w:color w:val="000000" w:themeColor="text1"/>
          <w:sz w:val="22"/>
          <w:szCs w:val="22"/>
        </w:rPr>
        <w:t>SERVIÇO SEM DEDICAÇÃO EXCLUSIVA DE MÃO DE OBRA</w:t>
      </w:r>
    </w:p>
    <w:p w:rsidR="00624B5B" w:rsidRPr="00484BAB" w:rsidRDefault="00624B5B" w:rsidP="00624B5B">
      <w:pPr>
        <w:spacing w:after="120"/>
        <w:ind w:right="-15"/>
        <w:jc w:val="center"/>
        <w:rPr>
          <w:rFonts w:ascii="Arial Narrow" w:hAnsi="Arial Narrow" w:cs="Times New Roman"/>
          <w:b/>
          <w:color w:val="000000" w:themeColor="text1"/>
          <w:sz w:val="22"/>
          <w:szCs w:val="22"/>
        </w:rPr>
      </w:pPr>
    </w:p>
    <w:p w:rsidR="00624B5B" w:rsidRPr="00484BAB" w:rsidRDefault="00624B5B" w:rsidP="00624B5B">
      <w:pPr>
        <w:spacing w:after="120"/>
        <w:ind w:left="3969"/>
        <w:jc w:val="both"/>
        <w:rPr>
          <w:rFonts w:ascii="Arial Narrow" w:hAnsi="Arial Narrow" w:cs="Times New Roman"/>
          <w:b/>
          <w:color w:val="000000" w:themeColor="text1"/>
          <w:sz w:val="22"/>
          <w:szCs w:val="22"/>
        </w:rPr>
      </w:pPr>
      <w:r w:rsidRPr="00484BAB">
        <w:rPr>
          <w:rFonts w:ascii="Arial Narrow" w:hAnsi="Arial Narrow" w:cs="Times New Roman"/>
          <w:b/>
          <w:color w:val="000000" w:themeColor="text1"/>
          <w:sz w:val="22"/>
          <w:szCs w:val="22"/>
        </w:rPr>
        <w:t xml:space="preserve">TERMO DE CONTRATO DE PRESTAÇÃO DE SERVIÇOS </w:t>
      </w:r>
      <w:r w:rsidRPr="00484BAB">
        <w:rPr>
          <w:rFonts w:ascii="Arial Narrow" w:hAnsi="Arial Narrow" w:cs="Times New Roman"/>
          <w:b/>
          <w:color w:val="FF0000"/>
          <w:sz w:val="22"/>
          <w:szCs w:val="22"/>
        </w:rPr>
        <w:t>Nº XX/2018</w:t>
      </w:r>
      <w:r w:rsidRPr="00484BAB">
        <w:rPr>
          <w:rFonts w:ascii="Arial Narrow" w:hAnsi="Arial Narrow" w:cs="Times New Roman"/>
          <w:b/>
          <w:color w:val="000000" w:themeColor="text1"/>
          <w:sz w:val="22"/>
          <w:szCs w:val="22"/>
        </w:rPr>
        <w:t>, QUE FAZEM ENTRE SI A UNIÃO, POR INTERMÉDIO DO CENTRO DE FORMAÇÃO DE PROFESSORES DA UFCG E A EMPRESA XXXXXXXXXXXXXXXXXXXXXXXXXXXXX.</w:t>
      </w:r>
    </w:p>
    <w:p w:rsidR="00624B5B" w:rsidRPr="00484BAB" w:rsidRDefault="00624B5B" w:rsidP="00624B5B">
      <w:pPr>
        <w:spacing w:after="120"/>
        <w:ind w:right="-15"/>
        <w:jc w:val="both"/>
        <w:rPr>
          <w:rFonts w:ascii="Arial Narrow" w:hAnsi="Arial Narrow" w:cs="Times New Roman"/>
          <w:b/>
          <w:color w:val="000000" w:themeColor="text1"/>
          <w:sz w:val="22"/>
          <w:szCs w:val="22"/>
        </w:rPr>
      </w:pPr>
    </w:p>
    <w:p w:rsidR="00624B5B" w:rsidRPr="00484BAB" w:rsidRDefault="00624B5B" w:rsidP="00624B5B">
      <w:pPr>
        <w:spacing w:after="120"/>
        <w:jc w:val="both"/>
        <w:rPr>
          <w:rFonts w:ascii="Arial Narrow" w:hAnsi="Arial Narrow" w:cs="Times New Roman"/>
          <w:color w:val="000000" w:themeColor="text1"/>
          <w:sz w:val="22"/>
          <w:szCs w:val="22"/>
        </w:rPr>
      </w:pPr>
      <w:r w:rsidRPr="00484BAB">
        <w:rPr>
          <w:rFonts w:ascii="Arial Narrow" w:hAnsi="Arial Narrow" w:cs="Arial"/>
          <w:color w:val="FF0000"/>
          <w:sz w:val="22"/>
          <w:szCs w:val="22"/>
        </w:rPr>
        <w:t>O CENTRO DE FORMAÇÃO DE PROFESSORES DA UNIVERSIDADE FEDERAL DE CAMPINA GRANDE</w:t>
      </w:r>
      <w:r w:rsidRPr="00484BAB">
        <w:rPr>
          <w:rFonts w:ascii="Arial Narrow" w:hAnsi="Arial Narrow" w:cs="Arial"/>
          <w:color w:val="000000" w:themeColor="text1"/>
          <w:sz w:val="22"/>
          <w:szCs w:val="22"/>
        </w:rPr>
        <w:t xml:space="preserve">, com sede na </w:t>
      </w:r>
      <w:r w:rsidRPr="00484BAB">
        <w:rPr>
          <w:rFonts w:ascii="Arial Narrow" w:hAnsi="Arial Narrow" w:cs="Arial"/>
          <w:color w:val="FF0000"/>
          <w:sz w:val="22"/>
          <w:szCs w:val="22"/>
        </w:rPr>
        <w:t>Rua Sérgio Moreira de Figueiredo, S/N, Casas Populares, CEP 58900-000, na cidade de Cajazeiras, estado da Paraíba</w:t>
      </w:r>
      <w:r w:rsidRPr="00484BAB">
        <w:rPr>
          <w:rFonts w:ascii="Arial Narrow" w:hAnsi="Arial Narrow" w:cs="Arial"/>
          <w:color w:val="000000" w:themeColor="text1"/>
          <w:sz w:val="22"/>
          <w:szCs w:val="22"/>
        </w:rPr>
        <w:t xml:space="preserve">, </w:t>
      </w:r>
      <w:proofErr w:type="gramStart"/>
      <w:r w:rsidRPr="00484BAB">
        <w:rPr>
          <w:rFonts w:ascii="Arial Narrow" w:hAnsi="Arial Narrow" w:cs="Arial"/>
          <w:color w:val="000000" w:themeColor="text1"/>
          <w:sz w:val="22"/>
          <w:szCs w:val="22"/>
        </w:rPr>
        <w:t>inscrito(</w:t>
      </w:r>
      <w:proofErr w:type="gramEnd"/>
      <w:r w:rsidRPr="00484BAB">
        <w:rPr>
          <w:rFonts w:ascii="Arial Narrow" w:hAnsi="Arial Narrow" w:cs="Arial"/>
          <w:color w:val="000000" w:themeColor="text1"/>
          <w:sz w:val="22"/>
          <w:szCs w:val="22"/>
        </w:rPr>
        <w:t xml:space="preserve">a) no CNPJ sob o nº </w:t>
      </w:r>
      <w:r w:rsidRPr="00484BAB">
        <w:rPr>
          <w:rFonts w:ascii="Arial Narrow" w:hAnsi="Arial Narrow" w:cs="Arial"/>
          <w:color w:val="FF0000"/>
          <w:sz w:val="22"/>
          <w:szCs w:val="22"/>
        </w:rPr>
        <w:t>05.055.128/0003-38</w:t>
      </w:r>
      <w:r w:rsidRPr="00484BAB">
        <w:rPr>
          <w:rFonts w:ascii="Arial Narrow" w:hAnsi="Arial Narrow" w:cs="Arial"/>
          <w:color w:val="000000" w:themeColor="text1"/>
          <w:sz w:val="22"/>
          <w:szCs w:val="22"/>
        </w:rPr>
        <w:t xml:space="preserve">, neste ato representado(a) pelo(a) seu Diretor, Sr. </w:t>
      </w:r>
      <w:proofErr w:type="spellStart"/>
      <w:r w:rsidRPr="00484BAB">
        <w:rPr>
          <w:rFonts w:ascii="Arial Narrow" w:hAnsi="Arial Narrow" w:cs="Arial"/>
          <w:color w:val="FF0000"/>
          <w:sz w:val="22"/>
          <w:szCs w:val="22"/>
        </w:rPr>
        <w:t>Antonio</w:t>
      </w:r>
      <w:proofErr w:type="spellEnd"/>
      <w:r w:rsidRPr="00484BAB">
        <w:rPr>
          <w:rFonts w:ascii="Arial Narrow" w:hAnsi="Arial Narrow" w:cs="Arial"/>
          <w:color w:val="FF0000"/>
          <w:sz w:val="22"/>
          <w:szCs w:val="22"/>
        </w:rPr>
        <w:t xml:space="preserve"> Fernandes Filho</w:t>
      </w:r>
      <w:r w:rsidRPr="00484BAB">
        <w:rPr>
          <w:rFonts w:ascii="Arial Narrow" w:hAnsi="Arial Narrow" w:cs="Times New Roman"/>
          <w:color w:val="000000" w:themeColor="text1"/>
          <w:sz w:val="22"/>
          <w:szCs w:val="22"/>
        </w:rPr>
        <w:t xml:space="preserve">, nomeado(a) pela  </w:t>
      </w:r>
      <w:r w:rsidRPr="00484BAB">
        <w:rPr>
          <w:rFonts w:ascii="Arial Narrow" w:hAnsi="Arial Narrow" w:cs="Times New Roman"/>
          <w:color w:val="FF0000"/>
          <w:sz w:val="22"/>
          <w:szCs w:val="22"/>
        </w:rPr>
        <w:t>Portaria nº XXXX, de XX de XXXXXX de 2018</w:t>
      </w:r>
      <w:r w:rsidRPr="00484BAB">
        <w:rPr>
          <w:rFonts w:ascii="Arial Narrow" w:hAnsi="Arial Narrow" w:cs="Times New Roman"/>
          <w:color w:val="000000" w:themeColor="text1"/>
          <w:sz w:val="22"/>
          <w:szCs w:val="22"/>
        </w:rPr>
        <w:t>, publicada no</w:t>
      </w:r>
      <w:r w:rsidRPr="00484BAB">
        <w:rPr>
          <w:rFonts w:ascii="Arial Narrow" w:hAnsi="Arial Narrow" w:cs="Times New Roman"/>
          <w:i/>
          <w:color w:val="000000" w:themeColor="text1"/>
          <w:sz w:val="22"/>
          <w:szCs w:val="22"/>
        </w:rPr>
        <w:t xml:space="preserve"> </w:t>
      </w:r>
      <w:r w:rsidRPr="00484BAB">
        <w:rPr>
          <w:rFonts w:ascii="Arial Narrow" w:hAnsi="Arial Narrow" w:cs="Times New Roman"/>
          <w:i/>
          <w:iCs/>
          <w:color w:val="000000" w:themeColor="text1"/>
          <w:sz w:val="22"/>
          <w:szCs w:val="22"/>
        </w:rPr>
        <w:t>DOU</w:t>
      </w:r>
      <w:r w:rsidRPr="00484BAB">
        <w:rPr>
          <w:rFonts w:ascii="Arial Narrow" w:hAnsi="Arial Narrow" w:cs="Times New Roman"/>
          <w:i/>
          <w:color w:val="000000" w:themeColor="text1"/>
          <w:sz w:val="22"/>
          <w:szCs w:val="22"/>
        </w:rPr>
        <w:t xml:space="preserve"> </w:t>
      </w:r>
      <w:r w:rsidRPr="00484BAB">
        <w:rPr>
          <w:rFonts w:ascii="Arial Narrow" w:hAnsi="Arial Narrow" w:cs="Times New Roman"/>
          <w:color w:val="000000" w:themeColor="text1"/>
          <w:sz w:val="22"/>
          <w:szCs w:val="22"/>
        </w:rPr>
        <w:t xml:space="preserve">de </w:t>
      </w:r>
      <w:r w:rsidRPr="00484BAB">
        <w:rPr>
          <w:rFonts w:ascii="Arial Narrow" w:hAnsi="Arial Narrow" w:cs="Times New Roman"/>
          <w:color w:val="FF0000"/>
          <w:sz w:val="22"/>
          <w:szCs w:val="22"/>
        </w:rPr>
        <w:t xml:space="preserve">XX de </w:t>
      </w:r>
      <w:proofErr w:type="spellStart"/>
      <w:r w:rsidRPr="00484BAB">
        <w:rPr>
          <w:rFonts w:ascii="Arial Narrow" w:hAnsi="Arial Narrow" w:cs="Times New Roman"/>
          <w:color w:val="FF0000"/>
          <w:sz w:val="22"/>
          <w:szCs w:val="22"/>
        </w:rPr>
        <w:t>xxxxxxx</w:t>
      </w:r>
      <w:proofErr w:type="spellEnd"/>
      <w:r w:rsidRPr="00484BAB">
        <w:rPr>
          <w:rFonts w:ascii="Arial Narrow" w:hAnsi="Arial Narrow" w:cs="Times New Roman"/>
          <w:color w:val="FF0000"/>
          <w:sz w:val="22"/>
          <w:szCs w:val="22"/>
        </w:rPr>
        <w:t xml:space="preserve"> de 2018</w:t>
      </w:r>
      <w:r w:rsidRPr="00484BAB">
        <w:rPr>
          <w:rFonts w:ascii="Arial Narrow" w:hAnsi="Arial Narrow" w:cs="Times New Roman"/>
          <w:color w:val="000000" w:themeColor="text1"/>
          <w:sz w:val="22"/>
          <w:szCs w:val="22"/>
        </w:rPr>
        <w:t xml:space="preserve">, inscrito(a) no CPF nº </w:t>
      </w:r>
      <w:r w:rsidRPr="00484BAB">
        <w:rPr>
          <w:rFonts w:ascii="Arial Narrow" w:hAnsi="Arial Narrow" w:cs="Times New Roman"/>
          <w:color w:val="FF0000"/>
          <w:sz w:val="22"/>
          <w:szCs w:val="22"/>
        </w:rPr>
        <w:t>XXX.XXX.XXX-XX</w:t>
      </w:r>
      <w:r w:rsidRPr="00484BAB">
        <w:rPr>
          <w:rFonts w:ascii="Arial Narrow" w:hAnsi="Arial Narrow" w:cs="Times New Roman"/>
          <w:color w:val="000000" w:themeColor="text1"/>
          <w:sz w:val="22"/>
          <w:szCs w:val="22"/>
        </w:rPr>
        <w:t xml:space="preserve">, portador(a) da Carteira de Identidade nº </w:t>
      </w:r>
      <w:r w:rsidRPr="00484BAB">
        <w:rPr>
          <w:rFonts w:ascii="Arial Narrow" w:hAnsi="Arial Narrow" w:cs="Times New Roman"/>
          <w:color w:val="FF0000"/>
          <w:sz w:val="22"/>
          <w:szCs w:val="22"/>
        </w:rPr>
        <w:t>XXXXXXXXXXXX</w:t>
      </w:r>
      <w:r w:rsidRPr="00484BAB">
        <w:rPr>
          <w:rFonts w:ascii="Arial Narrow" w:hAnsi="Arial Narrow" w:cs="Times New Roman"/>
          <w:color w:val="000000" w:themeColor="text1"/>
          <w:sz w:val="22"/>
          <w:szCs w:val="22"/>
        </w:rPr>
        <w:t xml:space="preserve">, doravante denominada </w:t>
      </w:r>
      <w:r w:rsidRPr="00484BAB">
        <w:rPr>
          <w:rFonts w:ascii="Arial Narrow" w:hAnsi="Arial Narrow" w:cs="Times New Roman"/>
          <w:color w:val="FF0000"/>
          <w:sz w:val="22"/>
          <w:szCs w:val="22"/>
        </w:rPr>
        <w:t>CONTRATANTE</w:t>
      </w:r>
      <w:r w:rsidRPr="00484BAB">
        <w:rPr>
          <w:rFonts w:ascii="Arial Narrow" w:hAnsi="Arial Narrow" w:cs="Times New Roman"/>
          <w:color w:val="000000" w:themeColor="text1"/>
          <w:sz w:val="22"/>
          <w:szCs w:val="22"/>
        </w:rPr>
        <w:t xml:space="preserve">, e o(a) </w:t>
      </w:r>
      <w:proofErr w:type="spellStart"/>
      <w:r w:rsidRPr="00484BAB">
        <w:rPr>
          <w:rFonts w:ascii="Arial Narrow" w:hAnsi="Arial Narrow" w:cs="Times New Roman"/>
          <w:color w:val="FF0000"/>
          <w:sz w:val="22"/>
          <w:szCs w:val="22"/>
        </w:rPr>
        <w:t>Xxxxxxxxxxxxxxxxxxxxxx</w:t>
      </w:r>
      <w:proofErr w:type="spellEnd"/>
      <w:r w:rsidRPr="00484BAB">
        <w:rPr>
          <w:rFonts w:ascii="Arial Narrow" w:hAnsi="Arial Narrow" w:cs="Times New Roman"/>
          <w:color w:val="000000" w:themeColor="text1"/>
          <w:sz w:val="22"/>
          <w:szCs w:val="22"/>
        </w:rPr>
        <w:t xml:space="preserve"> inscrito(a) no CNPJ/MF sob o nº </w:t>
      </w:r>
      <w:r w:rsidRPr="00484BAB">
        <w:rPr>
          <w:rFonts w:ascii="Arial Narrow" w:hAnsi="Arial Narrow" w:cs="Times New Roman"/>
          <w:color w:val="FF0000"/>
          <w:sz w:val="22"/>
          <w:szCs w:val="22"/>
        </w:rPr>
        <w:t>XX.XXX.XXX/XXXX-XX</w:t>
      </w:r>
      <w:r w:rsidRPr="00484BAB">
        <w:rPr>
          <w:rFonts w:ascii="Arial Narrow" w:hAnsi="Arial Narrow" w:cs="Times New Roman"/>
          <w:color w:val="000000" w:themeColor="text1"/>
          <w:sz w:val="22"/>
          <w:szCs w:val="22"/>
        </w:rPr>
        <w:t xml:space="preserve">, sediado(a) na </w:t>
      </w:r>
      <w:proofErr w:type="spellStart"/>
      <w:r w:rsidRPr="00484BAB">
        <w:rPr>
          <w:rFonts w:ascii="Arial Narrow" w:hAnsi="Arial Narrow" w:cs="Times New Roman"/>
          <w:color w:val="FF0000"/>
          <w:sz w:val="22"/>
          <w:szCs w:val="22"/>
        </w:rPr>
        <w:t>Xxxxxxxxxxxxxxxxxxxxxxxxx</w:t>
      </w:r>
      <w:proofErr w:type="spellEnd"/>
      <w:r w:rsidRPr="00484BAB">
        <w:rPr>
          <w:rFonts w:ascii="Arial Narrow" w:hAnsi="Arial Narrow" w:cs="Times New Roman"/>
          <w:color w:val="000000" w:themeColor="text1"/>
          <w:sz w:val="22"/>
          <w:szCs w:val="22"/>
        </w:rPr>
        <w:t xml:space="preserve">, em </w:t>
      </w:r>
      <w:proofErr w:type="spellStart"/>
      <w:r w:rsidRPr="00484BAB">
        <w:rPr>
          <w:rFonts w:ascii="Arial Narrow" w:hAnsi="Arial Narrow" w:cs="Times New Roman"/>
          <w:color w:val="FF0000"/>
          <w:sz w:val="22"/>
          <w:szCs w:val="22"/>
        </w:rPr>
        <w:t>Xxxxxxxxxxxxxx</w:t>
      </w:r>
      <w:proofErr w:type="spellEnd"/>
      <w:r w:rsidRPr="00484BAB">
        <w:rPr>
          <w:rFonts w:ascii="Arial Narrow" w:hAnsi="Arial Narrow" w:cs="Times New Roman"/>
          <w:color w:val="FF0000"/>
          <w:sz w:val="22"/>
          <w:szCs w:val="22"/>
        </w:rPr>
        <w:t>,</w:t>
      </w:r>
      <w:r w:rsidRPr="00484BAB">
        <w:rPr>
          <w:rFonts w:ascii="Arial Narrow" w:hAnsi="Arial Narrow" w:cs="Times New Roman"/>
          <w:color w:val="000000" w:themeColor="text1"/>
          <w:sz w:val="22"/>
          <w:szCs w:val="22"/>
        </w:rPr>
        <w:t xml:space="preserve"> doravante designada </w:t>
      </w:r>
      <w:r w:rsidRPr="00484BAB">
        <w:rPr>
          <w:rFonts w:ascii="Arial Narrow" w:hAnsi="Arial Narrow" w:cs="Times New Roman"/>
          <w:color w:val="FF0000"/>
          <w:sz w:val="22"/>
          <w:szCs w:val="22"/>
        </w:rPr>
        <w:t>CONTRATADA</w:t>
      </w:r>
      <w:r w:rsidRPr="00484BAB">
        <w:rPr>
          <w:rFonts w:ascii="Arial Narrow" w:hAnsi="Arial Narrow" w:cs="Times New Roman"/>
          <w:color w:val="000000" w:themeColor="text1"/>
          <w:sz w:val="22"/>
          <w:szCs w:val="22"/>
        </w:rPr>
        <w:t xml:space="preserve">, neste ato representada pelo(a) Sr.(a) </w:t>
      </w:r>
      <w:proofErr w:type="spellStart"/>
      <w:r w:rsidRPr="00484BAB">
        <w:rPr>
          <w:rFonts w:ascii="Arial Narrow" w:hAnsi="Arial Narrow" w:cs="Times New Roman"/>
          <w:color w:val="FF0000"/>
          <w:sz w:val="22"/>
          <w:szCs w:val="22"/>
        </w:rPr>
        <w:t>Xxxxxxxxxxxx</w:t>
      </w:r>
      <w:proofErr w:type="spellEnd"/>
      <w:r w:rsidRPr="00484BAB">
        <w:rPr>
          <w:rFonts w:ascii="Arial Narrow" w:hAnsi="Arial Narrow" w:cs="Times New Roman"/>
          <w:color w:val="000000" w:themeColor="text1"/>
          <w:sz w:val="22"/>
          <w:szCs w:val="22"/>
        </w:rPr>
        <w:t xml:space="preserve">, portador(a) da Carteira de Identidade nº </w:t>
      </w:r>
      <w:r w:rsidRPr="00484BAB">
        <w:rPr>
          <w:rFonts w:ascii="Arial Narrow" w:hAnsi="Arial Narrow" w:cs="Times New Roman"/>
          <w:color w:val="FF0000"/>
          <w:sz w:val="22"/>
          <w:szCs w:val="22"/>
        </w:rPr>
        <w:t>XXXXXXXXX</w:t>
      </w:r>
      <w:r w:rsidRPr="00484BAB">
        <w:rPr>
          <w:rFonts w:ascii="Arial Narrow" w:hAnsi="Arial Narrow" w:cs="Times New Roman"/>
          <w:color w:val="000000" w:themeColor="text1"/>
          <w:sz w:val="22"/>
          <w:szCs w:val="22"/>
        </w:rPr>
        <w:t xml:space="preserve">, expedida pela (o) </w:t>
      </w:r>
      <w:r w:rsidRPr="00484BAB">
        <w:rPr>
          <w:rFonts w:ascii="Arial Narrow" w:hAnsi="Arial Narrow" w:cs="Times New Roman"/>
          <w:color w:val="FF0000"/>
          <w:sz w:val="22"/>
          <w:szCs w:val="22"/>
        </w:rPr>
        <w:t>XXXX-XX</w:t>
      </w:r>
      <w:r w:rsidRPr="00484BAB">
        <w:rPr>
          <w:rFonts w:ascii="Arial Narrow" w:hAnsi="Arial Narrow" w:cs="Times New Roman"/>
          <w:color w:val="000000" w:themeColor="text1"/>
          <w:sz w:val="22"/>
          <w:szCs w:val="22"/>
        </w:rPr>
        <w:t xml:space="preserve">, e CPF nº </w:t>
      </w:r>
      <w:r w:rsidRPr="00484BAB">
        <w:rPr>
          <w:rFonts w:ascii="Arial Narrow" w:hAnsi="Arial Narrow" w:cs="Times New Roman"/>
          <w:color w:val="FF0000"/>
          <w:sz w:val="22"/>
          <w:szCs w:val="22"/>
        </w:rPr>
        <w:t>XXX.XXX.XXX-XX</w:t>
      </w:r>
      <w:r w:rsidRPr="00484BAB">
        <w:rPr>
          <w:rFonts w:ascii="Arial Narrow" w:hAnsi="Arial Narrow" w:cs="Times New Roman"/>
          <w:color w:val="000000" w:themeColor="text1"/>
          <w:sz w:val="22"/>
          <w:szCs w:val="22"/>
        </w:rPr>
        <w:t xml:space="preserve">, tendo em vista o que consta no Processo nº </w:t>
      </w:r>
      <w:r w:rsidRPr="00484BAB">
        <w:rPr>
          <w:rFonts w:ascii="Arial Narrow" w:hAnsi="Arial Narrow" w:cs="Times New Roman"/>
          <w:color w:val="FF0000"/>
          <w:sz w:val="22"/>
          <w:szCs w:val="22"/>
        </w:rPr>
        <w:t>23096.203960/2018-41</w:t>
      </w:r>
      <w:r w:rsidRPr="00484BAB">
        <w:rPr>
          <w:rFonts w:ascii="Arial Narrow" w:hAnsi="Arial Narrow" w:cs="Times New Roman"/>
          <w:color w:val="000000" w:themeColor="text1"/>
          <w:sz w:val="22"/>
          <w:szCs w:val="22"/>
        </w:rPr>
        <w:t xml:space="preserve"> e em observância às disposições da Lei nº 8.666, de 21 de junho de 1993, da Lei nº 10.520, de 17 de julho de 2002, do Decreto nº 2.271, de 7 de julho de 1997,do Decreto nº 7.892, de 23 de janeiro de 2013, da Instrução Normativa SEGES/MPDG nº 5, de 26 de maio de 2017 e da Portaria nº 409, de 21 de dezembro de 2016, resolvem celebrar o presente Termo de Contrato, decorrente do </w:t>
      </w:r>
      <w:r w:rsidRPr="00484BAB">
        <w:rPr>
          <w:rFonts w:ascii="Arial Narrow" w:hAnsi="Arial Narrow" w:cs="Times New Roman"/>
          <w:b/>
          <w:color w:val="FF0000"/>
          <w:sz w:val="22"/>
          <w:szCs w:val="22"/>
        </w:rPr>
        <w:t>Pregão nº 03/2018</w:t>
      </w:r>
      <w:r w:rsidRPr="00484BAB">
        <w:rPr>
          <w:rFonts w:ascii="Arial Narrow" w:hAnsi="Arial Narrow" w:cs="Times New Roman"/>
          <w:color w:val="000000" w:themeColor="text1"/>
          <w:sz w:val="22"/>
          <w:szCs w:val="22"/>
        </w:rPr>
        <w:t>, mediante as cláusulas e condições a seguir enunciadas.</w:t>
      </w:r>
    </w:p>
    <w:p w:rsidR="00624B5B" w:rsidRPr="00484BAB" w:rsidRDefault="00624B5B" w:rsidP="00B47092">
      <w:pPr>
        <w:pStyle w:val="Nivel1"/>
        <w:keepNext w:val="0"/>
        <w:keepLines w:val="0"/>
        <w:numPr>
          <w:ilvl w:val="0"/>
          <w:numId w:val="13"/>
        </w:numPr>
        <w:spacing w:before="0" w:after="120" w:line="240" w:lineRule="auto"/>
        <w:ind w:left="0" w:firstLine="0"/>
        <w:rPr>
          <w:rFonts w:ascii="Arial Narrow" w:hAnsi="Arial Narrow"/>
          <w:color w:val="000000" w:themeColor="text1"/>
          <w:sz w:val="22"/>
          <w:szCs w:val="22"/>
        </w:rPr>
      </w:pPr>
      <w:r w:rsidRPr="00484BAB">
        <w:rPr>
          <w:rFonts w:ascii="Arial Narrow" w:hAnsi="Arial Narrow"/>
          <w:color w:val="000000" w:themeColor="text1"/>
          <w:sz w:val="22"/>
          <w:szCs w:val="22"/>
        </w:rPr>
        <w:t>CLÁUSULA PRIMEIRA – OBJETO</w:t>
      </w:r>
    </w:p>
    <w:p w:rsidR="00624B5B" w:rsidRPr="00484BAB" w:rsidRDefault="00624B5B" w:rsidP="00B47092">
      <w:pPr>
        <w:pStyle w:val="PargrafodaLista"/>
        <w:numPr>
          <w:ilvl w:val="1"/>
          <w:numId w:val="13"/>
        </w:numPr>
        <w:spacing w:after="120"/>
        <w:ind w:left="0" w:firstLine="0"/>
        <w:contextualSpacing w:val="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 xml:space="preserve">O objeto do presente instrumento é a </w:t>
      </w:r>
      <w:r w:rsidRPr="00484BAB">
        <w:rPr>
          <w:rFonts w:ascii="Arial Narrow" w:hAnsi="Arial Narrow" w:cs="Arial"/>
          <w:color w:val="FF0000"/>
          <w:sz w:val="22"/>
          <w:szCs w:val="22"/>
        </w:rPr>
        <w:t>Contratação</w:t>
      </w:r>
      <w:r w:rsidRPr="00484BAB">
        <w:rPr>
          <w:rFonts w:ascii="Arial Narrow" w:eastAsia="Arial" w:hAnsi="Arial Narrow" w:cs="Arial"/>
          <w:color w:val="FF0000"/>
          <w:sz w:val="22"/>
          <w:szCs w:val="22"/>
        </w:rPr>
        <w:t xml:space="preserve"> </w:t>
      </w:r>
      <w:r w:rsidRPr="00484BAB">
        <w:rPr>
          <w:rFonts w:ascii="Arial Narrow" w:hAnsi="Arial Narrow" w:cs="Arial"/>
          <w:color w:val="FF0000"/>
          <w:sz w:val="22"/>
          <w:szCs w:val="22"/>
        </w:rPr>
        <w:t>de</w:t>
      </w:r>
      <w:r w:rsidRPr="00484BAB">
        <w:rPr>
          <w:rFonts w:ascii="Arial Narrow" w:eastAsia="Arial" w:hAnsi="Arial Narrow" w:cs="Arial"/>
          <w:color w:val="FF0000"/>
          <w:sz w:val="22"/>
          <w:szCs w:val="22"/>
        </w:rPr>
        <w:t xml:space="preserve"> </w:t>
      </w:r>
      <w:r w:rsidRPr="00484BAB">
        <w:rPr>
          <w:rFonts w:ascii="Arial Narrow" w:hAnsi="Arial Narrow" w:cs="Arial"/>
          <w:color w:val="FF0000"/>
          <w:sz w:val="22"/>
          <w:szCs w:val="22"/>
        </w:rPr>
        <w:t>empresa</w:t>
      </w:r>
      <w:r w:rsidRPr="00484BAB">
        <w:rPr>
          <w:rFonts w:ascii="Arial Narrow" w:eastAsia="Arial" w:hAnsi="Arial Narrow" w:cs="Arial"/>
          <w:color w:val="FF0000"/>
          <w:sz w:val="22"/>
          <w:szCs w:val="22"/>
        </w:rPr>
        <w:t xml:space="preserve"> </w:t>
      </w:r>
      <w:r w:rsidRPr="00484BAB">
        <w:rPr>
          <w:rFonts w:ascii="Arial Narrow" w:hAnsi="Arial Narrow" w:cs="Arial"/>
          <w:color w:val="FF0000"/>
          <w:sz w:val="22"/>
          <w:szCs w:val="22"/>
        </w:rPr>
        <w:t>especializada</w:t>
      </w:r>
      <w:r w:rsidRPr="00484BAB">
        <w:rPr>
          <w:rFonts w:ascii="Arial Narrow" w:eastAsia="Arial" w:hAnsi="Arial Narrow" w:cs="Arial"/>
          <w:color w:val="FF0000"/>
          <w:sz w:val="22"/>
          <w:szCs w:val="22"/>
        </w:rPr>
        <w:t xml:space="preserve"> </w:t>
      </w:r>
      <w:r w:rsidRPr="00484BAB">
        <w:rPr>
          <w:rFonts w:ascii="Arial Narrow" w:hAnsi="Arial Narrow" w:cs="Arial"/>
          <w:color w:val="FF0000"/>
          <w:sz w:val="22"/>
          <w:szCs w:val="22"/>
        </w:rPr>
        <w:t>na</w:t>
      </w:r>
      <w:r w:rsidRPr="00484BAB">
        <w:rPr>
          <w:rFonts w:ascii="Arial Narrow" w:eastAsia="Arial" w:hAnsi="Arial Narrow" w:cs="Arial"/>
          <w:color w:val="FF0000"/>
          <w:sz w:val="22"/>
          <w:szCs w:val="22"/>
        </w:rPr>
        <w:t xml:space="preserve"> </w:t>
      </w:r>
      <w:r w:rsidRPr="00484BAB">
        <w:rPr>
          <w:rFonts w:ascii="Arial Narrow" w:hAnsi="Arial Narrow" w:cs="Arial"/>
          <w:color w:val="FF0000"/>
          <w:sz w:val="22"/>
          <w:szCs w:val="22"/>
        </w:rPr>
        <w:t>prestação</w:t>
      </w:r>
      <w:r w:rsidRPr="00484BAB">
        <w:rPr>
          <w:rFonts w:ascii="Arial Narrow" w:eastAsia="Arial" w:hAnsi="Arial Narrow" w:cs="Arial"/>
          <w:color w:val="FF0000"/>
          <w:sz w:val="22"/>
          <w:szCs w:val="22"/>
        </w:rPr>
        <w:t xml:space="preserve"> </w:t>
      </w:r>
      <w:r w:rsidRPr="00484BAB">
        <w:rPr>
          <w:rFonts w:ascii="Arial Narrow" w:hAnsi="Arial Narrow" w:cs="Arial"/>
          <w:color w:val="FF0000"/>
          <w:sz w:val="22"/>
          <w:szCs w:val="22"/>
        </w:rPr>
        <w:t>de</w:t>
      </w:r>
      <w:r w:rsidRPr="00484BAB">
        <w:rPr>
          <w:rFonts w:ascii="Arial Narrow" w:eastAsia="Arial" w:hAnsi="Arial Narrow" w:cs="Arial"/>
          <w:color w:val="FF0000"/>
          <w:sz w:val="22"/>
          <w:szCs w:val="22"/>
        </w:rPr>
        <w:t xml:space="preserve"> </w:t>
      </w:r>
      <w:r w:rsidRPr="00484BAB">
        <w:rPr>
          <w:rFonts w:ascii="Arial Narrow" w:hAnsi="Arial Narrow" w:cs="Arial"/>
          <w:color w:val="FF0000"/>
          <w:sz w:val="22"/>
          <w:szCs w:val="22"/>
        </w:rPr>
        <w:t>serviços</w:t>
      </w:r>
      <w:r w:rsidRPr="00484BAB">
        <w:rPr>
          <w:rFonts w:ascii="Arial Narrow" w:eastAsia="Arial" w:hAnsi="Arial Narrow" w:cs="Arial"/>
          <w:color w:val="FF0000"/>
          <w:sz w:val="22"/>
          <w:szCs w:val="22"/>
        </w:rPr>
        <w:t xml:space="preserve"> </w:t>
      </w:r>
      <w:r w:rsidRPr="00484BAB">
        <w:rPr>
          <w:rFonts w:ascii="Arial Narrow" w:hAnsi="Arial Narrow" w:cs="Arial"/>
          <w:color w:val="FF0000"/>
          <w:sz w:val="22"/>
          <w:szCs w:val="22"/>
        </w:rPr>
        <w:t>de</w:t>
      </w:r>
      <w:r w:rsidRPr="00484BAB">
        <w:rPr>
          <w:rFonts w:ascii="Arial Narrow" w:eastAsia="Arial" w:hAnsi="Arial Narrow" w:cs="Arial"/>
          <w:color w:val="FF0000"/>
          <w:sz w:val="22"/>
          <w:szCs w:val="22"/>
        </w:rPr>
        <w:t xml:space="preserve"> </w:t>
      </w:r>
      <w:r w:rsidRPr="00484BAB">
        <w:rPr>
          <w:rFonts w:ascii="Arial Narrow" w:hAnsi="Arial Narrow" w:cs="Arial"/>
          <w:color w:val="FF0000"/>
          <w:sz w:val="22"/>
          <w:szCs w:val="22"/>
        </w:rPr>
        <w:t>administração</w:t>
      </w:r>
      <w:r w:rsidRPr="00484BAB">
        <w:rPr>
          <w:rFonts w:ascii="Arial Narrow" w:eastAsia="Arial" w:hAnsi="Arial Narrow" w:cs="Arial"/>
          <w:color w:val="FF0000"/>
          <w:sz w:val="22"/>
          <w:szCs w:val="22"/>
        </w:rPr>
        <w:t xml:space="preserve"> </w:t>
      </w:r>
      <w:r w:rsidRPr="00484BAB">
        <w:rPr>
          <w:rFonts w:ascii="Arial Narrow" w:hAnsi="Arial Narrow" w:cs="Arial"/>
          <w:color w:val="FF0000"/>
          <w:sz w:val="22"/>
          <w:szCs w:val="22"/>
        </w:rPr>
        <w:t>e</w:t>
      </w:r>
      <w:r w:rsidRPr="00484BAB">
        <w:rPr>
          <w:rFonts w:ascii="Arial Narrow" w:eastAsia="Arial" w:hAnsi="Arial Narrow" w:cs="Arial"/>
          <w:color w:val="FF0000"/>
          <w:sz w:val="22"/>
          <w:szCs w:val="22"/>
        </w:rPr>
        <w:t xml:space="preserve"> </w:t>
      </w:r>
      <w:r w:rsidRPr="00484BAB">
        <w:rPr>
          <w:rFonts w:ascii="Arial Narrow" w:hAnsi="Arial Narrow" w:cs="Arial"/>
          <w:color w:val="FF0000"/>
          <w:sz w:val="22"/>
          <w:szCs w:val="22"/>
        </w:rPr>
        <w:t>gerenciamento</w:t>
      </w:r>
      <w:r w:rsidRPr="00484BAB">
        <w:rPr>
          <w:rFonts w:ascii="Arial Narrow" w:eastAsia="Arial" w:hAnsi="Arial Narrow" w:cs="Arial"/>
          <w:color w:val="FF0000"/>
          <w:sz w:val="22"/>
          <w:szCs w:val="22"/>
        </w:rPr>
        <w:t xml:space="preserve"> </w:t>
      </w:r>
      <w:r w:rsidRPr="00484BAB">
        <w:rPr>
          <w:rFonts w:ascii="Arial Narrow" w:hAnsi="Arial Narrow" w:cs="Arial"/>
          <w:color w:val="FF0000"/>
          <w:sz w:val="22"/>
          <w:szCs w:val="22"/>
        </w:rPr>
        <w:t>de</w:t>
      </w:r>
      <w:r w:rsidRPr="00484BAB">
        <w:rPr>
          <w:rFonts w:ascii="Arial Narrow" w:eastAsia="Arial" w:hAnsi="Arial Narrow" w:cs="Arial"/>
          <w:color w:val="FF0000"/>
          <w:sz w:val="22"/>
          <w:szCs w:val="22"/>
        </w:rPr>
        <w:t xml:space="preserve"> </w:t>
      </w:r>
      <w:r w:rsidRPr="00484BAB">
        <w:rPr>
          <w:rFonts w:ascii="Arial Narrow" w:hAnsi="Arial Narrow" w:cs="Arial"/>
          <w:color w:val="FF0000"/>
          <w:sz w:val="22"/>
          <w:szCs w:val="22"/>
        </w:rPr>
        <w:t>frota,</w:t>
      </w:r>
      <w:r w:rsidRPr="00484BAB">
        <w:rPr>
          <w:rFonts w:ascii="Arial Narrow" w:eastAsia="Arial" w:hAnsi="Arial Narrow" w:cs="Arial"/>
          <w:color w:val="FF0000"/>
          <w:sz w:val="22"/>
          <w:szCs w:val="22"/>
        </w:rPr>
        <w:t xml:space="preserve"> através de rede de oficinas e centros automotivos credenciados, </w:t>
      </w:r>
      <w:r w:rsidRPr="00484BAB">
        <w:rPr>
          <w:rFonts w:ascii="Arial Narrow" w:hAnsi="Arial Narrow" w:cs="Arial"/>
          <w:color w:val="FF0000"/>
          <w:sz w:val="22"/>
          <w:szCs w:val="22"/>
        </w:rPr>
        <w:t>com fornecimento de peças, de</w:t>
      </w:r>
      <w:r w:rsidRPr="00484BAB">
        <w:rPr>
          <w:rFonts w:ascii="Arial Narrow" w:eastAsia="Arial" w:hAnsi="Arial Narrow" w:cs="Arial"/>
          <w:color w:val="FF0000"/>
          <w:sz w:val="22"/>
          <w:szCs w:val="22"/>
        </w:rPr>
        <w:t xml:space="preserve"> </w:t>
      </w:r>
      <w:r w:rsidRPr="00484BAB">
        <w:rPr>
          <w:rFonts w:ascii="Arial Narrow" w:hAnsi="Arial Narrow" w:cs="Arial"/>
          <w:color w:val="FF0000"/>
          <w:sz w:val="22"/>
          <w:szCs w:val="22"/>
        </w:rPr>
        <w:t>forma</w:t>
      </w:r>
      <w:r w:rsidRPr="00484BAB">
        <w:rPr>
          <w:rFonts w:ascii="Arial Narrow" w:eastAsia="Arial" w:hAnsi="Arial Narrow" w:cs="Arial"/>
          <w:color w:val="FF0000"/>
          <w:sz w:val="22"/>
          <w:szCs w:val="22"/>
        </w:rPr>
        <w:t xml:space="preserve"> </w:t>
      </w:r>
      <w:r w:rsidRPr="00484BAB">
        <w:rPr>
          <w:rFonts w:ascii="Arial Narrow" w:hAnsi="Arial Narrow" w:cs="Arial"/>
          <w:color w:val="FF0000"/>
          <w:sz w:val="22"/>
          <w:szCs w:val="22"/>
        </w:rPr>
        <w:t>continuada,</w:t>
      </w:r>
      <w:r w:rsidRPr="00484BAB">
        <w:rPr>
          <w:rFonts w:ascii="Arial Narrow" w:eastAsia="Arial" w:hAnsi="Arial Narrow" w:cs="Arial"/>
          <w:color w:val="FF0000"/>
          <w:sz w:val="22"/>
          <w:szCs w:val="22"/>
        </w:rPr>
        <w:t xml:space="preserve"> para a manutenção preventiva e corretiva dos veículos oficiais do Centro de Formação de Professores da UFCG, </w:t>
      </w:r>
      <w:r w:rsidRPr="00484BAB">
        <w:rPr>
          <w:rFonts w:ascii="Arial Narrow" w:hAnsi="Arial Narrow" w:cs="Arial"/>
          <w:color w:val="FF0000"/>
          <w:sz w:val="22"/>
          <w:szCs w:val="22"/>
        </w:rPr>
        <w:t>por</w:t>
      </w:r>
      <w:r w:rsidRPr="00484BAB">
        <w:rPr>
          <w:rFonts w:ascii="Arial Narrow" w:eastAsia="Arial" w:hAnsi="Arial Narrow" w:cs="Arial"/>
          <w:color w:val="FF0000"/>
          <w:sz w:val="22"/>
          <w:szCs w:val="22"/>
        </w:rPr>
        <w:t xml:space="preserve"> </w:t>
      </w:r>
      <w:r w:rsidRPr="00484BAB">
        <w:rPr>
          <w:rFonts w:ascii="Arial Narrow" w:hAnsi="Arial Narrow" w:cs="Arial"/>
          <w:color w:val="FF0000"/>
          <w:sz w:val="22"/>
          <w:szCs w:val="22"/>
        </w:rPr>
        <w:t>meio</w:t>
      </w:r>
      <w:r w:rsidRPr="00484BAB">
        <w:rPr>
          <w:rFonts w:ascii="Arial Narrow" w:eastAsia="Arial" w:hAnsi="Arial Narrow" w:cs="Arial"/>
          <w:color w:val="FF0000"/>
          <w:sz w:val="22"/>
          <w:szCs w:val="22"/>
        </w:rPr>
        <w:t xml:space="preserve"> </w:t>
      </w:r>
      <w:r w:rsidRPr="00484BAB">
        <w:rPr>
          <w:rFonts w:ascii="Arial Narrow" w:hAnsi="Arial Narrow" w:cs="Arial"/>
          <w:color w:val="FF0000"/>
          <w:sz w:val="22"/>
          <w:szCs w:val="22"/>
        </w:rPr>
        <w:t>de</w:t>
      </w:r>
      <w:r w:rsidRPr="00484BAB">
        <w:rPr>
          <w:rFonts w:ascii="Arial Narrow" w:eastAsia="Arial" w:hAnsi="Arial Narrow" w:cs="Arial"/>
          <w:color w:val="FF0000"/>
          <w:sz w:val="22"/>
          <w:szCs w:val="22"/>
        </w:rPr>
        <w:t xml:space="preserve"> </w:t>
      </w:r>
      <w:r w:rsidRPr="00484BAB">
        <w:rPr>
          <w:rFonts w:ascii="Arial Narrow" w:hAnsi="Arial Narrow" w:cs="Arial"/>
          <w:color w:val="FF0000"/>
          <w:sz w:val="22"/>
          <w:szCs w:val="22"/>
        </w:rPr>
        <w:t>sistema</w:t>
      </w:r>
      <w:r w:rsidRPr="00484BAB">
        <w:rPr>
          <w:rFonts w:ascii="Arial Narrow" w:eastAsia="Arial" w:hAnsi="Arial Narrow" w:cs="Arial"/>
          <w:color w:val="FF0000"/>
          <w:sz w:val="22"/>
          <w:szCs w:val="22"/>
        </w:rPr>
        <w:t xml:space="preserve"> </w:t>
      </w:r>
      <w:r w:rsidRPr="00484BAB">
        <w:rPr>
          <w:rFonts w:ascii="Arial Narrow" w:hAnsi="Arial Narrow" w:cs="Arial"/>
          <w:color w:val="FF0000"/>
          <w:sz w:val="22"/>
          <w:szCs w:val="22"/>
        </w:rPr>
        <w:t>informatizado</w:t>
      </w:r>
      <w:r w:rsidRPr="00484BAB">
        <w:rPr>
          <w:rFonts w:ascii="Arial Narrow" w:hAnsi="Arial Narrow" w:cs="Times New Roman"/>
          <w:color w:val="000000" w:themeColor="text1"/>
          <w:sz w:val="22"/>
          <w:szCs w:val="22"/>
        </w:rPr>
        <w:t>, que serão prestados nas condições estabelecidas no Termo de Referência, anexo do Edital.</w:t>
      </w:r>
    </w:p>
    <w:p w:rsidR="00624B5B" w:rsidRPr="00484BAB" w:rsidRDefault="00624B5B" w:rsidP="00B47092">
      <w:pPr>
        <w:pStyle w:val="PargrafodaLista"/>
        <w:numPr>
          <w:ilvl w:val="1"/>
          <w:numId w:val="13"/>
        </w:numPr>
        <w:spacing w:after="120"/>
        <w:ind w:left="0" w:firstLine="0"/>
        <w:contextualSpacing w:val="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Este Termo de Contrato vincula-se ao Edital do Pregão, identificado no preâmbulo e à proposta vencedora, independentemente de transcrição.</w:t>
      </w:r>
    </w:p>
    <w:p w:rsidR="00624B5B" w:rsidRPr="00484BAB" w:rsidRDefault="00624B5B" w:rsidP="00B47092">
      <w:pPr>
        <w:pStyle w:val="PargrafodaLista"/>
        <w:numPr>
          <w:ilvl w:val="1"/>
          <w:numId w:val="13"/>
        </w:numPr>
        <w:spacing w:after="120"/>
        <w:ind w:left="0" w:firstLine="0"/>
        <w:contextualSpacing w:val="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Objeto da contratação:</w:t>
      </w:r>
    </w:p>
    <w:p w:rsidR="00624B5B" w:rsidRPr="00484BAB" w:rsidRDefault="00624B5B" w:rsidP="00624B5B">
      <w:pPr>
        <w:spacing w:after="120"/>
        <w:ind w:left="425"/>
        <w:jc w:val="both"/>
        <w:rPr>
          <w:rFonts w:ascii="Arial Narrow" w:hAnsi="Arial Narrow" w:cs="Times New Roman"/>
          <w:color w:val="000000" w:themeColor="text1"/>
          <w:sz w:val="22"/>
          <w:szCs w:val="22"/>
        </w:rPr>
      </w:pPr>
    </w:p>
    <w:tbl>
      <w:tblPr>
        <w:tblW w:w="9214"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50"/>
        <w:gridCol w:w="5308"/>
        <w:gridCol w:w="2063"/>
      </w:tblGrid>
      <w:tr w:rsidR="00624B5B" w:rsidRPr="00484BAB" w:rsidTr="00050640">
        <w:trPr>
          <w:jc w:val="center"/>
        </w:trPr>
        <w:tc>
          <w:tcPr>
            <w:tcW w:w="993" w:type="dxa"/>
            <w:vAlign w:val="center"/>
          </w:tcPr>
          <w:p w:rsidR="00624B5B" w:rsidRPr="00484BAB" w:rsidRDefault="00624B5B" w:rsidP="00050640">
            <w:pPr>
              <w:spacing w:after="120"/>
              <w:jc w:val="center"/>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Grupo</w:t>
            </w:r>
          </w:p>
        </w:tc>
        <w:tc>
          <w:tcPr>
            <w:tcW w:w="850" w:type="dxa"/>
            <w:vAlign w:val="center"/>
          </w:tcPr>
          <w:p w:rsidR="00624B5B" w:rsidRPr="00484BAB" w:rsidRDefault="00624B5B" w:rsidP="00050640">
            <w:pPr>
              <w:spacing w:after="120"/>
              <w:jc w:val="center"/>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Item</w:t>
            </w:r>
          </w:p>
        </w:tc>
        <w:tc>
          <w:tcPr>
            <w:tcW w:w="5308" w:type="dxa"/>
            <w:vAlign w:val="center"/>
          </w:tcPr>
          <w:p w:rsidR="00624B5B" w:rsidRPr="00484BAB" w:rsidRDefault="00624B5B" w:rsidP="00050640">
            <w:pPr>
              <w:spacing w:after="120"/>
              <w:jc w:val="center"/>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Descrição/</w:t>
            </w:r>
          </w:p>
          <w:p w:rsidR="00624B5B" w:rsidRPr="00484BAB" w:rsidRDefault="00624B5B" w:rsidP="00050640">
            <w:pPr>
              <w:spacing w:after="120"/>
              <w:jc w:val="center"/>
              <w:rPr>
                <w:rFonts w:ascii="Arial Narrow" w:hAnsi="Arial Narrow" w:cs="Arial"/>
                <w:color w:val="000000" w:themeColor="text1"/>
                <w:sz w:val="22"/>
                <w:szCs w:val="22"/>
              </w:rPr>
            </w:pPr>
            <w:r w:rsidRPr="00484BAB">
              <w:rPr>
                <w:rFonts w:ascii="Arial Narrow" w:hAnsi="Arial Narrow" w:cs="Arial"/>
                <w:bCs/>
                <w:color w:val="000000" w:themeColor="text1"/>
                <w:sz w:val="22"/>
                <w:szCs w:val="22"/>
              </w:rPr>
              <w:t>Especificação</w:t>
            </w:r>
          </w:p>
        </w:tc>
        <w:tc>
          <w:tcPr>
            <w:tcW w:w="2063" w:type="dxa"/>
            <w:vAlign w:val="center"/>
          </w:tcPr>
          <w:p w:rsidR="00624B5B" w:rsidRPr="00484BAB" w:rsidRDefault="00624B5B" w:rsidP="00050640">
            <w:pPr>
              <w:spacing w:after="120"/>
              <w:jc w:val="center"/>
              <w:rPr>
                <w:rFonts w:ascii="Arial Narrow" w:hAnsi="Arial Narrow" w:cs="Arial"/>
                <w:bCs/>
                <w:color w:val="000000" w:themeColor="text1"/>
                <w:sz w:val="22"/>
                <w:szCs w:val="22"/>
              </w:rPr>
            </w:pPr>
            <w:r w:rsidRPr="00484BAB">
              <w:rPr>
                <w:rFonts w:ascii="Arial Narrow" w:hAnsi="Arial Narrow" w:cs="Arial"/>
                <w:bCs/>
                <w:color w:val="000000" w:themeColor="text1"/>
                <w:sz w:val="22"/>
                <w:szCs w:val="22"/>
              </w:rPr>
              <w:t>Valor máximo aceitável</w:t>
            </w:r>
          </w:p>
        </w:tc>
      </w:tr>
      <w:tr w:rsidR="00624B5B" w:rsidRPr="00484BAB" w:rsidTr="00050640">
        <w:trPr>
          <w:trHeight w:val="479"/>
          <w:jc w:val="center"/>
        </w:trPr>
        <w:tc>
          <w:tcPr>
            <w:tcW w:w="993" w:type="dxa"/>
            <w:vMerge w:val="restart"/>
            <w:vAlign w:val="center"/>
          </w:tcPr>
          <w:p w:rsidR="00624B5B" w:rsidRPr="00484BAB" w:rsidRDefault="00624B5B" w:rsidP="00050640">
            <w:pPr>
              <w:spacing w:after="120"/>
              <w:jc w:val="center"/>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1</w:t>
            </w:r>
            <w:proofErr w:type="gramEnd"/>
          </w:p>
        </w:tc>
        <w:tc>
          <w:tcPr>
            <w:tcW w:w="850" w:type="dxa"/>
            <w:vAlign w:val="center"/>
          </w:tcPr>
          <w:p w:rsidR="00624B5B" w:rsidRPr="00484BAB" w:rsidRDefault="00624B5B" w:rsidP="00050640">
            <w:pPr>
              <w:spacing w:after="120"/>
              <w:jc w:val="center"/>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1</w:t>
            </w:r>
            <w:proofErr w:type="gramEnd"/>
          </w:p>
        </w:tc>
        <w:tc>
          <w:tcPr>
            <w:tcW w:w="5308" w:type="dxa"/>
            <w:vAlign w:val="center"/>
          </w:tcPr>
          <w:p w:rsidR="00624B5B" w:rsidRPr="00484BAB" w:rsidRDefault="00624B5B" w:rsidP="00050640">
            <w:pPr>
              <w:spacing w:after="120"/>
              <w:rPr>
                <w:rFonts w:ascii="Arial Narrow" w:hAnsi="Arial Narrow" w:cs="Arial"/>
                <w:color w:val="000000" w:themeColor="text1"/>
                <w:sz w:val="22"/>
                <w:szCs w:val="22"/>
              </w:rPr>
            </w:pPr>
            <w:r w:rsidRPr="00484BAB">
              <w:rPr>
                <w:rFonts w:ascii="Arial Narrow" w:hAnsi="Arial Narrow" w:cs="Arial"/>
                <w:color w:val="000000" w:themeColor="text1"/>
                <w:sz w:val="22"/>
                <w:szCs w:val="22"/>
              </w:rPr>
              <w:t>Serviço de administração e gerenciamento de frota de veículos automotivos para a manutenção preventiva e corretiva com fornecimento de peças e acessórios.</w:t>
            </w:r>
          </w:p>
        </w:tc>
        <w:tc>
          <w:tcPr>
            <w:tcW w:w="2063" w:type="dxa"/>
            <w:vAlign w:val="center"/>
          </w:tcPr>
          <w:p w:rsidR="00624B5B" w:rsidRPr="00484BAB" w:rsidRDefault="00624B5B" w:rsidP="00050640">
            <w:pPr>
              <w:spacing w:after="120"/>
              <w:jc w:val="right"/>
              <w:rPr>
                <w:rFonts w:ascii="Arial Narrow" w:hAnsi="Arial Narrow" w:cs="Arial"/>
                <w:color w:val="000000" w:themeColor="text1"/>
                <w:sz w:val="22"/>
                <w:szCs w:val="22"/>
              </w:rPr>
            </w:pPr>
          </w:p>
        </w:tc>
      </w:tr>
      <w:tr w:rsidR="00624B5B" w:rsidRPr="00484BAB" w:rsidTr="00050640">
        <w:trPr>
          <w:trHeight w:val="559"/>
          <w:jc w:val="center"/>
        </w:trPr>
        <w:tc>
          <w:tcPr>
            <w:tcW w:w="993" w:type="dxa"/>
            <w:vMerge/>
          </w:tcPr>
          <w:p w:rsidR="00624B5B" w:rsidRPr="00484BAB" w:rsidRDefault="00624B5B" w:rsidP="00050640">
            <w:pPr>
              <w:spacing w:after="120"/>
              <w:jc w:val="center"/>
              <w:rPr>
                <w:rFonts w:ascii="Arial Narrow" w:hAnsi="Arial Narrow" w:cs="Arial"/>
                <w:color w:val="000000" w:themeColor="text1"/>
                <w:sz w:val="22"/>
                <w:szCs w:val="22"/>
              </w:rPr>
            </w:pPr>
          </w:p>
        </w:tc>
        <w:tc>
          <w:tcPr>
            <w:tcW w:w="850" w:type="dxa"/>
            <w:vAlign w:val="center"/>
          </w:tcPr>
          <w:p w:rsidR="00624B5B" w:rsidRPr="00484BAB" w:rsidRDefault="00624B5B" w:rsidP="00050640">
            <w:pPr>
              <w:spacing w:after="120"/>
              <w:jc w:val="center"/>
              <w:rPr>
                <w:rFonts w:ascii="Arial Narrow" w:hAnsi="Arial Narrow" w:cs="Arial"/>
                <w:color w:val="000000" w:themeColor="text1"/>
                <w:sz w:val="22"/>
                <w:szCs w:val="22"/>
              </w:rPr>
            </w:pPr>
            <w:proofErr w:type="gramStart"/>
            <w:r w:rsidRPr="00484BAB">
              <w:rPr>
                <w:rFonts w:ascii="Arial Narrow" w:hAnsi="Arial Narrow" w:cs="Arial"/>
                <w:color w:val="000000" w:themeColor="text1"/>
                <w:sz w:val="22"/>
                <w:szCs w:val="22"/>
              </w:rPr>
              <w:t>2</w:t>
            </w:r>
            <w:proofErr w:type="gramEnd"/>
          </w:p>
        </w:tc>
        <w:tc>
          <w:tcPr>
            <w:tcW w:w="5308" w:type="dxa"/>
            <w:vAlign w:val="center"/>
          </w:tcPr>
          <w:p w:rsidR="00624B5B" w:rsidRPr="00484BAB" w:rsidRDefault="00624B5B" w:rsidP="00050640">
            <w:pPr>
              <w:spacing w:after="120"/>
              <w:rPr>
                <w:rFonts w:ascii="Arial Narrow" w:hAnsi="Arial Narrow" w:cs="Arial"/>
                <w:color w:val="000000" w:themeColor="text1"/>
                <w:sz w:val="22"/>
                <w:szCs w:val="22"/>
              </w:rPr>
            </w:pPr>
            <w:r w:rsidRPr="00484BAB">
              <w:rPr>
                <w:rFonts w:ascii="Arial Narrow" w:hAnsi="Arial Narrow" w:cs="Arial"/>
                <w:color w:val="000000" w:themeColor="text1"/>
                <w:sz w:val="22"/>
                <w:szCs w:val="22"/>
              </w:rPr>
              <w:t>Taxa de administração pelo gerenciamento da frota de veículos (manutenção de veículos com fornecimento de peças)</w:t>
            </w:r>
          </w:p>
        </w:tc>
        <w:tc>
          <w:tcPr>
            <w:tcW w:w="2063" w:type="dxa"/>
            <w:vAlign w:val="center"/>
          </w:tcPr>
          <w:p w:rsidR="00624B5B" w:rsidRPr="00484BAB" w:rsidRDefault="00624B5B" w:rsidP="00050640">
            <w:pPr>
              <w:spacing w:after="120"/>
              <w:jc w:val="right"/>
              <w:rPr>
                <w:rFonts w:ascii="Arial Narrow" w:hAnsi="Arial Narrow" w:cs="Arial"/>
                <w:color w:val="000000" w:themeColor="text1"/>
                <w:sz w:val="22"/>
                <w:szCs w:val="22"/>
              </w:rPr>
            </w:pPr>
          </w:p>
        </w:tc>
      </w:tr>
      <w:tr w:rsidR="00624B5B" w:rsidRPr="00484BAB" w:rsidTr="00050640">
        <w:trPr>
          <w:trHeight w:val="559"/>
          <w:jc w:val="center"/>
        </w:trPr>
        <w:tc>
          <w:tcPr>
            <w:tcW w:w="7151" w:type="dxa"/>
            <w:gridSpan w:val="3"/>
            <w:vAlign w:val="center"/>
          </w:tcPr>
          <w:p w:rsidR="00624B5B" w:rsidRPr="00484BAB" w:rsidRDefault="00624B5B" w:rsidP="00050640">
            <w:pPr>
              <w:spacing w:after="120"/>
              <w:rPr>
                <w:rFonts w:ascii="Arial Narrow" w:hAnsi="Arial Narrow" w:cs="Arial"/>
                <w:color w:val="000000" w:themeColor="text1"/>
                <w:sz w:val="22"/>
                <w:szCs w:val="22"/>
              </w:rPr>
            </w:pPr>
            <w:r w:rsidRPr="00484BAB">
              <w:rPr>
                <w:rFonts w:ascii="Arial Narrow" w:hAnsi="Arial Narrow" w:cs="Arial"/>
                <w:color w:val="000000" w:themeColor="text1"/>
                <w:sz w:val="22"/>
                <w:szCs w:val="22"/>
              </w:rPr>
              <w:lastRenderedPageBreak/>
              <w:t>Valor Total</w:t>
            </w:r>
          </w:p>
        </w:tc>
        <w:tc>
          <w:tcPr>
            <w:tcW w:w="2063" w:type="dxa"/>
            <w:vAlign w:val="center"/>
          </w:tcPr>
          <w:p w:rsidR="00624B5B" w:rsidRPr="00484BAB" w:rsidRDefault="00624B5B" w:rsidP="00050640">
            <w:pPr>
              <w:spacing w:after="120"/>
              <w:jc w:val="right"/>
              <w:rPr>
                <w:rFonts w:ascii="Arial Narrow" w:hAnsi="Arial Narrow" w:cs="Arial"/>
                <w:color w:val="000000" w:themeColor="text1"/>
                <w:sz w:val="22"/>
                <w:szCs w:val="22"/>
              </w:rPr>
            </w:pPr>
          </w:p>
        </w:tc>
      </w:tr>
    </w:tbl>
    <w:p w:rsidR="00624B5B" w:rsidRPr="00484BAB" w:rsidRDefault="00624B5B" w:rsidP="00624B5B">
      <w:pPr>
        <w:spacing w:after="120"/>
        <w:ind w:left="425"/>
        <w:jc w:val="both"/>
        <w:rPr>
          <w:rFonts w:ascii="Arial Narrow" w:hAnsi="Arial Narrow" w:cs="Times New Roman"/>
          <w:color w:val="000000" w:themeColor="text1"/>
          <w:sz w:val="22"/>
          <w:szCs w:val="22"/>
        </w:rPr>
      </w:pPr>
    </w:p>
    <w:p w:rsidR="00624B5B" w:rsidRPr="00484BAB" w:rsidRDefault="00624B5B" w:rsidP="00B47092">
      <w:pPr>
        <w:pStyle w:val="Nivel1"/>
        <w:keepNext w:val="0"/>
        <w:keepLines w:val="0"/>
        <w:numPr>
          <w:ilvl w:val="0"/>
          <w:numId w:val="13"/>
        </w:numPr>
        <w:spacing w:before="0" w:after="120" w:line="240" w:lineRule="auto"/>
        <w:ind w:left="0" w:firstLine="0"/>
        <w:rPr>
          <w:rFonts w:ascii="Arial Narrow" w:hAnsi="Arial Narrow"/>
          <w:color w:val="000000" w:themeColor="text1"/>
          <w:sz w:val="22"/>
          <w:szCs w:val="22"/>
        </w:rPr>
      </w:pPr>
      <w:r w:rsidRPr="00484BAB">
        <w:rPr>
          <w:rFonts w:ascii="Arial Narrow" w:hAnsi="Arial Narrow"/>
          <w:color w:val="000000" w:themeColor="text1"/>
          <w:sz w:val="22"/>
          <w:szCs w:val="22"/>
        </w:rPr>
        <w:t>CLÁUSULA SEGUNDA – VIGÊNCIA</w:t>
      </w:r>
    </w:p>
    <w:p w:rsidR="00624B5B" w:rsidRPr="00484BAB" w:rsidRDefault="00624B5B" w:rsidP="00B47092">
      <w:pPr>
        <w:pStyle w:val="PargrafodaLista"/>
        <w:numPr>
          <w:ilvl w:val="1"/>
          <w:numId w:val="13"/>
        </w:numPr>
        <w:spacing w:after="120"/>
        <w:ind w:left="0" w:firstLine="0"/>
        <w:contextualSpacing w:val="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O prazo de vigência deste Termo de Contrato é aquele fixado no Edital, com início na data de XX/XX/XXXX e encerramento em XX/XX/XXXX, podendo ser prorrogado por interesse das partes até o</w:t>
      </w:r>
      <w:proofErr w:type="gramStart"/>
      <w:r w:rsidRPr="00484BAB">
        <w:rPr>
          <w:rFonts w:ascii="Arial Narrow" w:hAnsi="Arial Narrow" w:cs="Times New Roman"/>
          <w:color w:val="000000" w:themeColor="text1"/>
          <w:sz w:val="22"/>
          <w:szCs w:val="22"/>
        </w:rPr>
        <w:t xml:space="preserve">  </w:t>
      </w:r>
      <w:proofErr w:type="gramEnd"/>
      <w:r w:rsidRPr="00484BAB">
        <w:rPr>
          <w:rFonts w:ascii="Arial Narrow" w:hAnsi="Arial Narrow" w:cs="Times New Roman"/>
          <w:color w:val="000000" w:themeColor="text1"/>
          <w:sz w:val="22"/>
          <w:szCs w:val="22"/>
        </w:rPr>
        <w:t>limite de 60 (sessenta) meses, desde que haja autorização formal da autoridade competente e observados os seguintes requisitos:</w:t>
      </w:r>
    </w:p>
    <w:p w:rsidR="00624B5B" w:rsidRPr="00484BAB" w:rsidRDefault="00624B5B" w:rsidP="00B47092">
      <w:pPr>
        <w:pStyle w:val="PargrafodaLista"/>
        <w:numPr>
          <w:ilvl w:val="2"/>
          <w:numId w:val="13"/>
        </w:numPr>
        <w:spacing w:after="120"/>
        <w:ind w:left="0" w:firstLine="0"/>
        <w:contextualSpacing w:val="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Os serviços tenham sido prestados regularmente;</w:t>
      </w:r>
    </w:p>
    <w:p w:rsidR="00624B5B" w:rsidRPr="00484BAB" w:rsidRDefault="00624B5B" w:rsidP="00B47092">
      <w:pPr>
        <w:pStyle w:val="PargrafodaLista"/>
        <w:numPr>
          <w:ilvl w:val="2"/>
          <w:numId w:val="13"/>
        </w:numPr>
        <w:spacing w:after="120"/>
        <w:ind w:left="0" w:firstLine="0"/>
        <w:contextualSpacing w:val="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A Administração mantenha interesse na realização do serviço;</w:t>
      </w:r>
    </w:p>
    <w:p w:rsidR="00624B5B" w:rsidRPr="00484BAB" w:rsidRDefault="00624B5B" w:rsidP="00B47092">
      <w:pPr>
        <w:pStyle w:val="PargrafodaLista"/>
        <w:numPr>
          <w:ilvl w:val="2"/>
          <w:numId w:val="13"/>
        </w:numPr>
        <w:spacing w:after="120"/>
        <w:ind w:left="0" w:firstLine="0"/>
        <w:contextualSpacing w:val="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 xml:space="preserve"> O valor do contrato permaneça economicamente vantajoso para a Administração; </w:t>
      </w:r>
      <w:proofErr w:type="gramStart"/>
      <w:r w:rsidRPr="00484BAB">
        <w:rPr>
          <w:rFonts w:ascii="Arial Narrow" w:hAnsi="Arial Narrow" w:cs="Times New Roman"/>
          <w:color w:val="000000" w:themeColor="text1"/>
          <w:sz w:val="22"/>
          <w:szCs w:val="22"/>
        </w:rPr>
        <w:t>e</w:t>
      </w:r>
      <w:proofErr w:type="gramEnd"/>
    </w:p>
    <w:p w:rsidR="00624B5B" w:rsidRPr="00484BAB" w:rsidRDefault="00624B5B" w:rsidP="00B47092">
      <w:pPr>
        <w:pStyle w:val="PargrafodaLista"/>
        <w:numPr>
          <w:ilvl w:val="2"/>
          <w:numId w:val="13"/>
        </w:numPr>
        <w:spacing w:after="120"/>
        <w:ind w:left="0" w:firstLine="0"/>
        <w:contextualSpacing w:val="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A contratada manifeste expressamente interesse na prorrogação.</w:t>
      </w:r>
    </w:p>
    <w:p w:rsidR="00624B5B" w:rsidRPr="00484BAB" w:rsidRDefault="00624B5B" w:rsidP="00B47092">
      <w:pPr>
        <w:pStyle w:val="PargrafodaLista"/>
        <w:numPr>
          <w:ilvl w:val="2"/>
          <w:numId w:val="13"/>
        </w:numPr>
        <w:spacing w:after="120"/>
        <w:ind w:left="0" w:firstLine="0"/>
        <w:contextualSpacing w:val="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A CONTRATADA não tem direito subjetivo à prorrogação contratual.</w:t>
      </w:r>
    </w:p>
    <w:p w:rsidR="00624B5B" w:rsidRDefault="00624B5B" w:rsidP="00B47092">
      <w:pPr>
        <w:pStyle w:val="PargrafodaLista"/>
        <w:numPr>
          <w:ilvl w:val="1"/>
          <w:numId w:val="13"/>
        </w:numPr>
        <w:spacing w:after="120"/>
        <w:ind w:left="0" w:firstLine="0"/>
        <w:contextualSpacing w:val="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A prorrogação de contrato deverá ser promovida mediante celebração de termo aditivo.</w:t>
      </w:r>
    </w:p>
    <w:p w:rsidR="00626670" w:rsidRPr="00484BAB" w:rsidRDefault="00626670" w:rsidP="00626670">
      <w:pPr>
        <w:pStyle w:val="PargrafodaLista"/>
        <w:spacing w:after="120"/>
        <w:ind w:left="0"/>
        <w:contextualSpacing w:val="0"/>
        <w:jc w:val="both"/>
        <w:rPr>
          <w:rFonts w:ascii="Arial Narrow" w:hAnsi="Arial Narrow" w:cs="Times New Roman"/>
          <w:color w:val="000000" w:themeColor="text1"/>
          <w:sz w:val="22"/>
          <w:szCs w:val="22"/>
        </w:rPr>
      </w:pPr>
    </w:p>
    <w:p w:rsidR="00624B5B" w:rsidRPr="00484BAB" w:rsidRDefault="00624B5B" w:rsidP="00B47092">
      <w:pPr>
        <w:pStyle w:val="Nivel1"/>
        <w:keepNext w:val="0"/>
        <w:keepLines w:val="0"/>
        <w:numPr>
          <w:ilvl w:val="0"/>
          <w:numId w:val="13"/>
        </w:numPr>
        <w:spacing w:before="0" w:after="120" w:line="240" w:lineRule="auto"/>
        <w:ind w:left="0" w:firstLine="0"/>
        <w:rPr>
          <w:rFonts w:ascii="Arial Narrow" w:hAnsi="Arial Narrow"/>
          <w:color w:val="000000" w:themeColor="text1"/>
          <w:sz w:val="22"/>
          <w:szCs w:val="22"/>
        </w:rPr>
      </w:pPr>
      <w:r w:rsidRPr="00484BAB">
        <w:rPr>
          <w:rFonts w:ascii="Arial Narrow" w:hAnsi="Arial Narrow"/>
          <w:color w:val="000000" w:themeColor="text1"/>
          <w:sz w:val="22"/>
          <w:szCs w:val="22"/>
        </w:rPr>
        <w:t>CLÁUSULA TERCEIRA – PREÇO</w:t>
      </w:r>
    </w:p>
    <w:p w:rsidR="00624B5B" w:rsidRPr="00484BAB" w:rsidRDefault="00624B5B" w:rsidP="00B47092">
      <w:pPr>
        <w:pStyle w:val="PargrafodaLista"/>
        <w:numPr>
          <w:ilvl w:val="1"/>
          <w:numId w:val="13"/>
        </w:numPr>
        <w:spacing w:after="120"/>
        <w:ind w:left="0" w:firstLine="0"/>
        <w:contextualSpacing w:val="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 xml:space="preserve">O valor total da contratação é de R$ </w:t>
      </w:r>
      <w:proofErr w:type="gramStart"/>
      <w:r w:rsidRPr="00484BAB">
        <w:rPr>
          <w:rFonts w:ascii="Arial Narrow" w:hAnsi="Arial Narrow" w:cs="Times New Roman"/>
          <w:color w:val="000000" w:themeColor="text1"/>
          <w:sz w:val="22"/>
          <w:szCs w:val="22"/>
        </w:rPr>
        <w:t>XXX.</w:t>
      </w:r>
      <w:proofErr w:type="gramEnd"/>
      <w:r w:rsidRPr="00484BAB">
        <w:rPr>
          <w:rFonts w:ascii="Arial Narrow" w:hAnsi="Arial Narrow" w:cs="Times New Roman"/>
          <w:color w:val="000000" w:themeColor="text1"/>
          <w:sz w:val="22"/>
          <w:szCs w:val="22"/>
        </w:rPr>
        <w:t>XXX,XX (</w:t>
      </w:r>
      <w:proofErr w:type="spellStart"/>
      <w:r w:rsidRPr="00484BAB">
        <w:rPr>
          <w:rFonts w:ascii="Arial Narrow" w:hAnsi="Arial Narrow" w:cs="Times New Roman"/>
          <w:color w:val="000000" w:themeColor="text1"/>
          <w:sz w:val="22"/>
          <w:szCs w:val="22"/>
        </w:rPr>
        <w:t>xxxxxxxxxxxxxxxxxxxx</w:t>
      </w:r>
      <w:proofErr w:type="spellEnd"/>
      <w:r w:rsidRPr="00484BAB">
        <w:rPr>
          <w:rFonts w:ascii="Arial Narrow" w:hAnsi="Arial Narrow" w:cs="Times New Roman"/>
          <w:color w:val="000000" w:themeColor="text1"/>
          <w:sz w:val="22"/>
          <w:szCs w:val="22"/>
        </w:rPr>
        <w:t>).</w:t>
      </w:r>
    </w:p>
    <w:p w:rsidR="00624B5B" w:rsidRPr="00484BAB" w:rsidRDefault="00624B5B" w:rsidP="00B47092">
      <w:pPr>
        <w:pStyle w:val="PargrafodaLista"/>
        <w:numPr>
          <w:ilvl w:val="1"/>
          <w:numId w:val="13"/>
        </w:numPr>
        <w:spacing w:after="120"/>
        <w:ind w:left="0" w:firstLine="0"/>
        <w:contextualSpacing w:val="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624B5B" w:rsidRDefault="00624B5B" w:rsidP="00B47092">
      <w:pPr>
        <w:pStyle w:val="PargrafodaLista"/>
        <w:numPr>
          <w:ilvl w:val="1"/>
          <w:numId w:val="13"/>
        </w:numPr>
        <w:spacing w:after="120"/>
        <w:ind w:left="0" w:firstLine="0"/>
        <w:contextualSpacing w:val="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O valor acima é meramente estimativo, de forma que os pagamentos devidos à CONTRATADA dependerão dos quantitativos de serviços efetivamente prestados.</w:t>
      </w:r>
    </w:p>
    <w:p w:rsidR="00626670" w:rsidRPr="00484BAB" w:rsidRDefault="00626670" w:rsidP="00626670">
      <w:pPr>
        <w:pStyle w:val="PargrafodaLista"/>
        <w:spacing w:after="120"/>
        <w:ind w:left="0"/>
        <w:contextualSpacing w:val="0"/>
        <w:jc w:val="both"/>
        <w:rPr>
          <w:rFonts w:ascii="Arial Narrow" w:hAnsi="Arial Narrow" w:cs="Times New Roman"/>
          <w:color w:val="000000" w:themeColor="text1"/>
          <w:sz w:val="22"/>
          <w:szCs w:val="22"/>
        </w:rPr>
      </w:pPr>
    </w:p>
    <w:p w:rsidR="00624B5B" w:rsidRPr="00484BAB" w:rsidRDefault="00624B5B" w:rsidP="00B47092">
      <w:pPr>
        <w:pStyle w:val="Nivel1"/>
        <w:keepNext w:val="0"/>
        <w:keepLines w:val="0"/>
        <w:numPr>
          <w:ilvl w:val="0"/>
          <w:numId w:val="13"/>
        </w:numPr>
        <w:spacing w:before="0" w:after="120" w:line="240" w:lineRule="auto"/>
        <w:ind w:left="0" w:firstLine="0"/>
        <w:rPr>
          <w:rFonts w:ascii="Arial Narrow" w:hAnsi="Arial Narrow"/>
          <w:color w:val="000000" w:themeColor="text1"/>
          <w:sz w:val="22"/>
          <w:szCs w:val="22"/>
        </w:rPr>
      </w:pPr>
      <w:r w:rsidRPr="00484BAB">
        <w:rPr>
          <w:rFonts w:ascii="Arial Narrow" w:hAnsi="Arial Narrow"/>
          <w:color w:val="000000" w:themeColor="text1"/>
          <w:sz w:val="22"/>
          <w:szCs w:val="22"/>
        </w:rPr>
        <w:t>CLÁUSULA QUARTA – DOTAÇÃO ORÇAMENTÁRIA</w:t>
      </w:r>
    </w:p>
    <w:p w:rsidR="00624B5B" w:rsidRPr="00484BAB" w:rsidRDefault="00624B5B" w:rsidP="00B47092">
      <w:pPr>
        <w:pStyle w:val="PargrafodaLista"/>
        <w:numPr>
          <w:ilvl w:val="1"/>
          <w:numId w:val="13"/>
        </w:numPr>
        <w:spacing w:after="120"/>
        <w:ind w:left="0" w:firstLine="0"/>
        <w:contextualSpacing w:val="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As despesas decorrentes desta contratação estão programadas em dotação orçamentária própria, prevista no orçamento da União, para o exercício de 2018 e parte de 2019, na classificação abaixo:</w:t>
      </w:r>
    </w:p>
    <w:p w:rsidR="00624B5B" w:rsidRPr="00484BAB" w:rsidRDefault="00624B5B" w:rsidP="0095748E">
      <w:pPr>
        <w:spacing w:after="120"/>
        <w:ind w:left="709"/>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Gestão/Unidade:  15281/158197</w:t>
      </w:r>
    </w:p>
    <w:p w:rsidR="00624B5B" w:rsidRPr="00484BAB" w:rsidRDefault="00624B5B" w:rsidP="0095748E">
      <w:pPr>
        <w:spacing w:after="120"/>
        <w:ind w:left="709"/>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Fonte: </w:t>
      </w:r>
    </w:p>
    <w:p w:rsidR="00624B5B" w:rsidRPr="00484BAB" w:rsidRDefault="00624B5B" w:rsidP="0095748E">
      <w:pPr>
        <w:spacing w:after="120"/>
        <w:ind w:left="709"/>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Programa de Trabalho:  </w:t>
      </w:r>
    </w:p>
    <w:p w:rsidR="00624B5B" w:rsidRPr="00484BAB" w:rsidRDefault="00624B5B" w:rsidP="0095748E">
      <w:pPr>
        <w:spacing w:after="120"/>
        <w:ind w:left="709"/>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Elemento de Despesa:  339039</w:t>
      </w:r>
    </w:p>
    <w:p w:rsidR="00624B5B" w:rsidRPr="00484BAB" w:rsidRDefault="00624B5B" w:rsidP="0095748E">
      <w:pPr>
        <w:spacing w:after="120"/>
        <w:ind w:left="709"/>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PI:</w:t>
      </w:r>
    </w:p>
    <w:p w:rsidR="00624B5B" w:rsidRDefault="00624B5B" w:rsidP="00B47092">
      <w:pPr>
        <w:pStyle w:val="PargrafodaLista"/>
        <w:numPr>
          <w:ilvl w:val="1"/>
          <w:numId w:val="13"/>
        </w:numPr>
        <w:spacing w:after="120"/>
        <w:ind w:left="0" w:firstLine="0"/>
        <w:contextualSpacing w:val="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 xml:space="preserve">No(s) exercício(s) seguinte(s), correrão à conta dos recursos próprios para atender às despesas da mesma natureza, cuja alocação será feita no início de cada exercício financeiro. </w:t>
      </w:r>
    </w:p>
    <w:p w:rsidR="00626670" w:rsidRPr="00484BAB" w:rsidRDefault="00626670" w:rsidP="00626670">
      <w:pPr>
        <w:pStyle w:val="PargrafodaLista"/>
        <w:spacing w:after="120"/>
        <w:ind w:left="0"/>
        <w:contextualSpacing w:val="0"/>
        <w:jc w:val="both"/>
        <w:rPr>
          <w:rFonts w:ascii="Arial Narrow" w:hAnsi="Arial Narrow" w:cs="Times New Roman"/>
          <w:color w:val="000000" w:themeColor="text1"/>
          <w:sz w:val="22"/>
          <w:szCs w:val="22"/>
        </w:rPr>
      </w:pPr>
    </w:p>
    <w:p w:rsidR="00624B5B" w:rsidRPr="00484BAB" w:rsidRDefault="00624B5B" w:rsidP="00B47092">
      <w:pPr>
        <w:pStyle w:val="Nivel1"/>
        <w:keepNext w:val="0"/>
        <w:keepLines w:val="0"/>
        <w:numPr>
          <w:ilvl w:val="0"/>
          <w:numId w:val="13"/>
        </w:numPr>
        <w:spacing w:before="0" w:after="120" w:line="240" w:lineRule="auto"/>
        <w:ind w:left="0" w:firstLine="0"/>
        <w:rPr>
          <w:rFonts w:ascii="Arial Narrow" w:hAnsi="Arial Narrow"/>
          <w:color w:val="000000" w:themeColor="text1"/>
          <w:sz w:val="22"/>
          <w:szCs w:val="22"/>
        </w:rPr>
      </w:pPr>
      <w:r w:rsidRPr="00484BAB">
        <w:rPr>
          <w:rFonts w:ascii="Arial Narrow" w:hAnsi="Arial Narrow"/>
          <w:color w:val="000000" w:themeColor="text1"/>
          <w:sz w:val="22"/>
          <w:szCs w:val="22"/>
        </w:rPr>
        <w:t>CLÁUSULA QUINTA – PAGAMENTO</w:t>
      </w:r>
    </w:p>
    <w:p w:rsidR="00624B5B" w:rsidRDefault="00624B5B" w:rsidP="00B47092">
      <w:pPr>
        <w:pStyle w:val="PargrafodaLista"/>
        <w:numPr>
          <w:ilvl w:val="1"/>
          <w:numId w:val="13"/>
        </w:numPr>
        <w:spacing w:after="120"/>
        <w:ind w:left="0" w:firstLine="0"/>
        <w:contextualSpacing w:val="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O prazo para pagamento à CONTRATADA e demais condições a ele referentes encontram-se definidos no Edital.</w:t>
      </w:r>
    </w:p>
    <w:p w:rsidR="00626670" w:rsidRPr="00484BAB" w:rsidRDefault="00626670" w:rsidP="00626670">
      <w:pPr>
        <w:pStyle w:val="PargrafodaLista"/>
        <w:spacing w:after="120"/>
        <w:ind w:left="0"/>
        <w:contextualSpacing w:val="0"/>
        <w:jc w:val="both"/>
        <w:rPr>
          <w:rFonts w:ascii="Arial Narrow" w:hAnsi="Arial Narrow" w:cs="Times New Roman"/>
          <w:color w:val="000000" w:themeColor="text1"/>
          <w:sz w:val="22"/>
          <w:szCs w:val="22"/>
        </w:rPr>
      </w:pPr>
    </w:p>
    <w:p w:rsidR="00624B5B" w:rsidRPr="00484BAB" w:rsidRDefault="00624B5B" w:rsidP="00B47092">
      <w:pPr>
        <w:pStyle w:val="Nivel1"/>
        <w:keepNext w:val="0"/>
        <w:keepLines w:val="0"/>
        <w:numPr>
          <w:ilvl w:val="0"/>
          <w:numId w:val="13"/>
        </w:numPr>
        <w:spacing w:before="0" w:after="120" w:line="240" w:lineRule="auto"/>
        <w:ind w:left="0" w:firstLine="0"/>
        <w:rPr>
          <w:rFonts w:ascii="Arial Narrow" w:hAnsi="Arial Narrow"/>
          <w:color w:val="000000" w:themeColor="text1"/>
          <w:sz w:val="22"/>
          <w:szCs w:val="22"/>
        </w:rPr>
      </w:pPr>
      <w:r w:rsidRPr="00484BAB">
        <w:rPr>
          <w:rFonts w:ascii="Arial Narrow" w:hAnsi="Arial Narrow"/>
          <w:color w:val="000000" w:themeColor="text1"/>
          <w:sz w:val="22"/>
          <w:szCs w:val="22"/>
        </w:rPr>
        <w:t>CLÁUSULA SEXTA – REAJUSTE</w:t>
      </w:r>
    </w:p>
    <w:p w:rsidR="00624B5B" w:rsidRPr="00484BAB" w:rsidRDefault="00624B5B" w:rsidP="00B47092">
      <w:pPr>
        <w:pStyle w:val="PargrafodaLista"/>
        <w:numPr>
          <w:ilvl w:val="1"/>
          <w:numId w:val="13"/>
        </w:numPr>
        <w:spacing w:after="120"/>
        <w:ind w:left="0" w:firstLine="0"/>
        <w:contextualSpacing w:val="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 xml:space="preserve">O preço consignado no contrato será corrigido anualmente, observado o interregno mínimo de um ano, contado a partir da data limite para a apresentação da proposta, pela variação do </w:t>
      </w:r>
      <w:proofErr w:type="spellStart"/>
      <w:r w:rsidRPr="00484BAB">
        <w:rPr>
          <w:rFonts w:ascii="Arial Narrow" w:hAnsi="Arial Narrow" w:cs="Times New Roman"/>
          <w:color w:val="000000" w:themeColor="text1"/>
          <w:sz w:val="22"/>
          <w:szCs w:val="22"/>
        </w:rPr>
        <w:t>xxxxxxxxx</w:t>
      </w:r>
      <w:proofErr w:type="spellEnd"/>
      <w:r w:rsidRPr="00484BAB">
        <w:rPr>
          <w:rFonts w:ascii="Arial Narrow" w:hAnsi="Arial Narrow" w:cs="Times New Roman"/>
          <w:color w:val="000000" w:themeColor="text1"/>
          <w:sz w:val="22"/>
          <w:szCs w:val="22"/>
        </w:rPr>
        <w:t>.</w:t>
      </w:r>
    </w:p>
    <w:p w:rsidR="00624B5B" w:rsidRDefault="00624B5B" w:rsidP="00B47092">
      <w:pPr>
        <w:pStyle w:val="PargrafodaLista"/>
        <w:numPr>
          <w:ilvl w:val="1"/>
          <w:numId w:val="13"/>
        </w:numPr>
        <w:spacing w:after="120"/>
        <w:ind w:left="0" w:firstLine="0"/>
        <w:contextualSpacing w:val="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Nos reajustes subsequentes ao primeiro, o interregno mínimo de um ano será contado a partir dos efeitos financeiros do último reajuste.</w:t>
      </w:r>
    </w:p>
    <w:p w:rsidR="00626670" w:rsidRPr="00484BAB" w:rsidRDefault="00626670" w:rsidP="00626670">
      <w:pPr>
        <w:pStyle w:val="PargrafodaLista"/>
        <w:spacing w:after="120"/>
        <w:ind w:left="0"/>
        <w:contextualSpacing w:val="0"/>
        <w:jc w:val="both"/>
        <w:rPr>
          <w:rFonts w:ascii="Arial Narrow" w:hAnsi="Arial Narrow" w:cs="Times New Roman"/>
          <w:color w:val="000000" w:themeColor="text1"/>
          <w:sz w:val="22"/>
          <w:szCs w:val="22"/>
        </w:rPr>
      </w:pPr>
    </w:p>
    <w:p w:rsidR="00624B5B" w:rsidRPr="00484BAB" w:rsidRDefault="00624B5B" w:rsidP="00B47092">
      <w:pPr>
        <w:pStyle w:val="Nivel1"/>
        <w:keepNext w:val="0"/>
        <w:keepLines w:val="0"/>
        <w:numPr>
          <w:ilvl w:val="0"/>
          <w:numId w:val="13"/>
        </w:numPr>
        <w:spacing w:before="0" w:after="120" w:line="240" w:lineRule="auto"/>
        <w:ind w:left="0" w:firstLine="0"/>
        <w:rPr>
          <w:rFonts w:ascii="Arial Narrow" w:hAnsi="Arial Narrow"/>
          <w:color w:val="000000" w:themeColor="text1"/>
          <w:sz w:val="22"/>
          <w:szCs w:val="22"/>
        </w:rPr>
      </w:pPr>
      <w:r w:rsidRPr="00484BAB">
        <w:rPr>
          <w:rFonts w:ascii="Arial Narrow" w:hAnsi="Arial Narrow"/>
          <w:color w:val="000000" w:themeColor="text1"/>
          <w:sz w:val="22"/>
          <w:szCs w:val="22"/>
        </w:rPr>
        <w:t>CLÁUSULA SÉTIMA – GARANTIA DE EXECUÇÃO</w:t>
      </w:r>
    </w:p>
    <w:p w:rsidR="00624B5B" w:rsidRPr="00484BAB" w:rsidRDefault="00624B5B" w:rsidP="00B47092">
      <w:pPr>
        <w:pStyle w:val="PargrafodaLista"/>
        <w:numPr>
          <w:ilvl w:val="1"/>
          <w:numId w:val="13"/>
        </w:numPr>
        <w:spacing w:after="120"/>
        <w:ind w:left="0" w:firstLine="0"/>
        <w:contextualSpacing w:val="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 xml:space="preserve">  A CONTRATADA prestará garantia no valor de R$ </w:t>
      </w:r>
      <w:proofErr w:type="gramStart"/>
      <w:r w:rsidRPr="00484BAB">
        <w:rPr>
          <w:rFonts w:ascii="Arial Narrow" w:hAnsi="Arial Narrow" w:cs="Times New Roman"/>
          <w:color w:val="000000" w:themeColor="text1"/>
          <w:sz w:val="22"/>
          <w:szCs w:val="22"/>
        </w:rPr>
        <w:t>XX.</w:t>
      </w:r>
      <w:proofErr w:type="gramEnd"/>
      <w:r w:rsidRPr="00484BAB">
        <w:rPr>
          <w:rFonts w:ascii="Arial Narrow" w:hAnsi="Arial Narrow" w:cs="Times New Roman"/>
          <w:color w:val="000000" w:themeColor="text1"/>
          <w:sz w:val="22"/>
          <w:szCs w:val="22"/>
        </w:rPr>
        <w:t>XXX,XX (</w:t>
      </w:r>
      <w:proofErr w:type="spellStart"/>
      <w:r w:rsidRPr="00484BAB">
        <w:rPr>
          <w:rFonts w:ascii="Arial Narrow" w:hAnsi="Arial Narrow" w:cs="Times New Roman"/>
          <w:color w:val="000000" w:themeColor="text1"/>
          <w:sz w:val="22"/>
          <w:szCs w:val="22"/>
        </w:rPr>
        <w:t>xxxxxxxxxxx</w:t>
      </w:r>
      <w:proofErr w:type="spellEnd"/>
      <w:r w:rsidRPr="00484BAB">
        <w:rPr>
          <w:rFonts w:ascii="Arial Narrow" w:hAnsi="Arial Narrow" w:cs="Times New Roman"/>
          <w:color w:val="000000" w:themeColor="text1"/>
          <w:sz w:val="22"/>
          <w:szCs w:val="22"/>
        </w:rPr>
        <w:t xml:space="preserve">), na modalidade de </w:t>
      </w:r>
      <w:proofErr w:type="spellStart"/>
      <w:r w:rsidRPr="00484BAB">
        <w:rPr>
          <w:rFonts w:ascii="Arial Narrow" w:hAnsi="Arial Narrow" w:cs="Times New Roman"/>
          <w:color w:val="000000" w:themeColor="text1"/>
          <w:sz w:val="22"/>
          <w:szCs w:val="22"/>
        </w:rPr>
        <w:t>XXXXXXXXXXXXxxxxxx</w:t>
      </w:r>
      <w:proofErr w:type="spellEnd"/>
      <w:r w:rsidRPr="00484BAB">
        <w:rPr>
          <w:rFonts w:ascii="Arial Narrow" w:hAnsi="Arial Narrow" w:cs="Times New Roman"/>
          <w:color w:val="000000" w:themeColor="text1"/>
          <w:sz w:val="22"/>
          <w:szCs w:val="22"/>
        </w:rPr>
        <w:t>, correspondente a 5% (cinco por cento) de seu valor total, no prazo de 10 (dez) dias, observadas as condições previstas no Edital, com validade de 90 (noventa) dias após o término da vigência contratual, devendo ser renovada a cada prorrogação, observados os requisitos previstos no item 3.1 do Anexo VII-F da IN SEGES/MPDG n. 5/2017</w:t>
      </w:r>
      <w:r w:rsidR="00051B92">
        <w:rPr>
          <w:rFonts w:ascii="Arial Narrow" w:hAnsi="Arial Narrow" w:cs="Times New Roman"/>
          <w:color w:val="000000" w:themeColor="text1"/>
          <w:sz w:val="22"/>
          <w:szCs w:val="22"/>
        </w:rPr>
        <w:t>.</w:t>
      </w:r>
    </w:p>
    <w:p w:rsidR="00624B5B" w:rsidRPr="00484BAB" w:rsidRDefault="00624B5B" w:rsidP="00B47092">
      <w:pPr>
        <w:pStyle w:val="Nivel1"/>
        <w:keepNext w:val="0"/>
        <w:keepLines w:val="0"/>
        <w:numPr>
          <w:ilvl w:val="0"/>
          <w:numId w:val="13"/>
        </w:numPr>
        <w:spacing w:before="0" w:after="120" w:line="240" w:lineRule="auto"/>
        <w:ind w:left="0" w:firstLine="0"/>
        <w:rPr>
          <w:rFonts w:ascii="Arial Narrow" w:hAnsi="Arial Narrow"/>
          <w:color w:val="000000" w:themeColor="text1"/>
          <w:sz w:val="22"/>
          <w:szCs w:val="22"/>
        </w:rPr>
      </w:pPr>
      <w:r w:rsidRPr="00484BAB">
        <w:rPr>
          <w:rFonts w:ascii="Arial Narrow" w:hAnsi="Arial Narrow"/>
          <w:color w:val="000000" w:themeColor="text1"/>
          <w:sz w:val="22"/>
          <w:szCs w:val="22"/>
        </w:rPr>
        <w:t>CLÁUSULA OITAVA – REGIME DE EXECUÇÃO DOS SERVIÇOS E FISCALIZAÇÃO</w:t>
      </w:r>
    </w:p>
    <w:p w:rsidR="00624B5B" w:rsidRDefault="00624B5B" w:rsidP="00B47092">
      <w:pPr>
        <w:pStyle w:val="PargrafodaLista"/>
        <w:numPr>
          <w:ilvl w:val="1"/>
          <w:numId w:val="13"/>
        </w:numPr>
        <w:spacing w:after="120"/>
        <w:ind w:left="0" w:firstLine="0"/>
        <w:contextualSpacing w:val="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O regime de execução dos serviços a serem executados pela CONTRATADA, os materiais que serão empregados e a fiscalização pela CONTRATANTE são aqueles previstos no Termo de Referência, anexo do Edital.</w:t>
      </w:r>
    </w:p>
    <w:p w:rsidR="00624B5B" w:rsidRPr="00484BAB" w:rsidRDefault="00624B5B" w:rsidP="00B47092">
      <w:pPr>
        <w:pStyle w:val="Nivel1"/>
        <w:keepNext w:val="0"/>
        <w:keepLines w:val="0"/>
        <w:numPr>
          <w:ilvl w:val="0"/>
          <w:numId w:val="13"/>
        </w:numPr>
        <w:spacing w:before="0" w:after="120" w:line="240" w:lineRule="auto"/>
        <w:ind w:left="0" w:firstLine="0"/>
        <w:rPr>
          <w:rFonts w:ascii="Arial Narrow" w:hAnsi="Arial Narrow"/>
          <w:color w:val="000000" w:themeColor="text1"/>
          <w:sz w:val="22"/>
          <w:szCs w:val="22"/>
        </w:rPr>
      </w:pPr>
      <w:r w:rsidRPr="00484BAB">
        <w:rPr>
          <w:rFonts w:ascii="Arial Narrow" w:hAnsi="Arial Narrow"/>
          <w:color w:val="000000" w:themeColor="text1"/>
          <w:sz w:val="22"/>
          <w:szCs w:val="22"/>
        </w:rPr>
        <w:t>CLÁUSULA NONA – OBRIGAÇÕES DA CONTRATANTE E DA CONTRATADA</w:t>
      </w:r>
    </w:p>
    <w:p w:rsidR="00624B5B" w:rsidRDefault="00624B5B" w:rsidP="00B47092">
      <w:pPr>
        <w:pStyle w:val="PargrafodaLista"/>
        <w:numPr>
          <w:ilvl w:val="1"/>
          <w:numId w:val="13"/>
        </w:numPr>
        <w:spacing w:after="120"/>
        <w:ind w:left="0" w:firstLine="0"/>
        <w:contextualSpacing w:val="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As obrigações da CONTRATANTE e da CONTRATADA são aquelas previstas no Termo de Referência, anexo do Edital.</w:t>
      </w:r>
    </w:p>
    <w:p w:rsidR="00624B5B" w:rsidRPr="00484BAB" w:rsidRDefault="00624B5B" w:rsidP="00B47092">
      <w:pPr>
        <w:pStyle w:val="Nivel1"/>
        <w:keepNext w:val="0"/>
        <w:keepLines w:val="0"/>
        <w:numPr>
          <w:ilvl w:val="0"/>
          <w:numId w:val="13"/>
        </w:numPr>
        <w:spacing w:before="0" w:after="120" w:line="240" w:lineRule="auto"/>
        <w:ind w:left="0" w:firstLine="0"/>
        <w:rPr>
          <w:rFonts w:ascii="Arial Narrow" w:hAnsi="Arial Narrow"/>
          <w:color w:val="000000" w:themeColor="text1"/>
          <w:sz w:val="22"/>
          <w:szCs w:val="22"/>
        </w:rPr>
      </w:pPr>
      <w:r w:rsidRPr="00484BAB">
        <w:rPr>
          <w:rFonts w:ascii="Arial Narrow" w:hAnsi="Arial Narrow"/>
          <w:color w:val="000000" w:themeColor="text1"/>
          <w:sz w:val="22"/>
          <w:szCs w:val="22"/>
        </w:rPr>
        <w:t>CLÁUSULA DÉCIMA – SANÇÕES ADMINISTRATIVAS.</w:t>
      </w:r>
    </w:p>
    <w:p w:rsidR="00624B5B" w:rsidRDefault="00624B5B" w:rsidP="00B47092">
      <w:pPr>
        <w:pStyle w:val="PargrafodaLista"/>
        <w:numPr>
          <w:ilvl w:val="1"/>
          <w:numId w:val="13"/>
        </w:numPr>
        <w:spacing w:after="120"/>
        <w:ind w:left="0" w:firstLine="0"/>
        <w:contextualSpacing w:val="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As sanções relacionadas à execução do contrato são aquelas previstas no Termo de Referência, anexo do Edital.</w:t>
      </w:r>
    </w:p>
    <w:p w:rsidR="00624B5B" w:rsidRPr="00484BAB" w:rsidRDefault="00624B5B" w:rsidP="00B47092">
      <w:pPr>
        <w:pStyle w:val="Nivel1"/>
        <w:keepNext w:val="0"/>
        <w:keepLines w:val="0"/>
        <w:numPr>
          <w:ilvl w:val="0"/>
          <w:numId w:val="13"/>
        </w:numPr>
        <w:spacing w:before="0" w:after="120" w:line="240" w:lineRule="auto"/>
        <w:ind w:left="0" w:firstLine="0"/>
        <w:rPr>
          <w:rFonts w:ascii="Arial Narrow" w:hAnsi="Arial Narrow"/>
          <w:color w:val="000000" w:themeColor="text1"/>
          <w:sz w:val="22"/>
          <w:szCs w:val="22"/>
        </w:rPr>
      </w:pPr>
      <w:r w:rsidRPr="00484BAB">
        <w:rPr>
          <w:rFonts w:ascii="Arial Narrow" w:hAnsi="Arial Narrow"/>
          <w:color w:val="000000" w:themeColor="text1"/>
          <w:sz w:val="22"/>
          <w:szCs w:val="22"/>
        </w:rPr>
        <w:t>CLÁUSULA DÉCIMA PRIMEIRA – RESCISÃO</w:t>
      </w:r>
    </w:p>
    <w:p w:rsidR="00624B5B" w:rsidRPr="00484BAB" w:rsidRDefault="00624B5B" w:rsidP="00B47092">
      <w:pPr>
        <w:pStyle w:val="PargrafodaLista"/>
        <w:numPr>
          <w:ilvl w:val="1"/>
          <w:numId w:val="13"/>
        </w:numPr>
        <w:spacing w:after="120"/>
        <w:ind w:left="0" w:firstLine="0"/>
        <w:contextualSpacing w:val="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O presente Termo de Contrato poderá ser rescindido nas hipóteses previstas no art. 78 da Lei nº 8.666, de 1993, com as consequências indicadas no art. 80 da mesma Lei, sem prejuízo da aplicação das sanções previstas no Termo de Referência, anexo do Edital.</w:t>
      </w:r>
    </w:p>
    <w:p w:rsidR="00624B5B" w:rsidRPr="00484BAB" w:rsidRDefault="00624B5B" w:rsidP="00B47092">
      <w:pPr>
        <w:pStyle w:val="PargrafodaLista"/>
        <w:numPr>
          <w:ilvl w:val="1"/>
          <w:numId w:val="13"/>
        </w:numPr>
        <w:spacing w:after="120"/>
        <w:ind w:left="0" w:firstLine="0"/>
        <w:contextualSpacing w:val="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Os casos de rescisão contratual serão formalmente motivados, assegurando-se à CONTRATADA o direito à prévia e ampla defesa.</w:t>
      </w:r>
    </w:p>
    <w:p w:rsidR="00624B5B" w:rsidRPr="00484BAB" w:rsidRDefault="00624B5B" w:rsidP="00B47092">
      <w:pPr>
        <w:pStyle w:val="PargrafodaLista"/>
        <w:numPr>
          <w:ilvl w:val="1"/>
          <w:numId w:val="13"/>
        </w:numPr>
        <w:spacing w:after="120"/>
        <w:ind w:left="0" w:firstLine="0"/>
        <w:contextualSpacing w:val="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A CONTRATADA reconhece os direitos da CONTRATANTE em caso de rescisão administrativa prevista no art. 77 da Lei nº 8.666, de 1993.</w:t>
      </w:r>
    </w:p>
    <w:p w:rsidR="00624B5B" w:rsidRPr="00484BAB" w:rsidRDefault="00624B5B" w:rsidP="00B47092">
      <w:pPr>
        <w:pStyle w:val="PargrafodaLista"/>
        <w:numPr>
          <w:ilvl w:val="1"/>
          <w:numId w:val="13"/>
        </w:numPr>
        <w:spacing w:after="120"/>
        <w:ind w:left="0" w:firstLine="0"/>
        <w:contextualSpacing w:val="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O termo de rescisão, sempre que possível, será precedido:</w:t>
      </w:r>
    </w:p>
    <w:p w:rsidR="00624B5B" w:rsidRPr="00484BAB" w:rsidRDefault="00624B5B" w:rsidP="00B47092">
      <w:pPr>
        <w:pStyle w:val="PargrafodaLista"/>
        <w:numPr>
          <w:ilvl w:val="2"/>
          <w:numId w:val="13"/>
        </w:numPr>
        <w:spacing w:after="120"/>
        <w:ind w:left="0" w:firstLine="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Balanço dos eventos contratuais já cumpridos ou parcialmente cumpridos;</w:t>
      </w:r>
    </w:p>
    <w:p w:rsidR="00624B5B" w:rsidRPr="00484BAB" w:rsidRDefault="00624B5B" w:rsidP="00B47092">
      <w:pPr>
        <w:pStyle w:val="PargrafodaLista"/>
        <w:numPr>
          <w:ilvl w:val="2"/>
          <w:numId w:val="13"/>
        </w:numPr>
        <w:spacing w:after="120"/>
        <w:ind w:left="0" w:firstLine="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Relação dos pagamentos já efetuados e ainda devidos;</w:t>
      </w:r>
    </w:p>
    <w:p w:rsidR="00624B5B" w:rsidRDefault="00624B5B" w:rsidP="00B47092">
      <w:pPr>
        <w:pStyle w:val="PargrafodaLista"/>
        <w:numPr>
          <w:ilvl w:val="2"/>
          <w:numId w:val="13"/>
        </w:numPr>
        <w:spacing w:after="120"/>
        <w:ind w:left="0" w:firstLine="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Indenizações e multas.</w:t>
      </w:r>
    </w:p>
    <w:p w:rsidR="00624B5B" w:rsidRPr="00484BAB" w:rsidRDefault="00624B5B" w:rsidP="00B47092">
      <w:pPr>
        <w:pStyle w:val="Nivel1"/>
        <w:keepNext w:val="0"/>
        <w:keepLines w:val="0"/>
        <w:numPr>
          <w:ilvl w:val="0"/>
          <w:numId w:val="13"/>
        </w:numPr>
        <w:spacing w:before="0" w:after="120" w:line="240" w:lineRule="auto"/>
        <w:ind w:left="0" w:firstLine="0"/>
        <w:rPr>
          <w:rFonts w:ascii="Arial Narrow" w:hAnsi="Arial Narrow"/>
          <w:color w:val="000000" w:themeColor="text1"/>
          <w:sz w:val="22"/>
          <w:szCs w:val="22"/>
        </w:rPr>
      </w:pPr>
      <w:r w:rsidRPr="00484BAB">
        <w:rPr>
          <w:rFonts w:ascii="Arial Narrow" w:hAnsi="Arial Narrow"/>
          <w:color w:val="000000" w:themeColor="text1"/>
          <w:sz w:val="22"/>
          <w:szCs w:val="22"/>
        </w:rPr>
        <w:t>CLÁUSULA DÉCIMA SEGUNDA – VEDAÇÕES</w:t>
      </w:r>
    </w:p>
    <w:p w:rsidR="00624B5B" w:rsidRPr="00484BAB" w:rsidRDefault="00624B5B" w:rsidP="00B47092">
      <w:pPr>
        <w:pStyle w:val="PargrafodaLista"/>
        <w:numPr>
          <w:ilvl w:val="1"/>
          <w:numId w:val="13"/>
        </w:numPr>
        <w:spacing w:after="120"/>
        <w:ind w:left="0" w:firstLine="0"/>
        <w:contextualSpacing w:val="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É vedado à CONTRATADA:</w:t>
      </w:r>
    </w:p>
    <w:p w:rsidR="00624B5B" w:rsidRPr="00484BAB" w:rsidRDefault="00624B5B" w:rsidP="00B47092">
      <w:pPr>
        <w:pStyle w:val="PargrafodaLista"/>
        <w:numPr>
          <w:ilvl w:val="2"/>
          <w:numId w:val="13"/>
        </w:numPr>
        <w:spacing w:after="120"/>
        <w:ind w:left="0" w:firstLine="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Caucionar ou utilizar este Termo de Contrato para qualquer operação financeira;</w:t>
      </w:r>
    </w:p>
    <w:p w:rsidR="00624B5B" w:rsidRDefault="00624B5B" w:rsidP="00B47092">
      <w:pPr>
        <w:pStyle w:val="PargrafodaLista"/>
        <w:numPr>
          <w:ilvl w:val="2"/>
          <w:numId w:val="13"/>
        </w:numPr>
        <w:spacing w:after="120"/>
        <w:ind w:left="0" w:firstLine="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lastRenderedPageBreak/>
        <w:t xml:space="preserve">Interromper a execução dos serviços </w:t>
      </w:r>
      <w:proofErr w:type="gramStart"/>
      <w:r w:rsidRPr="00484BAB">
        <w:rPr>
          <w:rFonts w:ascii="Arial Narrow" w:hAnsi="Arial Narrow" w:cs="Times New Roman"/>
          <w:color w:val="000000" w:themeColor="text1"/>
          <w:sz w:val="22"/>
          <w:szCs w:val="22"/>
        </w:rPr>
        <w:t>sob alegação</w:t>
      </w:r>
      <w:proofErr w:type="gramEnd"/>
      <w:r w:rsidRPr="00484BAB">
        <w:rPr>
          <w:rFonts w:ascii="Arial Narrow" w:hAnsi="Arial Narrow" w:cs="Times New Roman"/>
          <w:color w:val="000000" w:themeColor="text1"/>
          <w:sz w:val="22"/>
          <w:szCs w:val="22"/>
        </w:rPr>
        <w:t xml:space="preserve"> de inadimplemento por parte da CONTRATANTE, salvo nos casos previstos em lei.</w:t>
      </w:r>
    </w:p>
    <w:p w:rsidR="00624B5B" w:rsidRPr="00484BAB" w:rsidRDefault="00624B5B" w:rsidP="00B47092">
      <w:pPr>
        <w:pStyle w:val="Nivel1"/>
        <w:keepNext w:val="0"/>
        <w:keepLines w:val="0"/>
        <w:numPr>
          <w:ilvl w:val="0"/>
          <w:numId w:val="13"/>
        </w:numPr>
        <w:spacing w:before="0" w:after="120" w:line="240" w:lineRule="auto"/>
        <w:ind w:left="0" w:firstLine="0"/>
        <w:rPr>
          <w:rFonts w:ascii="Arial Narrow" w:hAnsi="Arial Narrow"/>
          <w:color w:val="000000" w:themeColor="text1"/>
          <w:sz w:val="22"/>
          <w:szCs w:val="22"/>
        </w:rPr>
      </w:pPr>
      <w:r w:rsidRPr="00484BAB">
        <w:rPr>
          <w:rFonts w:ascii="Arial Narrow" w:hAnsi="Arial Narrow"/>
          <w:color w:val="000000" w:themeColor="text1"/>
          <w:sz w:val="22"/>
          <w:szCs w:val="22"/>
        </w:rPr>
        <w:t>CLÁUSULA DÉCIMA TERCEIRA – ALTERAÇÕES</w:t>
      </w:r>
    </w:p>
    <w:p w:rsidR="00624B5B" w:rsidRPr="00484BAB" w:rsidRDefault="00624B5B" w:rsidP="00B47092">
      <w:pPr>
        <w:pStyle w:val="PargrafodaLista"/>
        <w:numPr>
          <w:ilvl w:val="1"/>
          <w:numId w:val="13"/>
        </w:numPr>
        <w:spacing w:after="120"/>
        <w:ind w:left="0" w:firstLine="0"/>
        <w:contextualSpacing w:val="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Eventuais alterações contratuais reger-se-ão pela disciplina do art. 65 da Lei nº 8.666, de 1993, bem como do ANEXO X da IN nº 05, de 2017.</w:t>
      </w:r>
    </w:p>
    <w:p w:rsidR="00624B5B" w:rsidRPr="00484BAB" w:rsidRDefault="00624B5B" w:rsidP="00B47092">
      <w:pPr>
        <w:pStyle w:val="PargrafodaLista"/>
        <w:numPr>
          <w:ilvl w:val="1"/>
          <w:numId w:val="13"/>
        </w:numPr>
        <w:spacing w:after="120"/>
        <w:ind w:left="0" w:firstLine="0"/>
        <w:contextualSpacing w:val="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 xml:space="preserve">A CONTRATADA é </w:t>
      </w:r>
      <w:proofErr w:type="gramStart"/>
      <w:r w:rsidRPr="00484BAB">
        <w:rPr>
          <w:rFonts w:ascii="Arial Narrow" w:hAnsi="Arial Narrow" w:cs="Times New Roman"/>
          <w:color w:val="000000" w:themeColor="text1"/>
          <w:sz w:val="22"/>
          <w:szCs w:val="22"/>
        </w:rPr>
        <w:t>obrigada a aceitar, nas mesmas condições contratuais, os acréscimos ou supressões que se fizerem necessários, até o limite de 25% (vinte e cinco por cento) do valor inicial atualizado do contrato</w:t>
      </w:r>
      <w:proofErr w:type="gramEnd"/>
      <w:r w:rsidRPr="00484BAB">
        <w:rPr>
          <w:rFonts w:ascii="Arial Narrow" w:hAnsi="Arial Narrow" w:cs="Times New Roman"/>
          <w:color w:val="000000" w:themeColor="text1"/>
          <w:sz w:val="22"/>
          <w:szCs w:val="22"/>
        </w:rPr>
        <w:t>.</w:t>
      </w:r>
    </w:p>
    <w:p w:rsidR="00624B5B" w:rsidRDefault="00624B5B" w:rsidP="00B47092">
      <w:pPr>
        <w:pStyle w:val="PargrafodaLista"/>
        <w:numPr>
          <w:ilvl w:val="1"/>
          <w:numId w:val="13"/>
        </w:numPr>
        <w:spacing w:after="120"/>
        <w:ind w:left="0" w:firstLine="0"/>
        <w:contextualSpacing w:val="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 xml:space="preserve">As supressões </w:t>
      </w:r>
      <w:proofErr w:type="gramStart"/>
      <w:r w:rsidRPr="00484BAB">
        <w:rPr>
          <w:rFonts w:ascii="Arial Narrow" w:hAnsi="Arial Narrow" w:cs="Times New Roman"/>
          <w:color w:val="000000" w:themeColor="text1"/>
          <w:sz w:val="22"/>
          <w:szCs w:val="22"/>
        </w:rPr>
        <w:t>resultantes de acordo celebrado</w:t>
      </w:r>
      <w:proofErr w:type="gramEnd"/>
      <w:r w:rsidRPr="00484BAB">
        <w:rPr>
          <w:rFonts w:ascii="Arial Narrow" w:hAnsi="Arial Narrow" w:cs="Times New Roman"/>
          <w:color w:val="000000" w:themeColor="text1"/>
          <w:sz w:val="22"/>
          <w:szCs w:val="22"/>
        </w:rPr>
        <w:t xml:space="preserve"> entre as partes contratantes poderão exceder o limite de 25% (vinte e cinco por cento) do valor inicial atualizado do contrato.</w:t>
      </w:r>
    </w:p>
    <w:p w:rsidR="00624B5B" w:rsidRPr="00484BAB" w:rsidRDefault="00624B5B" w:rsidP="00B47092">
      <w:pPr>
        <w:pStyle w:val="Nivel1"/>
        <w:keepNext w:val="0"/>
        <w:keepLines w:val="0"/>
        <w:numPr>
          <w:ilvl w:val="0"/>
          <w:numId w:val="13"/>
        </w:numPr>
        <w:spacing w:before="0" w:after="120" w:line="240" w:lineRule="auto"/>
        <w:ind w:left="0" w:firstLine="0"/>
        <w:rPr>
          <w:rFonts w:ascii="Arial Narrow" w:hAnsi="Arial Narrow"/>
          <w:color w:val="000000" w:themeColor="text1"/>
          <w:sz w:val="22"/>
          <w:szCs w:val="22"/>
        </w:rPr>
      </w:pPr>
      <w:r w:rsidRPr="00484BAB">
        <w:rPr>
          <w:rFonts w:ascii="Arial Narrow" w:hAnsi="Arial Narrow"/>
          <w:color w:val="000000" w:themeColor="text1"/>
          <w:sz w:val="22"/>
          <w:szCs w:val="22"/>
        </w:rPr>
        <w:t>CLÁUSULA DÉCIMA QUARTA – DOS CASOS OMISSOS</w:t>
      </w:r>
    </w:p>
    <w:p w:rsidR="00624B5B" w:rsidRDefault="00624B5B" w:rsidP="00B47092">
      <w:pPr>
        <w:pStyle w:val="PargrafodaLista"/>
        <w:numPr>
          <w:ilvl w:val="1"/>
          <w:numId w:val="13"/>
        </w:numPr>
        <w:spacing w:after="120"/>
        <w:ind w:left="0" w:firstLine="0"/>
        <w:contextualSpacing w:val="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 xml:space="preserve">Os casos omissos serão decididos pela CONTRATANTE, segundo as disposições contidas na Lei nº 8.666, de 1993, na Lei nº 10.520, de 2002 e demais normas federais aplicáveis e, subsidiariamente, segundo as disposições contidas na Lei nº 8.078, de </w:t>
      </w:r>
      <w:proofErr w:type="gramStart"/>
      <w:r w:rsidRPr="00484BAB">
        <w:rPr>
          <w:rFonts w:ascii="Arial Narrow" w:hAnsi="Arial Narrow" w:cs="Times New Roman"/>
          <w:color w:val="000000" w:themeColor="text1"/>
          <w:sz w:val="22"/>
          <w:szCs w:val="22"/>
        </w:rPr>
        <w:t>1990 – Código</w:t>
      </w:r>
      <w:proofErr w:type="gramEnd"/>
      <w:r w:rsidRPr="00484BAB">
        <w:rPr>
          <w:rFonts w:ascii="Arial Narrow" w:hAnsi="Arial Narrow" w:cs="Times New Roman"/>
          <w:color w:val="000000" w:themeColor="text1"/>
          <w:sz w:val="22"/>
          <w:szCs w:val="22"/>
        </w:rPr>
        <w:t xml:space="preserve"> de Defesa do Consumidor – e normas e princípios gerais dos contratos.</w:t>
      </w:r>
    </w:p>
    <w:p w:rsidR="00624B5B" w:rsidRPr="00484BAB" w:rsidRDefault="00624B5B" w:rsidP="00B47092">
      <w:pPr>
        <w:pStyle w:val="Nivel1"/>
        <w:keepNext w:val="0"/>
        <w:keepLines w:val="0"/>
        <w:numPr>
          <w:ilvl w:val="0"/>
          <w:numId w:val="13"/>
        </w:numPr>
        <w:spacing w:before="0" w:after="120" w:line="240" w:lineRule="auto"/>
        <w:ind w:left="0" w:firstLine="0"/>
        <w:rPr>
          <w:rFonts w:ascii="Arial Narrow" w:hAnsi="Arial Narrow"/>
          <w:color w:val="000000" w:themeColor="text1"/>
          <w:sz w:val="22"/>
          <w:szCs w:val="22"/>
        </w:rPr>
      </w:pPr>
      <w:r w:rsidRPr="00484BAB">
        <w:rPr>
          <w:rFonts w:ascii="Arial Narrow" w:hAnsi="Arial Narrow"/>
          <w:color w:val="000000" w:themeColor="text1"/>
          <w:sz w:val="22"/>
          <w:szCs w:val="22"/>
        </w:rPr>
        <w:t>CLÁUSULA DÉCIMA QUINTA – PUBLICAÇÃO</w:t>
      </w:r>
    </w:p>
    <w:p w:rsidR="00624B5B" w:rsidRDefault="00624B5B" w:rsidP="00B47092">
      <w:pPr>
        <w:pStyle w:val="PargrafodaLista"/>
        <w:numPr>
          <w:ilvl w:val="1"/>
          <w:numId w:val="13"/>
        </w:numPr>
        <w:spacing w:after="120"/>
        <w:ind w:left="0" w:firstLine="0"/>
        <w:contextualSpacing w:val="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Incumbirá à CONTRATANTE providenciar a publicação deste instrumento, por extrato, no Diário Oficial da União, no prazo previsto na Lei nº 8.666, de 1993.</w:t>
      </w:r>
    </w:p>
    <w:p w:rsidR="00624B5B" w:rsidRPr="00484BAB" w:rsidRDefault="00624B5B" w:rsidP="00B47092">
      <w:pPr>
        <w:pStyle w:val="Nivel1"/>
        <w:keepNext w:val="0"/>
        <w:keepLines w:val="0"/>
        <w:numPr>
          <w:ilvl w:val="0"/>
          <w:numId w:val="13"/>
        </w:numPr>
        <w:spacing w:before="0" w:after="120" w:line="240" w:lineRule="auto"/>
        <w:ind w:left="0" w:firstLine="0"/>
        <w:rPr>
          <w:rFonts w:ascii="Arial Narrow" w:hAnsi="Arial Narrow"/>
          <w:color w:val="000000" w:themeColor="text1"/>
          <w:sz w:val="22"/>
          <w:szCs w:val="22"/>
        </w:rPr>
      </w:pPr>
      <w:r w:rsidRPr="00484BAB">
        <w:rPr>
          <w:rFonts w:ascii="Arial Narrow" w:hAnsi="Arial Narrow"/>
          <w:color w:val="000000" w:themeColor="text1"/>
          <w:sz w:val="22"/>
          <w:szCs w:val="22"/>
        </w:rPr>
        <w:t>CLÁUSULA DÉCIMA SEXTA – FORO</w:t>
      </w:r>
    </w:p>
    <w:p w:rsidR="00624B5B" w:rsidRPr="00484BAB" w:rsidRDefault="00624B5B" w:rsidP="00B47092">
      <w:pPr>
        <w:pStyle w:val="PargrafodaLista"/>
        <w:numPr>
          <w:ilvl w:val="1"/>
          <w:numId w:val="13"/>
        </w:numPr>
        <w:spacing w:after="120"/>
        <w:ind w:left="0" w:firstLine="0"/>
        <w:contextualSpacing w:val="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O Foro para solucionar os litígios que decorrerem da execução deste Termo de Contrato será o da Seção Judiciária da cidade de Sousa - PB, da Justiça Federal.</w:t>
      </w:r>
    </w:p>
    <w:p w:rsidR="00624B5B" w:rsidRPr="00484BAB" w:rsidRDefault="00624B5B" w:rsidP="00624B5B">
      <w:pPr>
        <w:spacing w:after="120"/>
        <w:ind w:right="-15" w:firstLine="540"/>
        <w:jc w:val="both"/>
        <w:rPr>
          <w:rFonts w:ascii="Arial Narrow" w:hAnsi="Arial Narrow" w:cs="Times New Roman"/>
          <w:color w:val="000000" w:themeColor="text1"/>
          <w:sz w:val="22"/>
          <w:szCs w:val="22"/>
        </w:rPr>
      </w:pPr>
    </w:p>
    <w:p w:rsidR="00624B5B" w:rsidRPr="00484BAB" w:rsidRDefault="00624B5B" w:rsidP="00624B5B">
      <w:pPr>
        <w:spacing w:after="12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 xml:space="preserve">Para firmeza e validade do pactuado, o presente Termo de Contrato foi lavrado em 02 (duas) vias de igual teor, que, depois de lido e achado em ordem, vai assinado pelos contraentes. </w:t>
      </w:r>
    </w:p>
    <w:p w:rsidR="00624B5B" w:rsidRPr="00484BAB" w:rsidRDefault="00624B5B" w:rsidP="00624B5B">
      <w:pPr>
        <w:spacing w:after="120"/>
        <w:ind w:right="-15"/>
        <w:jc w:val="both"/>
        <w:rPr>
          <w:rFonts w:ascii="Arial Narrow" w:hAnsi="Arial Narrow" w:cs="Times New Roman"/>
          <w:color w:val="000000" w:themeColor="text1"/>
          <w:sz w:val="22"/>
          <w:szCs w:val="22"/>
        </w:rPr>
      </w:pPr>
      <w:proofErr w:type="gramStart"/>
      <w:r w:rsidRPr="00484BAB">
        <w:rPr>
          <w:rFonts w:ascii="Arial Narrow" w:hAnsi="Arial Narrow" w:cs="Times New Roman"/>
          <w:color w:val="000000" w:themeColor="text1"/>
          <w:sz w:val="22"/>
          <w:szCs w:val="22"/>
        </w:rPr>
        <w:t>...........................................</w:t>
      </w:r>
      <w:proofErr w:type="gramEnd"/>
      <w:r w:rsidRPr="00484BAB">
        <w:rPr>
          <w:rFonts w:ascii="Arial Narrow" w:hAnsi="Arial Narrow" w:cs="Times New Roman"/>
          <w:color w:val="000000" w:themeColor="text1"/>
          <w:sz w:val="22"/>
          <w:szCs w:val="22"/>
        </w:rPr>
        <w:t xml:space="preserve">,  .......... </w:t>
      </w:r>
      <w:proofErr w:type="gramStart"/>
      <w:r w:rsidRPr="00484BAB">
        <w:rPr>
          <w:rFonts w:ascii="Arial Narrow" w:hAnsi="Arial Narrow" w:cs="Times New Roman"/>
          <w:color w:val="000000" w:themeColor="text1"/>
          <w:sz w:val="22"/>
          <w:szCs w:val="22"/>
        </w:rPr>
        <w:t>de</w:t>
      </w:r>
      <w:proofErr w:type="gramEnd"/>
      <w:r w:rsidRPr="00484BAB">
        <w:rPr>
          <w:rFonts w:ascii="Arial Narrow" w:hAnsi="Arial Narrow" w:cs="Times New Roman"/>
          <w:color w:val="000000" w:themeColor="text1"/>
          <w:sz w:val="22"/>
          <w:szCs w:val="22"/>
        </w:rPr>
        <w:t xml:space="preserve">.......................................... </w:t>
      </w:r>
      <w:proofErr w:type="gramStart"/>
      <w:r w:rsidRPr="00484BAB">
        <w:rPr>
          <w:rFonts w:ascii="Arial Narrow" w:hAnsi="Arial Narrow" w:cs="Times New Roman"/>
          <w:color w:val="000000" w:themeColor="text1"/>
          <w:sz w:val="22"/>
          <w:szCs w:val="22"/>
        </w:rPr>
        <w:t>de</w:t>
      </w:r>
      <w:proofErr w:type="gramEnd"/>
      <w:r w:rsidRPr="00484BAB">
        <w:rPr>
          <w:rFonts w:ascii="Arial Narrow" w:hAnsi="Arial Narrow" w:cs="Times New Roman"/>
          <w:color w:val="000000" w:themeColor="text1"/>
          <w:sz w:val="22"/>
          <w:szCs w:val="22"/>
        </w:rPr>
        <w:t xml:space="preserve"> 20.....</w:t>
      </w:r>
    </w:p>
    <w:p w:rsidR="00624B5B" w:rsidRPr="00484BAB" w:rsidRDefault="00624B5B" w:rsidP="00624B5B">
      <w:pPr>
        <w:spacing w:after="120"/>
        <w:jc w:val="both"/>
        <w:rPr>
          <w:rFonts w:ascii="Arial Narrow" w:hAnsi="Arial Narrow" w:cs="Times New Roman"/>
          <w:bCs/>
          <w:color w:val="000000" w:themeColor="text1"/>
          <w:sz w:val="22"/>
          <w:szCs w:val="22"/>
        </w:rPr>
      </w:pPr>
    </w:p>
    <w:p w:rsidR="00624B5B" w:rsidRPr="00484BAB" w:rsidRDefault="00624B5B" w:rsidP="00624B5B">
      <w:pPr>
        <w:spacing w:after="120"/>
        <w:jc w:val="center"/>
        <w:rPr>
          <w:rFonts w:ascii="Arial Narrow" w:hAnsi="Arial Narrow" w:cs="Times New Roman"/>
          <w:bCs/>
          <w:color w:val="000000" w:themeColor="text1"/>
          <w:sz w:val="22"/>
          <w:szCs w:val="22"/>
        </w:rPr>
      </w:pPr>
      <w:r w:rsidRPr="00484BAB">
        <w:rPr>
          <w:rFonts w:ascii="Arial Narrow" w:hAnsi="Arial Narrow" w:cs="Times New Roman"/>
          <w:bCs/>
          <w:color w:val="000000" w:themeColor="text1"/>
          <w:sz w:val="22"/>
          <w:szCs w:val="22"/>
        </w:rPr>
        <w:t>_________________________</w:t>
      </w:r>
    </w:p>
    <w:p w:rsidR="00624B5B" w:rsidRPr="00484BAB" w:rsidRDefault="00624B5B" w:rsidP="00624B5B">
      <w:pPr>
        <w:spacing w:after="120"/>
        <w:jc w:val="center"/>
        <w:rPr>
          <w:rFonts w:ascii="Arial Narrow" w:hAnsi="Arial Narrow" w:cs="Times New Roman"/>
          <w:bCs/>
          <w:color w:val="000000" w:themeColor="text1"/>
          <w:sz w:val="22"/>
          <w:szCs w:val="22"/>
        </w:rPr>
      </w:pPr>
      <w:r w:rsidRPr="00484BAB">
        <w:rPr>
          <w:rFonts w:ascii="Arial Narrow" w:hAnsi="Arial Narrow" w:cs="Times New Roman"/>
          <w:bCs/>
          <w:color w:val="000000" w:themeColor="text1"/>
          <w:sz w:val="22"/>
          <w:szCs w:val="22"/>
        </w:rPr>
        <w:t>Representante legal da CONTRATANTE</w:t>
      </w:r>
    </w:p>
    <w:p w:rsidR="00624B5B" w:rsidRPr="00484BAB" w:rsidRDefault="00624B5B" w:rsidP="00624B5B">
      <w:pPr>
        <w:spacing w:after="120"/>
        <w:jc w:val="center"/>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_________________________</w:t>
      </w:r>
    </w:p>
    <w:p w:rsidR="00624B5B" w:rsidRPr="00484BAB" w:rsidRDefault="00624B5B" w:rsidP="00624B5B">
      <w:pPr>
        <w:spacing w:after="120"/>
        <w:jc w:val="center"/>
        <w:rPr>
          <w:rFonts w:ascii="Arial Narrow" w:hAnsi="Arial Narrow" w:cs="Times New Roman"/>
          <w:color w:val="000000" w:themeColor="text1"/>
          <w:sz w:val="22"/>
          <w:szCs w:val="22"/>
        </w:rPr>
      </w:pPr>
      <w:r w:rsidRPr="00484BAB">
        <w:rPr>
          <w:rFonts w:ascii="Arial Narrow" w:hAnsi="Arial Narrow" w:cs="Times New Roman"/>
          <w:bCs/>
          <w:color w:val="000000" w:themeColor="text1"/>
          <w:sz w:val="22"/>
          <w:szCs w:val="22"/>
        </w:rPr>
        <w:t>Representante</w:t>
      </w:r>
      <w:r w:rsidRPr="00484BAB">
        <w:rPr>
          <w:rFonts w:ascii="Arial Narrow" w:hAnsi="Arial Narrow" w:cs="Times New Roman"/>
          <w:color w:val="000000" w:themeColor="text1"/>
          <w:sz w:val="22"/>
          <w:szCs w:val="22"/>
        </w:rPr>
        <w:t xml:space="preserve"> legal da CONTRATADA</w:t>
      </w:r>
    </w:p>
    <w:p w:rsidR="00624B5B" w:rsidRPr="00484BAB" w:rsidRDefault="00624B5B" w:rsidP="00624B5B">
      <w:pPr>
        <w:spacing w:after="120"/>
        <w:jc w:val="both"/>
        <w:rPr>
          <w:rFonts w:ascii="Arial Narrow" w:hAnsi="Arial Narrow" w:cs="Times New Roman"/>
          <w:color w:val="000000" w:themeColor="text1"/>
          <w:sz w:val="22"/>
          <w:szCs w:val="22"/>
        </w:rPr>
      </w:pPr>
    </w:p>
    <w:p w:rsidR="00624B5B" w:rsidRPr="00484BAB" w:rsidRDefault="00624B5B" w:rsidP="00624B5B">
      <w:pPr>
        <w:spacing w:after="120"/>
        <w:jc w:val="both"/>
        <w:rPr>
          <w:rFonts w:ascii="Arial Narrow" w:hAnsi="Arial Narrow" w:cs="Times New Roman"/>
          <w:color w:val="000000" w:themeColor="text1"/>
          <w:sz w:val="22"/>
          <w:szCs w:val="22"/>
        </w:rPr>
      </w:pPr>
    </w:p>
    <w:p w:rsidR="00624B5B" w:rsidRPr="00484BAB" w:rsidRDefault="00624B5B" w:rsidP="00624B5B">
      <w:pPr>
        <w:spacing w:after="12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TESTEMUNHAS:</w:t>
      </w:r>
    </w:p>
    <w:p w:rsidR="00624B5B" w:rsidRPr="00484BAB" w:rsidRDefault="00624B5B" w:rsidP="00624B5B">
      <w:pPr>
        <w:spacing w:after="120"/>
        <w:jc w:val="both"/>
        <w:rPr>
          <w:rFonts w:ascii="Arial Narrow" w:hAnsi="Arial Narrow" w:cs="Times New Roman"/>
          <w:color w:val="000000" w:themeColor="text1"/>
          <w:sz w:val="22"/>
          <w:szCs w:val="22"/>
        </w:rPr>
      </w:pPr>
    </w:p>
    <w:p w:rsidR="00624B5B" w:rsidRPr="00484BAB" w:rsidRDefault="00624B5B" w:rsidP="00624B5B">
      <w:pPr>
        <w:spacing w:after="12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1-</w:t>
      </w:r>
    </w:p>
    <w:p w:rsidR="00624B5B" w:rsidRPr="00484BAB" w:rsidRDefault="00624B5B" w:rsidP="00624B5B">
      <w:pPr>
        <w:spacing w:after="120"/>
        <w:jc w:val="both"/>
        <w:rPr>
          <w:rFonts w:ascii="Arial Narrow" w:hAnsi="Arial Narrow" w:cs="Times New Roman"/>
          <w:color w:val="000000" w:themeColor="text1"/>
          <w:sz w:val="22"/>
          <w:szCs w:val="22"/>
        </w:rPr>
      </w:pPr>
      <w:r w:rsidRPr="00484BAB">
        <w:rPr>
          <w:rFonts w:ascii="Arial Narrow" w:hAnsi="Arial Narrow" w:cs="Times New Roman"/>
          <w:color w:val="000000" w:themeColor="text1"/>
          <w:sz w:val="22"/>
          <w:szCs w:val="22"/>
        </w:rPr>
        <w:t xml:space="preserve">2- </w:t>
      </w:r>
    </w:p>
    <w:p w:rsidR="00F72590" w:rsidRPr="00484BAB" w:rsidRDefault="00F72590" w:rsidP="00F72590">
      <w:pPr>
        <w:pStyle w:val="Ttulo1"/>
        <w:keepLines w:val="0"/>
        <w:pageBreakBefore/>
        <w:tabs>
          <w:tab w:val="num" w:pos="0"/>
        </w:tabs>
        <w:suppressAutoHyphens/>
        <w:spacing w:before="240" w:after="120"/>
        <w:ind w:left="432" w:hanging="432"/>
        <w:jc w:val="center"/>
        <w:rPr>
          <w:rFonts w:ascii="Arial Narrow" w:hAnsi="Arial Narrow" w:cs="Arial Narrow"/>
          <w:bCs w:val="0"/>
          <w:color w:val="000000" w:themeColor="text1"/>
          <w:sz w:val="22"/>
          <w:szCs w:val="22"/>
        </w:rPr>
      </w:pPr>
      <w:r w:rsidRPr="00484BAB">
        <w:rPr>
          <w:rFonts w:ascii="Arial Narrow" w:hAnsi="Arial Narrow" w:cs="Arial Narrow"/>
          <w:color w:val="000000" w:themeColor="text1"/>
          <w:sz w:val="22"/>
          <w:szCs w:val="22"/>
        </w:rPr>
        <w:lastRenderedPageBreak/>
        <w:t>ANEXO IV</w:t>
      </w:r>
    </w:p>
    <w:p w:rsidR="00F72590" w:rsidRPr="00484BAB" w:rsidRDefault="00F72590" w:rsidP="00B47092">
      <w:pPr>
        <w:pStyle w:val="PadroLTHintergrund"/>
        <w:numPr>
          <w:ilvl w:val="0"/>
          <w:numId w:val="5"/>
        </w:numPr>
        <w:tabs>
          <w:tab w:val="left" w:pos="870"/>
          <w:tab w:val="left" w:pos="1722"/>
          <w:tab w:val="left" w:pos="2574"/>
          <w:tab w:val="left" w:pos="3426"/>
          <w:tab w:val="left" w:pos="4278"/>
          <w:tab w:val="left" w:pos="5124"/>
          <w:tab w:val="left" w:pos="5976"/>
          <w:tab w:val="left" w:pos="6828"/>
          <w:tab w:val="left" w:pos="7680"/>
          <w:tab w:val="left" w:pos="8532"/>
          <w:tab w:val="left" w:pos="9378"/>
        </w:tabs>
        <w:autoSpaceDE/>
        <w:autoSpaceDN w:val="0"/>
        <w:rPr>
          <w:rFonts w:ascii="Arial Narrow" w:eastAsia="Times New Roman" w:hAnsi="Arial Narrow"/>
          <w:b/>
          <w:bCs/>
          <w:color w:val="000000" w:themeColor="text1"/>
          <w:sz w:val="22"/>
          <w:szCs w:val="22"/>
          <w:lang w:val="pt-BR"/>
        </w:rPr>
      </w:pPr>
      <w:r w:rsidRPr="00484BAB">
        <w:rPr>
          <w:rFonts w:ascii="Arial Narrow" w:eastAsia="Times New Roman" w:hAnsi="Arial Narrow"/>
          <w:b/>
          <w:bCs/>
          <w:color w:val="000000" w:themeColor="text1"/>
          <w:sz w:val="22"/>
          <w:szCs w:val="22"/>
          <w:lang w:val="pt-BR"/>
        </w:rPr>
        <w:t>MODELO DO ANEXO DA PROPOSTA</w:t>
      </w:r>
    </w:p>
    <w:p w:rsidR="00F72590" w:rsidRPr="0032222A" w:rsidRDefault="00F72590" w:rsidP="00B47092">
      <w:pPr>
        <w:numPr>
          <w:ilvl w:val="0"/>
          <w:numId w:val="5"/>
        </w:numPr>
        <w:suppressAutoHyphens/>
        <w:spacing w:before="240"/>
        <w:jc w:val="both"/>
        <w:rPr>
          <w:rFonts w:ascii="Arial Narrow" w:hAnsi="Arial Narrow"/>
          <w:b/>
          <w:color w:val="000000" w:themeColor="text1"/>
          <w:sz w:val="22"/>
          <w:szCs w:val="22"/>
        </w:rPr>
      </w:pPr>
      <w:r w:rsidRPr="0032222A">
        <w:rPr>
          <w:rFonts w:ascii="Arial Narrow" w:hAnsi="Arial Narrow" w:cs="Arial Narrow"/>
          <w:b/>
          <w:color w:val="000000" w:themeColor="text1"/>
          <w:sz w:val="22"/>
          <w:szCs w:val="22"/>
        </w:rPr>
        <w:t>Pregão Eletrônico CFP/UFCG nº 03/2018</w:t>
      </w:r>
    </w:p>
    <w:p w:rsidR="00F72590" w:rsidRPr="00484BAB" w:rsidRDefault="00F72590" w:rsidP="00B47092">
      <w:pPr>
        <w:numPr>
          <w:ilvl w:val="0"/>
          <w:numId w:val="5"/>
        </w:numPr>
        <w:suppressAutoHyphens/>
        <w:jc w:val="center"/>
        <w:rPr>
          <w:rFonts w:ascii="Arial Narrow" w:hAnsi="Arial Narrow" w:cs="Arial Narrow"/>
          <w:b/>
          <w:color w:val="000000" w:themeColor="text1"/>
          <w:sz w:val="22"/>
          <w:szCs w:val="22"/>
        </w:rPr>
      </w:pPr>
    </w:p>
    <w:p w:rsidR="00F72590" w:rsidRPr="00484BAB" w:rsidRDefault="00F72590" w:rsidP="00B47092">
      <w:pPr>
        <w:numPr>
          <w:ilvl w:val="0"/>
          <w:numId w:val="5"/>
        </w:numPr>
        <w:suppressAutoHyphens/>
        <w:spacing w:after="120"/>
        <w:ind w:left="0" w:firstLine="0"/>
        <w:jc w:val="both"/>
        <w:rPr>
          <w:rFonts w:ascii="Arial Narrow" w:hAnsi="Arial Narrow"/>
          <w:color w:val="000000" w:themeColor="text1"/>
          <w:sz w:val="22"/>
          <w:szCs w:val="22"/>
        </w:rPr>
      </w:pPr>
      <w:r w:rsidRPr="00484BAB">
        <w:rPr>
          <w:rFonts w:ascii="Arial Narrow" w:hAnsi="Arial Narrow"/>
          <w:color w:val="000000" w:themeColor="text1"/>
          <w:sz w:val="22"/>
          <w:szCs w:val="22"/>
        </w:rPr>
        <w:t xml:space="preserve">Apresentamos </w:t>
      </w:r>
      <w:proofErr w:type="gramStart"/>
      <w:r w:rsidRPr="00484BAB">
        <w:rPr>
          <w:rFonts w:ascii="Arial Narrow" w:hAnsi="Arial Narrow"/>
          <w:color w:val="000000" w:themeColor="text1"/>
          <w:sz w:val="22"/>
          <w:szCs w:val="22"/>
        </w:rPr>
        <w:t>nossa proposta de preços para execução do objeto Pregão Eletrônico</w:t>
      </w:r>
      <w:proofErr w:type="gramEnd"/>
      <w:r w:rsidRPr="00484BAB">
        <w:rPr>
          <w:rFonts w:ascii="Arial Narrow" w:hAnsi="Arial Narrow"/>
          <w:color w:val="000000" w:themeColor="text1"/>
          <w:sz w:val="22"/>
          <w:szCs w:val="22"/>
        </w:rPr>
        <w:t xml:space="preserve"> CFP/UFCG nº 03/2018, de acordo com o Edital e seus anexos, cujo valor total ora proposto para os itens licitados por esta empresa é de R$ 999.999,99 (</w:t>
      </w:r>
      <w:proofErr w:type="spellStart"/>
      <w:r w:rsidRPr="00484BAB">
        <w:rPr>
          <w:rFonts w:ascii="Arial Narrow" w:hAnsi="Arial Narrow"/>
          <w:color w:val="000000" w:themeColor="text1"/>
          <w:sz w:val="22"/>
          <w:szCs w:val="22"/>
        </w:rPr>
        <w:t>xxxxxxxxxxxxxxxxxxxxxxxx</w:t>
      </w:r>
      <w:proofErr w:type="spellEnd"/>
      <w:r w:rsidRPr="00484BAB">
        <w:rPr>
          <w:rFonts w:ascii="Arial Narrow" w:hAnsi="Arial Narrow"/>
          <w:color w:val="000000" w:themeColor="text1"/>
          <w:sz w:val="22"/>
          <w:szCs w:val="22"/>
        </w:rPr>
        <w:t>), conforme quadro abaixo:</w:t>
      </w:r>
    </w:p>
    <w:tbl>
      <w:tblPr>
        <w:tblW w:w="9810" w:type="dxa"/>
        <w:jc w:val="center"/>
        <w:tblInd w:w="64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4A0" w:firstRow="1" w:lastRow="0" w:firstColumn="1" w:lastColumn="0" w:noHBand="0" w:noVBand="1"/>
      </w:tblPr>
      <w:tblGrid>
        <w:gridCol w:w="606"/>
        <w:gridCol w:w="720"/>
        <w:gridCol w:w="839"/>
        <w:gridCol w:w="4677"/>
        <w:gridCol w:w="980"/>
        <w:gridCol w:w="992"/>
        <w:gridCol w:w="996"/>
      </w:tblGrid>
      <w:tr w:rsidR="00F72590" w:rsidRPr="00484BAB" w:rsidTr="00F72590">
        <w:trPr>
          <w:trHeight w:val="454"/>
          <w:tblHeader/>
          <w:jc w:val="center"/>
        </w:trPr>
        <w:tc>
          <w:tcPr>
            <w:tcW w:w="606" w:type="dxa"/>
            <w:tcBorders>
              <w:top w:val="double" w:sz="4" w:space="0" w:color="auto"/>
              <w:left w:val="double" w:sz="4" w:space="0" w:color="auto"/>
              <w:bottom w:val="double" w:sz="4" w:space="0" w:color="auto"/>
              <w:right w:val="double" w:sz="4" w:space="0" w:color="auto"/>
            </w:tcBorders>
            <w:vAlign w:val="center"/>
            <w:hideMark/>
          </w:tcPr>
          <w:p w:rsidR="00F72590" w:rsidRPr="00484BAB" w:rsidRDefault="00F72590" w:rsidP="00F72590">
            <w:pPr>
              <w:tabs>
                <w:tab w:val="left" w:pos="8280"/>
              </w:tabs>
              <w:ind w:left="-610" w:firstLine="610"/>
              <w:jc w:val="center"/>
              <w:rPr>
                <w:rFonts w:ascii="Arial Narrow" w:hAnsi="Arial Narrow" w:cs="Arial"/>
                <w:b/>
                <w:color w:val="000000" w:themeColor="text1"/>
                <w:sz w:val="22"/>
                <w:szCs w:val="22"/>
              </w:rPr>
            </w:pPr>
            <w:r w:rsidRPr="00484BAB">
              <w:rPr>
                <w:rFonts w:ascii="Arial Narrow" w:hAnsi="Arial Narrow" w:cs="Arial"/>
                <w:b/>
                <w:color w:val="000000" w:themeColor="text1"/>
                <w:sz w:val="22"/>
                <w:szCs w:val="22"/>
              </w:rPr>
              <w:t>Item</w:t>
            </w:r>
          </w:p>
        </w:tc>
        <w:tc>
          <w:tcPr>
            <w:tcW w:w="720" w:type="dxa"/>
            <w:tcBorders>
              <w:top w:val="double" w:sz="4" w:space="0" w:color="auto"/>
              <w:left w:val="double" w:sz="4" w:space="0" w:color="auto"/>
              <w:bottom w:val="double" w:sz="4" w:space="0" w:color="auto"/>
              <w:right w:val="double" w:sz="4" w:space="0" w:color="auto"/>
            </w:tcBorders>
            <w:vAlign w:val="center"/>
            <w:hideMark/>
          </w:tcPr>
          <w:p w:rsidR="00F72590" w:rsidRPr="00484BAB" w:rsidRDefault="00F72590" w:rsidP="00F72590">
            <w:pPr>
              <w:tabs>
                <w:tab w:val="left" w:pos="8280"/>
              </w:tabs>
              <w:jc w:val="center"/>
              <w:rPr>
                <w:rFonts w:ascii="Arial Narrow" w:hAnsi="Arial Narrow" w:cs="Arial"/>
                <w:b/>
                <w:color w:val="000000" w:themeColor="text1"/>
                <w:sz w:val="22"/>
                <w:szCs w:val="22"/>
              </w:rPr>
            </w:pPr>
            <w:r w:rsidRPr="00484BAB">
              <w:rPr>
                <w:rFonts w:ascii="Arial Narrow" w:hAnsi="Arial Narrow" w:cs="Arial"/>
                <w:b/>
                <w:color w:val="000000" w:themeColor="text1"/>
                <w:sz w:val="22"/>
                <w:szCs w:val="22"/>
              </w:rPr>
              <w:t>Quant</w:t>
            </w:r>
          </w:p>
        </w:tc>
        <w:tc>
          <w:tcPr>
            <w:tcW w:w="839" w:type="dxa"/>
            <w:tcBorders>
              <w:top w:val="double" w:sz="4" w:space="0" w:color="auto"/>
              <w:left w:val="double" w:sz="4" w:space="0" w:color="auto"/>
              <w:bottom w:val="double" w:sz="4" w:space="0" w:color="auto"/>
              <w:right w:val="double" w:sz="4" w:space="0" w:color="auto"/>
            </w:tcBorders>
            <w:vAlign w:val="center"/>
            <w:hideMark/>
          </w:tcPr>
          <w:p w:rsidR="00F72590" w:rsidRPr="00484BAB" w:rsidRDefault="00F72590" w:rsidP="00F72590">
            <w:pPr>
              <w:tabs>
                <w:tab w:val="left" w:pos="8280"/>
              </w:tabs>
              <w:jc w:val="center"/>
              <w:rPr>
                <w:rFonts w:ascii="Arial Narrow" w:hAnsi="Arial Narrow" w:cs="Arial"/>
                <w:b/>
                <w:color w:val="000000" w:themeColor="text1"/>
                <w:sz w:val="22"/>
                <w:szCs w:val="22"/>
              </w:rPr>
            </w:pPr>
            <w:proofErr w:type="spellStart"/>
            <w:r w:rsidRPr="00484BAB">
              <w:rPr>
                <w:rFonts w:ascii="Arial Narrow" w:hAnsi="Arial Narrow" w:cs="Arial"/>
                <w:b/>
                <w:color w:val="000000" w:themeColor="text1"/>
                <w:sz w:val="22"/>
                <w:szCs w:val="22"/>
              </w:rPr>
              <w:t>Unid</w:t>
            </w:r>
            <w:proofErr w:type="spellEnd"/>
          </w:p>
        </w:tc>
        <w:tc>
          <w:tcPr>
            <w:tcW w:w="4677" w:type="dxa"/>
            <w:tcBorders>
              <w:top w:val="double" w:sz="4" w:space="0" w:color="auto"/>
              <w:left w:val="double" w:sz="4" w:space="0" w:color="auto"/>
              <w:bottom w:val="double" w:sz="4" w:space="0" w:color="auto"/>
              <w:right w:val="double" w:sz="4" w:space="0" w:color="auto"/>
            </w:tcBorders>
            <w:vAlign w:val="center"/>
            <w:hideMark/>
          </w:tcPr>
          <w:p w:rsidR="00F72590" w:rsidRPr="00484BAB" w:rsidRDefault="00F72590" w:rsidP="00F72590">
            <w:pPr>
              <w:tabs>
                <w:tab w:val="left" w:pos="8280"/>
              </w:tabs>
              <w:jc w:val="center"/>
              <w:rPr>
                <w:rFonts w:ascii="Arial Narrow" w:hAnsi="Arial Narrow" w:cs="Arial"/>
                <w:b/>
                <w:color w:val="000000" w:themeColor="text1"/>
                <w:sz w:val="22"/>
                <w:szCs w:val="22"/>
              </w:rPr>
            </w:pPr>
            <w:r w:rsidRPr="00484BAB">
              <w:rPr>
                <w:rFonts w:ascii="Arial Narrow" w:hAnsi="Arial Narrow" w:cs="Arial"/>
                <w:b/>
                <w:color w:val="000000" w:themeColor="text1"/>
                <w:sz w:val="22"/>
                <w:szCs w:val="22"/>
              </w:rPr>
              <w:t>ESPECIFICAÇÃO</w:t>
            </w:r>
          </w:p>
        </w:tc>
        <w:tc>
          <w:tcPr>
            <w:tcW w:w="980" w:type="dxa"/>
            <w:tcBorders>
              <w:top w:val="double" w:sz="4" w:space="0" w:color="auto"/>
              <w:left w:val="double" w:sz="4" w:space="0" w:color="auto"/>
              <w:bottom w:val="double" w:sz="4" w:space="0" w:color="auto"/>
              <w:right w:val="double" w:sz="4" w:space="0" w:color="auto"/>
            </w:tcBorders>
            <w:vAlign w:val="center"/>
            <w:hideMark/>
          </w:tcPr>
          <w:p w:rsidR="00F72590" w:rsidRPr="00484BAB" w:rsidRDefault="00F72590" w:rsidP="00F72590">
            <w:pPr>
              <w:tabs>
                <w:tab w:val="left" w:pos="8280"/>
              </w:tabs>
              <w:jc w:val="center"/>
              <w:rPr>
                <w:rFonts w:ascii="Arial Narrow" w:hAnsi="Arial Narrow" w:cs="Arial"/>
                <w:b/>
                <w:color w:val="000000" w:themeColor="text1"/>
                <w:sz w:val="22"/>
                <w:szCs w:val="22"/>
              </w:rPr>
            </w:pPr>
            <w:r w:rsidRPr="00484BAB">
              <w:rPr>
                <w:rFonts w:ascii="Arial Narrow" w:hAnsi="Arial Narrow" w:cs="Arial"/>
                <w:b/>
                <w:color w:val="000000" w:themeColor="text1"/>
                <w:sz w:val="22"/>
                <w:szCs w:val="22"/>
              </w:rPr>
              <w:t>Código</w:t>
            </w:r>
          </w:p>
        </w:tc>
        <w:tc>
          <w:tcPr>
            <w:tcW w:w="992" w:type="dxa"/>
            <w:tcBorders>
              <w:top w:val="double" w:sz="4" w:space="0" w:color="auto"/>
              <w:left w:val="double" w:sz="4" w:space="0" w:color="auto"/>
              <w:bottom w:val="double" w:sz="4" w:space="0" w:color="auto"/>
              <w:right w:val="double" w:sz="4" w:space="0" w:color="auto"/>
            </w:tcBorders>
            <w:vAlign w:val="center"/>
            <w:hideMark/>
          </w:tcPr>
          <w:p w:rsidR="00F72590" w:rsidRPr="00484BAB" w:rsidRDefault="00F72590" w:rsidP="00F72590">
            <w:pPr>
              <w:tabs>
                <w:tab w:val="left" w:pos="8280"/>
              </w:tabs>
              <w:jc w:val="center"/>
              <w:rPr>
                <w:rFonts w:ascii="Arial Narrow" w:hAnsi="Arial Narrow" w:cs="Arial"/>
                <w:b/>
                <w:color w:val="000000" w:themeColor="text1"/>
                <w:sz w:val="22"/>
                <w:szCs w:val="22"/>
              </w:rPr>
            </w:pPr>
            <w:r w:rsidRPr="00484BAB">
              <w:rPr>
                <w:rFonts w:ascii="Arial Narrow" w:hAnsi="Arial Narrow" w:cs="Arial"/>
                <w:b/>
                <w:color w:val="000000" w:themeColor="text1"/>
                <w:sz w:val="22"/>
                <w:szCs w:val="22"/>
              </w:rPr>
              <w:t>R$ Unit</w:t>
            </w:r>
          </w:p>
        </w:tc>
        <w:tc>
          <w:tcPr>
            <w:tcW w:w="996" w:type="dxa"/>
            <w:tcBorders>
              <w:top w:val="double" w:sz="4" w:space="0" w:color="auto"/>
              <w:left w:val="double" w:sz="4" w:space="0" w:color="auto"/>
              <w:bottom w:val="double" w:sz="4" w:space="0" w:color="auto"/>
              <w:right w:val="double" w:sz="4" w:space="0" w:color="auto"/>
            </w:tcBorders>
            <w:vAlign w:val="center"/>
            <w:hideMark/>
          </w:tcPr>
          <w:p w:rsidR="00F72590" w:rsidRPr="00484BAB" w:rsidRDefault="00F72590" w:rsidP="00F72590">
            <w:pPr>
              <w:tabs>
                <w:tab w:val="left" w:pos="8280"/>
              </w:tabs>
              <w:jc w:val="center"/>
              <w:rPr>
                <w:rFonts w:ascii="Arial Narrow" w:hAnsi="Arial Narrow" w:cs="Arial"/>
                <w:b/>
                <w:color w:val="000000" w:themeColor="text1"/>
                <w:sz w:val="22"/>
                <w:szCs w:val="22"/>
              </w:rPr>
            </w:pPr>
            <w:r w:rsidRPr="00484BAB">
              <w:rPr>
                <w:rFonts w:ascii="Arial Narrow" w:hAnsi="Arial Narrow" w:cs="Arial"/>
                <w:b/>
                <w:color w:val="000000" w:themeColor="text1"/>
                <w:sz w:val="22"/>
                <w:szCs w:val="22"/>
              </w:rPr>
              <w:t>R$ Total</w:t>
            </w:r>
          </w:p>
        </w:tc>
      </w:tr>
      <w:tr w:rsidR="00F72590" w:rsidRPr="00484BAB" w:rsidTr="00F72590">
        <w:trPr>
          <w:trHeight w:val="454"/>
          <w:tblHeader/>
          <w:jc w:val="center"/>
        </w:trPr>
        <w:tc>
          <w:tcPr>
            <w:tcW w:w="606" w:type="dxa"/>
            <w:tcBorders>
              <w:top w:val="double" w:sz="4" w:space="0" w:color="auto"/>
              <w:left w:val="double" w:sz="4" w:space="0" w:color="auto"/>
              <w:bottom w:val="double" w:sz="4" w:space="0" w:color="auto"/>
              <w:right w:val="double" w:sz="4" w:space="0" w:color="auto"/>
            </w:tcBorders>
            <w:vAlign w:val="center"/>
            <w:hideMark/>
          </w:tcPr>
          <w:p w:rsidR="00F72590" w:rsidRPr="00484BAB" w:rsidRDefault="00F72590" w:rsidP="00F72590">
            <w:pPr>
              <w:tabs>
                <w:tab w:val="left" w:pos="8280"/>
              </w:tabs>
              <w:ind w:left="360"/>
              <w:rPr>
                <w:rFonts w:ascii="Arial Narrow" w:hAnsi="Arial Narrow" w:cs="Arial"/>
                <w:b/>
                <w:color w:val="000000" w:themeColor="text1"/>
                <w:sz w:val="22"/>
                <w:szCs w:val="22"/>
              </w:rPr>
            </w:pPr>
            <w:r w:rsidRPr="00484BAB">
              <w:rPr>
                <w:rFonts w:ascii="Arial Narrow" w:hAnsi="Arial Narrow" w:cs="Arial"/>
                <w:b/>
                <w:color w:val="000000" w:themeColor="text1"/>
                <w:sz w:val="22"/>
                <w:szCs w:val="22"/>
              </w:rPr>
              <w:t>X</w:t>
            </w:r>
          </w:p>
        </w:tc>
        <w:tc>
          <w:tcPr>
            <w:tcW w:w="720" w:type="dxa"/>
            <w:tcBorders>
              <w:top w:val="double" w:sz="4" w:space="0" w:color="auto"/>
              <w:left w:val="double" w:sz="4" w:space="0" w:color="auto"/>
              <w:bottom w:val="double" w:sz="4" w:space="0" w:color="auto"/>
              <w:right w:val="double" w:sz="4" w:space="0" w:color="auto"/>
            </w:tcBorders>
            <w:vAlign w:val="center"/>
          </w:tcPr>
          <w:p w:rsidR="00F72590" w:rsidRPr="00484BAB" w:rsidRDefault="00F72590" w:rsidP="00F72590">
            <w:pPr>
              <w:jc w:val="center"/>
              <w:rPr>
                <w:rFonts w:ascii="Arial Narrow" w:hAnsi="Arial Narrow"/>
                <w:color w:val="000000" w:themeColor="text1"/>
                <w:sz w:val="22"/>
                <w:szCs w:val="22"/>
              </w:rPr>
            </w:pPr>
          </w:p>
        </w:tc>
        <w:tc>
          <w:tcPr>
            <w:tcW w:w="839" w:type="dxa"/>
            <w:tcBorders>
              <w:top w:val="double" w:sz="4" w:space="0" w:color="auto"/>
              <w:left w:val="double" w:sz="4" w:space="0" w:color="auto"/>
              <w:bottom w:val="double" w:sz="4" w:space="0" w:color="auto"/>
              <w:right w:val="double" w:sz="4" w:space="0" w:color="auto"/>
            </w:tcBorders>
            <w:vAlign w:val="center"/>
          </w:tcPr>
          <w:p w:rsidR="00F72590" w:rsidRPr="00484BAB" w:rsidRDefault="00F72590" w:rsidP="00F72590">
            <w:pPr>
              <w:jc w:val="center"/>
              <w:rPr>
                <w:rFonts w:ascii="Arial Narrow" w:hAnsi="Arial Narrow"/>
                <w:color w:val="000000" w:themeColor="text1"/>
                <w:sz w:val="22"/>
                <w:szCs w:val="22"/>
              </w:rPr>
            </w:pPr>
          </w:p>
        </w:tc>
        <w:tc>
          <w:tcPr>
            <w:tcW w:w="4677" w:type="dxa"/>
            <w:tcBorders>
              <w:top w:val="double" w:sz="4" w:space="0" w:color="auto"/>
              <w:left w:val="double" w:sz="4" w:space="0" w:color="auto"/>
              <w:bottom w:val="double" w:sz="4" w:space="0" w:color="auto"/>
              <w:right w:val="double" w:sz="4" w:space="0" w:color="auto"/>
            </w:tcBorders>
            <w:vAlign w:val="center"/>
          </w:tcPr>
          <w:p w:rsidR="00F72590" w:rsidRPr="00484BAB" w:rsidRDefault="00F72590" w:rsidP="00F72590">
            <w:pPr>
              <w:jc w:val="both"/>
              <w:rPr>
                <w:rFonts w:ascii="Arial Narrow" w:hAnsi="Arial Narrow"/>
                <w:color w:val="000000" w:themeColor="text1"/>
                <w:sz w:val="22"/>
                <w:szCs w:val="22"/>
              </w:rPr>
            </w:pPr>
          </w:p>
        </w:tc>
        <w:tc>
          <w:tcPr>
            <w:tcW w:w="980" w:type="dxa"/>
            <w:tcBorders>
              <w:top w:val="double" w:sz="4" w:space="0" w:color="auto"/>
              <w:left w:val="double" w:sz="4" w:space="0" w:color="auto"/>
              <w:bottom w:val="double" w:sz="4" w:space="0" w:color="auto"/>
              <w:right w:val="double" w:sz="4" w:space="0" w:color="auto"/>
            </w:tcBorders>
            <w:vAlign w:val="center"/>
          </w:tcPr>
          <w:p w:rsidR="00F72590" w:rsidRPr="00484BAB" w:rsidRDefault="00F72590" w:rsidP="00F72590">
            <w:pPr>
              <w:jc w:val="center"/>
              <w:rPr>
                <w:rFonts w:ascii="Arial Narrow" w:hAnsi="Arial Narrow"/>
                <w:color w:val="000000" w:themeColor="text1"/>
                <w:sz w:val="22"/>
                <w:szCs w:val="22"/>
              </w:rPr>
            </w:pPr>
          </w:p>
        </w:tc>
        <w:tc>
          <w:tcPr>
            <w:tcW w:w="992" w:type="dxa"/>
            <w:tcBorders>
              <w:top w:val="double" w:sz="4" w:space="0" w:color="auto"/>
              <w:left w:val="double" w:sz="4" w:space="0" w:color="auto"/>
              <w:bottom w:val="double" w:sz="4" w:space="0" w:color="auto"/>
              <w:right w:val="double" w:sz="4" w:space="0" w:color="auto"/>
            </w:tcBorders>
            <w:vAlign w:val="center"/>
          </w:tcPr>
          <w:p w:rsidR="00F72590" w:rsidRPr="00484BAB" w:rsidRDefault="00F72590" w:rsidP="00F72590">
            <w:pPr>
              <w:jc w:val="right"/>
              <w:rPr>
                <w:rFonts w:ascii="Arial Narrow" w:hAnsi="Arial Narrow"/>
                <w:color w:val="000000" w:themeColor="text1"/>
                <w:sz w:val="22"/>
                <w:szCs w:val="22"/>
              </w:rPr>
            </w:pPr>
          </w:p>
        </w:tc>
        <w:tc>
          <w:tcPr>
            <w:tcW w:w="996" w:type="dxa"/>
            <w:tcBorders>
              <w:top w:val="double" w:sz="4" w:space="0" w:color="auto"/>
              <w:left w:val="double" w:sz="4" w:space="0" w:color="auto"/>
              <w:bottom w:val="double" w:sz="4" w:space="0" w:color="auto"/>
              <w:right w:val="double" w:sz="4" w:space="0" w:color="auto"/>
            </w:tcBorders>
            <w:vAlign w:val="center"/>
          </w:tcPr>
          <w:p w:rsidR="00F72590" w:rsidRPr="00484BAB" w:rsidRDefault="00F72590" w:rsidP="00F72590">
            <w:pPr>
              <w:jc w:val="right"/>
              <w:rPr>
                <w:rFonts w:ascii="Arial Narrow" w:hAnsi="Arial Narrow"/>
                <w:color w:val="000000" w:themeColor="text1"/>
                <w:sz w:val="22"/>
                <w:szCs w:val="22"/>
              </w:rPr>
            </w:pPr>
          </w:p>
        </w:tc>
      </w:tr>
    </w:tbl>
    <w:p w:rsidR="00F72590" w:rsidRPr="00484BAB" w:rsidRDefault="00F72590" w:rsidP="00B47092">
      <w:pPr>
        <w:pStyle w:val="Corpodetexto21"/>
        <w:numPr>
          <w:ilvl w:val="0"/>
          <w:numId w:val="5"/>
        </w:numPr>
        <w:rPr>
          <w:rFonts w:ascii="Arial Narrow" w:hAnsi="Arial Narrow"/>
          <w:b/>
          <w:bCs/>
          <w:color w:val="000000" w:themeColor="text1"/>
          <w:sz w:val="22"/>
          <w:szCs w:val="22"/>
        </w:rPr>
      </w:pPr>
    </w:p>
    <w:p w:rsidR="00F72590" w:rsidRPr="00484BAB" w:rsidRDefault="00F72590" w:rsidP="00B47092">
      <w:pPr>
        <w:numPr>
          <w:ilvl w:val="0"/>
          <w:numId w:val="5"/>
        </w:numPr>
        <w:suppressAutoHyphens/>
        <w:spacing w:after="120"/>
        <w:ind w:left="0" w:firstLine="0"/>
        <w:jc w:val="both"/>
        <w:rPr>
          <w:rFonts w:ascii="Arial Narrow" w:hAnsi="Arial Narrow"/>
          <w:color w:val="000000" w:themeColor="text1"/>
          <w:sz w:val="22"/>
          <w:szCs w:val="22"/>
        </w:rPr>
      </w:pPr>
      <w:r w:rsidRPr="00484BAB">
        <w:rPr>
          <w:rFonts w:ascii="Arial Narrow" w:hAnsi="Arial Narrow"/>
          <w:color w:val="000000" w:themeColor="text1"/>
          <w:sz w:val="22"/>
          <w:szCs w:val="22"/>
        </w:rPr>
        <w:t xml:space="preserve">Declaramos que nos preços propostos já estão inclusos todos os custos e despesas inerentes </w:t>
      </w:r>
      <w:proofErr w:type="gramStart"/>
      <w:r w:rsidRPr="00484BAB">
        <w:rPr>
          <w:rFonts w:ascii="Arial Narrow" w:hAnsi="Arial Narrow"/>
          <w:color w:val="000000" w:themeColor="text1"/>
          <w:sz w:val="22"/>
          <w:szCs w:val="22"/>
        </w:rPr>
        <w:t>a</w:t>
      </w:r>
      <w:proofErr w:type="gramEnd"/>
      <w:r w:rsidRPr="00484BAB">
        <w:rPr>
          <w:rFonts w:ascii="Arial Narrow" w:hAnsi="Arial Narrow"/>
          <w:color w:val="000000" w:themeColor="text1"/>
          <w:sz w:val="22"/>
          <w:szCs w:val="22"/>
        </w:rPr>
        <w:t xml:space="preserve"> execução do objeto, bem como os impostos, taxas, contribuições sociais, fretes e outros que venham a incidir sobre esse.</w:t>
      </w:r>
    </w:p>
    <w:p w:rsidR="00F72590" w:rsidRPr="00484BAB" w:rsidRDefault="00F72590" w:rsidP="00B47092">
      <w:pPr>
        <w:numPr>
          <w:ilvl w:val="0"/>
          <w:numId w:val="5"/>
        </w:numPr>
        <w:suppressAutoHyphens/>
        <w:spacing w:after="120"/>
        <w:ind w:left="0" w:firstLine="0"/>
        <w:jc w:val="both"/>
        <w:rPr>
          <w:rFonts w:ascii="Arial Narrow" w:hAnsi="Arial Narrow"/>
          <w:color w:val="000000" w:themeColor="text1"/>
          <w:sz w:val="22"/>
          <w:szCs w:val="22"/>
        </w:rPr>
      </w:pPr>
      <w:r w:rsidRPr="00484BAB">
        <w:rPr>
          <w:rFonts w:ascii="Arial Narrow" w:hAnsi="Arial Narrow"/>
          <w:color w:val="000000" w:themeColor="text1"/>
          <w:sz w:val="22"/>
          <w:szCs w:val="22"/>
        </w:rPr>
        <w:t>Declaramos ter conhecimento de todos os aspectos que envolvem a realização do objeto, e concordamos com todas as condições constantes no Edital e seus anexos;</w:t>
      </w:r>
    </w:p>
    <w:p w:rsidR="00F72590" w:rsidRPr="00484BAB" w:rsidRDefault="00F72590" w:rsidP="00B47092">
      <w:pPr>
        <w:numPr>
          <w:ilvl w:val="0"/>
          <w:numId w:val="5"/>
        </w:numPr>
        <w:suppressAutoHyphens/>
        <w:spacing w:after="120"/>
        <w:ind w:left="0" w:firstLine="0"/>
        <w:jc w:val="both"/>
        <w:rPr>
          <w:rFonts w:ascii="Arial Narrow" w:hAnsi="Arial Narrow"/>
          <w:color w:val="000000" w:themeColor="text1"/>
          <w:sz w:val="22"/>
          <w:szCs w:val="22"/>
        </w:rPr>
      </w:pPr>
      <w:r w:rsidRPr="00484BAB">
        <w:rPr>
          <w:rFonts w:ascii="Arial Narrow" w:hAnsi="Arial Narrow"/>
          <w:color w:val="000000" w:themeColor="text1"/>
          <w:sz w:val="22"/>
          <w:szCs w:val="22"/>
        </w:rPr>
        <w:t>Declaramos que cumpriremos integralmente com a entrega dos produtos e/ou serviços solicitados, observando as especificações dos itens constantes no TERMO DE REFERÊNCIA, no local e hora estipulados pelo CFP/UFCG e/ou órgãos participantes, principalmente no que se refere à qualidade e quantidade desses, bem como dos horários estabelecidos;</w:t>
      </w:r>
    </w:p>
    <w:p w:rsidR="00F72590" w:rsidRPr="00484BAB" w:rsidRDefault="00F72590" w:rsidP="00B47092">
      <w:pPr>
        <w:numPr>
          <w:ilvl w:val="0"/>
          <w:numId w:val="5"/>
        </w:numPr>
        <w:suppressAutoHyphens/>
        <w:spacing w:after="120"/>
        <w:ind w:left="0" w:firstLine="0"/>
        <w:jc w:val="both"/>
        <w:rPr>
          <w:rFonts w:ascii="Arial Narrow" w:hAnsi="Arial Narrow"/>
          <w:color w:val="000000" w:themeColor="text1"/>
          <w:sz w:val="22"/>
          <w:szCs w:val="22"/>
        </w:rPr>
      </w:pPr>
      <w:r w:rsidRPr="00484BAB">
        <w:rPr>
          <w:rFonts w:ascii="Arial Narrow" w:hAnsi="Arial Narrow"/>
          <w:color w:val="000000" w:themeColor="text1"/>
          <w:sz w:val="22"/>
          <w:szCs w:val="22"/>
        </w:rPr>
        <w:t>Declaramos que os produtos a serem utilizados na prestação dos serviços ofertados</w:t>
      </w:r>
      <w:proofErr w:type="gramStart"/>
      <w:r w:rsidRPr="00484BAB">
        <w:rPr>
          <w:rFonts w:ascii="Arial Narrow" w:hAnsi="Arial Narrow"/>
          <w:color w:val="000000" w:themeColor="text1"/>
          <w:sz w:val="22"/>
          <w:szCs w:val="22"/>
        </w:rPr>
        <w:t>, serão</w:t>
      </w:r>
      <w:proofErr w:type="gramEnd"/>
      <w:r w:rsidRPr="00484BAB">
        <w:rPr>
          <w:rFonts w:ascii="Arial Narrow" w:hAnsi="Arial Narrow"/>
          <w:color w:val="000000" w:themeColor="text1"/>
          <w:sz w:val="22"/>
          <w:szCs w:val="22"/>
        </w:rPr>
        <w:t xml:space="preserve"> de fabricação recente, com prazo de validade não inferior a 01 (um) ano ou que, quando da sua entrega, não poderão ter transcorrido mais de 25% (vinte e cinco por cento) da totalidade de sua validade, ou seja, uma vida útil não inferior a 75% ( setenta e cinco por cento) da sua validade total a partir da entrega dos produtos e/ou serviços na unidade solicitante, excedo nos casos previstos em legislação específica;</w:t>
      </w:r>
    </w:p>
    <w:p w:rsidR="00F72590" w:rsidRPr="00484BAB" w:rsidRDefault="00F72590" w:rsidP="00B47092">
      <w:pPr>
        <w:numPr>
          <w:ilvl w:val="0"/>
          <w:numId w:val="5"/>
        </w:numPr>
        <w:suppressAutoHyphens/>
        <w:spacing w:after="120"/>
        <w:jc w:val="both"/>
        <w:rPr>
          <w:rFonts w:ascii="Arial Narrow" w:hAnsi="Arial Narrow"/>
          <w:color w:val="000000" w:themeColor="text1"/>
          <w:sz w:val="22"/>
          <w:szCs w:val="22"/>
        </w:rPr>
      </w:pPr>
      <w:r w:rsidRPr="00484BAB">
        <w:rPr>
          <w:rFonts w:ascii="Arial Narrow" w:hAnsi="Arial Narrow"/>
          <w:color w:val="000000" w:themeColor="text1"/>
          <w:sz w:val="22"/>
          <w:szCs w:val="22"/>
        </w:rPr>
        <w:t xml:space="preserve">Prazo de Validade da Proposta: </w:t>
      </w:r>
      <w:r w:rsidR="00EF1258" w:rsidRPr="00484BAB">
        <w:rPr>
          <w:rFonts w:ascii="Arial Narrow" w:hAnsi="Arial Narrow"/>
          <w:color w:val="000000" w:themeColor="text1"/>
          <w:sz w:val="22"/>
          <w:szCs w:val="22"/>
        </w:rPr>
        <w:t>90</w:t>
      </w:r>
      <w:r w:rsidRPr="00484BAB">
        <w:rPr>
          <w:rFonts w:ascii="Arial Narrow" w:hAnsi="Arial Narrow"/>
          <w:color w:val="000000" w:themeColor="text1"/>
          <w:sz w:val="22"/>
          <w:szCs w:val="22"/>
        </w:rPr>
        <w:t xml:space="preserve"> (</w:t>
      </w:r>
      <w:r w:rsidR="00EF1258" w:rsidRPr="00484BAB">
        <w:rPr>
          <w:rFonts w:ascii="Arial Narrow" w:hAnsi="Arial Narrow"/>
          <w:color w:val="000000" w:themeColor="text1"/>
          <w:sz w:val="22"/>
          <w:szCs w:val="22"/>
        </w:rPr>
        <w:t>noventa</w:t>
      </w:r>
      <w:r w:rsidRPr="00484BAB">
        <w:rPr>
          <w:rFonts w:ascii="Arial Narrow" w:hAnsi="Arial Narrow"/>
          <w:color w:val="000000" w:themeColor="text1"/>
          <w:sz w:val="22"/>
          <w:szCs w:val="22"/>
        </w:rPr>
        <w:t>) dias;</w:t>
      </w:r>
    </w:p>
    <w:p w:rsidR="00F72590" w:rsidRPr="00484BAB" w:rsidRDefault="00F72590" w:rsidP="00B47092">
      <w:pPr>
        <w:numPr>
          <w:ilvl w:val="0"/>
          <w:numId w:val="5"/>
        </w:numPr>
        <w:suppressAutoHyphens/>
        <w:jc w:val="both"/>
        <w:rPr>
          <w:rFonts w:ascii="Arial Narrow" w:hAnsi="Arial Narrow"/>
          <w:b/>
          <w:color w:val="000000" w:themeColor="text1"/>
          <w:sz w:val="22"/>
          <w:szCs w:val="22"/>
        </w:rPr>
      </w:pPr>
      <w:r w:rsidRPr="00484BAB">
        <w:rPr>
          <w:rFonts w:ascii="Arial Narrow" w:hAnsi="Arial Narrow"/>
          <w:b/>
          <w:color w:val="000000" w:themeColor="text1"/>
          <w:sz w:val="22"/>
          <w:szCs w:val="22"/>
        </w:rPr>
        <w:t>Dados da Empresa:</w:t>
      </w:r>
    </w:p>
    <w:p w:rsidR="00F72590" w:rsidRPr="00484BAB" w:rsidRDefault="00F72590" w:rsidP="00B47092">
      <w:pPr>
        <w:numPr>
          <w:ilvl w:val="0"/>
          <w:numId w:val="5"/>
        </w:numPr>
        <w:suppressAutoHyphens/>
        <w:jc w:val="both"/>
        <w:rPr>
          <w:rFonts w:ascii="Arial Narrow" w:hAnsi="Arial Narrow"/>
          <w:color w:val="000000" w:themeColor="text1"/>
          <w:sz w:val="22"/>
          <w:szCs w:val="22"/>
        </w:rPr>
      </w:pPr>
      <w:r w:rsidRPr="00484BAB">
        <w:rPr>
          <w:rFonts w:ascii="Arial Narrow" w:hAnsi="Arial Narrow"/>
          <w:color w:val="000000" w:themeColor="text1"/>
          <w:sz w:val="22"/>
          <w:szCs w:val="22"/>
        </w:rPr>
        <w:t>(RAZÃO SOCIAL)</w:t>
      </w:r>
    </w:p>
    <w:p w:rsidR="00F72590" w:rsidRPr="00484BAB" w:rsidRDefault="00F72590" w:rsidP="00B47092">
      <w:pPr>
        <w:numPr>
          <w:ilvl w:val="0"/>
          <w:numId w:val="5"/>
        </w:numPr>
        <w:suppressAutoHyphens/>
        <w:jc w:val="both"/>
        <w:rPr>
          <w:rFonts w:ascii="Arial Narrow" w:hAnsi="Arial Narrow"/>
          <w:color w:val="000000" w:themeColor="text1"/>
          <w:sz w:val="22"/>
          <w:szCs w:val="22"/>
        </w:rPr>
      </w:pPr>
      <w:proofErr w:type="gramStart"/>
      <w:r w:rsidRPr="00484BAB">
        <w:rPr>
          <w:rFonts w:ascii="Arial Narrow" w:hAnsi="Arial Narrow"/>
          <w:color w:val="000000" w:themeColor="text1"/>
          <w:sz w:val="22"/>
          <w:szCs w:val="22"/>
        </w:rPr>
        <w:t>CNPJ(</w:t>
      </w:r>
      <w:proofErr w:type="gramEnd"/>
      <w:r w:rsidRPr="00484BAB">
        <w:rPr>
          <w:rFonts w:ascii="Arial Narrow" w:hAnsi="Arial Narrow"/>
          <w:color w:val="000000" w:themeColor="text1"/>
          <w:sz w:val="22"/>
          <w:szCs w:val="22"/>
        </w:rPr>
        <w:t>MF): nº 99.999.999/999-11</w:t>
      </w:r>
    </w:p>
    <w:p w:rsidR="00F72590" w:rsidRPr="00484BAB" w:rsidRDefault="00F72590" w:rsidP="00B47092">
      <w:pPr>
        <w:numPr>
          <w:ilvl w:val="0"/>
          <w:numId w:val="5"/>
        </w:numPr>
        <w:suppressAutoHyphens/>
        <w:jc w:val="both"/>
        <w:rPr>
          <w:rFonts w:ascii="Arial Narrow" w:hAnsi="Arial Narrow"/>
          <w:color w:val="000000" w:themeColor="text1"/>
          <w:sz w:val="22"/>
          <w:szCs w:val="22"/>
        </w:rPr>
      </w:pPr>
      <w:r w:rsidRPr="00484BAB">
        <w:rPr>
          <w:rFonts w:ascii="Arial Narrow" w:hAnsi="Arial Narrow"/>
          <w:color w:val="000000" w:themeColor="text1"/>
          <w:sz w:val="22"/>
          <w:szCs w:val="22"/>
        </w:rPr>
        <w:t>(Endereço, Bairro, CEP, Cidade, Estado</w:t>
      </w:r>
      <w:proofErr w:type="gramStart"/>
      <w:r w:rsidRPr="00484BAB">
        <w:rPr>
          <w:rFonts w:ascii="Arial Narrow" w:hAnsi="Arial Narrow"/>
          <w:color w:val="000000" w:themeColor="text1"/>
          <w:sz w:val="22"/>
          <w:szCs w:val="22"/>
        </w:rPr>
        <w:t>)</w:t>
      </w:r>
      <w:proofErr w:type="gramEnd"/>
    </w:p>
    <w:p w:rsidR="00F72590" w:rsidRPr="00484BAB" w:rsidRDefault="00F72590" w:rsidP="00B47092">
      <w:pPr>
        <w:numPr>
          <w:ilvl w:val="0"/>
          <w:numId w:val="5"/>
        </w:numPr>
        <w:suppressAutoHyphens/>
        <w:jc w:val="both"/>
        <w:rPr>
          <w:rFonts w:ascii="Arial Narrow" w:hAnsi="Arial Narrow"/>
          <w:color w:val="000000" w:themeColor="text1"/>
          <w:sz w:val="22"/>
          <w:szCs w:val="22"/>
        </w:rPr>
      </w:pPr>
      <w:r w:rsidRPr="00484BAB">
        <w:rPr>
          <w:rFonts w:ascii="Arial Narrow" w:hAnsi="Arial Narrow"/>
          <w:color w:val="000000" w:themeColor="text1"/>
          <w:sz w:val="22"/>
          <w:szCs w:val="22"/>
        </w:rPr>
        <w:t>Telefone: (XX) XXXX-XXXX</w:t>
      </w:r>
    </w:p>
    <w:p w:rsidR="00F72590" w:rsidRPr="00484BAB" w:rsidRDefault="00F72590" w:rsidP="00B47092">
      <w:pPr>
        <w:numPr>
          <w:ilvl w:val="0"/>
          <w:numId w:val="5"/>
        </w:numPr>
        <w:suppressAutoHyphens/>
        <w:jc w:val="both"/>
        <w:rPr>
          <w:rFonts w:ascii="Arial Narrow" w:hAnsi="Arial Narrow"/>
          <w:color w:val="000000" w:themeColor="text1"/>
          <w:sz w:val="22"/>
          <w:szCs w:val="22"/>
        </w:rPr>
      </w:pPr>
      <w:r w:rsidRPr="00484BAB">
        <w:rPr>
          <w:rFonts w:ascii="Arial Narrow" w:hAnsi="Arial Narrow"/>
          <w:color w:val="000000" w:themeColor="text1"/>
          <w:sz w:val="22"/>
          <w:szCs w:val="22"/>
        </w:rPr>
        <w:t>E-mail: email@provedor.com.br</w:t>
      </w:r>
    </w:p>
    <w:p w:rsidR="00F72590" w:rsidRPr="00484BAB" w:rsidRDefault="00F72590" w:rsidP="00B47092">
      <w:pPr>
        <w:numPr>
          <w:ilvl w:val="0"/>
          <w:numId w:val="5"/>
        </w:numPr>
        <w:suppressAutoHyphens/>
        <w:ind w:left="0" w:firstLine="0"/>
        <w:jc w:val="both"/>
        <w:rPr>
          <w:rFonts w:ascii="Arial Narrow" w:hAnsi="Arial Narrow"/>
          <w:color w:val="000000" w:themeColor="text1"/>
          <w:sz w:val="22"/>
          <w:szCs w:val="22"/>
        </w:rPr>
      </w:pPr>
      <w:r w:rsidRPr="00484BAB">
        <w:rPr>
          <w:rFonts w:ascii="Arial Narrow" w:hAnsi="Arial Narrow"/>
          <w:color w:val="000000" w:themeColor="text1"/>
          <w:sz w:val="22"/>
          <w:szCs w:val="22"/>
        </w:rPr>
        <w:t xml:space="preserve">Sócio/Titular/Diretor: </w:t>
      </w:r>
      <w:r w:rsidRPr="00484BAB">
        <w:rPr>
          <w:rFonts w:ascii="Arial Narrow" w:hAnsi="Arial Narrow" w:cs="Arial Narrow"/>
          <w:color w:val="000000" w:themeColor="text1"/>
          <w:sz w:val="22"/>
          <w:szCs w:val="22"/>
        </w:rPr>
        <w:t xml:space="preserve">NOME DO SÓCIO/TITULAR/DIRETOR, </w:t>
      </w:r>
      <w:proofErr w:type="gramStart"/>
      <w:r w:rsidRPr="00484BAB">
        <w:rPr>
          <w:rFonts w:ascii="Arial Narrow" w:hAnsi="Arial Narrow" w:cs="Arial Narrow"/>
          <w:color w:val="000000" w:themeColor="text1"/>
          <w:sz w:val="22"/>
          <w:szCs w:val="22"/>
        </w:rPr>
        <w:t>portador(</w:t>
      </w:r>
      <w:proofErr w:type="gramEnd"/>
      <w:r w:rsidRPr="00484BAB">
        <w:rPr>
          <w:rFonts w:ascii="Arial Narrow" w:hAnsi="Arial Narrow" w:cs="Arial Narrow"/>
          <w:color w:val="000000" w:themeColor="text1"/>
          <w:sz w:val="22"/>
          <w:szCs w:val="22"/>
        </w:rPr>
        <w:t>a) da Carteira de Identidade RG nº XXXXXX – SSP-XX, e do CPF(MF) nº 999.999.999-99</w:t>
      </w:r>
    </w:p>
    <w:p w:rsidR="00F72590" w:rsidRPr="00484BAB" w:rsidRDefault="00F72590" w:rsidP="00B47092">
      <w:pPr>
        <w:numPr>
          <w:ilvl w:val="0"/>
          <w:numId w:val="5"/>
        </w:numPr>
        <w:suppressAutoHyphens/>
        <w:jc w:val="both"/>
        <w:rPr>
          <w:rFonts w:ascii="Arial Narrow" w:hAnsi="Arial Narrow"/>
          <w:b/>
          <w:color w:val="000000" w:themeColor="text1"/>
          <w:sz w:val="22"/>
          <w:szCs w:val="22"/>
        </w:rPr>
      </w:pPr>
      <w:r w:rsidRPr="00484BAB">
        <w:rPr>
          <w:rFonts w:ascii="Arial Narrow" w:hAnsi="Arial Narrow"/>
          <w:b/>
          <w:color w:val="000000" w:themeColor="text1"/>
          <w:sz w:val="22"/>
          <w:szCs w:val="22"/>
        </w:rPr>
        <w:t>Dados Bancários:</w:t>
      </w:r>
    </w:p>
    <w:p w:rsidR="00F72590" w:rsidRPr="00484BAB" w:rsidRDefault="00F72590" w:rsidP="00B47092">
      <w:pPr>
        <w:numPr>
          <w:ilvl w:val="0"/>
          <w:numId w:val="5"/>
        </w:numPr>
        <w:suppressAutoHyphens/>
        <w:jc w:val="both"/>
        <w:rPr>
          <w:rFonts w:ascii="Arial Narrow" w:hAnsi="Arial Narrow"/>
          <w:color w:val="000000" w:themeColor="text1"/>
          <w:sz w:val="22"/>
          <w:szCs w:val="22"/>
        </w:rPr>
      </w:pPr>
      <w:r w:rsidRPr="00484BAB">
        <w:rPr>
          <w:rFonts w:ascii="Arial Narrow" w:hAnsi="Arial Narrow"/>
          <w:color w:val="000000" w:themeColor="text1"/>
          <w:sz w:val="22"/>
          <w:szCs w:val="22"/>
        </w:rPr>
        <w:t>Banco: 000 – Nome do Banco S/A; Agência: 9999-9; Conta Corrente: 999.999-</w:t>
      </w:r>
      <w:proofErr w:type="gramStart"/>
      <w:r w:rsidRPr="00484BAB">
        <w:rPr>
          <w:rFonts w:ascii="Arial Narrow" w:hAnsi="Arial Narrow"/>
          <w:color w:val="000000" w:themeColor="text1"/>
          <w:sz w:val="22"/>
          <w:szCs w:val="22"/>
        </w:rPr>
        <w:t>9</w:t>
      </w:r>
      <w:proofErr w:type="gramEnd"/>
    </w:p>
    <w:p w:rsidR="00F72590" w:rsidRPr="00484BAB" w:rsidRDefault="00F72590" w:rsidP="00B47092">
      <w:pPr>
        <w:pStyle w:val="Corpodetexto21"/>
        <w:numPr>
          <w:ilvl w:val="0"/>
          <w:numId w:val="5"/>
        </w:numPr>
        <w:rPr>
          <w:rFonts w:ascii="Arial Narrow" w:hAnsi="Arial Narrow"/>
          <w:b/>
          <w:bCs/>
          <w:color w:val="000000" w:themeColor="text1"/>
          <w:sz w:val="22"/>
          <w:szCs w:val="22"/>
        </w:rPr>
      </w:pPr>
    </w:p>
    <w:p w:rsidR="00F72590" w:rsidRPr="00484BAB" w:rsidRDefault="00F72590" w:rsidP="00B47092">
      <w:pPr>
        <w:numPr>
          <w:ilvl w:val="0"/>
          <w:numId w:val="5"/>
        </w:numPr>
        <w:suppressAutoHyphens/>
        <w:autoSpaceDE w:val="0"/>
        <w:autoSpaceDN w:val="0"/>
        <w:adjustRightInd w:val="0"/>
        <w:jc w:val="both"/>
        <w:rPr>
          <w:rFonts w:ascii="Arial Narrow" w:hAnsi="Arial Narrow" w:cs="Arial"/>
          <w:color w:val="000000" w:themeColor="text1"/>
          <w:sz w:val="22"/>
          <w:szCs w:val="22"/>
        </w:rPr>
      </w:pPr>
      <w:r w:rsidRPr="00484BAB">
        <w:rPr>
          <w:rFonts w:ascii="Arial Narrow" w:hAnsi="Arial Narrow" w:cs="Arial"/>
          <w:color w:val="000000" w:themeColor="text1"/>
          <w:sz w:val="22"/>
          <w:szCs w:val="22"/>
        </w:rPr>
        <w:t xml:space="preserve">____________________, em ___ de ______________ </w:t>
      </w:r>
      <w:proofErr w:type="spellStart"/>
      <w:r w:rsidRPr="00484BAB">
        <w:rPr>
          <w:rFonts w:ascii="Arial Narrow" w:hAnsi="Arial Narrow" w:cs="Arial"/>
          <w:color w:val="000000" w:themeColor="text1"/>
          <w:sz w:val="22"/>
          <w:szCs w:val="22"/>
        </w:rPr>
        <w:t>de</w:t>
      </w:r>
      <w:proofErr w:type="spellEnd"/>
      <w:r w:rsidRPr="00484BAB">
        <w:rPr>
          <w:rFonts w:ascii="Arial Narrow" w:hAnsi="Arial Narrow" w:cs="Arial"/>
          <w:color w:val="000000" w:themeColor="text1"/>
          <w:sz w:val="22"/>
          <w:szCs w:val="22"/>
        </w:rPr>
        <w:t xml:space="preserve"> </w:t>
      </w:r>
      <w:proofErr w:type="gramStart"/>
      <w:r w:rsidRPr="00484BAB">
        <w:rPr>
          <w:rFonts w:ascii="Arial Narrow" w:hAnsi="Arial Narrow" w:cs="Arial"/>
          <w:color w:val="000000" w:themeColor="text1"/>
          <w:sz w:val="22"/>
          <w:szCs w:val="22"/>
        </w:rPr>
        <w:t>________</w:t>
      </w:r>
      <w:proofErr w:type="gramEnd"/>
    </w:p>
    <w:p w:rsidR="00F72590" w:rsidRPr="00484BAB" w:rsidRDefault="00F72590" w:rsidP="00B47092">
      <w:pPr>
        <w:numPr>
          <w:ilvl w:val="0"/>
          <w:numId w:val="5"/>
        </w:numPr>
        <w:suppressAutoHyphens/>
        <w:autoSpaceDE w:val="0"/>
        <w:autoSpaceDN w:val="0"/>
        <w:adjustRightInd w:val="0"/>
        <w:jc w:val="both"/>
        <w:rPr>
          <w:rFonts w:ascii="Arial Narrow" w:hAnsi="Arial Narrow" w:cs="Arial"/>
          <w:color w:val="000000" w:themeColor="text1"/>
          <w:sz w:val="22"/>
          <w:szCs w:val="22"/>
        </w:rPr>
      </w:pPr>
    </w:p>
    <w:p w:rsidR="00F72590" w:rsidRPr="00484BAB" w:rsidRDefault="00F72590" w:rsidP="00B47092">
      <w:pPr>
        <w:numPr>
          <w:ilvl w:val="0"/>
          <w:numId w:val="5"/>
        </w:numPr>
        <w:suppressAutoHyphens/>
        <w:autoSpaceDE w:val="0"/>
        <w:autoSpaceDN w:val="0"/>
        <w:adjustRightInd w:val="0"/>
        <w:jc w:val="center"/>
        <w:rPr>
          <w:rFonts w:ascii="Arial Narrow" w:hAnsi="Arial Narrow" w:cs="Arial"/>
          <w:color w:val="000000" w:themeColor="text1"/>
          <w:sz w:val="22"/>
          <w:szCs w:val="22"/>
        </w:rPr>
      </w:pPr>
      <w:r w:rsidRPr="00484BAB">
        <w:rPr>
          <w:rFonts w:ascii="Arial Narrow" w:hAnsi="Arial Narrow" w:cs="Arial"/>
          <w:color w:val="000000" w:themeColor="text1"/>
          <w:sz w:val="22"/>
          <w:szCs w:val="22"/>
        </w:rPr>
        <w:t>______________________________________________________________________________</w:t>
      </w:r>
    </w:p>
    <w:p w:rsidR="00F72590" w:rsidRPr="00484BAB" w:rsidRDefault="00F72590" w:rsidP="00B47092">
      <w:pPr>
        <w:numPr>
          <w:ilvl w:val="0"/>
          <w:numId w:val="5"/>
        </w:numPr>
        <w:suppressAutoHyphens/>
        <w:spacing w:after="120"/>
        <w:ind w:left="0" w:firstLine="0"/>
        <w:jc w:val="center"/>
        <w:rPr>
          <w:rFonts w:ascii="Arial Narrow" w:hAnsi="Arial Narrow"/>
          <w:color w:val="000000" w:themeColor="text1"/>
          <w:sz w:val="22"/>
          <w:szCs w:val="22"/>
        </w:rPr>
      </w:pPr>
      <w:r w:rsidRPr="00484BAB">
        <w:rPr>
          <w:rFonts w:ascii="Arial Narrow" w:hAnsi="Arial Narrow"/>
          <w:color w:val="000000" w:themeColor="text1"/>
          <w:sz w:val="22"/>
          <w:szCs w:val="22"/>
        </w:rPr>
        <w:t>(representante legal do licitante/ consórcio, no âmbito da licitação, com identificação completa</w:t>
      </w:r>
      <w:proofErr w:type="gramStart"/>
      <w:r w:rsidRPr="00484BAB">
        <w:rPr>
          <w:rFonts w:ascii="Arial Narrow" w:hAnsi="Arial Narrow"/>
          <w:color w:val="000000" w:themeColor="text1"/>
          <w:sz w:val="22"/>
          <w:szCs w:val="22"/>
        </w:rPr>
        <w:t>)</w:t>
      </w:r>
      <w:proofErr w:type="gramEnd"/>
    </w:p>
    <w:p w:rsidR="00F72590" w:rsidRPr="00484BAB" w:rsidRDefault="00F72590" w:rsidP="00B47092">
      <w:pPr>
        <w:pageBreakBefore/>
        <w:numPr>
          <w:ilvl w:val="0"/>
          <w:numId w:val="5"/>
        </w:numPr>
        <w:suppressAutoHyphens/>
        <w:spacing w:after="120"/>
        <w:ind w:left="0" w:firstLine="0"/>
        <w:jc w:val="center"/>
        <w:rPr>
          <w:rFonts w:ascii="Arial Narrow" w:hAnsi="Arial Narrow" w:cs="Arial Narrow"/>
          <w:b/>
          <w:color w:val="000000" w:themeColor="text1"/>
          <w:sz w:val="22"/>
          <w:szCs w:val="22"/>
        </w:rPr>
      </w:pPr>
      <w:r w:rsidRPr="00484BAB">
        <w:rPr>
          <w:rFonts w:ascii="Arial Narrow" w:hAnsi="Arial Narrow" w:cs="Arial Narrow"/>
          <w:b/>
          <w:color w:val="000000" w:themeColor="text1"/>
          <w:sz w:val="22"/>
          <w:szCs w:val="22"/>
        </w:rPr>
        <w:lastRenderedPageBreak/>
        <w:t>ANEXO V</w:t>
      </w:r>
    </w:p>
    <w:p w:rsidR="00F72590" w:rsidRPr="00484BAB" w:rsidRDefault="00F72590" w:rsidP="00B47092">
      <w:pPr>
        <w:pStyle w:val="PargrafodaLista"/>
        <w:numPr>
          <w:ilvl w:val="0"/>
          <w:numId w:val="5"/>
        </w:numPr>
        <w:jc w:val="center"/>
        <w:rPr>
          <w:rFonts w:ascii="Arial Narrow" w:hAnsi="Arial Narrow" w:cs="Arial Narrow"/>
          <w:b/>
          <w:color w:val="000000" w:themeColor="text1"/>
          <w:sz w:val="22"/>
          <w:szCs w:val="22"/>
        </w:rPr>
      </w:pPr>
    </w:p>
    <w:p w:rsidR="00F72590" w:rsidRPr="00484BAB" w:rsidRDefault="00F72590" w:rsidP="00B47092">
      <w:pPr>
        <w:pStyle w:val="PargrafodaLista"/>
        <w:numPr>
          <w:ilvl w:val="0"/>
          <w:numId w:val="5"/>
        </w:numPr>
        <w:spacing w:before="480"/>
        <w:jc w:val="center"/>
        <w:rPr>
          <w:rFonts w:ascii="Arial Narrow" w:hAnsi="Arial Narrow" w:cs="Arial Narrow"/>
          <w:b/>
          <w:color w:val="000000" w:themeColor="text1"/>
          <w:sz w:val="22"/>
          <w:szCs w:val="22"/>
        </w:rPr>
      </w:pPr>
      <w:r w:rsidRPr="00484BAB">
        <w:rPr>
          <w:rFonts w:ascii="Arial Narrow" w:hAnsi="Arial Narrow" w:cs="Arial Narrow"/>
          <w:b/>
          <w:color w:val="000000" w:themeColor="text1"/>
          <w:sz w:val="22"/>
          <w:szCs w:val="22"/>
        </w:rPr>
        <w:t>DECLARAÇÃO DE FATOS SUPERVENIENTES IMPEDITIVOS</w:t>
      </w:r>
    </w:p>
    <w:p w:rsidR="00F72590" w:rsidRPr="00484BAB" w:rsidRDefault="00F72590" w:rsidP="00B47092">
      <w:pPr>
        <w:pStyle w:val="PargrafodaLista"/>
        <w:numPr>
          <w:ilvl w:val="0"/>
          <w:numId w:val="5"/>
        </w:numPr>
        <w:jc w:val="center"/>
        <w:rPr>
          <w:rFonts w:ascii="Arial Narrow" w:hAnsi="Arial Narrow" w:cs="Arial Narrow"/>
          <w:color w:val="000000" w:themeColor="text1"/>
          <w:sz w:val="22"/>
          <w:szCs w:val="22"/>
        </w:rPr>
      </w:pPr>
      <w:r w:rsidRPr="00484BAB">
        <w:rPr>
          <w:rFonts w:ascii="Arial Narrow" w:hAnsi="Arial Narrow" w:cs="Arial Narrow"/>
          <w:b/>
          <w:color w:val="000000" w:themeColor="text1"/>
          <w:sz w:val="22"/>
          <w:szCs w:val="22"/>
        </w:rPr>
        <w:t>(Modelo)</w:t>
      </w:r>
    </w:p>
    <w:p w:rsidR="00F72590" w:rsidRPr="00484BAB" w:rsidRDefault="00F72590" w:rsidP="00B47092">
      <w:pPr>
        <w:pStyle w:val="Ttulo10"/>
        <w:numPr>
          <w:ilvl w:val="0"/>
          <w:numId w:val="5"/>
        </w:numPr>
        <w:spacing w:before="600" w:after="0"/>
        <w:rPr>
          <w:rFonts w:ascii="Arial Narrow" w:hAnsi="Arial Narrow" w:cs="Arial Narrow"/>
          <w:color w:val="000000" w:themeColor="text1"/>
          <w:sz w:val="22"/>
          <w:szCs w:val="22"/>
        </w:rPr>
      </w:pPr>
      <w:r w:rsidRPr="00484BAB">
        <w:rPr>
          <w:rFonts w:ascii="Arial Narrow" w:hAnsi="Arial Narrow" w:cs="Arial Narrow"/>
          <w:color w:val="000000" w:themeColor="text1"/>
          <w:sz w:val="22"/>
          <w:szCs w:val="22"/>
        </w:rPr>
        <w:t>DECLARAÇÃO</w:t>
      </w:r>
    </w:p>
    <w:p w:rsidR="00F72590" w:rsidRPr="00484BAB" w:rsidRDefault="00F72590" w:rsidP="00B47092">
      <w:pPr>
        <w:pStyle w:val="PargrafodaLista"/>
        <w:numPr>
          <w:ilvl w:val="0"/>
          <w:numId w:val="5"/>
        </w:numPr>
        <w:jc w:val="center"/>
        <w:rPr>
          <w:rFonts w:ascii="Arial Narrow" w:hAnsi="Arial Narrow" w:cs="Arial Narrow"/>
          <w:color w:val="000000" w:themeColor="text1"/>
          <w:sz w:val="22"/>
          <w:szCs w:val="22"/>
        </w:rPr>
      </w:pPr>
      <w:r w:rsidRPr="00484BAB">
        <w:rPr>
          <w:rFonts w:ascii="Arial Narrow" w:hAnsi="Arial Narrow" w:cs="Arial Narrow"/>
          <w:color w:val="000000" w:themeColor="text1"/>
          <w:sz w:val="22"/>
          <w:szCs w:val="22"/>
        </w:rPr>
        <w:t>(em papel timbrado da empresa)</w:t>
      </w:r>
    </w:p>
    <w:p w:rsidR="00F72590" w:rsidRPr="00484BAB" w:rsidRDefault="00F72590" w:rsidP="00B47092">
      <w:pPr>
        <w:pStyle w:val="PargrafodaLista"/>
        <w:numPr>
          <w:ilvl w:val="0"/>
          <w:numId w:val="5"/>
        </w:numPr>
        <w:spacing w:before="240"/>
        <w:jc w:val="both"/>
        <w:rPr>
          <w:rFonts w:ascii="Arial Narrow" w:hAnsi="Arial Narrow"/>
          <w:color w:val="000000" w:themeColor="text1"/>
          <w:sz w:val="22"/>
          <w:szCs w:val="22"/>
        </w:rPr>
      </w:pPr>
      <w:r w:rsidRPr="00484BAB">
        <w:rPr>
          <w:rFonts w:ascii="Arial Narrow" w:hAnsi="Arial Narrow" w:cs="Arial Narrow"/>
          <w:color w:val="000000" w:themeColor="text1"/>
          <w:sz w:val="22"/>
          <w:szCs w:val="22"/>
        </w:rPr>
        <w:t>Pregão Eletrônico CFP/UFCG nº 03/2018</w:t>
      </w:r>
    </w:p>
    <w:p w:rsidR="00F72590" w:rsidRPr="00484BAB" w:rsidRDefault="00577DC8" w:rsidP="00B47092">
      <w:pPr>
        <w:pStyle w:val="PargrafodaLista"/>
        <w:numPr>
          <w:ilvl w:val="0"/>
          <w:numId w:val="5"/>
        </w:numPr>
        <w:spacing w:before="480" w:line="360" w:lineRule="auto"/>
        <w:jc w:val="both"/>
        <w:rPr>
          <w:rFonts w:ascii="Arial Narrow" w:hAnsi="Arial Narrow" w:cs="Arial Narrow"/>
          <w:color w:val="000000" w:themeColor="text1"/>
          <w:sz w:val="22"/>
          <w:szCs w:val="22"/>
        </w:rPr>
      </w:pPr>
      <w:r>
        <w:rPr>
          <w:rFonts w:ascii="Arial Narrow" w:hAnsi="Arial Narrow"/>
          <w:color w:val="000000" w:themeColor="text1"/>
          <w:sz w:val="22"/>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19.95pt;margin-top:10.95pt;width:463.45pt;height:286.1pt;rotation:327;z-index:-251658240;mso-wrap-style:none;v-text-anchor:middle" adj="10802" filled="f" strokeweight=".26mm">
            <v:stroke joinstyle="miter" endcap="square"/>
            <v:textpath style="font-family:&quot;Arial Black&quot;;font-size:12pt;v-text-kern:t;v-same-letter-heights:t" fitpath="t" string="M O D E L O"/>
          </v:shape>
        </w:pict>
      </w:r>
      <w:proofErr w:type="gramStart"/>
      <w:r w:rsidR="00F72590" w:rsidRPr="00484BAB">
        <w:rPr>
          <w:rFonts w:ascii="Arial Narrow" w:hAnsi="Arial Narrow" w:cs="Arial Narrow"/>
          <w:color w:val="000000" w:themeColor="text1"/>
          <w:sz w:val="22"/>
          <w:szCs w:val="22"/>
        </w:rPr>
        <w:t>...........................................................................................</w:t>
      </w:r>
      <w:proofErr w:type="gramEnd"/>
      <w:r w:rsidR="00F72590" w:rsidRPr="00484BAB">
        <w:rPr>
          <w:rFonts w:ascii="Arial Narrow" w:hAnsi="Arial Narrow" w:cs="Arial Narrow"/>
          <w:color w:val="000000" w:themeColor="text1"/>
          <w:sz w:val="22"/>
          <w:szCs w:val="22"/>
        </w:rPr>
        <w:t xml:space="preserve">, inscrito(a) no CNPJ(MF) nº ............................................................, por intermédio de seu representante legal, </w:t>
      </w:r>
      <w:proofErr w:type="spellStart"/>
      <w:r w:rsidR="00F72590" w:rsidRPr="00484BAB">
        <w:rPr>
          <w:rFonts w:ascii="Arial Narrow" w:hAnsi="Arial Narrow" w:cs="Arial Narrow"/>
          <w:color w:val="000000" w:themeColor="text1"/>
          <w:sz w:val="22"/>
          <w:szCs w:val="22"/>
        </w:rPr>
        <w:t>Sr</w:t>
      </w:r>
      <w:proofErr w:type="spellEnd"/>
      <w:r w:rsidR="00F72590" w:rsidRPr="00484BAB">
        <w:rPr>
          <w:rFonts w:ascii="Arial Narrow" w:hAnsi="Arial Narrow" w:cs="Arial Narrow"/>
          <w:color w:val="000000" w:themeColor="text1"/>
          <w:sz w:val="22"/>
          <w:szCs w:val="22"/>
        </w:rPr>
        <w:t xml:space="preserve">(a) .........................................................................., portador(a) da Carteira de Identidade nº .................................. </w:t>
      </w:r>
      <w:proofErr w:type="gramStart"/>
      <w:r w:rsidR="00F72590" w:rsidRPr="00484BAB">
        <w:rPr>
          <w:rFonts w:ascii="Arial Narrow" w:hAnsi="Arial Narrow" w:cs="Arial Narrow"/>
          <w:color w:val="000000" w:themeColor="text1"/>
          <w:sz w:val="22"/>
          <w:szCs w:val="22"/>
        </w:rPr>
        <w:t>e</w:t>
      </w:r>
      <w:proofErr w:type="gramEnd"/>
      <w:r w:rsidR="00F72590" w:rsidRPr="00484BAB">
        <w:rPr>
          <w:rFonts w:ascii="Arial Narrow" w:hAnsi="Arial Narrow" w:cs="Arial Narrow"/>
          <w:color w:val="000000" w:themeColor="text1"/>
          <w:sz w:val="22"/>
          <w:szCs w:val="22"/>
        </w:rPr>
        <w:t xml:space="preserve"> do CPF(MF) nº ....................................., </w:t>
      </w:r>
      <w:r w:rsidR="00F72590" w:rsidRPr="00484BAB">
        <w:rPr>
          <w:rFonts w:ascii="Arial Narrow" w:hAnsi="Arial Narrow" w:cs="Arial Narrow"/>
          <w:b/>
          <w:color w:val="000000" w:themeColor="text1"/>
          <w:sz w:val="22"/>
          <w:szCs w:val="22"/>
        </w:rPr>
        <w:t>DECLARA</w:t>
      </w:r>
      <w:r w:rsidR="00F72590" w:rsidRPr="00484BAB">
        <w:rPr>
          <w:rFonts w:ascii="Arial Narrow" w:hAnsi="Arial Narrow" w:cs="Arial Narrow"/>
          <w:color w:val="000000" w:themeColor="text1"/>
          <w:sz w:val="22"/>
          <w:szCs w:val="22"/>
        </w:rPr>
        <w:t>, que</w:t>
      </w:r>
      <w:r w:rsidR="00F72590" w:rsidRPr="00484BAB">
        <w:rPr>
          <w:rFonts w:ascii="Arial Narrow" w:hAnsi="Arial Narrow" w:cs="Arial Narrow"/>
          <w:b/>
          <w:color w:val="000000" w:themeColor="text1"/>
          <w:sz w:val="22"/>
          <w:szCs w:val="22"/>
        </w:rPr>
        <w:t xml:space="preserve"> </w:t>
      </w:r>
      <w:r w:rsidR="00F72590" w:rsidRPr="00484BAB">
        <w:rPr>
          <w:rFonts w:ascii="Arial Narrow" w:hAnsi="Arial Narrow" w:cs="Arial Narrow"/>
          <w:color w:val="000000" w:themeColor="text1"/>
          <w:sz w:val="22"/>
          <w:szCs w:val="22"/>
        </w:rPr>
        <w:t xml:space="preserve">não tem contra si fatos impeditivos para sua habilitação ou que desabonem sua conduta, comprometendo-se a informar eventuais e futuras ocorrências nesse sentido, sob as penas da lei. </w:t>
      </w:r>
    </w:p>
    <w:p w:rsidR="00F72590" w:rsidRPr="00484BAB" w:rsidRDefault="00F72590" w:rsidP="00B47092">
      <w:pPr>
        <w:pStyle w:val="PargrafodaLista"/>
        <w:numPr>
          <w:ilvl w:val="0"/>
          <w:numId w:val="5"/>
        </w:numPr>
        <w:spacing w:before="480" w:line="360" w:lineRule="auto"/>
        <w:jc w:val="both"/>
        <w:rPr>
          <w:rFonts w:ascii="Arial Narrow" w:hAnsi="Arial Narrow" w:cs="Arial Narrow"/>
          <w:color w:val="000000" w:themeColor="text1"/>
          <w:sz w:val="22"/>
          <w:szCs w:val="22"/>
        </w:rPr>
      </w:pPr>
    </w:p>
    <w:p w:rsidR="00F72590" w:rsidRPr="00484BAB" w:rsidRDefault="00F72590" w:rsidP="00B47092">
      <w:pPr>
        <w:pStyle w:val="Ttulo5"/>
        <w:keepNext w:val="0"/>
        <w:numPr>
          <w:ilvl w:val="0"/>
          <w:numId w:val="5"/>
        </w:numPr>
        <w:rPr>
          <w:rFonts w:ascii="Arial Narrow" w:hAnsi="Arial Narrow" w:cs="Arial Narrow"/>
          <w:color w:val="000000" w:themeColor="text1"/>
          <w:sz w:val="22"/>
          <w:szCs w:val="22"/>
        </w:rPr>
      </w:pPr>
      <w:r w:rsidRPr="00484BAB">
        <w:rPr>
          <w:rFonts w:ascii="Arial Narrow" w:hAnsi="Arial Narrow" w:cs="Arial Narrow"/>
          <w:color w:val="000000" w:themeColor="text1"/>
          <w:sz w:val="22"/>
          <w:szCs w:val="22"/>
        </w:rPr>
        <w:t xml:space="preserve">____________________, em ___ de ______________ </w:t>
      </w:r>
      <w:proofErr w:type="spellStart"/>
      <w:r w:rsidRPr="00484BAB">
        <w:rPr>
          <w:rFonts w:ascii="Arial Narrow" w:hAnsi="Arial Narrow" w:cs="Arial Narrow"/>
          <w:color w:val="000000" w:themeColor="text1"/>
          <w:sz w:val="22"/>
          <w:szCs w:val="22"/>
        </w:rPr>
        <w:t>de</w:t>
      </w:r>
      <w:proofErr w:type="spellEnd"/>
      <w:r w:rsidRPr="00484BAB">
        <w:rPr>
          <w:rFonts w:ascii="Arial Narrow" w:hAnsi="Arial Narrow" w:cs="Arial Narrow"/>
          <w:color w:val="000000" w:themeColor="text1"/>
          <w:sz w:val="22"/>
          <w:szCs w:val="22"/>
        </w:rPr>
        <w:t xml:space="preserve"> ________.</w:t>
      </w:r>
    </w:p>
    <w:p w:rsidR="00F72590" w:rsidRPr="00484BAB" w:rsidRDefault="00F72590" w:rsidP="00B47092">
      <w:pPr>
        <w:pStyle w:val="PargrafodaLista"/>
        <w:numPr>
          <w:ilvl w:val="0"/>
          <w:numId w:val="5"/>
        </w:numPr>
        <w:rPr>
          <w:rFonts w:ascii="Arial Narrow" w:hAnsi="Arial Narrow"/>
          <w:color w:val="000000" w:themeColor="text1"/>
          <w:sz w:val="22"/>
          <w:szCs w:val="22"/>
        </w:rPr>
      </w:pPr>
    </w:p>
    <w:p w:rsidR="00F72590" w:rsidRPr="00484BAB" w:rsidRDefault="00F72590" w:rsidP="00B47092">
      <w:pPr>
        <w:pStyle w:val="PargrafodaLista"/>
        <w:numPr>
          <w:ilvl w:val="0"/>
          <w:numId w:val="5"/>
        </w:numPr>
        <w:rPr>
          <w:rFonts w:ascii="Arial Narrow" w:hAnsi="Arial Narrow"/>
          <w:color w:val="000000" w:themeColor="text1"/>
          <w:sz w:val="22"/>
          <w:szCs w:val="22"/>
        </w:rPr>
      </w:pPr>
    </w:p>
    <w:p w:rsidR="00F72590" w:rsidRPr="00484BAB" w:rsidRDefault="00F72590" w:rsidP="00B47092">
      <w:pPr>
        <w:pStyle w:val="PargrafodaLista"/>
        <w:numPr>
          <w:ilvl w:val="0"/>
          <w:numId w:val="5"/>
        </w:numPr>
        <w:rPr>
          <w:rFonts w:ascii="Arial Narrow" w:hAnsi="Arial Narrow"/>
          <w:color w:val="000000" w:themeColor="text1"/>
          <w:sz w:val="22"/>
          <w:szCs w:val="22"/>
        </w:rPr>
      </w:pPr>
    </w:p>
    <w:p w:rsidR="00F72590" w:rsidRPr="00484BAB" w:rsidRDefault="00F72590" w:rsidP="00B47092">
      <w:pPr>
        <w:pStyle w:val="PargrafodaLista"/>
        <w:numPr>
          <w:ilvl w:val="0"/>
          <w:numId w:val="5"/>
        </w:numPr>
        <w:jc w:val="center"/>
        <w:rPr>
          <w:rFonts w:ascii="Arial Narrow" w:hAnsi="Arial Narrow" w:cs="Arial Narrow"/>
          <w:color w:val="000000" w:themeColor="text1"/>
          <w:sz w:val="22"/>
          <w:szCs w:val="22"/>
        </w:rPr>
      </w:pPr>
      <w:r w:rsidRPr="00484BAB">
        <w:rPr>
          <w:rFonts w:ascii="Arial Narrow" w:hAnsi="Arial Narrow" w:cs="Arial Narrow"/>
          <w:color w:val="000000" w:themeColor="text1"/>
          <w:sz w:val="22"/>
          <w:szCs w:val="22"/>
        </w:rPr>
        <w:t>________________________________________</w:t>
      </w:r>
    </w:p>
    <w:p w:rsidR="00F72590" w:rsidRPr="00484BAB" w:rsidRDefault="00F72590" w:rsidP="00B47092">
      <w:pPr>
        <w:pStyle w:val="Ttulo1"/>
        <w:numPr>
          <w:ilvl w:val="0"/>
          <w:numId w:val="5"/>
        </w:numPr>
        <w:spacing w:before="0"/>
        <w:jc w:val="center"/>
        <w:rPr>
          <w:rFonts w:ascii="Arial Narrow" w:hAnsi="Arial Narrow" w:cs="Arial Narrow"/>
          <w:color w:val="000000" w:themeColor="text1"/>
          <w:sz w:val="22"/>
          <w:szCs w:val="22"/>
        </w:rPr>
      </w:pPr>
      <w:r w:rsidRPr="00484BAB">
        <w:rPr>
          <w:rFonts w:ascii="Arial Narrow" w:hAnsi="Arial Narrow" w:cs="Arial Narrow"/>
          <w:color w:val="000000" w:themeColor="text1"/>
          <w:sz w:val="22"/>
          <w:szCs w:val="22"/>
        </w:rPr>
        <w:t>(representante legal do licitante/ consórcio, no âmbito da licitação, com identificação completa</w:t>
      </w:r>
      <w:proofErr w:type="gramStart"/>
      <w:r w:rsidRPr="00484BAB">
        <w:rPr>
          <w:rFonts w:ascii="Arial Narrow" w:hAnsi="Arial Narrow" w:cs="Arial Narrow"/>
          <w:color w:val="000000" w:themeColor="text1"/>
          <w:sz w:val="22"/>
          <w:szCs w:val="22"/>
        </w:rPr>
        <w:t>)</w:t>
      </w:r>
      <w:proofErr w:type="gramEnd"/>
    </w:p>
    <w:p w:rsidR="00F72590" w:rsidRPr="00484BAB" w:rsidRDefault="00F72590" w:rsidP="00B47092">
      <w:pPr>
        <w:pStyle w:val="PargrafodaLista"/>
        <w:numPr>
          <w:ilvl w:val="0"/>
          <w:numId w:val="5"/>
        </w:numPr>
        <w:jc w:val="center"/>
        <w:rPr>
          <w:rFonts w:ascii="Arial Narrow" w:hAnsi="Arial Narrow" w:cs="Arial Narrow"/>
          <w:color w:val="000000" w:themeColor="text1"/>
          <w:sz w:val="22"/>
          <w:szCs w:val="22"/>
        </w:rPr>
      </w:pPr>
      <w:proofErr w:type="gramStart"/>
      <w:r w:rsidRPr="00484BAB">
        <w:rPr>
          <w:rFonts w:ascii="Arial Narrow" w:hAnsi="Arial Narrow" w:cs="Arial Narrow"/>
          <w:color w:val="000000" w:themeColor="text1"/>
          <w:sz w:val="22"/>
          <w:szCs w:val="22"/>
        </w:rPr>
        <w:t>CPF(</w:t>
      </w:r>
      <w:proofErr w:type="gramEnd"/>
      <w:r w:rsidRPr="00484BAB">
        <w:rPr>
          <w:rFonts w:ascii="Arial Narrow" w:hAnsi="Arial Narrow" w:cs="Arial Narrow"/>
          <w:color w:val="000000" w:themeColor="text1"/>
          <w:sz w:val="22"/>
          <w:szCs w:val="22"/>
        </w:rPr>
        <w:t>MF) nº 999.999.999-99</w:t>
      </w:r>
    </w:p>
    <w:p w:rsidR="00F72590" w:rsidRPr="00484BAB" w:rsidRDefault="00F72590" w:rsidP="00B47092">
      <w:pPr>
        <w:pStyle w:val="PargrafodaLista"/>
        <w:numPr>
          <w:ilvl w:val="0"/>
          <w:numId w:val="5"/>
        </w:numPr>
        <w:jc w:val="both"/>
        <w:rPr>
          <w:rFonts w:ascii="Arial Narrow" w:hAnsi="Arial Narrow" w:cs="Arial Narrow"/>
          <w:color w:val="000000" w:themeColor="text1"/>
          <w:sz w:val="22"/>
          <w:szCs w:val="22"/>
        </w:rPr>
      </w:pPr>
    </w:p>
    <w:p w:rsidR="00F72590" w:rsidRPr="00484BAB" w:rsidRDefault="00F72590" w:rsidP="00B47092">
      <w:pPr>
        <w:pStyle w:val="PargrafodaLista"/>
        <w:numPr>
          <w:ilvl w:val="0"/>
          <w:numId w:val="5"/>
        </w:numPr>
        <w:jc w:val="both"/>
        <w:rPr>
          <w:rFonts w:ascii="Arial Narrow" w:hAnsi="Arial Narrow" w:cs="Arial Narrow"/>
          <w:color w:val="000000" w:themeColor="text1"/>
          <w:sz w:val="22"/>
          <w:szCs w:val="22"/>
        </w:rPr>
      </w:pPr>
    </w:p>
    <w:p w:rsidR="00F72590" w:rsidRPr="00484BAB" w:rsidRDefault="00F72590" w:rsidP="00B47092">
      <w:pPr>
        <w:pStyle w:val="PargrafodaLista"/>
        <w:numPr>
          <w:ilvl w:val="0"/>
          <w:numId w:val="5"/>
        </w:numPr>
        <w:jc w:val="both"/>
        <w:rPr>
          <w:rFonts w:ascii="Arial Narrow" w:hAnsi="Arial Narrow" w:cs="Arial Narrow"/>
          <w:color w:val="000000" w:themeColor="text1"/>
          <w:sz w:val="22"/>
          <w:szCs w:val="22"/>
        </w:rPr>
      </w:pPr>
    </w:p>
    <w:p w:rsidR="00F72590" w:rsidRPr="00484BAB" w:rsidRDefault="00F72590" w:rsidP="00B47092">
      <w:pPr>
        <w:pStyle w:val="PargrafodaLista"/>
        <w:numPr>
          <w:ilvl w:val="0"/>
          <w:numId w:val="5"/>
        </w:numPr>
        <w:jc w:val="both"/>
        <w:rPr>
          <w:rFonts w:ascii="Arial Narrow" w:hAnsi="Arial Narrow" w:cs="Arial Narrow"/>
          <w:color w:val="000000" w:themeColor="text1"/>
          <w:sz w:val="22"/>
          <w:szCs w:val="22"/>
        </w:rPr>
      </w:pPr>
    </w:p>
    <w:p w:rsidR="00F72590" w:rsidRPr="00484BAB" w:rsidRDefault="00F72590" w:rsidP="00B47092">
      <w:pPr>
        <w:pStyle w:val="PargrafodaLista"/>
        <w:numPr>
          <w:ilvl w:val="0"/>
          <w:numId w:val="5"/>
        </w:numPr>
        <w:jc w:val="both"/>
        <w:rPr>
          <w:rFonts w:ascii="Arial Narrow" w:hAnsi="Arial Narrow" w:cs="Arial Narrow"/>
          <w:color w:val="000000" w:themeColor="text1"/>
          <w:sz w:val="22"/>
          <w:szCs w:val="22"/>
        </w:rPr>
      </w:pPr>
    </w:p>
    <w:p w:rsidR="00F72590" w:rsidRPr="00484BAB" w:rsidRDefault="00F72590" w:rsidP="00B47092">
      <w:pPr>
        <w:pStyle w:val="PargrafodaLista"/>
        <w:numPr>
          <w:ilvl w:val="0"/>
          <w:numId w:val="5"/>
        </w:numPr>
        <w:jc w:val="both"/>
        <w:rPr>
          <w:rFonts w:ascii="Arial Narrow" w:hAnsi="Arial Narrow" w:cs="Arial Narrow"/>
          <w:color w:val="000000" w:themeColor="text1"/>
          <w:sz w:val="22"/>
          <w:szCs w:val="22"/>
        </w:rPr>
      </w:pPr>
    </w:p>
    <w:p w:rsidR="00F72590" w:rsidRPr="00484BAB" w:rsidRDefault="00F72590" w:rsidP="00B47092">
      <w:pPr>
        <w:pStyle w:val="PargrafodaLista"/>
        <w:numPr>
          <w:ilvl w:val="0"/>
          <w:numId w:val="5"/>
        </w:numPr>
        <w:jc w:val="both"/>
        <w:rPr>
          <w:rFonts w:ascii="Arial Narrow" w:hAnsi="Arial Narrow" w:cs="Arial Narrow"/>
          <w:color w:val="000000" w:themeColor="text1"/>
          <w:sz w:val="22"/>
          <w:szCs w:val="22"/>
        </w:rPr>
      </w:pPr>
    </w:p>
    <w:p w:rsidR="00F72590" w:rsidRPr="00484BAB" w:rsidRDefault="00F72590" w:rsidP="00B47092">
      <w:pPr>
        <w:pStyle w:val="PargrafodaLista"/>
        <w:numPr>
          <w:ilvl w:val="0"/>
          <w:numId w:val="5"/>
        </w:numPr>
        <w:jc w:val="both"/>
        <w:rPr>
          <w:rFonts w:ascii="Arial Narrow" w:hAnsi="Arial Narrow" w:cs="Arial Narrow"/>
          <w:color w:val="000000" w:themeColor="text1"/>
          <w:sz w:val="22"/>
          <w:szCs w:val="22"/>
        </w:rPr>
      </w:pPr>
    </w:p>
    <w:p w:rsidR="00F72590" w:rsidRPr="00484BAB" w:rsidRDefault="00F72590" w:rsidP="00B47092">
      <w:pPr>
        <w:pStyle w:val="PargrafodaLista"/>
        <w:numPr>
          <w:ilvl w:val="0"/>
          <w:numId w:val="5"/>
        </w:numPr>
        <w:jc w:val="both"/>
        <w:rPr>
          <w:rFonts w:ascii="Arial Narrow" w:hAnsi="Arial Narrow" w:cs="Arial Narrow"/>
          <w:color w:val="000000" w:themeColor="text1"/>
          <w:sz w:val="22"/>
          <w:szCs w:val="22"/>
        </w:rPr>
      </w:pPr>
    </w:p>
    <w:p w:rsidR="00F72590" w:rsidRPr="00484BAB" w:rsidRDefault="00F72590" w:rsidP="00B47092">
      <w:pPr>
        <w:pStyle w:val="PargrafodaLista"/>
        <w:numPr>
          <w:ilvl w:val="0"/>
          <w:numId w:val="5"/>
        </w:numPr>
        <w:jc w:val="both"/>
        <w:rPr>
          <w:rFonts w:ascii="Arial Narrow" w:hAnsi="Arial Narrow" w:cs="Arial Narrow"/>
          <w:color w:val="000000" w:themeColor="text1"/>
          <w:sz w:val="22"/>
          <w:szCs w:val="22"/>
        </w:rPr>
      </w:pPr>
    </w:p>
    <w:p w:rsidR="00F72590" w:rsidRPr="00484BAB" w:rsidRDefault="00F72590" w:rsidP="00B47092">
      <w:pPr>
        <w:pStyle w:val="PargrafodaLista"/>
        <w:numPr>
          <w:ilvl w:val="0"/>
          <w:numId w:val="5"/>
        </w:numPr>
        <w:rPr>
          <w:rFonts w:ascii="Arial Narrow" w:hAnsi="Arial Narrow"/>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pageBreakBefore/>
        <w:jc w:val="center"/>
        <w:rPr>
          <w:rFonts w:ascii="Arial Narrow" w:hAnsi="Arial Narrow" w:cs="Arial Narrow"/>
          <w:color w:val="000000" w:themeColor="text1"/>
          <w:sz w:val="22"/>
          <w:szCs w:val="22"/>
        </w:rPr>
      </w:pPr>
      <w:proofErr w:type="gramStart"/>
      <w:r w:rsidRPr="00484BAB">
        <w:rPr>
          <w:rFonts w:ascii="Arial Narrow" w:hAnsi="Arial Narrow" w:cs="Arial Narrow"/>
          <w:b/>
          <w:color w:val="000000" w:themeColor="text1"/>
          <w:sz w:val="22"/>
          <w:szCs w:val="22"/>
        </w:rPr>
        <w:lastRenderedPageBreak/>
        <w:t>ANEXO VI</w:t>
      </w:r>
      <w:proofErr w:type="gramEnd"/>
    </w:p>
    <w:p w:rsidR="00F72590" w:rsidRPr="00484BAB" w:rsidRDefault="00F72590" w:rsidP="00F72590">
      <w:pPr>
        <w:rPr>
          <w:rFonts w:ascii="Arial Narrow" w:hAnsi="Arial Narrow" w:cs="Arial Narrow"/>
          <w:color w:val="000000" w:themeColor="text1"/>
          <w:sz w:val="22"/>
          <w:szCs w:val="22"/>
        </w:rPr>
      </w:pPr>
    </w:p>
    <w:p w:rsidR="00F72590" w:rsidRPr="00484BAB" w:rsidRDefault="00F72590" w:rsidP="00F72590">
      <w:pPr>
        <w:rPr>
          <w:rFonts w:ascii="Arial Narrow" w:hAnsi="Arial Narrow" w:cs="Arial Narrow"/>
          <w:color w:val="000000" w:themeColor="text1"/>
          <w:sz w:val="22"/>
          <w:szCs w:val="22"/>
        </w:rPr>
      </w:pPr>
    </w:p>
    <w:p w:rsidR="00F72590" w:rsidRPr="00484BAB" w:rsidRDefault="00F72590" w:rsidP="00F72590">
      <w:pPr>
        <w:spacing w:before="480"/>
        <w:jc w:val="center"/>
        <w:rPr>
          <w:rFonts w:ascii="Arial Narrow" w:hAnsi="Arial Narrow" w:cs="Arial Narrow"/>
          <w:b/>
          <w:color w:val="000000" w:themeColor="text1"/>
          <w:sz w:val="22"/>
          <w:szCs w:val="22"/>
        </w:rPr>
      </w:pPr>
      <w:r w:rsidRPr="00484BAB">
        <w:rPr>
          <w:rFonts w:ascii="Arial Narrow" w:hAnsi="Arial Narrow" w:cs="Arial Narrow"/>
          <w:b/>
          <w:color w:val="000000" w:themeColor="text1"/>
          <w:sz w:val="22"/>
          <w:szCs w:val="22"/>
        </w:rPr>
        <w:t>DECLARAÇÃO DO TRABALHO DO MENOR</w:t>
      </w:r>
    </w:p>
    <w:p w:rsidR="00F72590" w:rsidRPr="00484BAB" w:rsidRDefault="00F72590" w:rsidP="00F72590">
      <w:pPr>
        <w:jc w:val="center"/>
        <w:rPr>
          <w:rFonts w:ascii="Arial Narrow" w:hAnsi="Arial Narrow" w:cs="Arial Narrow"/>
          <w:color w:val="000000" w:themeColor="text1"/>
          <w:sz w:val="22"/>
          <w:szCs w:val="22"/>
        </w:rPr>
      </w:pPr>
      <w:r w:rsidRPr="00484BAB">
        <w:rPr>
          <w:rFonts w:ascii="Arial Narrow" w:hAnsi="Arial Narrow" w:cs="Arial Narrow"/>
          <w:b/>
          <w:color w:val="000000" w:themeColor="text1"/>
          <w:sz w:val="22"/>
          <w:szCs w:val="22"/>
        </w:rPr>
        <w:t>(Modelo)</w:t>
      </w:r>
    </w:p>
    <w:p w:rsidR="00F72590" w:rsidRPr="00484BAB" w:rsidRDefault="00F72590" w:rsidP="00F72590">
      <w:pPr>
        <w:pStyle w:val="Ttulo10"/>
        <w:spacing w:before="600" w:after="0"/>
        <w:rPr>
          <w:rFonts w:ascii="Arial Narrow" w:hAnsi="Arial Narrow" w:cs="Arial Narrow"/>
          <w:color w:val="000000" w:themeColor="text1"/>
          <w:sz w:val="22"/>
          <w:szCs w:val="22"/>
        </w:rPr>
      </w:pPr>
      <w:r w:rsidRPr="00484BAB">
        <w:rPr>
          <w:rFonts w:ascii="Arial Narrow" w:hAnsi="Arial Narrow" w:cs="Arial Narrow"/>
          <w:color w:val="000000" w:themeColor="text1"/>
          <w:sz w:val="22"/>
          <w:szCs w:val="22"/>
        </w:rPr>
        <w:t>DECLARAÇÃO</w:t>
      </w:r>
    </w:p>
    <w:p w:rsidR="00F72590" w:rsidRPr="00484BAB" w:rsidRDefault="00F72590" w:rsidP="00F72590">
      <w:pPr>
        <w:jc w:val="center"/>
        <w:rPr>
          <w:rFonts w:ascii="Arial Narrow" w:hAnsi="Arial Narrow" w:cs="Arial Narrow"/>
          <w:color w:val="000000" w:themeColor="text1"/>
          <w:sz w:val="22"/>
          <w:szCs w:val="22"/>
        </w:rPr>
      </w:pPr>
      <w:r w:rsidRPr="00484BAB">
        <w:rPr>
          <w:rFonts w:ascii="Arial Narrow" w:hAnsi="Arial Narrow" w:cs="Arial Narrow"/>
          <w:color w:val="000000" w:themeColor="text1"/>
          <w:sz w:val="22"/>
          <w:szCs w:val="22"/>
        </w:rPr>
        <w:t>(em papel timbrado da empresa)</w:t>
      </w:r>
    </w:p>
    <w:p w:rsidR="00F72590" w:rsidRPr="00484BAB" w:rsidRDefault="00577DC8" w:rsidP="00F72590">
      <w:pPr>
        <w:spacing w:before="240"/>
        <w:jc w:val="both"/>
        <w:rPr>
          <w:rFonts w:ascii="Arial Narrow" w:hAnsi="Arial Narrow"/>
          <w:color w:val="000000" w:themeColor="text1"/>
          <w:sz w:val="22"/>
          <w:szCs w:val="22"/>
        </w:rPr>
      </w:pPr>
      <w:r>
        <w:rPr>
          <w:rFonts w:ascii="Arial Narrow" w:hAnsi="Arial Narrow"/>
          <w:color w:val="000000" w:themeColor="text1"/>
          <w:sz w:val="22"/>
          <w:szCs w:val="22"/>
        </w:rPr>
        <w:pict>
          <v:shape id="_x0000_s1027" type="#_x0000_t136" style="position:absolute;left:0;text-align:left;margin-left:1.35pt;margin-top:1.5pt;width:463.45pt;height:330pt;rotation:327;z-index:-251655168;mso-wrap-style:none;v-text-anchor:middle" adj="10802" filled="f" strokeweight=".26mm">
            <v:stroke joinstyle="miter" endcap="square"/>
            <v:textpath style="font-family:&quot;Arial Black&quot;;font-size:12pt;v-text-kern:t;v-same-letter-heights:t" fitpath="t" string="M O D E L O"/>
          </v:shape>
        </w:pict>
      </w:r>
      <w:r w:rsidR="00F72590" w:rsidRPr="00484BAB">
        <w:rPr>
          <w:rFonts w:ascii="Arial Narrow" w:hAnsi="Arial Narrow" w:cs="Arial Narrow"/>
          <w:color w:val="000000" w:themeColor="text1"/>
          <w:sz w:val="22"/>
          <w:szCs w:val="22"/>
        </w:rPr>
        <w:t xml:space="preserve"> Pregão Eletrônico CFP/UFCG nº 03/2018</w:t>
      </w:r>
    </w:p>
    <w:p w:rsidR="00F72590" w:rsidRPr="00484BAB" w:rsidRDefault="00F72590" w:rsidP="00F72590">
      <w:pPr>
        <w:spacing w:before="360" w:line="360" w:lineRule="auto"/>
        <w:jc w:val="both"/>
        <w:rPr>
          <w:rFonts w:ascii="Arial Narrow" w:hAnsi="Arial Narrow" w:cs="Arial Narrow"/>
          <w:color w:val="000000" w:themeColor="text1"/>
          <w:sz w:val="22"/>
          <w:szCs w:val="22"/>
        </w:rPr>
      </w:pPr>
      <w:proofErr w:type="gramStart"/>
      <w:r w:rsidRPr="00484BAB">
        <w:rPr>
          <w:rFonts w:ascii="Arial Narrow" w:hAnsi="Arial Narrow" w:cs="Arial Narrow"/>
          <w:color w:val="000000" w:themeColor="text1"/>
          <w:sz w:val="22"/>
          <w:szCs w:val="22"/>
        </w:rPr>
        <w:t>...................................................................</w:t>
      </w:r>
      <w:proofErr w:type="gramEnd"/>
      <w:r w:rsidRPr="00484BAB">
        <w:rPr>
          <w:rFonts w:ascii="Arial Narrow" w:hAnsi="Arial Narrow" w:cs="Arial Narrow"/>
          <w:color w:val="000000" w:themeColor="text1"/>
          <w:sz w:val="22"/>
          <w:szCs w:val="22"/>
        </w:rPr>
        <w:t xml:space="preserve">, inscrito(a) no CNPJ(MF) nº .............................., por intermédio de seu representante legal, o(a) </w:t>
      </w:r>
      <w:proofErr w:type="spellStart"/>
      <w:r w:rsidRPr="00484BAB">
        <w:rPr>
          <w:rFonts w:ascii="Arial Narrow" w:hAnsi="Arial Narrow" w:cs="Arial Narrow"/>
          <w:color w:val="000000" w:themeColor="text1"/>
          <w:sz w:val="22"/>
          <w:szCs w:val="22"/>
        </w:rPr>
        <w:t>Sr</w:t>
      </w:r>
      <w:proofErr w:type="spellEnd"/>
      <w:r w:rsidRPr="00484BAB">
        <w:rPr>
          <w:rFonts w:ascii="Arial Narrow" w:hAnsi="Arial Narrow" w:cs="Arial Narrow"/>
          <w:color w:val="000000" w:themeColor="text1"/>
          <w:sz w:val="22"/>
          <w:szCs w:val="22"/>
        </w:rPr>
        <w:t xml:space="preserve">(a) ............................................................, portador(a) da Carteira de Identidade nº ................................ </w:t>
      </w:r>
      <w:proofErr w:type="gramStart"/>
      <w:r w:rsidRPr="00484BAB">
        <w:rPr>
          <w:rFonts w:ascii="Arial Narrow" w:hAnsi="Arial Narrow" w:cs="Arial Narrow"/>
          <w:color w:val="000000" w:themeColor="text1"/>
          <w:sz w:val="22"/>
          <w:szCs w:val="22"/>
        </w:rPr>
        <w:t>e</w:t>
      </w:r>
      <w:proofErr w:type="gramEnd"/>
      <w:r w:rsidRPr="00484BAB">
        <w:rPr>
          <w:rFonts w:ascii="Arial Narrow" w:hAnsi="Arial Narrow" w:cs="Arial Narrow"/>
          <w:color w:val="000000" w:themeColor="text1"/>
          <w:sz w:val="22"/>
          <w:szCs w:val="22"/>
        </w:rPr>
        <w:t xml:space="preserve"> do CPF(MF) nº ................................., </w:t>
      </w:r>
      <w:r w:rsidRPr="00484BAB">
        <w:rPr>
          <w:rFonts w:ascii="Arial Narrow" w:hAnsi="Arial Narrow" w:cs="Arial Narrow"/>
          <w:b/>
          <w:color w:val="000000" w:themeColor="text1"/>
          <w:sz w:val="22"/>
          <w:szCs w:val="22"/>
        </w:rPr>
        <w:t>DECLARA</w:t>
      </w:r>
      <w:r w:rsidRPr="00484BAB">
        <w:rPr>
          <w:rFonts w:ascii="Arial Narrow" w:hAnsi="Arial Narrow" w:cs="Arial Narrow"/>
          <w:color w:val="000000" w:themeColor="text1"/>
          <w:sz w:val="22"/>
          <w:szCs w:val="22"/>
        </w:rPr>
        <w:t>, para fins do dispositivo no inciso V do art. 27 da Lei nº 8.666, de 21 de junho de 1993, acrescido pela Lei nº 9.854, de 27 de outubro de 1999, que não emprega menor de dezoito anos em trabalho noturno, perigoso ou insalubre, e não emprega menor de dezesseis anos.</w:t>
      </w:r>
    </w:p>
    <w:p w:rsidR="00F72590" w:rsidRPr="00484BAB" w:rsidRDefault="00F72590" w:rsidP="00F72590">
      <w:pPr>
        <w:spacing w:before="360" w:line="360" w:lineRule="auto"/>
        <w:jc w:val="both"/>
        <w:rPr>
          <w:rFonts w:ascii="Arial Narrow" w:hAnsi="Arial Narrow" w:cs="Arial Narrow"/>
          <w:color w:val="000000" w:themeColor="text1"/>
          <w:sz w:val="22"/>
          <w:szCs w:val="22"/>
        </w:rPr>
      </w:pPr>
      <w:r w:rsidRPr="00484BAB">
        <w:rPr>
          <w:rFonts w:ascii="Arial Narrow" w:hAnsi="Arial Narrow" w:cs="Arial Narrow"/>
          <w:color w:val="000000" w:themeColor="text1"/>
          <w:sz w:val="22"/>
          <w:szCs w:val="22"/>
        </w:rPr>
        <w:t xml:space="preserve">Ressalva: Emprega menor, a partir de quatorze anos, na condição de aprendiz </w:t>
      </w:r>
      <w:proofErr w:type="gramStart"/>
      <w:r w:rsidRPr="00484BAB">
        <w:rPr>
          <w:rFonts w:ascii="Arial Narrow" w:hAnsi="Arial Narrow" w:cs="Arial Narrow"/>
          <w:color w:val="000000" w:themeColor="text1"/>
          <w:sz w:val="22"/>
          <w:szCs w:val="22"/>
        </w:rPr>
        <w:t xml:space="preserve">(  </w:t>
      </w:r>
      <w:proofErr w:type="gramEnd"/>
      <w:r w:rsidRPr="00484BAB">
        <w:rPr>
          <w:rFonts w:ascii="Arial Narrow" w:hAnsi="Arial Narrow" w:cs="Arial Narrow"/>
          <w:color w:val="000000" w:themeColor="text1"/>
          <w:sz w:val="22"/>
          <w:szCs w:val="22"/>
        </w:rPr>
        <w:t>).</w:t>
      </w:r>
    </w:p>
    <w:p w:rsidR="00F72590" w:rsidRPr="00484BAB" w:rsidRDefault="00F72590" w:rsidP="00F72590">
      <w:pPr>
        <w:spacing w:before="480"/>
        <w:jc w:val="center"/>
        <w:rPr>
          <w:rFonts w:ascii="Arial Narrow" w:hAnsi="Arial Narrow" w:cs="Arial Narrow"/>
          <w:color w:val="000000" w:themeColor="text1"/>
          <w:sz w:val="22"/>
          <w:szCs w:val="22"/>
        </w:rPr>
      </w:pPr>
    </w:p>
    <w:p w:rsidR="00F72590" w:rsidRPr="00484BAB" w:rsidRDefault="00F72590" w:rsidP="00F72590">
      <w:pPr>
        <w:pStyle w:val="Ttulo5"/>
        <w:keepNext w:val="0"/>
        <w:numPr>
          <w:ilvl w:val="4"/>
          <w:numId w:val="0"/>
        </w:numPr>
        <w:tabs>
          <w:tab w:val="num" w:pos="0"/>
        </w:tabs>
        <w:ind w:left="1008" w:hanging="1008"/>
        <w:rPr>
          <w:rFonts w:ascii="Arial Narrow" w:hAnsi="Arial Narrow" w:cs="Arial Narrow"/>
          <w:color w:val="000000" w:themeColor="text1"/>
          <w:sz w:val="22"/>
          <w:szCs w:val="22"/>
        </w:rPr>
      </w:pPr>
      <w:r w:rsidRPr="00484BAB">
        <w:rPr>
          <w:rFonts w:ascii="Arial Narrow" w:hAnsi="Arial Narrow" w:cs="Arial Narrow"/>
          <w:color w:val="000000" w:themeColor="text1"/>
          <w:sz w:val="22"/>
          <w:szCs w:val="22"/>
        </w:rPr>
        <w:t xml:space="preserve">____________________, em ___ de ______________ </w:t>
      </w:r>
      <w:proofErr w:type="spellStart"/>
      <w:r w:rsidRPr="00484BAB">
        <w:rPr>
          <w:rFonts w:ascii="Arial Narrow" w:hAnsi="Arial Narrow" w:cs="Arial Narrow"/>
          <w:color w:val="000000" w:themeColor="text1"/>
          <w:sz w:val="22"/>
          <w:szCs w:val="22"/>
        </w:rPr>
        <w:t>de</w:t>
      </w:r>
      <w:proofErr w:type="spellEnd"/>
      <w:r w:rsidRPr="00484BAB">
        <w:rPr>
          <w:rFonts w:ascii="Arial Narrow" w:hAnsi="Arial Narrow" w:cs="Arial Narrow"/>
          <w:color w:val="000000" w:themeColor="text1"/>
          <w:sz w:val="22"/>
          <w:szCs w:val="22"/>
        </w:rPr>
        <w:t xml:space="preserve"> ________.</w:t>
      </w:r>
    </w:p>
    <w:p w:rsidR="00F72590" w:rsidRPr="00484BAB" w:rsidRDefault="00F72590" w:rsidP="00F72590">
      <w:pPr>
        <w:rPr>
          <w:rFonts w:ascii="Arial Narrow" w:hAnsi="Arial Narrow"/>
          <w:color w:val="000000" w:themeColor="text1"/>
          <w:sz w:val="22"/>
          <w:szCs w:val="22"/>
        </w:rPr>
      </w:pPr>
    </w:p>
    <w:p w:rsidR="00F72590" w:rsidRPr="00484BAB" w:rsidRDefault="00F72590" w:rsidP="00F72590">
      <w:pPr>
        <w:rPr>
          <w:rFonts w:ascii="Arial Narrow" w:hAnsi="Arial Narrow"/>
          <w:color w:val="000000" w:themeColor="text1"/>
          <w:sz w:val="22"/>
          <w:szCs w:val="22"/>
        </w:rPr>
      </w:pPr>
    </w:p>
    <w:p w:rsidR="00F72590" w:rsidRPr="00484BAB" w:rsidRDefault="00F72590" w:rsidP="00F72590">
      <w:pPr>
        <w:jc w:val="center"/>
        <w:rPr>
          <w:rFonts w:ascii="Arial Narrow" w:hAnsi="Arial Narrow" w:cs="Arial Narrow"/>
          <w:color w:val="000000" w:themeColor="text1"/>
          <w:sz w:val="22"/>
          <w:szCs w:val="22"/>
        </w:rPr>
      </w:pPr>
      <w:r w:rsidRPr="00484BAB">
        <w:rPr>
          <w:rFonts w:ascii="Arial Narrow" w:hAnsi="Arial Narrow" w:cs="Arial Narrow"/>
          <w:color w:val="000000" w:themeColor="text1"/>
          <w:sz w:val="22"/>
          <w:szCs w:val="22"/>
        </w:rPr>
        <w:t>________________________________________</w:t>
      </w:r>
    </w:p>
    <w:p w:rsidR="00F72590" w:rsidRPr="00484BAB" w:rsidRDefault="00F72590" w:rsidP="00F72590">
      <w:pPr>
        <w:pStyle w:val="Ttulo1"/>
        <w:keepLines w:val="0"/>
        <w:tabs>
          <w:tab w:val="num" w:pos="0"/>
          <w:tab w:val="num" w:pos="432"/>
        </w:tabs>
        <w:suppressAutoHyphens/>
        <w:spacing w:before="0"/>
        <w:ind w:left="432" w:hanging="432"/>
        <w:jc w:val="center"/>
        <w:rPr>
          <w:rFonts w:ascii="Arial Narrow" w:hAnsi="Arial Narrow" w:cs="Arial Narrow"/>
          <w:color w:val="000000" w:themeColor="text1"/>
          <w:sz w:val="22"/>
          <w:szCs w:val="22"/>
        </w:rPr>
      </w:pPr>
      <w:r w:rsidRPr="00484BAB">
        <w:rPr>
          <w:rFonts w:ascii="Arial Narrow" w:hAnsi="Arial Narrow" w:cs="Arial Narrow"/>
          <w:color w:val="000000" w:themeColor="text1"/>
          <w:sz w:val="22"/>
          <w:szCs w:val="22"/>
        </w:rPr>
        <w:t>(representante legal do licitante/ consórcio, no âmbito da licitação, com identificação completa</w:t>
      </w:r>
      <w:proofErr w:type="gramStart"/>
      <w:r w:rsidRPr="00484BAB">
        <w:rPr>
          <w:rFonts w:ascii="Arial Narrow" w:hAnsi="Arial Narrow" w:cs="Arial Narrow"/>
          <w:color w:val="000000" w:themeColor="text1"/>
          <w:sz w:val="22"/>
          <w:szCs w:val="22"/>
        </w:rPr>
        <w:t>)</w:t>
      </w:r>
      <w:proofErr w:type="gramEnd"/>
    </w:p>
    <w:p w:rsidR="00F72590" w:rsidRPr="00484BAB" w:rsidRDefault="00F72590" w:rsidP="00B47092">
      <w:pPr>
        <w:pStyle w:val="Ttulo1"/>
        <w:keepNext w:val="0"/>
        <w:keepLines w:val="0"/>
        <w:numPr>
          <w:ilvl w:val="0"/>
          <w:numId w:val="6"/>
        </w:numPr>
        <w:tabs>
          <w:tab w:val="left" w:pos="426"/>
          <w:tab w:val="left" w:pos="1276"/>
          <w:tab w:val="right" w:leader="dot" w:pos="9498"/>
        </w:tabs>
        <w:suppressAutoHyphens/>
        <w:spacing w:before="0"/>
        <w:jc w:val="center"/>
        <w:rPr>
          <w:rFonts w:ascii="Arial Narrow" w:hAnsi="Arial Narrow" w:cs="Arial Narrow"/>
          <w:color w:val="000000" w:themeColor="text1"/>
          <w:sz w:val="22"/>
          <w:szCs w:val="22"/>
        </w:rPr>
      </w:pPr>
      <w:proofErr w:type="gramStart"/>
      <w:r w:rsidRPr="00484BAB">
        <w:rPr>
          <w:rFonts w:ascii="Arial Narrow" w:hAnsi="Arial Narrow" w:cs="Arial Narrow"/>
          <w:color w:val="000000" w:themeColor="text1"/>
          <w:sz w:val="22"/>
          <w:szCs w:val="22"/>
        </w:rPr>
        <w:t>CPF(</w:t>
      </w:r>
      <w:proofErr w:type="gramEnd"/>
      <w:r w:rsidRPr="00484BAB">
        <w:rPr>
          <w:rFonts w:ascii="Arial Narrow" w:hAnsi="Arial Narrow" w:cs="Arial Narrow"/>
          <w:color w:val="000000" w:themeColor="text1"/>
          <w:sz w:val="22"/>
          <w:szCs w:val="22"/>
        </w:rPr>
        <w:t>MF) nº 999.999.999-99</w:t>
      </w:r>
    </w:p>
    <w:p w:rsidR="00F72590" w:rsidRPr="00484BAB" w:rsidRDefault="00F72590" w:rsidP="00F72590">
      <w:pPr>
        <w:spacing w:before="480"/>
        <w:rPr>
          <w:rFonts w:ascii="Arial Narrow" w:hAnsi="Arial Narrow" w:cs="Arial Narrow"/>
          <w:b/>
          <w:color w:val="000000" w:themeColor="text1"/>
          <w:sz w:val="22"/>
          <w:szCs w:val="22"/>
        </w:rPr>
      </w:pPr>
      <w:r w:rsidRPr="00484BAB">
        <w:rPr>
          <w:rFonts w:ascii="Arial Narrow" w:hAnsi="Arial Narrow" w:cs="Arial Narrow"/>
          <w:color w:val="000000" w:themeColor="text1"/>
          <w:sz w:val="22"/>
          <w:szCs w:val="22"/>
        </w:rPr>
        <w:t>(Obs.: Em caso afirmativo, assinalar a ressalva acima).</w:t>
      </w:r>
    </w:p>
    <w:p w:rsidR="00F72590" w:rsidRPr="00484BAB" w:rsidRDefault="00F72590" w:rsidP="00F72590">
      <w:pPr>
        <w:rPr>
          <w:rFonts w:ascii="Arial Narrow" w:hAnsi="Arial Narrow"/>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pageBreakBefore/>
        <w:jc w:val="center"/>
        <w:rPr>
          <w:rFonts w:ascii="Arial Narrow" w:hAnsi="Arial Narrow"/>
          <w:color w:val="000000" w:themeColor="text1"/>
          <w:sz w:val="22"/>
          <w:szCs w:val="22"/>
        </w:rPr>
      </w:pPr>
      <w:r w:rsidRPr="00484BAB">
        <w:rPr>
          <w:rFonts w:ascii="Arial Narrow" w:hAnsi="Arial Narrow"/>
          <w:color w:val="000000" w:themeColor="text1"/>
          <w:sz w:val="22"/>
          <w:szCs w:val="22"/>
        </w:rPr>
        <w:lastRenderedPageBreak/>
        <w:t>TIMBRE DA EMPRESA</w:t>
      </w:r>
    </w:p>
    <w:p w:rsidR="00F72590" w:rsidRPr="00484BAB" w:rsidRDefault="00F72590" w:rsidP="00F72590">
      <w:pPr>
        <w:jc w:val="center"/>
        <w:rPr>
          <w:rFonts w:ascii="Arial Narrow" w:hAnsi="Arial Narrow"/>
          <w:color w:val="000000" w:themeColor="text1"/>
          <w:sz w:val="22"/>
          <w:szCs w:val="22"/>
        </w:rPr>
      </w:pPr>
    </w:p>
    <w:p w:rsidR="00F72590" w:rsidRPr="00484BAB" w:rsidRDefault="00F72590" w:rsidP="00F72590">
      <w:pPr>
        <w:jc w:val="center"/>
        <w:rPr>
          <w:rFonts w:ascii="Arial Narrow" w:hAnsi="Arial Narrow"/>
          <w:color w:val="000000" w:themeColor="text1"/>
          <w:sz w:val="22"/>
          <w:szCs w:val="22"/>
        </w:rPr>
      </w:pPr>
      <w:r w:rsidRPr="00484BAB">
        <w:rPr>
          <w:rFonts w:ascii="Arial Narrow" w:hAnsi="Arial Narrow"/>
          <w:color w:val="000000" w:themeColor="text1"/>
          <w:sz w:val="22"/>
          <w:szCs w:val="22"/>
        </w:rPr>
        <w:t>ANEXO VII</w:t>
      </w:r>
    </w:p>
    <w:p w:rsidR="00F72590" w:rsidRPr="00484BAB" w:rsidRDefault="00F72590" w:rsidP="00F72590">
      <w:pPr>
        <w:jc w:val="center"/>
        <w:rPr>
          <w:rFonts w:ascii="Arial Narrow" w:hAnsi="Arial Narrow"/>
          <w:color w:val="000000" w:themeColor="text1"/>
          <w:sz w:val="22"/>
          <w:szCs w:val="22"/>
        </w:rPr>
      </w:pPr>
    </w:p>
    <w:p w:rsidR="00F72590" w:rsidRPr="00484BAB" w:rsidRDefault="00F72590" w:rsidP="00F72590">
      <w:pPr>
        <w:jc w:val="center"/>
        <w:rPr>
          <w:rFonts w:ascii="Arial Narrow" w:hAnsi="Arial Narrow"/>
          <w:color w:val="000000" w:themeColor="text1"/>
          <w:sz w:val="22"/>
          <w:szCs w:val="22"/>
        </w:rPr>
      </w:pPr>
      <w:r w:rsidRPr="00484BAB">
        <w:rPr>
          <w:rFonts w:ascii="Arial Narrow" w:hAnsi="Arial Narrow"/>
          <w:color w:val="000000" w:themeColor="text1"/>
          <w:sz w:val="22"/>
          <w:szCs w:val="22"/>
        </w:rPr>
        <w:t>(MODELO)</w:t>
      </w:r>
    </w:p>
    <w:p w:rsidR="00F72590" w:rsidRPr="00484BAB" w:rsidRDefault="00F72590" w:rsidP="00F72590">
      <w:pPr>
        <w:jc w:val="center"/>
        <w:rPr>
          <w:rFonts w:ascii="Arial Narrow" w:hAnsi="Arial Narrow"/>
          <w:color w:val="000000" w:themeColor="text1"/>
          <w:sz w:val="22"/>
          <w:szCs w:val="22"/>
        </w:rPr>
      </w:pPr>
    </w:p>
    <w:p w:rsidR="00F72590" w:rsidRPr="00484BAB" w:rsidRDefault="00F72590" w:rsidP="00F72590">
      <w:pPr>
        <w:jc w:val="center"/>
        <w:rPr>
          <w:rFonts w:ascii="Arial Narrow" w:hAnsi="Arial Narrow"/>
          <w:color w:val="000000" w:themeColor="text1"/>
          <w:sz w:val="22"/>
          <w:szCs w:val="22"/>
        </w:rPr>
      </w:pPr>
      <w:r w:rsidRPr="00484BAB">
        <w:rPr>
          <w:rFonts w:ascii="Arial Narrow" w:hAnsi="Arial Narrow"/>
          <w:color w:val="000000" w:themeColor="text1"/>
          <w:sz w:val="22"/>
          <w:szCs w:val="22"/>
        </w:rPr>
        <w:t>DECLARAÇÃO DE ENQUADRAMENTO DE MICROEMPRESA OU EMPRESA DE</w:t>
      </w:r>
    </w:p>
    <w:p w:rsidR="00F72590" w:rsidRPr="00484BAB" w:rsidRDefault="00F72590" w:rsidP="00F72590">
      <w:pPr>
        <w:jc w:val="center"/>
        <w:rPr>
          <w:rFonts w:ascii="Arial Narrow" w:hAnsi="Arial Narrow"/>
          <w:color w:val="000000" w:themeColor="text1"/>
          <w:sz w:val="22"/>
          <w:szCs w:val="22"/>
        </w:rPr>
      </w:pPr>
      <w:r w:rsidRPr="00484BAB">
        <w:rPr>
          <w:rFonts w:ascii="Arial Narrow" w:hAnsi="Arial Narrow"/>
          <w:color w:val="000000" w:themeColor="text1"/>
          <w:sz w:val="22"/>
          <w:szCs w:val="22"/>
        </w:rPr>
        <w:t>PEQUENO PORTE</w:t>
      </w:r>
    </w:p>
    <w:p w:rsidR="00F72590" w:rsidRPr="00484BAB" w:rsidRDefault="00F72590" w:rsidP="00F72590">
      <w:pPr>
        <w:rPr>
          <w:rFonts w:ascii="Arial Narrow" w:hAnsi="Arial Narrow"/>
          <w:color w:val="000000" w:themeColor="text1"/>
          <w:sz w:val="22"/>
          <w:szCs w:val="22"/>
        </w:rPr>
      </w:pPr>
      <w:r w:rsidRPr="00484BAB">
        <w:rPr>
          <w:rFonts w:ascii="Arial Narrow" w:hAnsi="Arial Narrow"/>
          <w:color w:val="000000" w:themeColor="text1"/>
          <w:sz w:val="22"/>
          <w:szCs w:val="22"/>
        </w:rPr>
        <w:t xml:space="preserve"> </w:t>
      </w:r>
    </w:p>
    <w:p w:rsidR="00F72590" w:rsidRPr="00484BAB" w:rsidRDefault="00F72590" w:rsidP="00F72590">
      <w:pPr>
        <w:rPr>
          <w:rFonts w:ascii="Arial Narrow" w:hAnsi="Arial Narrow"/>
          <w:color w:val="000000" w:themeColor="text1"/>
          <w:sz w:val="22"/>
          <w:szCs w:val="22"/>
        </w:rPr>
      </w:pPr>
      <w:r w:rsidRPr="00484BAB">
        <w:rPr>
          <w:rFonts w:ascii="Arial Narrow" w:hAnsi="Arial Narrow"/>
          <w:color w:val="000000" w:themeColor="text1"/>
          <w:sz w:val="22"/>
          <w:szCs w:val="22"/>
        </w:rPr>
        <w:t xml:space="preserve"> </w:t>
      </w:r>
    </w:p>
    <w:p w:rsidR="00F72590" w:rsidRPr="00484BAB" w:rsidRDefault="00F72590" w:rsidP="00F72590">
      <w:pPr>
        <w:jc w:val="both"/>
        <w:rPr>
          <w:rFonts w:ascii="Arial Narrow" w:hAnsi="Arial Narrow"/>
          <w:color w:val="000000" w:themeColor="text1"/>
          <w:sz w:val="22"/>
          <w:szCs w:val="22"/>
        </w:rPr>
      </w:pPr>
      <w:r w:rsidRPr="00484BAB">
        <w:rPr>
          <w:rFonts w:ascii="Arial Narrow" w:hAnsi="Arial Narrow"/>
          <w:color w:val="000000" w:themeColor="text1"/>
          <w:sz w:val="22"/>
          <w:szCs w:val="22"/>
        </w:rPr>
        <w:t xml:space="preserve"> </w:t>
      </w:r>
    </w:p>
    <w:p w:rsidR="00F72590" w:rsidRPr="00484BAB" w:rsidRDefault="00F72590" w:rsidP="00F72590">
      <w:pPr>
        <w:jc w:val="both"/>
        <w:rPr>
          <w:rFonts w:ascii="Arial Narrow" w:hAnsi="Arial Narrow"/>
          <w:color w:val="000000" w:themeColor="text1"/>
          <w:sz w:val="22"/>
          <w:szCs w:val="22"/>
        </w:rPr>
      </w:pPr>
      <w:r w:rsidRPr="00484BAB">
        <w:rPr>
          <w:rFonts w:ascii="Arial Narrow" w:hAnsi="Arial Narrow"/>
          <w:color w:val="000000" w:themeColor="text1"/>
          <w:sz w:val="22"/>
          <w:szCs w:val="22"/>
        </w:rPr>
        <w:t xml:space="preserve">_____________________________________________________, inscrita no CNPJ nº. __________________________, por intermédio de seu representante legal, </w:t>
      </w:r>
      <w:proofErr w:type="gramStart"/>
      <w:r w:rsidRPr="00484BAB">
        <w:rPr>
          <w:rFonts w:ascii="Arial Narrow" w:hAnsi="Arial Narrow"/>
          <w:color w:val="000000" w:themeColor="text1"/>
          <w:sz w:val="22"/>
          <w:szCs w:val="22"/>
        </w:rPr>
        <w:t>o(</w:t>
      </w:r>
      <w:proofErr w:type="gramEnd"/>
      <w:r w:rsidRPr="00484BAB">
        <w:rPr>
          <w:rFonts w:ascii="Arial Narrow" w:hAnsi="Arial Narrow"/>
          <w:color w:val="000000" w:themeColor="text1"/>
          <w:sz w:val="22"/>
          <w:szCs w:val="22"/>
        </w:rPr>
        <w:t>a) Sr.(a) _______________________________________________________, portador(a) da Carteira de Identidade n.º ________________________________ e do CPF n.º __________________________, DECLARA, para fins do disposto no subitem ____ do Edital do Pregão Eletrônico n.º 03/2018, sob as sanções administrativas cabíveis e sob as penalidades legais, que esta empresa, na presente data, é considerada:</w:t>
      </w:r>
    </w:p>
    <w:p w:rsidR="00F72590" w:rsidRPr="00484BAB" w:rsidRDefault="00F72590" w:rsidP="00F72590">
      <w:pPr>
        <w:jc w:val="both"/>
        <w:rPr>
          <w:rFonts w:ascii="Arial Narrow" w:hAnsi="Arial Narrow"/>
          <w:color w:val="000000" w:themeColor="text1"/>
          <w:sz w:val="22"/>
          <w:szCs w:val="22"/>
        </w:rPr>
      </w:pPr>
    </w:p>
    <w:p w:rsidR="00F72590" w:rsidRPr="00484BAB" w:rsidRDefault="00F72590" w:rsidP="00F72590">
      <w:pPr>
        <w:jc w:val="both"/>
        <w:rPr>
          <w:rFonts w:ascii="Arial Narrow" w:hAnsi="Arial Narrow"/>
          <w:color w:val="000000" w:themeColor="text1"/>
          <w:sz w:val="22"/>
          <w:szCs w:val="22"/>
        </w:rPr>
      </w:pPr>
      <w:proofErr w:type="gramStart"/>
      <w:r w:rsidRPr="00484BAB">
        <w:rPr>
          <w:rFonts w:ascii="Arial Narrow" w:hAnsi="Arial Narrow"/>
          <w:color w:val="000000" w:themeColor="text1"/>
          <w:sz w:val="22"/>
          <w:szCs w:val="22"/>
        </w:rPr>
        <w:t xml:space="preserve">(  </w:t>
      </w:r>
      <w:proofErr w:type="gramEnd"/>
      <w:r w:rsidRPr="00484BAB">
        <w:rPr>
          <w:rFonts w:ascii="Arial Narrow" w:hAnsi="Arial Narrow"/>
          <w:color w:val="000000" w:themeColor="text1"/>
          <w:sz w:val="22"/>
          <w:szCs w:val="22"/>
        </w:rPr>
        <w:t xml:space="preserve">) MICROEMPRESA (ME), conforme Inciso I, do artigo 3º, da Lei Complementar n.º 123, de 14 de dezembro de 2006; </w:t>
      </w:r>
    </w:p>
    <w:p w:rsidR="00F72590" w:rsidRPr="00484BAB" w:rsidRDefault="00F72590" w:rsidP="00F72590">
      <w:pPr>
        <w:jc w:val="both"/>
        <w:rPr>
          <w:rFonts w:ascii="Arial Narrow" w:hAnsi="Arial Narrow"/>
          <w:color w:val="000000" w:themeColor="text1"/>
          <w:sz w:val="22"/>
          <w:szCs w:val="22"/>
        </w:rPr>
      </w:pPr>
    </w:p>
    <w:p w:rsidR="00F72590" w:rsidRPr="00484BAB" w:rsidRDefault="00F72590" w:rsidP="00F72590">
      <w:pPr>
        <w:jc w:val="both"/>
        <w:rPr>
          <w:rFonts w:ascii="Arial Narrow" w:hAnsi="Arial Narrow"/>
          <w:color w:val="000000" w:themeColor="text1"/>
          <w:sz w:val="22"/>
          <w:szCs w:val="22"/>
        </w:rPr>
      </w:pPr>
      <w:proofErr w:type="gramStart"/>
      <w:r w:rsidRPr="00484BAB">
        <w:rPr>
          <w:rFonts w:ascii="Arial Narrow" w:hAnsi="Arial Narrow"/>
          <w:color w:val="000000" w:themeColor="text1"/>
          <w:sz w:val="22"/>
          <w:szCs w:val="22"/>
        </w:rPr>
        <w:t xml:space="preserve">(  </w:t>
      </w:r>
      <w:proofErr w:type="gramEnd"/>
      <w:r w:rsidRPr="00484BAB">
        <w:rPr>
          <w:rFonts w:ascii="Arial Narrow" w:hAnsi="Arial Narrow"/>
          <w:color w:val="000000" w:themeColor="text1"/>
          <w:sz w:val="22"/>
          <w:szCs w:val="22"/>
        </w:rPr>
        <w:t xml:space="preserve">) EMPRESA DE PEQUENO PORTE (EPP), conforme Inciso II, do artigo 3º, da Lei Complementar n.º 123, de 14 de dezembro de 2006. </w:t>
      </w:r>
    </w:p>
    <w:p w:rsidR="00F72590" w:rsidRPr="00484BAB" w:rsidRDefault="00F72590" w:rsidP="00F72590">
      <w:pPr>
        <w:jc w:val="both"/>
        <w:rPr>
          <w:rFonts w:ascii="Arial Narrow" w:hAnsi="Arial Narrow"/>
          <w:color w:val="000000" w:themeColor="text1"/>
          <w:sz w:val="22"/>
          <w:szCs w:val="22"/>
        </w:rPr>
      </w:pPr>
    </w:p>
    <w:p w:rsidR="00F72590" w:rsidRPr="00484BAB" w:rsidRDefault="00F72590" w:rsidP="00F72590">
      <w:pPr>
        <w:jc w:val="both"/>
        <w:rPr>
          <w:rFonts w:ascii="Arial Narrow" w:hAnsi="Arial Narrow"/>
          <w:color w:val="000000" w:themeColor="text1"/>
          <w:sz w:val="22"/>
          <w:szCs w:val="22"/>
        </w:rPr>
      </w:pPr>
      <w:r w:rsidRPr="00484BAB">
        <w:rPr>
          <w:rFonts w:ascii="Arial Narrow" w:hAnsi="Arial Narrow"/>
          <w:color w:val="000000" w:themeColor="text1"/>
          <w:sz w:val="22"/>
          <w:szCs w:val="22"/>
        </w:rPr>
        <w:t xml:space="preserve">Declara, ainda, que está excluída das vedações constantes do parágrafo 4º, do artigo 3º, da Lei Complementar n.º 123, de 14 de dezembro de 2006. </w:t>
      </w:r>
    </w:p>
    <w:p w:rsidR="00F72590" w:rsidRPr="00484BAB" w:rsidRDefault="00F72590" w:rsidP="00F72590">
      <w:pPr>
        <w:jc w:val="both"/>
        <w:rPr>
          <w:rFonts w:ascii="Arial Narrow" w:hAnsi="Arial Narrow"/>
          <w:color w:val="000000" w:themeColor="text1"/>
          <w:sz w:val="22"/>
          <w:szCs w:val="22"/>
        </w:rPr>
      </w:pPr>
    </w:p>
    <w:p w:rsidR="00F72590" w:rsidRPr="00484BAB" w:rsidRDefault="00F72590" w:rsidP="00F72590">
      <w:pPr>
        <w:jc w:val="both"/>
        <w:rPr>
          <w:rFonts w:ascii="Arial Narrow" w:hAnsi="Arial Narrow"/>
          <w:color w:val="000000" w:themeColor="text1"/>
          <w:sz w:val="22"/>
          <w:szCs w:val="22"/>
        </w:rPr>
      </w:pPr>
      <w:r w:rsidRPr="00484BAB">
        <w:rPr>
          <w:rFonts w:ascii="Arial Narrow" w:hAnsi="Arial Narrow"/>
          <w:color w:val="000000" w:themeColor="text1"/>
          <w:sz w:val="22"/>
          <w:szCs w:val="22"/>
        </w:rPr>
        <w:t xml:space="preserve">A empresa compromete-se a promover a regularização de eventuais defeitos ou restrições existentes na documentação exigida para efeito de regularidade fiscal, caso seja declarada vencedora do certame. </w:t>
      </w:r>
    </w:p>
    <w:p w:rsidR="00F72590" w:rsidRPr="00484BAB" w:rsidRDefault="00F72590" w:rsidP="00F72590">
      <w:pPr>
        <w:jc w:val="both"/>
        <w:rPr>
          <w:rFonts w:ascii="Arial Narrow" w:hAnsi="Arial Narrow"/>
          <w:color w:val="000000" w:themeColor="text1"/>
          <w:sz w:val="22"/>
          <w:szCs w:val="22"/>
        </w:rPr>
      </w:pPr>
    </w:p>
    <w:p w:rsidR="00F72590" w:rsidRPr="00484BAB" w:rsidRDefault="00F72590" w:rsidP="00F72590">
      <w:pPr>
        <w:rPr>
          <w:rFonts w:ascii="Arial Narrow" w:hAnsi="Arial Narrow"/>
          <w:color w:val="000000" w:themeColor="text1"/>
          <w:sz w:val="22"/>
          <w:szCs w:val="22"/>
        </w:rPr>
      </w:pPr>
    </w:p>
    <w:p w:rsidR="00F72590" w:rsidRPr="00484BAB" w:rsidRDefault="00F72590" w:rsidP="00F72590">
      <w:pPr>
        <w:rPr>
          <w:rFonts w:ascii="Arial Narrow" w:hAnsi="Arial Narrow"/>
          <w:color w:val="000000" w:themeColor="text1"/>
          <w:sz w:val="22"/>
          <w:szCs w:val="22"/>
        </w:rPr>
      </w:pPr>
      <w:r w:rsidRPr="00484BAB">
        <w:rPr>
          <w:rFonts w:ascii="Arial Narrow" w:hAnsi="Arial Narrow"/>
          <w:color w:val="000000" w:themeColor="text1"/>
          <w:sz w:val="22"/>
          <w:szCs w:val="22"/>
        </w:rPr>
        <w:t xml:space="preserve">Local e data </w:t>
      </w:r>
    </w:p>
    <w:p w:rsidR="00F72590" w:rsidRPr="00484BAB" w:rsidRDefault="00F72590" w:rsidP="00F72590">
      <w:pPr>
        <w:rPr>
          <w:rFonts w:ascii="Arial Narrow" w:hAnsi="Arial Narrow"/>
          <w:color w:val="000000" w:themeColor="text1"/>
          <w:sz w:val="22"/>
          <w:szCs w:val="22"/>
        </w:rPr>
      </w:pPr>
    </w:p>
    <w:p w:rsidR="00F72590" w:rsidRPr="00484BAB" w:rsidRDefault="00F72590" w:rsidP="00F72590">
      <w:pPr>
        <w:rPr>
          <w:rFonts w:ascii="Arial Narrow" w:hAnsi="Arial Narrow"/>
          <w:color w:val="000000" w:themeColor="text1"/>
          <w:sz w:val="22"/>
          <w:szCs w:val="22"/>
        </w:rPr>
      </w:pPr>
    </w:p>
    <w:p w:rsidR="00F72590" w:rsidRPr="00484BAB" w:rsidRDefault="00F72590" w:rsidP="00F72590">
      <w:pPr>
        <w:rPr>
          <w:rFonts w:ascii="Arial Narrow" w:hAnsi="Arial Narrow"/>
          <w:color w:val="000000" w:themeColor="text1"/>
          <w:sz w:val="22"/>
          <w:szCs w:val="22"/>
        </w:rPr>
      </w:pPr>
      <w:r w:rsidRPr="00484BAB">
        <w:rPr>
          <w:rFonts w:ascii="Arial Narrow" w:hAnsi="Arial Narrow"/>
          <w:color w:val="000000" w:themeColor="text1"/>
          <w:sz w:val="22"/>
          <w:szCs w:val="22"/>
        </w:rPr>
        <w:t xml:space="preserve">____________________________ </w:t>
      </w:r>
    </w:p>
    <w:p w:rsidR="00F72590" w:rsidRPr="00484BAB" w:rsidRDefault="00F72590" w:rsidP="00F72590">
      <w:pPr>
        <w:rPr>
          <w:rFonts w:ascii="Arial Narrow" w:hAnsi="Arial Narrow"/>
          <w:color w:val="000000" w:themeColor="text1"/>
          <w:sz w:val="22"/>
          <w:szCs w:val="22"/>
        </w:rPr>
      </w:pPr>
      <w:r w:rsidRPr="00484BAB">
        <w:rPr>
          <w:rFonts w:ascii="Arial Narrow" w:hAnsi="Arial Narrow"/>
          <w:color w:val="000000" w:themeColor="text1"/>
          <w:sz w:val="22"/>
          <w:szCs w:val="22"/>
        </w:rPr>
        <w:t xml:space="preserve">Assinatura do representante legal </w:t>
      </w:r>
    </w:p>
    <w:p w:rsidR="00F72590" w:rsidRPr="00484BAB" w:rsidRDefault="00F72590" w:rsidP="00F72590">
      <w:pPr>
        <w:rPr>
          <w:rFonts w:ascii="Arial Narrow" w:hAnsi="Arial Narrow"/>
          <w:color w:val="000000" w:themeColor="text1"/>
          <w:sz w:val="22"/>
          <w:szCs w:val="22"/>
        </w:rPr>
      </w:pPr>
      <w:proofErr w:type="gramStart"/>
      <w:r w:rsidRPr="00484BAB">
        <w:rPr>
          <w:rFonts w:ascii="Arial Narrow" w:hAnsi="Arial Narrow"/>
          <w:color w:val="000000" w:themeColor="text1"/>
          <w:sz w:val="22"/>
          <w:szCs w:val="22"/>
        </w:rPr>
        <w:t>ou</w:t>
      </w:r>
      <w:proofErr w:type="gramEnd"/>
      <w:r w:rsidRPr="00484BAB">
        <w:rPr>
          <w:rFonts w:ascii="Arial Narrow" w:hAnsi="Arial Narrow"/>
          <w:color w:val="000000" w:themeColor="text1"/>
          <w:sz w:val="22"/>
          <w:szCs w:val="22"/>
        </w:rPr>
        <w:t xml:space="preserve"> procurador do licitante </w:t>
      </w:r>
    </w:p>
    <w:p w:rsidR="00F72590" w:rsidRPr="00484BAB" w:rsidRDefault="00F72590" w:rsidP="00F72590">
      <w:pPr>
        <w:rPr>
          <w:rFonts w:ascii="Arial Narrow" w:hAnsi="Arial Narrow"/>
          <w:color w:val="000000" w:themeColor="text1"/>
          <w:sz w:val="22"/>
          <w:szCs w:val="22"/>
        </w:rPr>
      </w:pPr>
      <w:r w:rsidRPr="00484BAB">
        <w:rPr>
          <w:rFonts w:ascii="Arial Narrow" w:hAnsi="Arial Narrow"/>
          <w:color w:val="000000" w:themeColor="text1"/>
          <w:sz w:val="22"/>
          <w:szCs w:val="22"/>
        </w:rPr>
        <w:t xml:space="preserve"> </w:t>
      </w:r>
    </w:p>
    <w:p w:rsidR="00F72590" w:rsidRPr="00484BAB" w:rsidRDefault="00F72590" w:rsidP="00F72590">
      <w:pPr>
        <w:rPr>
          <w:rFonts w:ascii="Arial Narrow" w:hAnsi="Arial Narrow"/>
          <w:color w:val="000000" w:themeColor="text1"/>
          <w:sz w:val="22"/>
          <w:szCs w:val="22"/>
        </w:rPr>
      </w:pPr>
      <w:r w:rsidRPr="00484BAB">
        <w:rPr>
          <w:rFonts w:ascii="Arial Narrow" w:hAnsi="Arial Narrow"/>
          <w:color w:val="000000" w:themeColor="text1"/>
          <w:sz w:val="22"/>
          <w:szCs w:val="22"/>
        </w:rPr>
        <w:t xml:space="preserve"> </w:t>
      </w:r>
    </w:p>
    <w:p w:rsidR="00F72590" w:rsidRPr="00484BAB" w:rsidRDefault="00F72590" w:rsidP="00F72590">
      <w:pPr>
        <w:rPr>
          <w:rFonts w:ascii="Arial Narrow" w:hAnsi="Arial Narrow"/>
          <w:color w:val="000000" w:themeColor="text1"/>
          <w:sz w:val="22"/>
          <w:szCs w:val="22"/>
        </w:rPr>
      </w:pPr>
      <w:r w:rsidRPr="00484BAB">
        <w:rPr>
          <w:rFonts w:ascii="Arial Narrow" w:hAnsi="Arial Narrow"/>
          <w:color w:val="000000" w:themeColor="text1"/>
          <w:sz w:val="22"/>
          <w:szCs w:val="22"/>
        </w:rPr>
        <w:t xml:space="preserve">Observação: </w:t>
      </w:r>
    </w:p>
    <w:p w:rsidR="00F72590" w:rsidRPr="00484BAB" w:rsidRDefault="00F72590" w:rsidP="00F72590">
      <w:pPr>
        <w:rPr>
          <w:rFonts w:ascii="Arial Narrow" w:hAnsi="Arial Narrow"/>
          <w:color w:val="000000" w:themeColor="text1"/>
          <w:sz w:val="22"/>
          <w:szCs w:val="22"/>
        </w:rPr>
      </w:pPr>
      <w:r w:rsidRPr="00484BAB">
        <w:rPr>
          <w:rFonts w:ascii="Arial Narrow" w:hAnsi="Arial Narrow"/>
          <w:color w:val="000000" w:themeColor="text1"/>
          <w:sz w:val="22"/>
          <w:szCs w:val="22"/>
        </w:rPr>
        <w:t>Assinalar com um “X” a condição da empresa acima.</w:t>
      </w: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pageBreakBefore/>
        <w:jc w:val="center"/>
        <w:rPr>
          <w:rFonts w:ascii="Arial Narrow" w:hAnsi="Arial Narrow"/>
          <w:color w:val="000000" w:themeColor="text1"/>
          <w:sz w:val="22"/>
          <w:szCs w:val="22"/>
        </w:rPr>
      </w:pPr>
      <w:bookmarkStart w:id="12" w:name="OLE_LINK16"/>
      <w:r w:rsidRPr="00484BAB">
        <w:rPr>
          <w:rFonts w:ascii="Arial Narrow" w:hAnsi="Arial Narrow"/>
          <w:color w:val="000000" w:themeColor="text1"/>
          <w:sz w:val="22"/>
          <w:szCs w:val="22"/>
        </w:rPr>
        <w:lastRenderedPageBreak/>
        <w:t>TIMBRE DA EMPRESA</w:t>
      </w:r>
    </w:p>
    <w:p w:rsidR="00F72590" w:rsidRPr="00484BAB" w:rsidRDefault="00F72590" w:rsidP="00F72590">
      <w:pPr>
        <w:jc w:val="center"/>
        <w:rPr>
          <w:rFonts w:ascii="Arial Narrow" w:hAnsi="Arial Narrow"/>
          <w:color w:val="000000" w:themeColor="text1"/>
          <w:sz w:val="22"/>
          <w:szCs w:val="22"/>
        </w:rPr>
      </w:pPr>
    </w:p>
    <w:p w:rsidR="00F72590" w:rsidRPr="00484BAB" w:rsidRDefault="00F72590" w:rsidP="00F72590">
      <w:pPr>
        <w:jc w:val="center"/>
        <w:rPr>
          <w:rFonts w:ascii="Arial Narrow" w:hAnsi="Arial Narrow"/>
          <w:color w:val="000000" w:themeColor="text1"/>
          <w:sz w:val="22"/>
          <w:szCs w:val="22"/>
        </w:rPr>
      </w:pPr>
      <w:r w:rsidRPr="00484BAB">
        <w:rPr>
          <w:rFonts w:ascii="Arial Narrow" w:hAnsi="Arial Narrow"/>
          <w:color w:val="000000" w:themeColor="text1"/>
          <w:sz w:val="22"/>
          <w:szCs w:val="22"/>
        </w:rPr>
        <w:t>ANEXO VIII</w:t>
      </w:r>
    </w:p>
    <w:p w:rsidR="00F72590" w:rsidRPr="00484BAB" w:rsidRDefault="00F72590" w:rsidP="00F72590">
      <w:pPr>
        <w:jc w:val="center"/>
        <w:rPr>
          <w:rFonts w:ascii="Arial Narrow" w:hAnsi="Arial Narrow"/>
          <w:color w:val="000000" w:themeColor="text1"/>
          <w:sz w:val="22"/>
          <w:szCs w:val="22"/>
        </w:rPr>
      </w:pPr>
    </w:p>
    <w:p w:rsidR="00F72590" w:rsidRPr="00484BAB" w:rsidRDefault="00F72590" w:rsidP="00F72590">
      <w:pPr>
        <w:jc w:val="center"/>
        <w:rPr>
          <w:rFonts w:ascii="Arial Narrow" w:hAnsi="Arial Narrow"/>
          <w:color w:val="000000" w:themeColor="text1"/>
          <w:sz w:val="22"/>
          <w:szCs w:val="22"/>
        </w:rPr>
      </w:pPr>
      <w:r w:rsidRPr="00484BAB">
        <w:rPr>
          <w:rFonts w:ascii="Arial Narrow" w:hAnsi="Arial Narrow"/>
          <w:color w:val="000000" w:themeColor="text1"/>
          <w:sz w:val="22"/>
          <w:szCs w:val="22"/>
        </w:rPr>
        <w:t>(MODELO)</w:t>
      </w:r>
    </w:p>
    <w:p w:rsidR="00F72590" w:rsidRPr="00484BAB" w:rsidRDefault="00F72590" w:rsidP="00F72590">
      <w:pPr>
        <w:jc w:val="center"/>
        <w:rPr>
          <w:rFonts w:ascii="Arial Narrow" w:hAnsi="Arial Narrow"/>
          <w:color w:val="000000" w:themeColor="text1"/>
          <w:sz w:val="22"/>
          <w:szCs w:val="22"/>
        </w:rPr>
      </w:pPr>
    </w:p>
    <w:p w:rsidR="00F72590" w:rsidRPr="00484BAB" w:rsidRDefault="00F72590" w:rsidP="00F72590">
      <w:pPr>
        <w:jc w:val="center"/>
        <w:rPr>
          <w:rFonts w:ascii="Arial Narrow" w:hAnsi="Arial Narrow"/>
          <w:color w:val="000000" w:themeColor="text1"/>
          <w:sz w:val="22"/>
          <w:szCs w:val="22"/>
        </w:rPr>
      </w:pPr>
      <w:r w:rsidRPr="00484BAB">
        <w:rPr>
          <w:rFonts w:ascii="Arial Narrow" w:hAnsi="Arial Narrow"/>
          <w:color w:val="000000" w:themeColor="text1"/>
          <w:sz w:val="22"/>
          <w:szCs w:val="22"/>
        </w:rPr>
        <w:t xml:space="preserve">DECLARAÇÃO DE CIÊNCIA </w:t>
      </w:r>
    </w:p>
    <w:p w:rsidR="00F72590" w:rsidRPr="00484BAB" w:rsidRDefault="00F72590" w:rsidP="00F72590">
      <w:pPr>
        <w:jc w:val="center"/>
        <w:rPr>
          <w:rFonts w:ascii="Arial Narrow" w:hAnsi="Arial Narrow"/>
          <w:color w:val="000000" w:themeColor="text1"/>
          <w:sz w:val="22"/>
          <w:szCs w:val="22"/>
        </w:rPr>
      </w:pPr>
      <w:r w:rsidRPr="00484BAB">
        <w:rPr>
          <w:rFonts w:ascii="Arial Narrow" w:hAnsi="Arial Narrow"/>
          <w:color w:val="000000" w:themeColor="text1"/>
          <w:sz w:val="22"/>
          <w:szCs w:val="22"/>
        </w:rPr>
        <w:t xml:space="preserve"> </w:t>
      </w:r>
    </w:p>
    <w:p w:rsidR="00F72590" w:rsidRPr="00484BAB" w:rsidRDefault="00F72590" w:rsidP="00F72590">
      <w:pPr>
        <w:jc w:val="center"/>
        <w:rPr>
          <w:rFonts w:ascii="Arial Narrow" w:hAnsi="Arial Narrow"/>
          <w:color w:val="000000" w:themeColor="text1"/>
          <w:sz w:val="22"/>
          <w:szCs w:val="22"/>
        </w:rPr>
      </w:pPr>
    </w:p>
    <w:p w:rsidR="00F72590" w:rsidRPr="00484BAB" w:rsidRDefault="00F72590" w:rsidP="00F72590">
      <w:pPr>
        <w:jc w:val="both"/>
        <w:rPr>
          <w:rFonts w:ascii="Arial Narrow" w:hAnsi="Arial Narrow"/>
          <w:color w:val="000000" w:themeColor="text1"/>
          <w:sz w:val="22"/>
          <w:szCs w:val="22"/>
        </w:rPr>
      </w:pPr>
      <w:r w:rsidRPr="00484BAB">
        <w:rPr>
          <w:rFonts w:ascii="Arial Narrow" w:hAnsi="Arial Narrow"/>
          <w:color w:val="000000" w:themeColor="text1"/>
          <w:sz w:val="22"/>
          <w:szCs w:val="22"/>
        </w:rPr>
        <w:t xml:space="preserve">Nos termos do inciso VII, do art. 4º, da Lei n.º 10.520, de 15 de julho de 2002, DECLARO, SOB AS PENAS DA LEI, que a empresa ______________________________________, inscrita no </w:t>
      </w:r>
      <w:proofErr w:type="gramStart"/>
      <w:r w:rsidRPr="00484BAB">
        <w:rPr>
          <w:rFonts w:ascii="Arial Narrow" w:hAnsi="Arial Narrow"/>
          <w:color w:val="000000" w:themeColor="text1"/>
          <w:sz w:val="22"/>
          <w:szCs w:val="22"/>
        </w:rPr>
        <w:t>CNPJ(</w:t>
      </w:r>
      <w:proofErr w:type="gramEnd"/>
      <w:r w:rsidRPr="00484BAB">
        <w:rPr>
          <w:rFonts w:ascii="Arial Narrow" w:hAnsi="Arial Narrow"/>
          <w:color w:val="000000" w:themeColor="text1"/>
          <w:sz w:val="22"/>
          <w:szCs w:val="22"/>
        </w:rPr>
        <w:t xml:space="preserve">MF) sob o n.º ________, situada à ____________________________________________, cumpre plenamente os requisitos de habilitação previstos para o Pregão Eletrônico n.º 03/2018, do CENTRO DE FORMAÇÃO DE PROFESSORES DA UFCG, e que está ciente das penalidades previstas no artigo 7º do referido diploma legal. </w:t>
      </w:r>
    </w:p>
    <w:p w:rsidR="00F72590" w:rsidRPr="00484BAB" w:rsidRDefault="00F72590" w:rsidP="00F72590">
      <w:pPr>
        <w:jc w:val="center"/>
        <w:rPr>
          <w:rFonts w:ascii="Arial Narrow" w:hAnsi="Arial Narrow"/>
          <w:color w:val="000000" w:themeColor="text1"/>
          <w:sz w:val="22"/>
          <w:szCs w:val="22"/>
        </w:rPr>
      </w:pPr>
      <w:r w:rsidRPr="00484BAB">
        <w:rPr>
          <w:rFonts w:ascii="Arial Narrow" w:hAnsi="Arial Narrow"/>
          <w:color w:val="000000" w:themeColor="text1"/>
          <w:sz w:val="22"/>
          <w:szCs w:val="22"/>
        </w:rPr>
        <w:t xml:space="preserve"> </w:t>
      </w:r>
    </w:p>
    <w:p w:rsidR="00F72590" w:rsidRPr="00484BAB" w:rsidRDefault="00F72590" w:rsidP="00F72590">
      <w:pPr>
        <w:jc w:val="center"/>
        <w:rPr>
          <w:rFonts w:ascii="Arial Narrow" w:hAnsi="Arial Narrow"/>
          <w:color w:val="000000" w:themeColor="text1"/>
          <w:sz w:val="22"/>
          <w:szCs w:val="22"/>
        </w:rPr>
      </w:pPr>
      <w:r w:rsidRPr="00484BAB">
        <w:rPr>
          <w:rFonts w:ascii="Arial Narrow" w:hAnsi="Arial Narrow"/>
          <w:color w:val="000000" w:themeColor="text1"/>
          <w:sz w:val="22"/>
          <w:szCs w:val="22"/>
        </w:rPr>
        <w:t xml:space="preserve"> </w:t>
      </w:r>
    </w:p>
    <w:p w:rsidR="00F72590" w:rsidRPr="00484BAB" w:rsidRDefault="00F72590" w:rsidP="00F72590">
      <w:pPr>
        <w:jc w:val="center"/>
        <w:rPr>
          <w:rFonts w:ascii="Arial Narrow" w:hAnsi="Arial Narrow"/>
          <w:color w:val="000000" w:themeColor="text1"/>
          <w:sz w:val="22"/>
          <w:szCs w:val="22"/>
        </w:rPr>
      </w:pPr>
      <w:r w:rsidRPr="00484BAB">
        <w:rPr>
          <w:rFonts w:ascii="Arial Narrow" w:hAnsi="Arial Narrow"/>
          <w:color w:val="000000" w:themeColor="text1"/>
          <w:sz w:val="22"/>
          <w:szCs w:val="22"/>
        </w:rPr>
        <w:t xml:space="preserve"> </w:t>
      </w:r>
    </w:p>
    <w:p w:rsidR="00F72590" w:rsidRPr="00484BAB" w:rsidRDefault="00F72590" w:rsidP="00F72590">
      <w:pPr>
        <w:rPr>
          <w:rFonts w:ascii="Arial Narrow" w:hAnsi="Arial Narrow"/>
          <w:color w:val="000000" w:themeColor="text1"/>
          <w:sz w:val="22"/>
          <w:szCs w:val="22"/>
        </w:rPr>
      </w:pPr>
      <w:r w:rsidRPr="00484BAB">
        <w:rPr>
          <w:rFonts w:ascii="Arial Narrow" w:hAnsi="Arial Narrow"/>
          <w:color w:val="000000" w:themeColor="text1"/>
          <w:sz w:val="22"/>
          <w:szCs w:val="22"/>
        </w:rPr>
        <w:t xml:space="preserve">Local e data </w:t>
      </w:r>
    </w:p>
    <w:p w:rsidR="00F72590" w:rsidRPr="00484BAB" w:rsidRDefault="00F72590" w:rsidP="00F72590">
      <w:pPr>
        <w:jc w:val="center"/>
        <w:rPr>
          <w:rFonts w:ascii="Arial Narrow" w:hAnsi="Arial Narrow"/>
          <w:color w:val="000000" w:themeColor="text1"/>
          <w:sz w:val="22"/>
          <w:szCs w:val="22"/>
        </w:rPr>
      </w:pPr>
    </w:p>
    <w:p w:rsidR="00F72590" w:rsidRPr="00484BAB" w:rsidRDefault="00F72590" w:rsidP="00F72590">
      <w:pPr>
        <w:jc w:val="center"/>
        <w:rPr>
          <w:rFonts w:ascii="Arial Narrow" w:hAnsi="Arial Narrow"/>
          <w:color w:val="000000" w:themeColor="text1"/>
          <w:sz w:val="22"/>
          <w:szCs w:val="22"/>
        </w:rPr>
      </w:pPr>
    </w:p>
    <w:p w:rsidR="00F72590" w:rsidRPr="00484BAB" w:rsidRDefault="00F72590" w:rsidP="00F72590">
      <w:pPr>
        <w:rPr>
          <w:rFonts w:ascii="Arial Narrow" w:hAnsi="Arial Narrow"/>
          <w:color w:val="000000" w:themeColor="text1"/>
          <w:sz w:val="22"/>
          <w:szCs w:val="22"/>
        </w:rPr>
      </w:pPr>
      <w:r w:rsidRPr="00484BAB">
        <w:rPr>
          <w:rFonts w:ascii="Arial Narrow" w:hAnsi="Arial Narrow"/>
          <w:color w:val="000000" w:themeColor="text1"/>
          <w:sz w:val="22"/>
          <w:szCs w:val="22"/>
        </w:rPr>
        <w:t>_____________________________________</w:t>
      </w:r>
    </w:p>
    <w:p w:rsidR="00F72590" w:rsidRPr="00484BAB" w:rsidRDefault="00F72590" w:rsidP="00F72590">
      <w:pPr>
        <w:rPr>
          <w:rFonts w:ascii="Arial Narrow" w:hAnsi="Arial Narrow"/>
          <w:color w:val="000000" w:themeColor="text1"/>
          <w:sz w:val="22"/>
          <w:szCs w:val="22"/>
        </w:rPr>
      </w:pPr>
      <w:r w:rsidRPr="00484BAB">
        <w:rPr>
          <w:rFonts w:ascii="Arial Narrow" w:hAnsi="Arial Narrow"/>
          <w:color w:val="000000" w:themeColor="text1"/>
          <w:sz w:val="22"/>
          <w:szCs w:val="22"/>
        </w:rPr>
        <w:t xml:space="preserve">Nome e Cargo do Representante da Empresa </w:t>
      </w:r>
    </w:p>
    <w:p w:rsidR="00F72590" w:rsidRPr="00484BAB" w:rsidRDefault="00F72590" w:rsidP="00F72590">
      <w:pPr>
        <w:rPr>
          <w:rFonts w:ascii="Arial Narrow" w:hAnsi="Arial Narrow"/>
          <w:color w:val="000000" w:themeColor="text1"/>
          <w:sz w:val="22"/>
          <w:szCs w:val="22"/>
        </w:rPr>
      </w:pPr>
      <w:proofErr w:type="gramStart"/>
      <w:r w:rsidRPr="00484BAB">
        <w:rPr>
          <w:rFonts w:ascii="Arial Narrow" w:hAnsi="Arial Narrow"/>
          <w:color w:val="000000" w:themeColor="text1"/>
          <w:sz w:val="22"/>
          <w:szCs w:val="22"/>
        </w:rPr>
        <w:t>CPF(</w:t>
      </w:r>
      <w:proofErr w:type="gramEnd"/>
      <w:r w:rsidRPr="00484BAB">
        <w:rPr>
          <w:rFonts w:ascii="Arial Narrow" w:hAnsi="Arial Narrow"/>
          <w:color w:val="000000" w:themeColor="text1"/>
          <w:sz w:val="22"/>
          <w:szCs w:val="22"/>
        </w:rPr>
        <w:t>MF)</w:t>
      </w:r>
    </w:p>
    <w:bookmarkEnd w:id="12"/>
    <w:p w:rsidR="00F72590" w:rsidRPr="00484BAB" w:rsidRDefault="00F72590" w:rsidP="00F72590">
      <w:pPr>
        <w:rPr>
          <w:rFonts w:ascii="Arial Narrow" w:hAnsi="Arial Narrow"/>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ind w:left="360"/>
        <w:rPr>
          <w:rFonts w:ascii="Arial Narrow" w:hAnsi="Arial Narrow" w:cs="Arial"/>
          <w:color w:val="000000" w:themeColor="text1"/>
          <w:sz w:val="22"/>
          <w:szCs w:val="22"/>
        </w:rPr>
      </w:pPr>
    </w:p>
    <w:p w:rsidR="00F72590" w:rsidRPr="00484BAB" w:rsidRDefault="00F72590" w:rsidP="00F72590">
      <w:pPr>
        <w:pageBreakBefore/>
        <w:autoSpaceDE w:val="0"/>
        <w:jc w:val="center"/>
        <w:rPr>
          <w:rFonts w:ascii="Arial Narrow" w:hAnsi="Arial Narrow" w:cs="Arial Narrow"/>
          <w:b/>
          <w:bCs/>
          <w:color w:val="000000" w:themeColor="text1"/>
          <w:sz w:val="22"/>
          <w:szCs w:val="22"/>
        </w:rPr>
      </w:pPr>
      <w:r w:rsidRPr="00484BAB">
        <w:rPr>
          <w:rFonts w:ascii="Arial Narrow" w:hAnsi="Arial Narrow" w:cs="Arial Narrow"/>
          <w:b/>
          <w:bCs/>
          <w:color w:val="000000" w:themeColor="text1"/>
          <w:sz w:val="22"/>
          <w:szCs w:val="22"/>
        </w:rPr>
        <w:lastRenderedPageBreak/>
        <w:t>ANEXO IX</w:t>
      </w:r>
    </w:p>
    <w:p w:rsidR="00F72590" w:rsidRPr="00484BAB" w:rsidRDefault="00F72590" w:rsidP="00F72590">
      <w:pPr>
        <w:autoSpaceDE w:val="0"/>
        <w:jc w:val="center"/>
        <w:rPr>
          <w:rFonts w:ascii="Arial Narrow" w:hAnsi="Arial Narrow" w:cs="Arial Narrow"/>
          <w:b/>
          <w:bCs/>
          <w:color w:val="000000" w:themeColor="text1"/>
          <w:sz w:val="22"/>
          <w:szCs w:val="22"/>
        </w:rPr>
      </w:pPr>
    </w:p>
    <w:p w:rsidR="00F72590" w:rsidRPr="00484BAB" w:rsidRDefault="00F72590" w:rsidP="00F72590">
      <w:pPr>
        <w:autoSpaceDE w:val="0"/>
        <w:jc w:val="center"/>
        <w:rPr>
          <w:rFonts w:ascii="Arial Narrow" w:hAnsi="Arial Narrow" w:cs="Arial Narrow"/>
          <w:b/>
          <w:bCs/>
          <w:color w:val="000000" w:themeColor="text1"/>
          <w:sz w:val="22"/>
          <w:szCs w:val="22"/>
        </w:rPr>
      </w:pPr>
      <w:r w:rsidRPr="00484BAB">
        <w:rPr>
          <w:rFonts w:ascii="Arial Narrow" w:hAnsi="Arial Narrow" w:cs="Arial Narrow"/>
          <w:b/>
          <w:bCs/>
          <w:color w:val="000000" w:themeColor="text1"/>
          <w:sz w:val="22"/>
          <w:szCs w:val="22"/>
        </w:rPr>
        <w:t>DECLARAÇÃO DE ELABORAÇÃO INDEPENDENTE DE PROPOSTA</w:t>
      </w:r>
    </w:p>
    <w:p w:rsidR="00F72590" w:rsidRPr="00484BAB" w:rsidRDefault="00F72590" w:rsidP="00F72590">
      <w:pPr>
        <w:autoSpaceDE w:val="0"/>
        <w:jc w:val="center"/>
        <w:rPr>
          <w:rFonts w:ascii="Arial Narrow" w:hAnsi="Arial Narrow" w:cs="Arial Narrow"/>
          <w:b/>
          <w:bCs/>
          <w:color w:val="000000" w:themeColor="text1"/>
          <w:sz w:val="22"/>
          <w:szCs w:val="22"/>
        </w:rPr>
      </w:pPr>
    </w:p>
    <w:p w:rsidR="00F72590" w:rsidRPr="00484BAB" w:rsidRDefault="00F72590" w:rsidP="00B47092">
      <w:pPr>
        <w:numPr>
          <w:ilvl w:val="0"/>
          <w:numId w:val="7"/>
        </w:numPr>
        <w:suppressAutoHyphens/>
        <w:spacing w:before="240"/>
        <w:jc w:val="both"/>
        <w:rPr>
          <w:rFonts w:ascii="Arial Narrow" w:hAnsi="Arial Narrow"/>
          <w:color w:val="000000" w:themeColor="text1"/>
          <w:sz w:val="22"/>
          <w:szCs w:val="22"/>
        </w:rPr>
      </w:pPr>
      <w:r w:rsidRPr="00484BAB">
        <w:rPr>
          <w:rFonts w:ascii="Arial Narrow" w:hAnsi="Arial Narrow" w:cs="Arial Narrow"/>
          <w:color w:val="000000" w:themeColor="text1"/>
          <w:sz w:val="22"/>
          <w:szCs w:val="22"/>
        </w:rPr>
        <w:t>Pregão Eletrônico SRP nº 03/2018</w:t>
      </w:r>
    </w:p>
    <w:p w:rsidR="00F72590" w:rsidRPr="00484BAB" w:rsidRDefault="00F72590" w:rsidP="00B47092">
      <w:pPr>
        <w:numPr>
          <w:ilvl w:val="0"/>
          <w:numId w:val="7"/>
        </w:numPr>
        <w:suppressAutoHyphens/>
        <w:spacing w:before="240"/>
        <w:jc w:val="both"/>
        <w:rPr>
          <w:rFonts w:ascii="Arial Narrow" w:hAnsi="Arial Narrow"/>
          <w:color w:val="000000" w:themeColor="text1"/>
          <w:sz w:val="22"/>
          <w:szCs w:val="22"/>
        </w:rPr>
      </w:pPr>
    </w:p>
    <w:p w:rsidR="00F72590" w:rsidRPr="00484BAB" w:rsidRDefault="00F72590" w:rsidP="00F72590">
      <w:pPr>
        <w:autoSpaceDE w:val="0"/>
        <w:jc w:val="both"/>
        <w:rPr>
          <w:rFonts w:ascii="Arial Narrow" w:hAnsi="Arial Narrow" w:cs="Arial Narrow"/>
          <w:color w:val="000000" w:themeColor="text1"/>
          <w:sz w:val="22"/>
          <w:szCs w:val="22"/>
        </w:rPr>
      </w:pPr>
      <w:r w:rsidRPr="00484BAB">
        <w:rPr>
          <w:rFonts w:ascii="Arial Narrow" w:hAnsi="Arial Narrow" w:cs="Arial Narrow"/>
          <w:color w:val="000000" w:themeColor="text1"/>
          <w:sz w:val="22"/>
          <w:szCs w:val="22"/>
        </w:rPr>
        <w:t xml:space="preserve">(Identificação completa do representante da licitante), como representante devidamente constituído de (Identificação completa da licitante ou do Consórcio), doravante denominado Licitante, para fins do disposto </w:t>
      </w:r>
      <w:r w:rsidRPr="00484BAB">
        <w:rPr>
          <w:rFonts w:ascii="Arial Narrow" w:hAnsi="Arial Narrow" w:cs="Arial Narrow"/>
          <w:color w:val="FF0000"/>
          <w:sz w:val="22"/>
          <w:szCs w:val="22"/>
        </w:rPr>
        <w:t xml:space="preserve">no </w:t>
      </w:r>
      <w:r w:rsidRPr="00484BAB">
        <w:rPr>
          <w:rFonts w:ascii="Arial Narrow" w:hAnsi="Arial Narrow" w:cs="Arial Narrow"/>
          <w:color w:val="000000" w:themeColor="text1"/>
          <w:sz w:val="22"/>
          <w:szCs w:val="22"/>
        </w:rPr>
        <w:t>Edital do Pregão Eletrônico</w:t>
      </w:r>
      <w:proofErr w:type="gramStart"/>
      <w:r w:rsidRPr="00484BAB">
        <w:rPr>
          <w:rFonts w:ascii="Arial Narrow" w:hAnsi="Arial Narrow" w:cs="Arial Narrow"/>
          <w:color w:val="000000" w:themeColor="text1"/>
          <w:sz w:val="22"/>
          <w:szCs w:val="22"/>
        </w:rPr>
        <w:t xml:space="preserve">  </w:t>
      </w:r>
      <w:proofErr w:type="gramEnd"/>
      <w:r w:rsidRPr="00484BAB">
        <w:rPr>
          <w:rFonts w:ascii="Arial Narrow" w:hAnsi="Arial Narrow" w:cs="Arial Narrow"/>
          <w:color w:val="000000" w:themeColor="text1"/>
          <w:sz w:val="22"/>
          <w:szCs w:val="22"/>
        </w:rPr>
        <w:t>nº 03/2018, declara, sob as penas da lei, em especial o art. 299 do Código Penal Brasileiro, que:</w:t>
      </w:r>
    </w:p>
    <w:p w:rsidR="00F72590" w:rsidRPr="00484BAB" w:rsidRDefault="00F72590" w:rsidP="00F72590">
      <w:pPr>
        <w:autoSpaceDE w:val="0"/>
        <w:jc w:val="both"/>
        <w:rPr>
          <w:rFonts w:ascii="Arial Narrow" w:hAnsi="Arial Narrow" w:cs="Arial Narrow"/>
          <w:color w:val="000000" w:themeColor="text1"/>
          <w:sz w:val="22"/>
          <w:szCs w:val="22"/>
        </w:rPr>
      </w:pPr>
    </w:p>
    <w:p w:rsidR="00F72590" w:rsidRPr="00484BAB" w:rsidRDefault="00F72590" w:rsidP="00B47092">
      <w:pPr>
        <w:numPr>
          <w:ilvl w:val="0"/>
          <w:numId w:val="8"/>
        </w:numPr>
        <w:suppressAutoHyphens/>
        <w:autoSpaceDE w:val="0"/>
        <w:ind w:firstLine="0"/>
        <w:jc w:val="both"/>
        <w:rPr>
          <w:rFonts w:ascii="Arial Narrow" w:hAnsi="Arial Narrow" w:cs="Arial Narrow"/>
          <w:color w:val="000000" w:themeColor="text1"/>
          <w:sz w:val="22"/>
          <w:szCs w:val="22"/>
        </w:rPr>
      </w:pPr>
      <w:proofErr w:type="gramStart"/>
      <w:r w:rsidRPr="00484BAB">
        <w:rPr>
          <w:rFonts w:ascii="Arial Narrow" w:hAnsi="Arial Narrow" w:cs="Arial Narrow"/>
          <w:color w:val="000000" w:themeColor="text1"/>
          <w:sz w:val="22"/>
          <w:szCs w:val="22"/>
        </w:rPr>
        <w:t>a</w:t>
      </w:r>
      <w:proofErr w:type="gramEnd"/>
      <w:r w:rsidRPr="00484BAB">
        <w:rPr>
          <w:rFonts w:ascii="Arial Narrow" w:hAnsi="Arial Narrow" w:cs="Arial Narrow"/>
          <w:color w:val="000000" w:themeColor="text1"/>
          <w:sz w:val="22"/>
          <w:szCs w:val="22"/>
        </w:rPr>
        <w:t xml:space="preserve"> proposta apresentada para participar do Pregão Eletrônico  nº 03/2018 foi elaborada de maneira independente pelo Licitante, e o conteúdo da proposta não foi, no todo ou em parte, direta ou indiretamente, informado, discutido ou recebido de qualquer outro participante potencial ou de fato da licitação supra, por qualquer meio ou por qualquer pessoa;</w:t>
      </w:r>
    </w:p>
    <w:p w:rsidR="00F72590" w:rsidRPr="00484BAB" w:rsidRDefault="00577DC8" w:rsidP="00F72590">
      <w:pPr>
        <w:autoSpaceDE w:val="0"/>
        <w:ind w:left="360"/>
        <w:jc w:val="both"/>
        <w:rPr>
          <w:rFonts w:ascii="Arial Narrow" w:hAnsi="Arial Narrow" w:cs="Arial Narrow"/>
          <w:color w:val="000000" w:themeColor="text1"/>
          <w:sz w:val="22"/>
          <w:szCs w:val="22"/>
        </w:rPr>
      </w:pPr>
      <w:r>
        <w:rPr>
          <w:rFonts w:ascii="Arial Narrow" w:hAnsi="Arial Narrow" w:cs="Arial Narrow"/>
          <w:noProof/>
          <w:color w:val="000000" w:themeColor="text1"/>
          <w:sz w:val="22"/>
          <w:szCs w:val="22"/>
        </w:rPr>
        <w:pict>
          <v:shape id="_x0000_s1028" type="#_x0000_t136" style="position:absolute;left:0;text-align:left;margin-left:13.35pt;margin-top:-105.6pt;width:463.45pt;height:330pt;rotation:327;z-index:-251654144;mso-wrap-style:none;v-text-anchor:middle" adj="10802" filled="f" strokeweight=".26mm">
            <v:stroke joinstyle="miter" endcap="square"/>
            <v:textpath style="font-family:&quot;Arial Black&quot;;font-size:12pt;v-text-kern:t;v-same-letter-heights:t" fitpath="t" string="M O D E L O"/>
          </v:shape>
        </w:pict>
      </w:r>
    </w:p>
    <w:p w:rsidR="00F72590" w:rsidRPr="00484BAB" w:rsidRDefault="00F72590" w:rsidP="00B47092">
      <w:pPr>
        <w:numPr>
          <w:ilvl w:val="0"/>
          <w:numId w:val="8"/>
        </w:numPr>
        <w:suppressAutoHyphens/>
        <w:autoSpaceDE w:val="0"/>
        <w:ind w:firstLine="0"/>
        <w:jc w:val="both"/>
        <w:rPr>
          <w:rFonts w:ascii="Arial Narrow" w:hAnsi="Arial Narrow" w:cs="Arial Narrow"/>
          <w:color w:val="000000" w:themeColor="text1"/>
          <w:sz w:val="22"/>
          <w:szCs w:val="22"/>
        </w:rPr>
      </w:pPr>
      <w:proofErr w:type="gramStart"/>
      <w:r w:rsidRPr="00484BAB">
        <w:rPr>
          <w:rFonts w:ascii="Arial Narrow" w:hAnsi="Arial Narrow" w:cs="Arial Narrow"/>
          <w:color w:val="000000" w:themeColor="text1"/>
          <w:sz w:val="22"/>
          <w:szCs w:val="22"/>
        </w:rPr>
        <w:t>a</w:t>
      </w:r>
      <w:proofErr w:type="gramEnd"/>
      <w:r w:rsidRPr="00484BAB">
        <w:rPr>
          <w:rFonts w:ascii="Arial Narrow" w:hAnsi="Arial Narrow" w:cs="Arial Narrow"/>
          <w:color w:val="000000" w:themeColor="text1"/>
          <w:sz w:val="22"/>
          <w:szCs w:val="22"/>
        </w:rPr>
        <w:t xml:space="preserve"> intenção de apresentar a proposta elaborada para participar do Pregão Eletrônico  nº 03/2018 não foi informada, discutida ou recebida de qualquer outro participante potencial ou de fato da licitação supra, por qualquer meio ou por qualquer pessoa; </w:t>
      </w:r>
    </w:p>
    <w:p w:rsidR="00F72590" w:rsidRPr="00484BAB" w:rsidRDefault="00F72590" w:rsidP="00F72590">
      <w:pPr>
        <w:autoSpaceDE w:val="0"/>
        <w:ind w:left="720"/>
        <w:jc w:val="both"/>
        <w:rPr>
          <w:rFonts w:ascii="Arial Narrow" w:hAnsi="Arial Narrow" w:cs="Arial Narrow"/>
          <w:color w:val="000000" w:themeColor="text1"/>
          <w:sz w:val="22"/>
          <w:szCs w:val="22"/>
        </w:rPr>
      </w:pPr>
    </w:p>
    <w:p w:rsidR="00F72590" w:rsidRPr="00484BAB" w:rsidRDefault="00F72590" w:rsidP="00B47092">
      <w:pPr>
        <w:numPr>
          <w:ilvl w:val="0"/>
          <w:numId w:val="8"/>
        </w:numPr>
        <w:suppressAutoHyphens/>
        <w:autoSpaceDE w:val="0"/>
        <w:ind w:firstLine="0"/>
        <w:jc w:val="both"/>
        <w:rPr>
          <w:rFonts w:ascii="Arial Narrow" w:hAnsi="Arial Narrow" w:cs="Arial Narrow"/>
          <w:color w:val="000000" w:themeColor="text1"/>
          <w:sz w:val="22"/>
          <w:szCs w:val="22"/>
        </w:rPr>
      </w:pPr>
      <w:proofErr w:type="gramStart"/>
      <w:r w:rsidRPr="00484BAB">
        <w:rPr>
          <w:rFonts w:ascii="Arial Narrow" w:hAnsi="Arial Narrow" w:cs="Arial Narrow"/>
          <w:color w:val="000000" w:themeColor="text1"/>
          <w:sz w:val="22"/>
          <w:szCs w:val="22"/>
        </w:rPr>
        <w:t>que</w:t>
      </w:r>
      <w:proofErr w:type="gramEnd"/>
      <w:r w:rsidRPr="00484BAB">
        <w:rPr>
          <w:rFonts w:ascii="Arial Narrow" w:hAnsi="Arial Narrow" w:cs="Arial Narrow"/>
          <w:color w:val="000000" w:themeColor="text1"/>
          <w:sz w:val="22"/>
          <w:szCs w:val="22"/>
        </w:rPr>
        <w:t xml:space="preserve"> não tentou, por qualquer meio ou por qualquer pessoa, influir na decisão de qualquer outro participante potencial ou de fato do Pregão Eletrônico  nº 03/2018 quanto a participar ou não da referida licitação;</w:t>
      </w:r>
    </w:p>
    <w:p w:rsidR="00F72590" w:rsidRPr="00484BAB" w:rsidRDefault="00F72590" w:rsidP="00F72590">
      <w:pPr>
        <w:pStyle w:val="PargrafodaLista"/>
        <w:rPr>
          <w:rFonts w:ascii="Arial Narrow" w:hAnsi="Arial Narrow" w:cs="Arial Narrow"/>
          <w:color w:val="000000" w:themeColor="text1"/>
          <w:sz w:val="22"/>
          <w:szCs w:val="22"/>
        </w:rPr>
      </w:pPr>
    </w:p>
    <w:p w:rsidR="00F72590" w:rsidRPr="00484BAB" w:rsidRDefault="00F72590" w:rsidP="00B47092">
      <w:pPr>
        <w:numPr>
          <w:ilvl w:val="0"/>
          <w:numId w:val="8"/>
        </w:numPr>
        <w:suppressAutoHyphens/>
        <w:autoSpaceDE w:val="0"/>
        <w:ind w:firstLine="0"/>
        <w:jc w:val="both"/>
        <w:rPr>
          <w:rFonts w:ascii="Arial Narrow" w:hAnsi="Arial Narrow" w:cs="Arial Narrow"/>
          <w:color w:val="000000" w:themeColor="text1"/>
          <w:sz w:val="22"/>
          <w:szCs w:val="22"/>
        </w:rPr>
      </w:pPr>
      <w:proofErr w:type="gramStart"/>
      <w:r w:rsidRPr="00484BAB">
        <w:rPr>
          <w:rFonts w:ascii="Arial Narrow" w:hAnsi="Arial Narrow" w:cs="Arial Narrow"/>
          <w:color w:val="000000" w:themeColor="text1"/>
          <w:sz w:val="22"/>
          <w:szCs w:val="22"/>
        </w:rPr>
        <w:t>que</w:t>
      </w:r>
      <w:proofErr w:type="gramEnd"/>
      <w:r w:rsidRPr="00484BAB">
        <w:rPr>
          <w:rFonts w:ascii="Arial Narrow" w:hAnsi="Arial Narrow" w:cs="Arial Narrow"/>
          <w:color w:val="000000" w:themeColor="text1"/>
          <w:sz w:val="22"/>
          <w:szCs w:val="22"/>
        </w:rPr>
        <w:t xml:space="preserve"> o conteúdo da proposta apresentada para participar do Pregão Eletrônico  nº 03/2018 não será, no todo ou em parte, direta ou indiretamente, comunicado ou discutido com qualquer outro participante potencial ou de fato da licitação supra antes da adjudicação do objeto da referida licitação; </w:t>
      </w:r>
    </w:p>
    <w:p w:rsidR="00F72590" w:rsidRPr="00484BAB" w:rsidRDefault="00F72590" w:rsidP="00F72590">
      <w:pPr>
        <w:pStyle w:val="PargrafodaLista"/>
        <w:rPr>
          <w:rFonts w:ascii="Arial Narrow" w:hAnsi="Arial Narrow" w:cs="Arial Narrow"/>
          <w:color w:val="000000" w:themeColor="text1"/>
          <w:sz w:val="22"/>
          <w:szCs w:val="22"/>
        </w:rPr>
      </w:pPr>
    </w:p>
    <w:p w:rsidR="00F72590" w:rsidRPr="00484BAB" w:rsidRDefault="00F72590" w:rsidP="00B47092">
      <w:pPr>
        <w:numPr>
          <w:ilvl w:val="0"/>
          <w:numId w:val="8"/>
        </w:numPr>
        <w:tabs>
          <w:tab w:val="left" w:pos="426"/>
        </w:tabs>
        <w:suppressAutoHyphens/>
        <w:autoSpaceDE w:val="0"/>
        <w:ind w:left="426" w:firstLine="0"/>
        <w:jc w:val="both"/>
        <w:rPr>
          <w:rFonts w:ascii="Arial Narrow" w:hAnsi="Arial Narrow" w:cs="Arial Narrow"/>
          <w:color w:val="000000" w:themeColor="text1"/>
          <w:sz w:val="22"/>
          <w:szCs w:val="22"/>
        </w:rPr>
      </w:pPr>
      <w:r w:rsidRPr="00484BAB">
        <w:rPr>
          <w:rFonts w:ascii="Arial Narrow" w:eastAsia="Arial Narrow" w:hAnsi="Arial Narrow" w:cs="Arial Narrow"/>
          <w:color w:val="000000" w:themeColor="text1"/>
          <w:sz w:val="22"/>
          <w:szCs w:val="22"/>
        </w:rPr>
        <w:t xml:space="preserve"> </w:t>
      </w:r>
      <w:proofErr w:type="gramStart"/>
      <w:r w:rsidRPr="00484BAB">
        <w:rPr>
          <w:rFonts w:ascii="Arial Narrow" w:hAnsi="Arial Narrow" w:cs="Arial Narrow"/>
          <w:color w:val="000000" w:themeColor="text1"/>
          <w:sz w:val="22"/>
          <w:szCs w:val="22"/>
        </w:rPr>
        <w:t>que</w:t>
      </w:r>
      <w:proofErr w:type="gramEnd"/>
      <w:r w:rsidRPr="00484BAB">
        <w:rPr>
          <w:rFonts w:ascii="Arial Narrow" w:hAnsi="Arial Narrow" w:cs="Arial Narrow"/>
          <w:color w:val="000000" w:themeColor="text1"/>
          <w:sz w:val="22"/>
          <w:szCs w:val="22"/>
        </w:rPr>
        <w:t xml:space="preserve"> o conteúdo da proposta apresentada para participar do Pregão Eletrônico  nº 03/2018 não foi, no todo ou em parte, direta ou indiretamente, informado, discutido ou recebido de qualquer integrante do  antes da abertura oficial das propostas; e</w:t>
      </w:r>
    </w:p>
    <w:p w:rsidR="00F72590" w:rsidRPr="00484BAB" w:rsidRDefault="00F72590" w:rsidP="00F72590">
      <w:pPr>
        <w:pStyle w:val="PargrafodaLista"/>
        <w:rPr>
          <w:rFonts w:ascii="Arial Narrow" w:hAnsi="Arial Narrow" w:cs="Arial Narrow"/>
          <w:color w:val="000000" w:themeColor="text1"/>
          <w:sz w:val="22"/>
          <w:szCs w:val="22"/>
        </w:rPr>
      </w:pPr>
    </w:p>
    <w:p w:rsidR="00F72590" w:rsidRPr="00484BAB" w:rsidRDefault="00F72590" w:rsidP="00B47092">
      <w:pPr>
        <w:numPr>
          <w:ilvl w:val="0"/>
          <w:numId w:val="8"/>
        </w:numPr>
        <w:suppressAutoHyphens/>
        <w:autoSpaceDE w:val="0"/>
        <w:ind w:left="426" w:firstLine="0"/>
        <w:jc w:val="both"/>
        <w:rPr>
          <w:rFonts w:ascii="Arial Narrow" w:hAnsi="Arial Narrow" w:cs="Arial Narrow"/>
          <w:color w:val="000000" w:themeColor="text1"/>
          <w:sz w:val="22"/>
          <w:szCs w:val="22"/>
        </w:rPr>
      </w:pPr>
      <w:proofErr w:type="gramStart"/>
      <w:r w:rsidRPr="00484BAB">
        <w:rPr>
          <w:rFonts w:ascii="Arial Narrow" w:hAnsi="Arial Narrow" w:cs="Arial Narrow"/>
          <w:color w:val="000000" w:themeColor="text1"/>
          <w:sz w:val="22"/>
          <w:szCs w:val="22"/>
        </w:rPr>
        <w:t>que</w:t>
      </w:r>
      <w:proofErr w:type="gramEnd"/>
      <w:r w:rsidRPr="00484BAB">
        <w:rPr>
          <w:rFonts w:ascii="Arial Narrow" w:hAnsi="Arial Narrow" w:cs="Arial Narrow"/>
          <w:color w:val="000000" w:themeColor="text1"/>
          <w:sz w:val="22"/>
          <w:szCs w:val="22"/>
        </w:rPr>
        <w:t xml:space="preserve"> está plenamente ciente do teor e da extensão desta declaração e que detém plenos poderes e informações para firmá-la.</w:t>
      </w:r>
    </w:p>
    <w:p w:rsidR="00F72590" w:rsidRPr="00484BAB" w:rsidRDefault="00F72590" w:rsidP="00F72590">
      <w:pPr>
        <w:pStyle w:val="PargrafodaLista"/>
        <w:rPr>
          <w:rFonts w:ascii="Arial Narrow" w:hAnsi="Arial Narrow" w:cs="Arial Narrow"/>
          <w:color w:val="000000" w:themeColor="text1"/>
          <w:sz w:val="22"/>
          <w:szCs w:val="22"/>
        </w:rPr>
      </w:pPr>
    </w:p>
    <w:p w:rsidR="00F72590" w:rsidRPr="00484BAB" w:rsidRDefault="00F72590" w:rsidP="00F72590">
      <w:pPr>
        <w:autoSpaceDE w:val="0"/>
        <w:ind w:left="709"/>
        <w:jc w:val="both"/>
        <w:rPr>
          <w:rFonts w:ascii="Arial Narrow" w:hAnsi="Arial Narrow" w:cs="Arial Narrow"/>
          <w:color w:val="000000" w:themeColor="text1"/>
          <w:sz w:val="22"/>
          <w:szCs w:val="22"/>
        </w:rPr>
      </w:pPr>
    </w:p>
    <w:p w:rsidR="00F72590" w:rsidRPr="00484BAB" w:rsidRDefault="00F72590" w:rsidP="00B47092">
      <w:pPr>
        <w:pStyle w:val="Ttulo5"/>
        <w:keepNext w:val="0"/>
        <w:keepLines w:val="0"/>
        <w:numPr>
          <w:ilvl w:val="4"/>
          <w:numId w:val="7"/>
        </w:numPr>
        <w:suppressAutoHyphens/>
        <w:spacing w:before="0"/>
        <w:jc w:val="center"/>
        <w:rPr>
          <w:rFonts w:ascii="Arial Narrow" w:hAnsi="Arial Narrow" w:cs="Arial Narrow"/>
          <w:color w:val="000000" w:themeColor="text1"/>
          <w:sz w:val="22"/>
          <w:szCs w:val="22"/>
        </w:rPr>
      </w:pPr>
      <w:r w:rsidRPr="00484BAB">
        <w:rPr>
          <w:rFonts w:ascii="Arial Narrow" w:eastAsia="Arial Narrow" w:hAnsi="Arial Narrow" w:cs="Arial Narrow"/>
          <w:color w:val="000000" w:themeColor="text1"/>
          <w:sz w:val="22"/>
          <w:szCs w:val="22"/>
        </w:rPr>
        <w:t xml:space="preserve"> </w:t>
      </w:r>
      <w:r w:rsidRPr="00484BAB">
        <w:rPr>
          <w:rFonts w:ascii="Arial Narrow" w:hAnsi="Arial Narrow" w:cs="Arial Narrow"/>
          <w:color w:val="000000" w:themeColor="text1"/>
          <w:sz w:val="22"/>
          <w:szCs w:val="22"/>
        </w:rPr>
        <w:t xml:space="preserve">____________________, em ___ de ______________ </w:t>
      </w:r>
      <w:proofErr w:type="spellStart"/>
      <w:r w:rsidRPr="00484BAB">
        <w:rPr>
          <w:rFonts w:ascii="Arial Narrow" w:hAnsi="Arial Narrow" w:cs="Arial Narrow"/>
          <w:color w:val="000000" w:themeColor="text1"/>
          <w:sz w:val="22"/>
          <w:szCs w:val="22"/>
        </w:rPr>
        <w:t>de</w:t>
      </w:r>
      <w:proofErr w:type="spellEnd"/>
      <w:r w:rsidRPr="00484BAB">
        <w:rPr>
          <w:rFonts w:ascii="Arial Narrow" w:hAnsi="Arial Narrow" w:cs="Arial Narrow"/>
          <w:color w:val="000000" w:themeColor="text1"/>
          <w:sz w:val="22"/>
          <w:szCs w:val="22"/>
        </w:rPr>
        <w:t xml:space="preserve"> ________.</w:t>
      </w:r>
    </w:p>
    <w:p w:rsidR="00F72590" w:rsidRPr="00484BAB" w:rsidRDefault="00F72590" w:rsidP="00F72590">
      <w:pPr>
        <w:rPr>
          <w:rFonts w:ascii="Arial Narrow" w:hAnsi="Arial Narrow"/>
          <w:color w:val="000000" w:themeColor="text1"/>
          <w:sz w:val="22"/>
          <w:szCs w:val="22"/>
        </w:rPr>
      </w:pPr>
    </w:p>
    <w:p w:rsidR="00F72590" w:rsidRPr="00484BAB" w:rsidRDefault="00F72590" w:rsidP="00F72590">
      <w:pPr>
        <w:rPr>
          <w:rFonts w:ascii="Arial Narrow" w:hAnsi="Arial Narrow"/>
          <w:color w:val="000000" w:themeColor="text1"/>
          <w:sz w:val="22"/>
          <w:szCs w:val="22"/>
        </w:rPr>
      </w:pPr>
    </w:p>
    <w:p w:rsidR="00F72590" w:rsidRPr="00484BAB" w:rsidRDefault="00F72590" w:rsidP="00F72590">
      <w:pPr>
        <w:jc w:val="center"/>
        <w:rPr>
          <w:rFonts w:ascii="Arial Narrow" w:hAnsi="Arial Narrow" w:cs="Arial Narrow"/>
          <w:color w:val="000000" w:themeColor="text1"/>
          <w:sz w:val="22"/>
          <w:szCs w:val="22"/>
        </w:rPr>
      </w:pPr>
      <w:r w:rsidRPr="00484BAB">
        <w:rPr>
          <w:rFonts w:ascii="Arial Narrow" w:hAnsi="Arial Narrow" w:cs="Arial Narrow"/>
          <w:color w:val="000000" w:themeColor="text1"/>
          <w:sz w:val="22"/>
          <w:szCs w:val="22"/>
        </w:rPr>
        <w:t>________________________________________</w:t>
      </w:r>
    </w:p>
    <w:p w:rsidR="00F72590" w:rsidRPr="00484BAB" w:rsidRDefault="00F72590" w:rsidP="00B47092">
      <w:pPr>
        <w:pStyle w:val="Ttulo1"/>
        <w:keepLines w:val="0"/>
        <w:numPr>
          <w:ilvl w:val="0"/>
          <w:numId w:val="7"/>
        </w:numPr>
        <w:suppressAutoHyphens/>
        <w:spacing w:before="0"/>
        <w:ind w:left="431" w:hanging="431"/>
        <w:jc w:val="center"/>
        <w:rPr>
          <w:rFonts w:ascii="Arial Narrow" w:hAnsi="Arial Narrow" w:cs="Arial Narrow"/>
          <w:color w:val="000000" w:themeColor="text1"/>
          <w:sz w:val="22"/>
          <w:szCs w:val="22"/>
        </w:rPr>
      </w:pPr>
      <w:r w:rsidRPr="00484BAB">
        <w:rPr>
          <w:rFonts w:ascii="Arial Narrow" w:hAnsi="Arial Narrow" w:cs="Arial Narrow"/>
          <w:color w:val="000000" w:themeColor="text1"/>
          <w:sz w:val="22"/>
          <w:szCs w:val="22"/>
        </w:rPr>
        <w:t>(representante legal do licitante/ consórcio, no âmbito da licitação, com identificação completa</w:t>
      </w:r>
      <w:proofErr w:type="gramStart"/>
      <w:r w:rsidRPr="00484BAB">
        <w:rPr>
          <w:rFonts w:ascii="Arial Narrow" w:hAnsi="Arial Narrow" w:cs="Arial Narrow"/>
          <w:color w:val="000000" w:themeColor="text1"/>
          <w:sz w:val="22"/>
          <w:szCs w:val="22"/>
        </w:rPr>
        <w:t>)</w:t>
      </w:r>
      <w:proofErr w:type="gramEnd"/>
    </w:p>
    <w:p w:rsidR="00F72590" w:rsidRPr="00484BAB" w:rsidRDefault="00F72590" w:rsidP="00F72590">
      <w:pPr>
        <w:ind w:left="360"/>
        <w:jc w:val="center"/>
        <w:rPr>
          <w:rFonts w:ascii="Arial Narrow" w:hAnsi="Arial Narrow" w:cs="Arial"/>
          <w:color w:val="000000" w:themeColor="text1"/>
          <w:sz w:val="22"/>
          <w:szCs w:val="22"/>
        </w:rPr>
      </w:pPr>
      <w:proofErr w:type="gramStart"/>
      <w:r w:rsidRPr="00484BAB">
        <w:rPr>
          <w:rFonts w:ascii="Arial Narrow" w:hAnsi="Arial Narrow" w:cs="Arial Narrow"/>
          <w:color w:val="000000" w:themeColor="text1"/>
          <w:sz w:val="22"/>
          <w:szCs w:val="22"/>
        </w:rPr>
        <w:t>CPF(</w:t>
      </w:r>
      <w:proofErr w:type="gramEnd"/>
      <w:r w:rsidRPr="00484BAB">
        <w:rPr>
          <w:rFonts w:ascii="Arial Narrow" w:hAnsi="Arial Narrow" w:cs="Arial Narrow"/>
          <w:color w:val="000000" w:themeColor="text1"/>
          <w:sz w:val="22"/>
          <w:szCs w:val="22"/>
        </w:rPr>
        <w:t>MF) nº 999.999.999-99</w:t>
      </w:r>
    </w:p>
    <w:p w:rsidR="00F72590" w:rsidRPr="00484BAB" w:rsidRDefault="00F72590" w:rsidP="00F72590">
      <w:pPr>
        <w:tabs>
          <w:tab w:val="left" w:pos="1440"/>
        </w:tabs>
        <w:suppressAutoHyphens/>
        <w:autoSpaceDE w:val="0"/>
        <w:snapToGrid w:val="0"/>
        <w:spacing w:after="120"/>
        <w:ind w:left="1134"/>
        <w:jc w:val="both"/>
        <w:rPr>
          <w:rFonts w:ascii="Arial Narrow" w:hAnsi="Arial Narrow" w:cs="Arial"/>
          <w:iCs/>
          <w:color w:val="000000" w:themeColor="text1"/>
          <w:sz w:val="22"/>
          <w:szCs w:val="22"/>
        </w:rPr>
      </w:pPr>
    </w:p>
    <w:sectPr w:rsidR="00F72590" w:rsidRPr="00484BAB" w:rsidSect="00484BAB">
      <w:headerReference w:type="default" r:id="rId19"/>
      <w:footerReference w:type="default" r:id="rId20"/>
      <w:pgSz w:w="11906" w:h="16838" w:code="9"/>
      <w:pgMar w:top="2502" w:right="1134" w:bottom="1929" w:left="1134" w:header="426" w:footer="3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0640" w:rsidRDefault="00050640">
      <w:r>
        <w:separator/>
      </w:r>
    </w:p>
  </w:endnote>
  <w:endnote w:type="continuationSeparator" w:id="0">
    <w:p w:rsidR="00050640" w:rsidRDefault="00050640">
      <w:r>
        <w:continuationSeparator/>
      </w:r>
    </w:p>
  </w:endnote>
  <w:endnote w:type="continuationNotice" w:id="1">
    <w:p w:rsidR="00050640" w:rsidRDefault="000506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cofont_Spranq_eco_Sans">
    <w:altName w:val="Malgun Gothic"/>
    <w:charset w:val="00"/>
    <w:family w:val="swiss"/>
    <w:pitch w:val="variable"/>
    <w:sig w:usb0="800000AF" w:usb1="1000204A"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Narrow" w:hAnsi="Arial Narrow"/>
        <w:sz w:val="16"/>
        <w:szCs w:val="16"/>
      </w:rPr>
      <w:id w:val="7852420"/>
      <w:docPartObj>
        <w:docPartGallery w:val="Page Numbers (Bottom of Page)"/>
        <w:docPartUnique/>
      </w:docPartObj>
    </w:sdtPr>
    <w:sdtEndPr/>
    <w:sdtContent>
      <w:p w:rsidR="00050640" w:rsidRPr="003752DD" w:rsidRDefault="00050640">
        <w:pPr>
          <w:pStyle w:val="Rodap"/>
          <w:jc w:val="right"/>
          <w:rPr>
            <w:rFonts w:ascii="Arial Narrow" w:hAnsi="Arial Narrow"/>
            <w:sz w:val="16"/>
            <w:szCs w:val="16"/>
          </w:rPr>
        </w:pPr>
        <w:r w:rsidRPr="003752DD">
          <w:rPr>
            <w:rFonts w:ascii="Arial Narrow" w:hAnsi="Arial Narrow"/>
            <w:sz w:val="22"/>
            <w:szCs w:val="22"/>
          </w:rPr>
          <w:fldChar w:fldCharType="begin"/>
        </w:r>
        <w:r w:rsidRPr="003752DD">
          <w:rPr>
            <w:rFonts w:ascii="Arial Narrow" w:hAnsi="Arial Narrow"/>
            <w:sz w:val="22"/>
            <w:szCs w:val="22"/>
          </w:rPr>
          <w:instrText xml:space="preserve"> PAGE   \* MERGEFORMAT </w:instrText>
        </w:r>
        <w:r w:rsidRPr="003752DD">
          <w:rPr>
            <w:rFonts w:ascii="Arial Narrow" w:hAnsi="Arial Narrow"/>
            <w:sz w:val="22"/>
            <w:szCs w:val="22"/>
          </w:rPr>
          <w:fldChar w:fldCharType="separate"/>
        </w:r>
        <w:r w:rsidR="00577DC8">
          <w:rPr>
            <w:rFonts w:ascii="Arial Narrow" w:hAnsi="Arial Narrow"/>
            <w:noProof/>
            <w:sz w:val="22"/>
            <w:szCs w:val="22"/>
          </w:rPr>
          <w:t>1</w:t>
        </w:r>
        <w:r w:rsidRPr="003752DD">
          <w:rPr>
            <w:rFonts w:ascii="Arial Narrow" w:hAnsi="Arial Narrow"/>
            <w:sz w:val="22"/>
            <w:szCs w:val="22"/>
          </w:rPr>
          <w:fldChar w:fldCharType="end"/>
        </w:r>
      </w:p>
      <w:p w:rsidR="00050640" w:rsidRPr="003752DD" w:rsidRDefault="00050640" w:rsidP="00F914AA">
        <w:pPr>
          <w:pStyle w:val="Rodap"/>
          <w:rPr>
            <w:rFonts w:ascii="Arial Narrow" w:hAnsi="Arial Narrow" w:cs="Times New Roman"/>
            <w:sz w:val="16"/>
            <w:szCs w:val="16"/>
          </w:rPr>
        </w:pPr>
        <w:r w:rsidRPr="003752DD">
          <w:rPr>
            <w:rFonts w:ascii="Arial Narrow" w:hAnsi="Arial Narrow" w:cs="Times New Roman"/>
            <w:sz w:val="16"/>
            <w:szCs w:val="16"/>
          </w:rPr>
          <w:t>_____________________________________________________</w:t>
        </w:r>
        <w:r>
          <w:rPr>
            <w:rFonts w:ascii="Arial Narrow" w:hAnsi="Arial Narrow" w:cs="Times New Roman"/>
            <w:sz w:val="16"/>
            <w:szCs w:val="16"/>
          </w:rPr>
          <w:t>________________________________________________________________</w:t>
        </w:r>
        <w:r w:rsidRPr="003752DD">
          <w:rPr>
            <w:rFonts w:ascii="Arial Narrow" w:hAnsi="Arial Narrow" w:cs="Times New Roman"/>
            <w:sz w:val="16"/>
            <w:szCs w:val="16"/>
          </w:rPr>
          <w:t>_______________</w:t>
        </w:r>
      </w:p>
      <w:p w:rsidR="00050640" w:rsidRPr="003752DD" w:rsidRDefault="00050640" w:rsidP="00F914AA">
        <w:pPr>
          <w:pStyle w:val="Rodap"/>
          <w:rPr>
            <w:rFonts w:ascii="Arial Narrow" w:hAnsi="Arial Narrow" w:cs="Arial"/>
            <w:sz w:val="16"/>
            <w:szCs w:val="16"/>
          </w:rPr>
        </w:pPr>
        <w:r w:rsidRPr="003752DD">
          <w:rPr>
            <w:rFonts w:ascii="Arial Narrow" w:hAnsi="Arial Narrow" w:cs="Arial"/>
            <w:sz w:val="16"/>
            <w:szCs w:val="16"/>
          </w:rPr>
          <w:t>Comissão Permanente de Modelos de Licitações e Contratos Administrativos da Consultoria-Geral da União</w:t>
        </w:r>
      </w:p>
      <w:p w:rsidR="00050640" w:rsidRPr="003752DD" w:rsidRDefault="00050640" w:rsidP="00F914AA">
        <w:pPr>
          <w:pStyle w:val="Rodap"/>
          <w:rPr>
            <w:rFonts w:ascii="Arial Narrow" w:hAnsi="Arial Narrow" w:cs="Arial"/>
            <w:sz w:val="16"/>
            <w:szCs w:val="16"/>
          </w:rPr>
        </w:pPr>
        <w:r w:rsidRPr="003752DD">
          <w:rPr>
            <w:rFonts w:ascii="Arial Narrow" w:hAnsi="Arial Narrow" w:cs="Arial"/>
            <w:sz w:val="16"/>
            <w:szCs w:val="16"/>
          </w:rPr>
          <w:t>Edital modelo para Pregão Eletrônico: Serviços Contínuos sem dedicação de mão de obra exclusiva, Ampla Participação – Agosto/</w:t>
        </w:r>
        <w:proofErr w:type="gramStart"/>
        <w:r w:rsidRPr="003752DD">
          <w:rPr>
            <w:rFonts w:ascii="Arial Narrow" w:hAnsi="Arial Narrow" w:cs="Arial"/>
            <w:sz w:val="16"/>
            <w:szCs w:val="16"/>
          </w:rPr>
          <w:t>2017</w:t>
        </w:r>
        <w:proofErr w:type="gramEnd"/>
      </w:p>
      <w:p w:rsidR="00050640" w:rsidRPr="003752DD" w:rsidRDefault="00050640" w:rsidP="00F914AA">
        <w:pPr>
          <w:pStyle w:val="Rodap"/>
          <w:rPr>
            <w:rFonts w:ascii="Arial Narrow" w:hAnsi="Arial Narrow" w:cs="Arial"/>
            <w:sz w:val="16"/>
            <w:szCs w:val="16"/>
          </w:rPr>
        </w:pPr>
        <w:r w:rsidRPr="003752DD">
          <w:rPr>
            <w:rFonts w:ascii="Arial Narrow" w:hAnsi="Arial Narrow"/>
            <w:sz w:val="16"/>
            <w:szCs w:val="16"/>
          </w:rPr>
          <w:t>Termo de Referência - Modelo para Pregão Eletrônico: SRP</w:t>
        </w:r>
        <w:proofErr w:type="gramStart"/>
        <w:r w:rsidRPr="003752DD">
          <w:rPr>
            <w:rFonts w:ascii="Arial Narrow" w:hAnsi="Arial Narrow"/>
            <w:sz w:val="16"/>
            <w:szCs w:val="16"/>
          </w:rPr>
          <w:t xml:space="preserve">  </w:t>
        </w:r>
        <w:proofErr w:type="gramEnd"/>
        <w:r w:rsidRPr="003752DD">
          <w:rPr>
            <w:rFonts w:ascii="Arial Narrow" w:hAnsi="Arial Narrow"/>
            <w:sz w:val="16"/>
            <w:szCs w:val="16"/>
          </w:rPr>
          <w:t>Serviços Contínuos sem dedicação exclusiva de mão de obra – Outubro/2017</w:t>
        </w:r>
      </w:p>
      <w:p w:rsidR="00050640" w:rsidRPr="003752DD" w:rsidRDefault="00050640" w:rsidP="00F914AA">
        <w:pPr>
          <w:pStyle w:val="Rodap"/>
          <w:tabs>
            <w:tab w:val="clear" w:pos="4252"/>
            <w:tab w:val="clear" w:pos="8504"/>
            <w:tab w:val="left" w:pos="3285"/>
          </w:tabs>
          <w:rPr>
            <w:rFonts w:ascii="Arial Narrow" w:hAnsi="Arial Narrow"/>
            <w:sz w:val="16"/>
            <w:szCs w:val="16"/>
          </w:rPr>
        </w:pPr>
        <w:r w:rsidRPr="003752DD">
          <w:rPr>
            <w:rFonts w:ascii="Arial Narrow" w:hAnsi="Arial Narrow"/>
            <w:sz w:val="16"/>
            <w:szCs w:val="16"/>
          </w:rPr>
          <w:t>Ata de Registro de Preços – modelo – pregão serviços sem dedicação exclusiva – Setembro 2017</w:t>
        </w:r>
      </w:p>
      <w:p w:rsidR="00050640" w:rsidRPr="003752DD" w:rsidRDefault="00050640" w:rsidP="00F914AA">
        <w:pPr>
          <w:pStyle w:val="Rodap"/>
          <w:tabs>
            <w:tab w:val="clear" w:pos="4252"/>
            <w:tab w:val="clear" w:pos="8504"/>
            <w:tab w:val="left" w:pos="3285"/>
          </w:tabs>
          <w:rPr>
            <w:rFonts w:ascii="Arial Narrow" w:hAnsi="Arial Narrow" w:cs="Arial"/>
            <w:sz w:val="16"/>
            <w:szCs w:val="16"/>
          </w:rPr>
        </w:pPr>
        <w:r w:rsidRPr="003752DD">
          <w:rPr>
            <w:rFonts w:ascii="Arial Narrow" w:hAnsi="Arial Narrow"/>
            <w:sz w:val="16"/>
            <w:szCs w:val="16"/>
          </w:rPr>
          <w:t>Termo de Contrato - Modelo para Pregão Eletrônico- SRP: Serviços Contínuos sem dedicação exclusiva de mão de obra – Setembro 2017</w:t>
        </w:r>
      </w:p>
    </w:sdtContent>
  </w:sdt>
  <w:p w:rsidR="00050640" w:rsidRPr="00F914AA" w:rsidRDefault="00050640" w:rsidP="00462736">
    <w:pPr>
      <w:pStyle w:val="Rodap"/>
      <w:tabs>
        <w:tab w:val="clear" w:pos="4252"/>
        <w:tab w:val="clear" w:pos="8504"/>
        <w:tab w:val="left" w:pos="3285"/>
      </w:tabs>
      <w:rPr>
        <w:rFonts w:ascii="Arial Narrow" w:hAnsi="Arial Narrow"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0640" w:rsidRDefault="00050640">
      <w:r>
        <w:separator/>
      </w:r>
    </w:p>
  </w:footnote>
  <w:footnote w:type="continuationSeparator" w:id="0">
    <w:p w:rsidR="00050640" w:rsidRDefault="00050640">
      <w:r>
        <w:continuationSeparator/>
      </w:r>
    </w:p>
  </w:footnote>
  <w:footnote w:type="continuationNotice" w:id="1">
    <w:p w:rsidR="00050640" w:rsidRDefault="0005064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640" w:rsidRPr="00504CAC" w:rsidRDefault="00050640" w:rsidP="00F914AA">
    <w:pPr>
      <w:jc w:val="center"/>
      <w:rPr>
        <w:rFonts w:cs="Arial"/>
        <w:b/>
        <w:color w:val="000000" w:themeColor="text1"/>
      </w:rPr>
    </w:pPr>
    <w:r w:rsidRPr="00504CAC">
      <w:rPr>
        <w:noProof/>
        <w:color w:val="000000" w:themeColor="text1"/>
      </w:rPr>
      <w:drawing>
        <wp:inline distT="0" distB="0" distL="0" distR="0">
          <wp:extent cx="542925" cy="514350"/>
          <wp:effectExtent l="19050" t="0" r="9525"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42925" cy="514350"/>
                  </a:xfrm>
                  <a:prstGeom prst="rect">
                    <a:avLst/>
                  </a:prstGeom>
                  <a:solidFill>
                    <a:srgbClr val="FFFFFF">
                      <a:alpha val="0"/>
                    </a:srgbClr>
                  </a:solidFill>
                  <a:ln w="9525">
                    <a:noFill/>
                    <a:miter lim="800000"/>
                    <a:headEnd/>
                    <a:tailEnd/>
                  </a:ln>
                </pic:spPr>
              </pic:pic>
            </a:graphicData>
          </a:graphic>
        </wp:inline>
      </w:drawing>
    </w:r>
  </w:p>
  <w:p w:rsidR="00050640" w:rsidRPr="00504CAC" w:rsidRDefault="00050640" w:rsidP="00F914AA">
    <w:pPr>
      <w:jc w:val="center"/>
      <w:rPr>
        <w:rFonts w:cs="Arial"/>
        <w:b/>
        <w:bCs/>
        <w:color w:val="000000" w:themeColor="text1"/>
      </w:rPr>
    </w:pPr>
    <w:r w:rsidRPr="00504CAC">
      <w:rPr>
        <w:rFonts w:cs="Arial"/>
        <w:b/>
        <w:color w:val="000000" w:themeColor="text1"/>
      </w:rPr>
      <w:t>MINISTÉRIO DA EDUCAÇÃO</w:t>
    </w:r>
  </w:p>
  <w:p w:rsidR="00050640" w:rsidRPr="00504CAC" w:rsidRDefault="00050640" w:rsidP="00F914AA">
    <w:pPr>
      <w:jc w:val="center"/>
      <w:rPr>
        <w:rFonts w:cs="Arial"/>
        <w:b/>
        <w:bCs/>
        <w:color w:val="000000" w:themeColor="text1"/>
      </w:rPr>
    </w:pPr>
    <w:r w:rsidRPr="00504CAC">
      <w:rPr>
        <w:rFonts w:cs="Arial"/>
        <w:b/>
        <w:bCs/>
        <w:color w:val="000000" w:themeColor="text1"/>
      </w:rPr>
      <w:t>UNIVERSIDADE FEDERAL DE CAMPINA GRANDE</w:t>
    </w:r>
  </w:p>
  <w:p w:rsidR="00050640" w:rsidRPr="00504CAC" w:rsidRDefault="00050640" w:rsidP="00F914AA">
    <w:pPr>
      <w:jc w:val="center"/>
      <w:rPr>
        <w:rFonts w:cs="Arial"/>
        <w:color w:val="000000" w:themeColor="text1"/>
        <w:sz w:val="16"/>
        <w:szCs w:val="16"/>
      </w:rPr>
    </w:pPr>
    <w:r w:rsidRPr="00504CAC">
      <w:rPr>
        <w:rFonts w:cs="Arial"/>
        <w:b/>
        <w:bCs/>
        <w:color w:val="000000" w:themeColor="text1"/>
      </w:rPr>
      <w:t>CENTRO DE FORMAÇÃO DE PROFESSORES</w:t>
    </w:r>
  </w:p>
  <w:p w:rsidR="00050640" w:rsidRPr="00504CAC" w:rsidRDefault="00050640" w:rsidP="00F914AA">
    <w:pPr>
      <w:jc w:val="center"/>
      <w:rPr>
        <w:rFonts w:cs="Arial"/>
        <w:color w:val="000000" w:themeColor="text1"/>
        <w:sz w:val="16"/>
        <w:szCs w:val="16"/>
      </w:rPr>
    </w:pPr>
    <w:r w:rsidRPr="00504CAC">
      <w:rPr>
        <w:rFonts w:cs="Arial"/>
        <w:color w:val="000000" w:themeColor="text1"/>
        <w:sz w:val="16"/>
        <w:szCs w:val="16"/>
      </w:rPr>
      <w:t xml:space="preserve">Rua Sérgio Moreira de Figueiredo, S/N, Casas Populares, CEP 58900-000, Cajazeiras – </w:t>
    </w:r>
    <w:proofErr w:type="gramStart"/>
    <w:r w:rsidRPr="00504CAC">
      <w:rPr>
        <w:rFonts w:cs="Arial"/>
        <w:color w:val="000000" w:themeColor="text1"/>
        <w:sz w:val="16"/>
        <w:szCs w:val="16"/>
      </w:rPr>
      <w:t>PB</w:t>
    </w:r>
    <w:proofErr w:type="gramEnd"/>
  </w:p>
  <w:p w:rsidR="00050640" w:rsidRPr="00504CAC" w:rsidRDefault="00050640" w:rsidP="00F914AA">
    <w:pPr>
      <w:pBdr>
        <w:bottom w:val="single" w:sz="6" w:space="1" w:color="auto"/>
      </w:pBdr>
      <w:jc w:val="center"/>
      <w:rPr>
        <w:rFonts w:cs="Arial"/>
        <w:color w:val="000000" w:themeColor="text1"/>
        <w:sz w:val="16"/>
        <w:szCs w:val="16"/>
      </w:rPr>
    </w:pPr>
    <w:r w:rsidRPr="00504CAC">
      <w:rPr>
        <w:rFonts w:cs="Arial"/>
        <w:color w:val="000000" w:themeColor="text1"/>
        <w:sz w:val="16"/>
        <w:szCs w:val="16"/>
      </w:rPr>
      <w:t>Telefone (83) 3532-2000 / 3532-2012 / 3</w:t>
    </w:r>
    <w:r>
      <w:rPr>
        <w:rFonts w:cs="Arial"/>
        <w:color w:val="000000" w:themeColor="text1"/>
        <w:sz w:val="16"/>
        <w:szCs w:val="16"/>
      </w:rPr>
      <w:t>5</w:t>
    </w:r>
    <w:r w:rsidRPr="00504CAC">
      <w:rPr>
        <w:rFonts w:cs="Arial"/>
        <w:color w:val="000000" w:themeColor="text1"/>
        <w:sz w:val="16"/>
        <w:szCs w:val="16"/>
      </w:rPr>
      <w:t>32-2004 / 3232-20</w:t>
    </w:r>
    <w:r>
      <w:rPr>
        <w:rFonts w:cs="Arial"/>
        <w:color w:val="000000" w:themeColor="text1"/>
        <w:sz w:val="16"/>
        <w:szCs w:val="16"/>
      </w:rPr>
      <w:t xml:space="preserve">51 </w:t>
    </w:r>
    <w:r w:rsidRPr="00504CAC">
      <w:rPr>
        <w:rFonts w:cs="Arial"/>
        <w:color w:val="000000" w:themeColor="text1"/>
        <w:sz w:val="16"/>
        <w:szCs w:val="16"/>
      </w:rPr>
      <w:t xml:space="preserve">– E-mail: </w:t>
    </w:r>
    <w:hyperlink r:id="rId2" w:history="1">
      <w:r w:rsidRPr="00504CAC">
        <w:rPr>
          <w:rStyle w:val="Hyperlink"/>
          <w:color w:val="000000" w:themeColor="text1"/>
          <w:sz w:val="16"/>
          <w:szCs w:val="16"/>
        </w:rPr>
        <w:t>cpl@cfp.ufcg.edu.br</w:t>
      </w:r>
    </w:hyperlink>
  </w:p>
  <w:p w:rsidR="00050640" w:rsidRPr="00504CAC" w:rsidRDefault="00050640" w:rsidP="00F914AA">
    <w:pPr>
      <w:pStyle w:val="Cabealho"/>
      <w:tabs>
        <w:tab w:val="clear" w:pos="4252"/>
        <w:tab w:val="clear" w:pos="8504"/>
        <w:tab w:val="left" w:pos="6912"/>
      </w:tabs>
      <w:rPr>
        <w:color w:val="000000" w:themeColor="text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rPr>
        <w:rFonts w:ascii="Arial Narrow" w:hAnsi="Arial Narrow" w:cs="Arial Narrow"/>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000000D"/>
    <w:multiLevelType w:val="singleLevel"/>
    <w:tmpl w:val="0000000D"/>
    <w:name w:val="WW8Num12"/>
    <w:lvl w:ilvl="0">
      <w:start w:val="1"/>
      <w:numFmt w:val="lowerLetter"/>
      <w:lvlText w:val="(%1)"/>
      <w:lvlJc w:val="left"/>
      <w:pPr>
        <w:tabs>
          <w:tab w:val="num" w:pos="709"/>
        </w:tabs>
        <w:ind w:left="360" w:hanging="360"/>
      </w:pPr>
      <w:rPr>
        <w:rFonts w:cs="Arial"/>
      </w:rPr>
    </w:lvl>
  </w:abstractNum>
  <w:abstractNum w:abstractNumId="4">
    <w:nsid w:val="1D5C100D"/>
    <w:multiLevelType w:val="multilevel"/>
    <w:tmpl w:val="B590CC82"/>
    <w:lvl w:ilvl="0">
      <w:start w:val="1"/>
      <w:numFmt w:val="decimal"/>
      <w:pStyle w:val="Nivel01"/>
      <w:lvlText w:val="%1."/>
      <w:lvlJc w:val="left"/>
      <w:pPr>
        <w:ind w:left="6455" w:hanging="360"/>
      </w:pPr>
      <w:rPr>
        <w:rFonts w:ascii="Arial Narrow" w:eastAsiaTheme="majorEastAsia" w:hAnsi="Arial Narrow" w:cs="Arial" w:hint="default"/>
        <w:b/>
        <w:i w:val="0"/>
      </w:rPr>
    </w:lvl>
    <w:lvl w:ilvl="1">
      <w:start w:val="1"/>
      <w:numFmt w:val="decimal"/>
      <w:lvlText w:val="%1.%2."/>
      <w:lvlJc w:val="left"/>
      <w:pPr>
        <w:ind w:left="1000" w:hanging="432"/>
      </w:pPr>
      <w:rPr>
        <w:b/>
        <w:i w:val="0"/>
      </w:rPr>
    </w:lvl>
    <w:lvl w:ilvl="2">
      <w:start w:val="1"/>
      <w:numFmt w:val="decimal"/>
      <w:lvlText w:val="%1.%2.%3."/>
      <w:lvlJc w:val="left"/>
      <w:pPr>
        <w:ind w:left="2064" w:hanging="504"/>
      </w:pPr>
      <w:rPr>
        <w:b/>
        <w:color w:val="auto"/>
      </w:rPr>
    </w:lvl>
    <w:lvl w:ilvl="3">
      <w:start w:val="1"/>
      <w:numFmt w:val="decimal"/>
      <w:lvlText w:val="%1.%2.%3.%4."/>
      <w:lvlJc w:val="left"/>
      <w:pPr>
        <w:ind w:left="3200"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4FB338F"/>
    <w:multiLevelType w:val="multilevel"/>
    <w:tmpl w:val="458A49A4"/>
    <w:lvl w:ilvl="0">
      <w:start w:val="18"/>
      <w:numFmt w:val="decimal"/>
      <w:lvlText w:val="%1"/>
      <w:lvlJc w:val="left"/>
      <w:pPr>
        <w:ind w:left="705" w:hanging="705"/>
      </w:pPr>
      <w:rPr>
        <w:rFonts w:hint="default"/>
      </w:rPr>
    </w:lvl>
    <w:lvl w:ilvl="1">
      <w:start w:val="2"/>
      <w:numFmt w:val="decimal"/>
      <w:lvlText w:val="%1.%2"/>
      <w:lvlJc w:val="left"/>
      <w:pPr>
        <w:ind w:left="1583" w:hanging="705"/>
      </w:pPr>
      <w:rPr>
        <w:rFonts w:hint="default"/>
      </w:rPr>
    </w:lvl>
    <w:lvl w:ilvl="2">
      <w:start w:val="2"/>
      <w:numFmt w:val="decimal"/>
      <w:lvlText w:val="%1.%2.%3"/>
      <w:lvlJc w:val="left"/>
      <w:pPr>
        <w:ind w:left="2476" w:hanging="720"/>
      </w:pPr>
      <w:rPr>
        <w:rFonts w:hint="default"/>
      </w:rPr>
    </w:lvl>
    <w:lvl w:ilvl="3">
      <w:start w:val="6"/>
      <w:numFmt w:val="decimal"/>
      <w:lvlText w:val="%1.%2.%3.%4"/>
      <w:lvlJc w:val="left"/>
      <w:pPr>
        <w:ind w:left="3354" w:hanging="720"/>
      </w:pPr>
      <w:rPr>
        <w:rFonts w:hint="default"/>
      </w:rPr>
    </w:lvl>
    <w:lvl w:ilvl="4">
      <w:start w:val="1"/>
      <w:numFmt w:val="decimal"/>
      <w:lvlText w:val="%1.%2.%3.%4.%5"/>
      <w:lvlJc w:val="left"/>
      <w:pPr>
        <w:ind w:left="4592" w:hanging="1080"/>
      </w:pPr>
      <w:rPr>
        <w:rFonts w:hint="default"/>
      </w:rPr>
    </w:lvl>
    <w:lvl w:ilvl="5">
      <w:start w:val="1"/>
      <w:numFmt w:val="decimal"/>
      <w:lvlText w:val="%1.%2.%3.%4.%5.%6"/>
      <w:lvlJc w:val="left"/>
      <w:pPr>
        <w:ind w:left="5470" w:hanging="1080"/>
      </w:pPr>
      <w:rPr>
        <w:rFonts w:hint="default"/>
      </w:rPr>
    </w:lvl>
    <w:lvl w:ilvl="6">
      <w:start w:val="1"/>
      <w:numFmt w:val="decimal"/>
      <w:lvlText w:val="%1.%2.%3.%4.%5.%6.%7"/>
      <w:lvlJc w:val="left"/>
      <w:pPr>
        <w:ind w:left="6708" w:hanging="1440"/>
      </w:pPr>
      <w:rPr>
        <w:rFonts w:hint="default"/>
      </w:rPr>
    </w:lvl>
    <w:lvl w:ilvl="7">
      <w:start w:val="1"/>
      <w:numFmt w:val="decimal"/>
      <w:lvlText w:val="%1.%2.%3.%4.%5.%6.%7.%8"/>
      <w:lvlJc w:val="left"/>
      <w:pPr>
        <w:ind w:left="7586" w:hanging="1440"/>
      </w:pPr>
      <w:rPr>
        <w:rFonts w:hint="default"/>
      </w:rPr>
    </w:lvl>
    <w:lvl w:ilvl="8">
      <w:start w:val="1"/>
      <w:numFmt w:val="decimal"/>
      <w:lvlText w:val="%1.%2.%3.%4.%5.%6.%7.%8.%9"/>
      <w:lvlJc w:val="left"/>
      <w:pPr>
        <w:ind w:left="8824" w:hanging="1800"/>
      </w:pPr>
      <w:rPr>
        <w:rFonts w:hint="default"/>
      </w:rPr>
    </w:lvl>
  </w:abstractNum>
  <w:abstractNum w:abstractNumId="6">
    <w:nsid w:val="40733C92"/>
    <w:multiLevelType w:val="hybridMultilevel"/>
    <w:tmpl w:val="8604CC70"/>
    <w:lvl w:ilvl="0" w:tplc="8D5A61A0">
      <w:start w:val="1"/>
      <w:numFmt w:val="lowerLetter"/>
      <w:lvlText w:val="%1)"/>
      <w:lvlJc w:val="left"/>
      <w:pPr>
        <w:ind w:left="2487" w:hanging="360"/>
      </w:pPr>
      <w:rPr>
        <w:rFonts w:hint="default"/>
        <w:b/>
      </w:rPr>
    </w:lvl>
    <w:lvl w:ilvl="1" w:tplc="90BAD3AE" w:tentative="1">
      <w:start w:val="1"/>
      <w:numFmt w:val="lowerLetter"/>
      <w:lvlText w:val="%2."/>
      <w:lvlJc w:val="left"/>
      <w:pPr>
        <w:ind w:left="3207" w:hanging="360"/>
      </w:pPr>
    </w:lvl>
    <w:lvl w:ilvl="2" w:tplc="4D984E7E" w:tentative="1">
      <w:start w:val="1"/>
      <w:numFmt w:val="lowerRoman"/>
      <w:lvlText w:val="%3."/>
      <w:lvlJc w:val="right"/>
      <w:pPr>
        <w:ind w:left="3927" w:hanging="180"/>
      </w:pPr>
    </w:lvl>
    <w:lvl w:ilvl="3" w:tplc="A70CF016" w:tentative="1">
      <w:start w:val="1"/>
      <w:numFmt w:val="decimal"/>
      <w:lvlText w:val="%4."/>
      <w:lvlJc w:val="left"/>
      <w:pPr>
        <w:ind w:left="4647" w:hanging="360"/>
      </w:pPr>
    </w:lvl>
    <w:lvl w:ilvl="4" w:tplc="277E6DBE" w:tentative="1">
      <w:start w:val="1"/>
      <w:numFmt w:val="lowerLetter"/>
      <w:lvlText w:val="%5."/>
      <w:lvlJc w:val="left"/>
      <w:pPr>
        <w:ind w:left="5367" w:hanging="360"/>
      </w:pPr>
    </w:lvl>
    <w:lvl w:ilvl="5" w:tplc="9DD435E0" w:tentative="1">
      <w:start w:val="1"/>
      <w:numFmt w:val="lowerRoman"/>
      <w:lvlText w:val="%6."/>
      <w:lvlJc w:val="right"/>
      <w:pPr>
        <w:ind w:left="6087" w:hanging="180"/>
      </w:pPr>
    </w:lvl>
    <w:lvl w:ilvl="6" w:tplc="2AFE996C" w:tentative="1">
      <w:start w:val="1"/>
      <w:numFmt w:val="decimal"/>
      <w:lvlText w:val="%7."/>
      <w:lvlJc w:val="left"/>
      <w:pPr>
        <w:ind w:left="6807" w:hanging="360"/>
      </w:pPr>
    </w:lvl>
    <w:lvl w:ilvl="7" w:tplc="2CBEC684" w:tentative="1">
      <w:start w:val="1"/>
      <w:numFmt w:val="lowerLetter"/>
      <w:lvlText w:val="%8."/>
      <w:lvlJc w:val="left"/>
      <w:pPr>
        <w:ind w:left="7527" w:hanging="360"/>
      </w:pPr>
    </w:lvl>
    <w:lvl w:ilvl="8" w:tplc="5F1E595C" w:tentative="1">
      <w:start w:val="1"/>
      <w:numFmt w:val="lowerRoman"/>
      <w:lvlText w:val="%9."/>
      <w:lvlJc w:val="right"/>
      <w:pPr>
        <w:ind w:left="8247" w:hanging="180"/>
      </w:pPr>
    </w:lvl>
  </w:abstractNum>
  <w:abstractNum w:abstractNumId="7">
    <w:nsid w:val="5AE14581"/>
    <w:multiLevelType w:val="hybridMultilevel"/>
    <w:tmpl w:val="2AFECB54"/>
    <w:lvl w:ilvl="0" w:tplc="636ECA4C">
      <w:start w:val="1"/>
      <w:numFmt w:val="lowerLetter"/>
      <w:lvlText w:val="%1)"/>
      <w:lvlJc w:val="left"/>
      <w:pPr>
        <w:ind w:left="720" w:hanging="360"/>
      </w:pPr>
      <w:rPr>
        <w:rFonts w:hint="default"/>
        <w:b/>
      </w:rPr>
    </w:lvl>
    <w:lvl w:ilvl="1" w:tplc="54781436" w:tentative="1">
      <w:start w:val="1"/>
      <w:numFmt w:val="lowerLetter"/>
      <w:lvlText w:val="%2."/>
      <w:lvlJc w:val="left"/>
      <w:pPr>
        <w:ind w:left="1440" w:hanging="360"/>
      </w:pPr>
    </w:lvl>
    <w:lvl w:ilvl="2" w:tplc="E47ABE92" w:tentative="1">
      <w:start w:val="1"/>
      <w:numFmt w:val="lowerRoman"/>
      <w:lvlText w:val="%3."/>
      <w:lvlJc w:val="right"/>
      <w:pPr>
        <w:ind w:left="2160" w:hanging="180"/>
      </w:pPr>
    </w:lvl>
    <w:lvl w:ilvl="3" w:tplc="707E2A72" w:tentative="1">
      <w:start w:val="1"/>
      <w:numFmt w:val="decimal"/>
      <w:lvlText w:val="%4."/>
      <w:lvlJc w:val="left"/>
      <w:pPr>
        <w:ind w:left="2880" w:hanging="360"/>
      </w:pPr>
    </w:lvl>
    <w:lvl w:ilvl="4" w:tplc="C728D0D0" w:tentative="1">
      <w:start w:val="1"/>
      <w:numFmt w:val="lowerLetter"/>
      <w:lvlText w:val="%5."/>
      <w:lvlJc w:val="left"/>
      <w:pPr>
        <w:ind w:left="3600" w:hanging="360"/>
      </w:pPr>
    </w:lvl>
    <w:lvl w:ilvl="5" w:tplc="495CE066" w:tentative="1">
      <w:start w:val="1"/>
      <w:numFmt w:val="lowerRoman"/>
      <w:lvlText w:val="%6."/>
      <w:lvlJc w:val="right"/>
      <w:pPr>
        <w:ind w:left="4320" w:hanging="180"/>
      </w:pPr>
    </w:lvl>
    <w:lvl w:ilvl="6" w:tplc="654C989A" w:tentative="1">
      <w:start w:val="1"/>
      <w:numFmt w:val="decimal"/>
      <w:lvlText w:val="%7."/>
      <w:lvlJc w:val="left"/>
      <w:pPr>
        <w:ind w:left="5040" w:hanging="360"/>
      </w:pPr>
    </w:lvl>
    <w:lvl w:ilvl="7" w:tplc="BD38854C" w:tentative="1">
      <w:start w:val="1"/>
      <w:numFmt w:val="lowerLetter"/>
      <w:lvlText w:val="%8."/>
      <w:lvlJc w:val="left"/>
      <w:pPr>
        <w:ind w:left="5760" w:hanging="360"/>
      </w:pPr>
    </w:lvl>
    <w:lvl w:ilvl="8" w:tplc="2976DFF6" w:tentative="1">
      <w:start w:val="1"/>
      <w:numFmt w:val="lowerRoman"/>
      <w:lvlText w:val="%9."/>
      <w:lvlJc w:val="right"/>
      <w:pPr>
        <w:ind w:left="6480" w:hanging="180"/>
      </w:pPr>
    </w:lvl>
  </w:abstractNum>
  <w:abstractNum w:abstractNumId="8">
    <w:nsid w:val="62745A9A"/>
    <w:multiLevelType w:val="multilevel"/>
    <w:tmpl w:val="E638AE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6FCB0E76"/>
    <w:multiLevelType w:val="multilevel"/>
    <w:tmpl w:val="217625DE"/>
    <w:lvl w:ilvl="0">
      <w:start w:val="1"/>
      <w:numFmt w:val="decimal"/>
      <w:lvlText w:val="%1."/>
      <w:lvlJc w:val="left"/>
      <w:pPr>
        <w:ind w:left="720" w:hanging="360"/>
      </w:pPr>
      <w:rPr>
        <w:rFonts w:hint="default"/>
      </w:rPr>
    </w:lvl>
    <w:lvl w:ilvl="1">
      <w:start w:val="1"/>
      <w:numFmt w:val="decimal"/>
      <w:isLgl/>
      <w:lvlText w:val="%1.%2."/>
      <w:lvlJc w:val="left"/>
      <w:pPr>
        <w:ind w:left="785" w:hanging="360"/>
      </w:pPr>
      <w:rPr>
        <w:rFonts w:hint="default"/>
        <w:b/>
      </w:rPr>
    </w:lvl>
    <w:lvl w:ilvl="2">
      <w:start w:val="1"/>
      <w:numFmt w:val="decimal"/>
      <w:isLgl/>
      <w:lvlText w:val="%1.%2.%3."/>
      <w:lvlJc w:val="left"/>
      <w:pPr>
        <w:ind w:left="1210" w:hanging="720"/>
      </w:pPr>
      <w:rPr>
        <w:rFonts w:hint="default"/>
        <w:b/>
      </w:rPr>
    </w:lvl>
    <w:lvl w:ilvl="3">
      <w:start w:val="1"/>
      <w:numFmt w:val="decimal"/>
      <w:isLgl/>
      <w:lvlText w:val="%1.%2.%3.%4."/>
      <w:lvlJc w:val="left"/>
      <w:pPr>
        <w:ind w:left="1275" w:hanging="72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1830" w:hanging="108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320" w:hanging="1440"/>
      </w:pPr>
      <w:rPr>
        <w:rFonts w:hint="default"/>
      </w:rPr>
    </w:lvl>
  </w:abstractNum>
  <w:abstractNum w:abstractNumId="10">
    <w:nsid w:val="7FE43037"/>
    <w:multiLevelType w:val="multilevel"/>
    <w:tmpl w:val="DBFC0492"/>
    <w:lvl w:ilvl="0">
      <w:start w:val="3"/>
      <w:numFmt w:val="decimal"/>
      <w:lvlText w:val="%1."/>
      <w:lvlJc w:val="left"/>
      <w:pPr>
        <w:ind w:left="384" w:hanging="384"/>
      </w:pPr>
      <w:rPr>
        <w:rFonts w:hint="default"/>
      </w:rPr>
    </w:lvl>
    <w:lvl w:ilvl="1">
      <w:start w:val="1"/>
      <w:numFmt w:val="decimal"/>
      <w:lvlText w:val="%1.%2."/>
      <w:lvlJc w:val="left"/>
      <w:pPr>
        <w:ind w:left="1430" w:hanging="720"/>
      </w:pPr>
      <w:rPr>
        <w:rFonts w:ascii="Arial Narrow" w:hAnsi="Arial Narrow" w:hint="default"/>
        <w:b/>
        <w:i w:val="0"/>
        <w:color w:val="auto"/>
        <w:sz w:val="22"/>
        <w:szCs w:val="22"/>
      </w:rPr>
    </w:lvl>
    <w:lvl w:ilvl="2">
      <w:start w:val="1"/>
      <w:numFmt w:val="decimal"/>
      <w:lvlText w:val="%1.%2.%3."/>
      <w:lvlJc w:val="left"/>
      <w:pPr>
        <w:ind w:left="2140" w:hanging="720"/>
      </w:pPr>
      <w:rPr>
        <w:rFonts w:hint="default"/>
        <w:b w:val="0"/>
        <w:i w:val="0"/>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4"/>
  </w:num>
  <w:num w:numId="2">
    <w:abstractNumId w:val="0"/>
  </w:num>
  <w:num w:numId="3">
    <w:abstractNumId w:val="10"/>
  </w:num>
  <w:num w:numId="4">
    <w:abstractNumId w:val="6"/>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3"/>
  </w:num>
  <w:num w:numId="9">
    <w:abstractNumId w:val="7"/>
  </w:num>
  <w:num w:numId="10">
    <w:abstractNumId w:val="5"/>
  </w:num>
  <w:num w:numId="11">
    <w:abstractNumId w:val="4"/>
    <w:lvlOverride w:ilvl="0">
      <w:startOverride w:val="1"/>
    </w:lvlOverride>
  </w:num>
  <w:num w:numId="12">
    <w:abstractNumId w:val="9"/>
  </w:num>
  <w:num w:numId="13">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7041"/>
  </w:hdrShapeDefaults>
  <w:footnotePr>
    <w:footnote w:id="-1"/>
    <w:footnote w:id="0"/>
    <w:footnote w:id="1"/>
  </w:footnotePr>
  <w:endnotePr>
    <w:endnote w:id="-1"/>
    <w:endnote w:id="0"/>
    <w:endnote w:id="1"/>
  </w:endnotePr>
  <w:compat>
    <w:compatSetting w:name="compatibilityMode" w:uri="http://schemas.microsoft.com/office/word" w:val="12"/>
  </w:compat>
  <w:rsids>
    <w:rsidRoot w:val="00E264BC"/>
    <w:rsid w:val="0000236D"/>
    <w:rsid w:val="00003298"/>
    <w:rsid w:val="00005C75"/>
    <w:rsid w:val="00006179"/>
    <w:rsid w:val="000073F3"/>
    <w:rsid w:val="0001427F"/>
    <w:rsid w:val="0001451E"/>
    <w:rsid w:val="00014B1F"/>
    <w:rsid w:val="0002260C"/>
    <w:rsid w:val="0002306D"/>
    <w:rsid w:val="000242C8"/>
    <w:rsid w:val="000248E6"/>
    <w:rsid w:val="000249D8"/>
    <w:rsid w:val="00025B38"/>
    <w:rsid w:val="00027155"/>
    <w:rsid w:val="0003095C"/>
    <w:rsid w:val="000318BA"/>
    <w:rsid w:val="000322A8"/>
    <w:rsid w:val="00032B69"/>
    <w:rsid w:val="00032EA8"/>
    <w:rsid w:val="00034A29"/>
    <w:rsid w:val="00034FD6"/>
    <w:rsid w:val="00040957"/>
    <w:rsid w:val="00044685"/>
    <w:rsid w:val="00045EE0"/>
    <w:rsid w:val="00046709"/>
    <w:rsid w:val="00047591"/>
    <w:rsid w:val="00047D73"/>
    <w:rsid w:val="00050212"/>
    <w:rsid w:val="00050640"/>
    <w:rsid w:val="00051782"/>
    <w:rsid w:val="00051B92"/>
    <w:rsid w:val="00055034"/>
    <w:rsid w:val="00055889"/>
    <w:rsid w:val="00056433"/>
    <w:rsid w:val="000564D1"/>
    <w:rsid w:val="0005762C"/>
    <w:rsid w:val="00060414"/>
    <w:rsid w:val="00062853"/>
    <w:rsid w:val="0006537A"/>
    <w:rsid w:val="00066368"/>
    <w:rsid w:val="000670EC"/>
    <w:rsid w:val="000677A2"/>
    <w:rsid w:val="00070375"/>
    <w:rsid w:val="0007075C"/>
    <w:rsid w:val="00070EA5"/>
    <w:rsid w:val="000725AE"/>
    <w:rsid w:val="00073FFF"/>
    <w:rsid w:val="00074242"/>
    <w:rsid w:val="0007625C"/>
    <w:rsid w:val="00076CBC"/>
    <w:rsid w:val="00076E88"/>
    <w:rsid w:val="000779C7"/>
    <w:rsid w:val="00081098"/>
    <w:rsid w:val="00081282"/>
    <w:rsid w:val="000826B8"/>
    <w:rsid w:val="0008515E"/>
    <w:rsid w:val="00087EF2"/>
    <w:rsid w:val="00090F5D"/>
    <w:rsid w:val="00092684"/>
    <w:rsid w:val="00092759"/>
    <w:rsid w:val="00094321"/>
    <w:rsid w:val="000967EB"/>
    <w:rsid w:val="000A0129"/>
    <w:rsid w:val="000A03F4"/>
    <w:rsid w:val="000A102A"/>
    <w:rsid w:val="000A1A7B"/>
    <w:rsid w:val="000A1B88"/>
    <w:rsid w:val="000A23DA"/>
    <w:rsid w:val="000A674F"/>
    <w:rsid w:val="000A6EF7"/>
    <w:rsid w:val="000B56AB"/>
    <w:rsid w:val="000B7B05"/>
    <w:rsid w:val="000B7B55"/>
    <w:rsid w:val="000C0275"/>
    <w:rsid w:val="000C123B"/>
    <w:rsid w:val="000C1A8D"/>
    <w:rsid w:val="000C20A7"/>
    <w:rsid w:val="000C21AD"/>
    <w:rsid w:val="000C2305"/>
    <w:rsid w:val="000C2C16"/>
    <w:rsid w:val="000C40ED"/>
    <w:rsid w:val="000C5AF1"/>
    <w:rsid w:val="000C5D14"/>
    <w:rsid w:val="000C670A"/>
    <w:rsid w:val="000D2AC3"/>
    <w:rsid w:val="000D4D3E"/>
    <w:rsid w:val="000D7268"/>
    <w:rsid w:val="000E15DC"/>
    <w:rsid w:val="000E320E"/>
    <w:rsid w:val="000E3D64"/>
    <w:rsid w:val="000E4F8C"/>
    <w:rsid w:val="000E76BE"/>
    <w:rsid w:val="000F104D"/>
    <w:rsid w:val="000F1C1C"/>
    <w:rsid w:val="000F4088"/>
    <w:rsid w:val="000F4F96"/>
    <w:rsid w:val="000F5A07"/>
    <w:rsid w:val="00100990"/>
    <w:rsid w:val="00102F0D"/>
    <w:rsid w:val="00105071"/>
    <w:rsid w:val="00105707"/>
    <w:rsid w:val="00106027"/>
    <w:rsid w:val="001073EC"/>
    <w:rsid w:val="001103FF"/>
    <w:rsid w:val="001116F8"/>
    <w:rsid w:val="00111C8B"/>
    <w:rsid w:val="00113EEB"/>
    <w:rsid w:val="00115C30"/>
    <w:rsid w:val="001174DC"/>
    <w:rsid w:val="001219B0"/>
    <w:rsid w:val="00124990"/>
    <w:rsid w:val="00124F89"/>
    <w:rsid w:val="00125CCF"/>
    <w:rsid w:val="0012678B"/>
    <w:rsid w:val="0012744D"/>
    <w:rsid w:val="001274AB"/>
    <w:rsid w:val="00127D78"/>
    <w:rsid w:val="00130039"/>
    <w:rsid w:val="001304C0"/>
    <w:rsid w:val="00130B2E"/>
    <w:rsid w:val="001315F2"/>
    <w:rsid w:val="00135710"/>
    <w:rsid w:val="00136D43"/>
    <w:rsid w:val="0013709F"/>
    <w:rsid w:val="001372F5"/>
    <w:rsid w:val="00137BE7"/>
    <w:rsid w:val="0014004B"/>
    <w:rsid w:val="00141189"/>
    <w:rsid w:val="0014325E"/>
    <w:rsid w:val="00146261"/>
    <w:rsid w:val="0014670B"/>
    <w:rsid w:val="00146BDF"/>
    <w:rsid w:val="00150295"/>
    <w:rsid w:val="00150F54"/>
    <w:rsid w:val="001516EA"/>
    <w:rsid w:val="00152177"/>
    <w:rsid w:val="00153E25"/>
    <w:rsid w:val="00154505"/>
    <w:rsid w:val="0015684D"/>
    <w:rsid w:val="00160602"/>
    <w:rsid w:val="00160BBD"/>
    <w:rsid w:val="00160DA4"/>
    <w:rsid w:val="00165577"/>
    <w:rsid w:val="0016584A"/>
    <w:rsid w:val="00166820"/>
    <w:rsid w:val="00170CE1"/>
    <w:rsid w:val="0017284B"/>
    <w:rsid w:val="00174CAA"/>
    <w:rsid w:val="001751FC"/>
    <w:rsid w:val="00175CE0"/>
    <w:rsid w:val="00177CD5"/>
    <w:rsid w:val="0018179A"/>
    <w:rsid w:val="001817D2"/>
    <w:rsid w:val="0018218A"/>
    <w:rsid w:val="0018385E"/>
    <w:rsid w:val="00184086"/>
    <w:rsid w:val="001841CD"/>
    <w:rsid w:val="00184618"/>
    <w:rsid w:val="001904A8"/>
    <w:rsid w:val="00191409"/>
    <w:rsid w:val="00196564"/>
    <w:rsid w:val="001979BA"/>
    <w:rsid w:val="001A1231"/>
    <w:rsid w:val="001A1732"/>
    <w:rsid w:val="001A20E8"/>
    <w:rsid w:val="001A2CE9"/>
    <w:rsid w:val="001A3A05"/>
    <w:rsid w:val="001A3E18"/>
    <w:rsid w:val="001A3E82"/>
    <w:rsid w:val="001A4748"/>
    <w:rsid w:val="001A570F"/>
    <w:rsid w:val="001B005B"/>
    <w:rsid w:val="001B19A4"/>
    <w:rsid w:val="001B2A3F"/>
    <w:rsid w:val="001B486E"/>
    <w:rsid w:val="001B5329"/>
    <w:rsid w:val="001C0BE0"/>
    <w:rsid w:val="001C2C1F"/>
    <w:rsid w:val="001C3F32"/>
    <w:rsid w:val="001C48B6"/>
    <w:rsid w:val="001C4C04"/>
    <w:rsid w:val="001C694F"/>
    <w:rsid w:val="001C721E"/>
    <w:rsid w:val="001D1614"/>
    <w:rsid w:val="001D288E"/>
    <w:rsid w:val="001D2C58"/>
    <w:rsid w:val="001D3951"/>
    <w:rsid w:val="001D3ED8"/>
    <w:rsid w:val="001D4EF3"/>
    <w:rsid w:val="001D7B52"/>
    <w:rsid w:val="001E07E8"/>
    <w:rsid w:val="001E2579"/>
    <w:rsid w:val="001E3AAF"/>
    <w:rsid w:val="001F0A6E"/>
    <w:rsid w:val="001F0D23"/>
    <w:rsid w:val="001F39FA"/>
    <w:rsid w:val="001F5154"/>
    <w:rsid w:val="001F6A1C"/>
    <w:rsid w:val="001F6C44"/>
    <w:rsid w:val="00200097"/>
    <w:rsid w:val="002023B0"/>
    <w:rsid w:val="00202A04"/>
    <w:rsid w:val="00202DBE"/>
    <w:rsid w:val="00203BD2"/>
    <w:rsid w:val="002046D1"/>
    <w:rsid w:val="002048DA"/>
    <w:rsid w:val="00205197"/>
    <w:rsid w:val="002053A8"/>
    <w:rsid w:val="0020593D"/>
    <w:rsid w:val="002059AC"/>
    <w:rsid w:val="00206843"/>
    <w:rsid w:val="00207B98"/>
    <w:rsid w:val="00210001"/>
    <w:rsid w:val="0021106D"/>
    <w:rsid w:val="00211F6A"/>
    <w:rsid w:val="00213E32"/>
    <w:rsid w:val="00216492"/>
    <w:rsid w:val="0021698A"/>
    <w:rsid w:val="00216AA5"/>
    <w:rsid w:val="00220307"/>
    <w:rsid w:val="00221BA5"/>
    <w:rsid w:val="00222980"/>
    <w:rsid w:val="002241A2"/>
    <w:rsid w:val="0022617E"/>
    <w:rsid w:val="00226320"/>
    <w:rsid w:val="002278EC"/>
    <w:rsid w:val="00231E9C"/>
    <w:rsid w:val="00232493"/>
    <w:rsid w:val="0023325E"/>
    <w:rsid w:val="00236EF6"/>
    <w:rsid w:val="00240B17"/>
    <w:rsid w:val="00241D78"/>
    <w:rsid w:val="00245337"/>
    <w:rsid w:val="00246506"/>
    <w:rsid w:val="00246DAE"/>
    <w:rsid w:val="00251E07"/>
    <w:rsid w:val="002538B4"/>
    <w:rsid w:val="002538E3"/>
    <w:rsid w:val="00253FBC"/>
    <w:rsid w:val="00255593"/>
    <w:rsid w:val="00255907"/>
    <w:rsid w:val="00255C24"/>
    <w:rsid w:val="00256A2F"/>
    <w:rsid w:val="002571C1"/>
    <w:rsid w:val="0025735B"/>
    <w:rsid w:val="002574DA"/>
    <w:rsid w:val="00260802"/>
    <w:rsid w:val="002617C8"/>
    <w:rsid w:val="00261A38"/>
    <w:rsid w:val="0026386A"/>
    <w:rsid w:val="00267125"/>
    <w:rsid w:val="00267B22"/>
    <w:rsid w:val="00271CB6"/>
    <w:rsid w:val="00272735"/>
    <w:rsid w:val="0027301A"/>
    <w:rsid w:val="00276ECC"/>
    <w:rsid w:val="00277FA1"/>
    <w:rsid w:val="00280846"/>
    <w:rsid w:val="00282AC5"/>
    <w:rsid w:val="00283BFE"/>
    <w:rsid w:val="00286AD9"/>
    <w:rsid w:val="0028765E"/>
    <w:rsid w:val="0029037D"/>
    <w:rsid w:val="00291936"/>
    <w:rsid w:val="002937D4"/>
    <w:rsid w:val="00293B88"/>
    <w:rsid w:val="00294348"/>
    <w:rsid w:val="002A17C6"/>
    <w:rsid w:val="002A217F"/>
    <w:rsid w:val="002A5B83"/>
    <w:rsid w:val="002B0CB2"/>
    <w:rsid w:val="002B39B4"/>
    <w:rsid w:val="002B3F95"/>
    <w:rsid w:val="002B50AB"/>
    <w:rsid w:val="002B5E72"/>
    <w:rsid w:val="002C006A"/>
    <w:rsid w:val="002C08FC"/>
    <w:rsid w:val="002C3B8C"/>
    <w:rsid w:val="002C491C"/>
    <w:rsid w:val="002C54C1"/>
    <w:rsid w:val="002C661C"/>
    <w:rsid w:val="002D2347"/>
    <w:rsid w:val="002D78B4"/>
    <w:rsid w:val="002D7C8E"/>
    <w:rsid w:val="002E160F"/>
    <w:rsid w:val="002E3B9D"/>
    <w:rsid w:val="002E3F91"/>
    <w:rsid w:val="002E4709"/>
    <w:rsid w:val="002E480D"/>
    <w:rsid w:val="002E5F6B"/>
    <w:rsid w:val="002E60B3"/>
    <w:rsid w:val="002E6DA0"/>
    <w:rsid w:val="002E7C0B"/>
    <w:rsid w:val="002E7F19"/>
    <w:rsid w:val="002F084D"/>
    <w:rsid w:val="002F308B"/>
    <w:rsid w:val="002F39E0"/>
    <w:rsid w:val="002F4B4C"/>
    <w:rsid w:val="002F594C"/>
    <w:rsid w:val="002F717F"/>
    <w:rsid w:val="00301B4C"/>
    <w:rsid w:val="00302138"/>
    <w:rsid w:val="003051FD"/>
    <w:rsid w:val="00310B3E"/>
    <w:rsid w:val="00310B4A"/>
    <w:rsid w:val="00314264"/>
    <w:rsid w:val="00314319"/>
    <w:rsid w:val="00320A20"/>
    <w:rsid w:val="0032222A"/>
    <w:rsid w:val="003228D6"/>
    <w:rsid w:val="003238C3"/>
    <w:rsid w:val="00324560"/>
    <w:rsid w:val="00324781"/>
    <w:rsid w:val="00324BCD"/>
    <w:rsid w:val="00324F30"/>
    <w:rsid w:val="00325023"/>
    <w:rsid w:val="00325FD8"/>
    <w:rsid w:val="003265B9"/>
    <w:rsid w:val="00327232"/>
    <w:rsid w:val="00331182"/>
    <w:rsid w:val="003331EC"/>
    <w:rsid w:val="00333D9D"/>
    <w:rsid w:val="0033550F"/>
    <w:rsid w:val="0033678D"/>
    <w:rsid w:val="00340EE0"/>
    <w:rsid w:val="00342322"/>
    <w:rsid w:val="00342A21"/>
    <w:rsid w:val="00342AA1"/>
    <w:rsid w:val="00343032"/>
    <w:rsid w:val="00344C69"/>
    <w:rsid w:val="00344F82"/>
    <w:rsid w:val="003472EA"/>
    <w:rsid w:val="00351823"/>
    <w:rsid w:val="0035289D"/>
    <w:rsid w:val="00353BF3"/>
    <w:rsid w:val="0035658A"/>
    <w:rsid w:val="0035759E"/>
    <w:rsid w:val="00361551"/>
    <w:rsid w:val="00363B98"/>
    <w:rsid w:val="00363E13"/>
    <w:rsid w:val="00364141"/>
    <w:rsid w:val="00364F4B"/>
    <w:rsid w:val="00366705"/>
    <w:rsid w:val="00367D72"/>
    <w:rsid w:val="00367E6D"/>
    <w:rsid w:val="00367EF6"/>
    <w:rsid w:val="00371EF6"/>
    <w:rsid w:val="003737E7"/>
    <w:rsid w:val="00373F2A"/>
    <w:rsid w:val="003752DD"/>
    <w:rsid w:val="00377293"/>
    <w:rsid w:val="003779A2"/>
    <w:rsid w:val="0038139C"/>
    <w:rsid w:val="003825F4"/>
    <w:rsid w:val="00384CB4"/>
    <w:rsid w:val="00386157"/>
    <w:rsid w:val="00386912"/>
    <w:rsid w:val="00386ADE"/>
    <w:rsid w:val="00390D0A"/>
    <w:rsid w:val="00391AB2"/>
    <w:rsid w:val="00391E14"/>
    <w:rsid w:val="00392FD4"/>
    <w:rsid w:val="00393765"/>
    <w:rsid w:val="0039545C"/>
    <w:rsid w:val="003959F6"/>
    <w:rsid w:val="00396DE4"/>
    <w:rsid w:val="003A05B0"/>
    <w:rsid w:val="003A1BFB"/>
    <w:rsid w:val="003A4E63"/>
    <w:rsid w:val="003A73C1"/>
    <w:rsid w:val="003A7599"/>
    <w:rsid w:val="003B09A5"/>
    <w:rsid w:val="003B479C"/>
    <w:rsid w:val="003B48C0"/>
    <w:rsid w:val="003B517B"/>
    <w:rsid w:val="003B55DE"/>
    <w:rsid w:val="003B74E1"/>
    <w:rsid w:val="003B791E"/>
    <w:rsid w:val="003C0AA6"/>
    <w:rsid w:val="003C1379"/>
    <w:rsid w:val="003C138A"/>
    <w:rsid w:val="003C181E"/>
    <w:rsid w:val="003C2524"/>
    <w:rsid w:val="003C2ED2"/>
    <w:rsid w:val="003C2FDF"/>
    <w:rsid w:val="003C4BCD"/>
    <w:rsid w:val="003C4C35"/>
    <w:rsid w:val="003C4F1F"/>
    <w:rsid w:val="003C609E"/>
    <w:rsid w:val="003C6275"/>
    <w:rsid w:val="003C62F2"/>
    <w:rsid w:val="003C6AD6"/>
    <w:rsid w:val="003D2C66"/>
    <w:rsid w:val="003D57A2"/>
    <w:rsid w:val="003D6C25"/>
    <w:rsid w:val="003E0067"/>
    <w:rsid w:val="003E036D"/>
    <w:rsid w:val="003E0718"/>
    <w:rsid w:val="003E1085"/>
    <w:rsid w:val="003E4927"/>
    <w:rsid w:val="003E4D76"/>
    <w:rsid w:val="003E55B1"/>
    <w:rsid w:val="003E6D56"/>
    <w:rsid w:val="003F004A"/>
    <w:rsid w:val="003F02F7"/>
    <w:rsid w:val="003F0AE3"/>
    <w:rsid w:val="003F1437"/>
    <w:rsid w:val="003F185C"/>
    <w:rsid w:val="003F3586"/>
    <w:rsid w:val="003F36A3"/>
    <w:rsid w:val="00400200"/>
    <w:rsid w:val="0040443F"/>
    <w:rsid w:val="004053E1"/>
    <w:rsid w:val="00406952"/>
    <w:rsid w:val="00407603"/>
    <w:rsid w:val="00407F1C"/>
    <w:rsid w:val="00412C7A"/>
    <w:rsid w:val="00414D69"/>
    <w:rsid w:val="00415B08"/>
    <w:rsid w:val="00415D0B"/>
    <w:rsid w:val="00415F27"/>
    <w:rsid w:val="00416A59"/>
    <w:rsid w:val="00417CA8"/>
    <w:rsid w:val="00420140"/>
    <w:rsid w:val="0042080B"/>
    <w:rsid w:val="00421408"/>
    <w:rsid w:val="0042190C"/>
    <w:rsid w:val="00425359"/>
    <w:rsid w:val="00425645"/>
    <w:rsid w:val="004316D7"/>
    <w:rsid w:val="00431EDA"/>
    <w:rsid w:val="00431F33"/>
    <w:rsid w:val="0043231C"/>
    <w:rsid w:val="00432470"/>
    <w:rsid w:val="00432837"/>
    <w:rsid w:val="00435447"/>
    <w:rsid w:val="00435EA4"/>
    <w:rsid w:val="00435EDE"/>
    <w:rsid w:val="004408D6"/>
    <w:rsid w:val="00441EA1"/>
    <w:rsid w:val="00445418"/>
    <w:rsid w:val="0044564C"/>
    <w:rsid w:val="00445798"/>
    <w:rsid w:val="0044725C"/>
    <w:rsid w:val="00447465"/>
    <w:rsid w:val="00450CD0"/>
    <w:rsid w:val="00450E4D"/>
    <w:rsid w:val="004546BE"/>
    <w:rsid w:val="00455CBE"/>
    <w:rsid w:val="00455EB7"/>
    <w:rsid w:val="00455FD5"/>
    <w:rsid w:val="00456480"/>
    <w:rsid w:val="00460E8A"/>
    <w:rsid w:val="0046230A"/>
    <w:rsid w:val="00462736"/>
    <w:rsid w:val="004629B8"/>
    <w:rsid w:val="00462C95"/>
    <w:rsid w:val="004634B2"/>
    <w:rsid w:val="00463B0A"/>
    <w:rsid w:val="0046486A"/>
    <w:rsid w:val="00464AAF"/>
    <w:rsid w:val="00475A67"/>
    <w:rsid w:val="00475ACE"/>
    <w:rsid w:val="004773FC"/>
    <w:rsid w:val="00480328"/>
    <w:rsid w:val="004804EA"/>
    <w:rsid w:val="004809D5"/>
    <w:rsid w:val="004834FC"/>
    <w:rsid w:val="00483B15"/>
    <w:rsid w:val="00483FB9"/>
    <w:rsid w:val="0048433A"/>
    <w:rsid w:val="00484BAB"/>
    <w:rsid w:val="00486C44"/>
    <w:rsid w:val="0049237B"/>
    <w:rsid w:val="00492E29"/>
    <w:rsid w:val="00492E3F"/>
    <w:rsid w:val="00494AE7"/>
    <w:rsid w:val="00496877"/>
    <w:rsid w:val="004A03F8"/>
    <w:rsid w:val="004A57F5"/>
    <w:rsid w:val="004A75FD"/>
    <w:rsid w:val="004A7864"/>
    <w:rsid w:val="004A7BBC"/>
    <w:rsid w:val="004B05B0"/>
    <w:rsid w:val="004B0CAC"/>
    <w:rsid w:val="004B19B5"/>
    <w:rsid w:val="004B1D7D"/>
    <w:rsid w:val="004B3088"/>
    <w:rsid w:val="004B37BA"/>
    <w:rsid w:val="004B3A83"/>
    <w:rsid w:val="004B460A"/>
    <w:rsid w:val="004B4B7F"/>
    <w:rsid w:val="004B68C4"/>
    <w:rsid w:val="004B6B1E"/>
    <w:rsid w:val="004B7E01"/>
    <w:rsid w:val="004C0212"/>
    <w:rsid w:val="004C05F9"/>
    <w:rsid w:val="004C41A0"/>
    <w:rsid w:val="004C49F0"/>
    <w:rsid w:val="004C7E78"/>
    <w:rsid w:val="004D374E"/>
    <w:rsid w:val="004D6904"/>
    <w:rsid w:val="004D6A59"/>
    <w:rsid w:val="004D7205"/>
    <w:rsid w:val="004E0194"/>
    <w:rsid w:val="004E5811"/>
    <w:rsid w:val="004F20C3"/>
    <w:rsid w:val="004F2E9D"/>
    <w:rsid w:val="004F45F2"/>
    <w:rsid w:val="004F563A"/>
    <w:rsid w:val="004F5DF9"/>
    <w:rsid w:val="004F66B4"/>
    <w:rsid w:val="004F6C38"/>
    <w:rsid w:val="004F6C5B"/>
    <w:rsid w:val="004F737D"/>
    <w:rsid w:val="004F78C6"/>
    <w:rsid w:val="005014F9"/>
    <w:rsid w:val="0050224C"/>
    <w:rsid w:val="0050256B"/>
    <w:rsid w:val="005037A6"/>
    <w:rsid w:val="00512D53"/>
    <w:rsid w:val="005132A8"/>
    <w:rsid w:val="00513C6E"/>
    <w:rsid w:val="0051477F"/>
    <w:rsid w:val="00514883"/>
    <w:rsid w:val="0051674B"/>
    <w:rsid w:val="00516DEC"/>
    <w:rsid w:val="00516EEE"/>
    <w:rsid w:val="0052535E"/>
    <w:rsid w:val="00525A84"/>
    <w:rsid w:val="005276C9"/>
    <w:rsid w:val="00530640"/>
    <w:rsid w:val="00530E03"/>
    <w:rsid w:val="0053132E"/>
    <w:rsid w:val="00534B33"/>
    <w:rsid w:val="005356C1"/>
    <w:rsid w:val="00536923"/>
    <w:rsid w:val="00545C3B"/>
    <w:rsid w:val="00555160"/>
    <w:rsid w:val="00555496"/>
    <w:rsid w:val="005578F7"/>
    <w:rsid w:val="00557B3A"/>
    <w:rsid w:val="0056091A"/>
    <w:rsid w:val="00561C04"/>
    <w:rsid w:val="0056213B"/>
    <w:rsid w:val="00562F82"/>
    <w:rsid w:val="00564913"/>
    <w:rsid w:val="00565281"/>
    <w:rsid w:val="00566E2C"/>
    <w:rsid w:val="00570DD6"/>
    <w:rsid w:val="00573920"/>
    <w:rsid w:val="00577DC8"/>
    <w:rsid w:val="005800D8"/>
    <w:rsid w:val="00580248"/>
    <w:rsid w:val="00580C15"/>
    <w:rsid w:val="00581981"/>
    <w:rsid w:val="00581EA5"/>
    <w:rsid w:val="005846C9"/>
    <w:rsid w:val="00585EEB"/>
    <w:rsid w:val="005873FC"/>
    <w:rsid w:val="00590646"/>
    <w:rsid w:val="00590C15"/>
    <w:rsid w:val="00590EAF"/>
    <w:rsid w:val="0059514B"/>
    <w:rsid w:val="00595DA6"/>
    <w:rsid w:val="00597898"/>
    <w:rsid w:val="005A3F8A"/>
    <w:rsid w:val="005A510C"/>
    <w:rsid w:val="005A511F"/>
    <w:rsid w:val="005A6A91"/>
    <w:rsid w:val="005B0066"/>
    <w:rsid w:val="005B09C8"/>
    <w:rsid w:val="005B12EE"/>
    <w:rsid w:val="005B20BB"/>
    <w:rsid w:val="005B511B"/>
    <w:rsid w:val="005B58F0"/>
    <w:rsid w:val="005B60D0"/>
    <w:rsid w:val="005C1659"/>
    <w:rsid w:val="005C25B5"/>
    <w:rsid w:val="005C36F8"/>
    <w:rsid w:val="005C3930"/>
    <w:rsid w:val="005C52BD"/>
    <w:rsid w:val="005C5BB0"/>
    <w:rsid w:val="005C7669"/>
    <w:rsid w:val="005C76D8"/>
    <w:rsid w:val="005C7DCE"/>
    <w:rsid w:val="005D0DD1"/>
    <w:rsid w:val="005D14BE"/>
    <w:rsid w:val="005D5CCE"/>
    <w:rsid w:val="005E1321"/>
    <w:rsid w:val="005E1666"/>
    <w:rsid w:val="005E1C1D"/>
    <w:rsid w:val="005E2DD4"/>
    <w:rsid w:val="005E3696"/>
    <w:rsid w:val="005E47F7"/>
    <w:rsid w:val="005E5528"/>
    <w:rsid w:val="005E6D43"/>
    <w:rsid w:val="005F2122"/>
    <w:rsid w:val="005F51D4"/>
    <w:rsid w:val="005F65EF"/>
    <w:rsid w:val="005F6F64"/>
    <w:rsid w:val="005F7131"/>
    <w:rsid w:val="005F7B0A"/>
    <w:rsid w:val="0060085B"/>
    <w:rsid w:val="00600BC4"/>
    <w:rsid w:val="00600BD2"/>
    <w:rsid w:val="00603459"/>
    <w:rsid w:val="00604447"/>
    <w:rsid w:val="0060537D"/>
    <w:rsid w:val="00605B07"/>
    <w:rsid w:val="00605C11"/>
    <w:rsid w:val="00605D96"/>
    <w:rsid w:val="00606440"/>
    <w:rsid w:val="006078C2"/>
    <w:rsid w:val="006113BA"/>
    <w:rsid w:val="0061210A"/>
    <w:rsid w:val="00612ECF"/>
    <w:rsid w:val="006135AD"/>
    <w:rsid w:val="00615222"/>
    <w:rsid w:val="00615D79"/>
    <w:rsid w:val="006171A9"/>
    <w:rsid w:val="00620793"/>
    <w:rsid w:val="006210D6"/>
    <w:rsid w:val="006219D6"/>
    <w:rsid w:val="00622B52"/>
    <w:rsid w:val="00623436"/>
    <w:rsid w:val="00623498"/>
    <w:rsid w:val="00624B5B"/>
    <w:rsid w:val="00625F8F"/>
    <w:rsid w:val="00626047"/>
    <w:rsid w:val="00626670"/>
    <w:rsid w:val="006277E0"/>
    <w:rsid w:val="00631549"/>
    <w:rsid w:val="00631F1E"/>
    <w:rsid w:val="0063246D"/>
    <w:rsid w:val="00632F10"/>
    <w:rsid w:val="00633C96"/>
    <w:rsid w:val="006354E9"/>
    <w:rsid w:val="00635EC1"/>
    <w:rsid w:val="00640F39"/>
    <w:rsid w:val="00640F57"/>
    <w:rsid w:val="006432ED"/>
    <w:rsid w:val="00647CA5"/>
    <w:rsid w:val="00650242"/>
    <w:rsid w:val="0065037B"/>
    <w:rsid w:val="006520F3"/>
    <w:rsid w:val="006522C2"/>
    <w:rsid w:val="006525BA"/>
    <w:rsid w:val="00655AAF"/>
    <w:rsid w:val="00656A30"/>
    <w:rsid w:val="00657E82"/>
    <w:rsid w:val="006639D3"/>
    <w:rsid w:val="00666169"/>
    <w:rsid w:val="00666E77"/>
    <w:rsid w:val="006673E7"/>
    <w:rsid w:val="00672017"/>
    <w:rsid w:val="00672E62"/>
    <w:rsid w:val="00674964"/>
    <w:rsid w:val="00676424"/>
    <w:rsid w:val="00677A77"/>
    <w:rsid w:val="00680467"/>
    <w:rsid w:val="0068087C"/>
    <w:rsid w:val="00680B7E"/>
    <w:rsid w:val="00683408"/>
    <w:rsid w:val="00683B94"/>
    <w:rsid w:val="006846D4"/>
    <w:rsid w:val="00684CA4"/>
    <w:rsid w:val="00686692"/>
    <w:rsid w:val="00690316"/>
    <w:rsid w:val="00690CAC"/>
    <w:rsid w:val="006912E9"/>
    <w:rsid w:val="006914C4"/>
    <w:rsid w:val="00693033"/>
    <w:rsid w:val="00693321"/>
    <w:rsid w:val="00694893"/>
    <w:rsid w:val="00694DD9"/>
    <w:rsid w:val="00695097"/>
    <w:rsid w:val="00696661"/>
    <w:rsid w:val="006A0069"/>
    <w:rsid w:val="006A12B1"/>
    <w:rsid w:val="006A48B8"/>
    <w:rsid w:val="006A4E44"/>
    <w:rsid w:val="006A5F42"/>
    <w:rsid w:val="006A6103"/>
    <w:rsid w:val="006B08C6"/>
    <w:rsid w:val="006B10ED"/>
    <w:rsid w:val="006B156A"/>
    <w:rsid w:val="006B3A27"/>
    <w:rsid w:val="006B51B2"/>
    <w:rsid w:val="006B51CD"/>
    <w:rsid w:val="006B7080"/>
    <w:rsid w:val="006C17A0"/>
    <w:rsid w:val="006C3C4A"/>
    <w:rsid w:val="006C69E6"/>
    <w:rsid w:val="006D0640"/>
    <w:rsid w:val="006D201D"/>
    <w:rsid w:val="006D27E3"/>
    <w:rsid w:val="006D4135"/>
    <w:rsid w:val="006E09F2"/>
    <w:rsid w:val="006E1E3F"/>
    <w:rsid w:val="006E2285"/>
    <w:rsid w:val="006E4F55"/>
    <w:rsid w:val="006E721C"/>
    <w:rsid w:val="006F3EE2"/>
    <w:rsid w:val="0070051E"/>
    <w:rsid w:val="00700CBD"/>
    <w:rsid w:val="00701103"/>
    <w:rsid w:val="00701698"/>
    <w:rsid w:val="007028C7"/>
    <w:rsid w:val="007029D6"/>
    <w:rsid w:val="00704462"/>
    <w:rsid w:val="00710C7E"/>
    <w:rsid w:val="00715B4E"/>
    <w:rsid w:val="007166B3"/>
    <w:rsid w:val="00722D13"/>
    <w:rsid w:val="00731741"/>
    <w:rsid w:val="00732BBA"/>
    <w:rsid w:val="0073343C"/>
    <w:rsid w:val="00733DE0"/>
    <w:rsid w:val="00734BE6"/>
    <w:rsid w:val="007357C5"/>
    <w:rsid w:val="007376FF"/>
    <w:rsid w:val="00737AA8"/>
    <w:rsid w:val="007402A6"/>
    <w:rsid w:val="0074032D"/>
    <w:rsid w:val="00740B3C"/>
    <w:rsid w:val="00740D25"/>
    <w:rsid w:val="00741214"/>
    <w:rsid w:val="00741328"/>
    <w:rsid w:val="007450F7"/>
    <w:rsid w:val="00750A6C"/>
    <w:rsid w:val="00751D83"/>
    <w:rsid w:val="00753642"/>
    <w:rsid w:val="00754359"/>
    <w:rsid w:val="00756F65"/>
    <w:rsid w:val="00756F76"/>
    <w:rsid w:val="0076316C"/>
    <w:rsid w:val="00763C01"/>
    <w:rsid w:val="00763D30"/>
    <w:rsid w:val="007643AB"/>
    <w:rsid w:val="00764C14"/>
    <w:rsid w:val="007679B9"/>
    <w:rsid w:val="00767A83"/>
    <w:rsid w:val="00771D84"/>
    <w:rsid w:val="00772D94"/>
    <w:rsid w:val="00775CE7"/>
    <w:rsid w:val="00776572"/>
    <w:rsid w:val="007771F5"/>
    <w:rsid w:val="0077738D"/>
    <w:rsid w:val="007774C2"/>
    <w:rsid w:val="00781090"/>
    <w:rsid w:val="00782AC2"/>
    <w:rsid w:val="00783A85"/>
    <w:rsid w:val="007857CB"/>
    <w:rsid w:val="00786A03"/>
    <w:rsid w:val="00786EB8"/>
    <w:rsid w:val="00787641"/>
    <w:rsid w:val="00787D28"/>
    <w:rsid w:val="0079000C"/>
    <w:rsid w:val="00790D7B"/>
    <w:rsid w:val="00790D93"/>
    <w:rsid w:val="00791CD7"/>
    <w:rsid w:val="0079430D"/>
    <w:rsid w:val="00794E74"/>
    <w:rsid w:val="0079697B"/>
    <w:rsid w:val="0079754C"/>
    <w:rsid w:val="007A1395"/>
    <w:rsid w:val="007A19AD"/>
    <w:rsid w:val="007A331E"/>
    <w:rsid w:val="007A3BD0"/>
    <w:rsid w:val="007A3FD8"/>
    <w:rsid w:val="007A644F"/>
    <w:rsid w:val="007B19CE"/>
    <w:rsid w:val="007B2E3A"/>
    <w:rsid w:val="007B62EF"/>
    <w:rsid w:val="007B7C23"/>
    <w:rsid w:val="007C0255"/>
    <w:rsid w:val="007C09C8"/>
    <w:rsid w:val="007C0C22"/>
    <w:rsid w:val="007C13ED"/>
    <w:rsid w:val="007C2707"/>
    <w:rsid w:val="007C2DD4"/>
    <w:rsid w:val="007C33CF"/>
    <w:rsid w:val="007C62E7"/>
    <w:rsid w:val="007C671E"/>
    <w:rsid w:val="007D1CB4"/>
    <w:rsid w:val="007D3572"/>
    <w:rsid w:val="007D501A"/>
    <w:rsid w:val="007D53CD"/>
    <w:rsid w:val="007D68D8"/>
    <w:rsid w:val="007D7261"/>
    <w:rsid w:val="007E1221"/>
    <w:rsid w:val="007E3F65"/>
    <w:rsid w:val="007E5253"/>
    <w:rsid w:val="007E57A5"/>
    <w:rsid w:val="007E5B0E"/>
    <w:rsid w:val="007E68F6"/>
    <w:rsid w:val="007E6EF9"/>
    <w:rsid w:val="007E7C59"/>
    <w:rsid w:val="007E7DBC"/>
    <w:rsid w:val="007F0511"/>
    <w:rsid w:val="007F1FC9"/>
    <w:rsid w:val="007F2AE5"/>
    <w:rsid w:val="007F4237"/>
    <w:rsid w:val="007F6AB0"/>
    <w:rsid w:val="00800A85"/>
    <w:rsid w:val="0080257D"/>
    <w:rsid w:val="0080375F"/>
    <w:rsid w:val="00803805"/>
    <w:rsid w:val="008043BE"/>
    <w:rsid w:val="008052B1"/>
    <w:rsid w:val="0080582D"/>
    <w:rsid w:val="00805C3D"/>
    <w:rsid w:val="0080756C"/>
    <w:rsid w:val="00810325"/>
    <w:rsid w:val="008111FA"/>
    <w:rsid w:val="008121E5"/>
    <w:rsid w:val="00812CB5"/>
    <w:rsid w:val="00814B36"/>
    <w:rsid w:val="008168D8"/>
    <w:rsid w:val="008175EB"/>
    <w:rsid w:val="00822C89"/>
    <w:rsid w:val="008252F5"/>
    <w:rsid w:val="00825402"/>
    <w:rsid w:val="008273F7"/>
    <w:rsid w:val="00831204"/>
    <w:rsid w:val="00831208"/>
    <w:rsid w:val="008313BC"/>
    <w:rsid w:val="008318F1"/>
    <w:rsid w:val="00832B4A"/>
    <w:rsid w:val="008332D5"/>
    <w:rsid w:val="00835A02"/>
    <w:rsid w:val="008403B7"/>
    <w:rsid w:val="00841987"/>
    <w:rsid w:val="008429CF"/>
    <w:rsid w:val="008446E2"/>
    <w:rsid w:val="00844E0E"/>
    <w:rsid w:val="00845B40"/>
    <w:rsid w:val="00845C3B"/>
    <w:rsid w:val="00846D4F"/>
    <w:rsid w:val="00847E19"/>
    <w:rsid w:val="00850CD3"/>
    <w:rsid w:val="0085112C"/>
    <w:rsid w:val="008562A5"/>
    <w:rsid w:val="008601A9"/>
    <w:rsid w:val="008622AA"/>
    <w:rsid w:val="008638A1"/>
    <w:rsid w:val="00863971"/>
    <w:rsid w:val="0086494C"/>
    <w:rsid w:val="00864D69"/>
    <w:rsid w:val="00865B0D"/>
    <w:rsid w:val="00866956"/>
    <w:rsid w:val="008676FC"/>
    <w:rsid w:val="00871B33"/>
    <w:rsid w:val="00872512"/>
    <w:rsid w:val="00872949"/>
    <w:rsid w:val="00873EE6"/>
    <w:rsid w:val="00875D39"/>
    <w:rsid w:val="00882FE5"/>
    <w:rsid w:val="00884360"/>
    <w:rsid w:val="00884ADD"/>
    <w:rsid w:val="00887874"/>
    <w:rsid w:val="008907FD"/>
    <w:rsid w:val="00891C10"/>
    <w:rsid w:val="00891D17"/>
    <w:rsid w:val="008920B9"/>
    <w:rsid w:val="00892887"/>
    <w:rsid w:val="00893BB7"/>
    <w:rsid w:val="008941DB"/>
    <w:rsid w:val="008944F8"/>
    <w:rsid w:val="00895C7B"/>
    <w:rsid w:val="00895E31"/>
    <w:rsid w:val="0089695D"/>
    <w:rsid w:val="008A0F8E"/>
    <w:rsid w:val="008A16EA"/>
    <w:rsid w:val="008A25A5"/>
    <w:rsid w:val="008A3DF9"/>
    <w:rsid w:val="008A45C8"/>
    <w:rsid w:val="008A547E"/>
    <w:rsid w:val="008A7254"/>
    <w:rsid w:val="008B05F1"/>
    <w:rsid w:val="008B0D56"/>
    <w:rsid w:val="008B50DF"/>
    <w:rsid w:val="008B6162"/>
    <w:rsid w:val="008C04DF"/>
    <w:rsid w:val="008C1897"/>
    <w:rsid w:val="008C1971"/>
    <w:rsid w:val="008C47E1"/>
    <w:rsid w:val="008C6827"/>
    <w:rsid w:val="008C73AE"/>
    <w:rsid w:val="008C798F"/>
    <w:rsid w:val="008D2CAF"/>
    <w:rsid w:val="008D3ACE"/>
    <w:rsid w:val="008D51CC"/>
    <w:rsid w:val="008D7A55"/>
    <w:rsid w:val="008E4F95"/>
    <w:rsid w:val="008E623A"/>
    <w:rsid w:val="008F1A30"/>
    <w:rsid w:val="008F3A0A"/>
    <w:rsid w:val="008F4094"/>
    <w:rsid w:val="008F4D52"/>
    <w:rsid w:val="008F4E41"/>
    <w:rsid w:val="008F5C23"/>
    <w:rsid w:val="008F6222"/>
    <w:rsid w:val="00903969"/>
    <w:rsid w:val="0090408D"/>
    <w:rsid w:val="00904E6B"/>
    <w:rsid w:val="00904FCB"/>
    <w:rsid w:val="0090569F"/>
    <w:rsid w:val="00906EEC"/>
    <w:rsid w:val="00914204"/>
    <w:rsid w:val="00914306"/>
    <w:rsid w:val="00915C7E"/>
    <w:rsid w:val="009161AA"/>
    <w:rsid w:val="00916941"/>
    <w:rsid w:val="009172A3"/>
    <w:rsid w:val="00917862"/>
    <w:rsid w:val="00922606"/>
    <w:rsid w:val="00922D31"/>
    <w:rsid w:val="009254FE"/>
    <w:rsid w:val="0092559F"/>
    <w:rsid w:val="00925C6F"/>
    <w:rsid w:val="00931141"/>
    <w:rsid w:val="00935665"/>
    <w:rsid w:val="00935B30"/>
    <w:rsid w:val="00936A4E"/>
    <w:rsid w:val="00941580"/>
    <w:rsid w:val="00943006"/>
    <w:rsid w:val="00944E0C"/>
    <w:rsid w:val="00945CCA"/>
    <w:rsid w:val="00947A98"/>
    <w:rsid w:val="0095083A"/>
    <w:rsid w:val="00950D81"/>
    <w:rsid w:val="009510DE"/>
    <w:rsid w:val="009528AB"/>
    <w:rsid w:val="009543EB"/>
    <w:rsid w:val="0095748E"/>
    <w:rsid w:val="0096019A"/>
    <w:rsid w:val="00961A98"/>
    <w:rsid w:val="009623AB"/>
    <w:rsid w:val="00963456"/>
    <w:rsid w:val="00964127"/>
    <w:rsid w:val="00964131"/>
    <w:rsid w:val="00965762"/>
    <w:rsid w:val="00965E26"/>
    <w:rsid w:val="00966010"/>
    <w:rsid w:val="00966D10"/>
    <w:rsid w:val="00970A6B"/>
    <w:rsid w:val="009763C4"/>
    <w:rsid w:val="009801E5"/>
    <w:rsid w:val="009803F1"/>
    <w:rsid w:val="009807B4"/>
    <w:rsid w:val="009844F7"/>
    <w:rsid w:val="00986029"/>
    <w:rsid w:val="0099079E"/>
    <w:rsid w:val="009919C5"/>
    <w:rsid w:val="009930B9"/>
    <w:rsid w:val="009954A4"/>
    <w:rsid w:val="00995FFD"/>
    <w:rsid w:val="00997B98"/>
    <w:rsid w:val="009A2C08"/>
    <w:rsid w:val="009A35A6"/>
    <w:rsid w:val="009A45B0"/>
    <w:rsid w:val="009A6A6F"/>
    <w:rsid w:val="009A796F"/>
    <w:rsid w:val="009B1B69"/>
    <w:rsid w:val="009B6B67"/>
    <w:rsid w:val="009B6D15"/>
    <w:rsid w:val="009C0336"/>
    <w:rsid w:val="009C0F79"/>
    <w:rsid w:val="009C137B"/>
    <w:rsid w:val="009C1772"/>
    <w:rsid w:val="009C17DA"/>
    <w:rsid w:val="009C2622"/>
    <w:rsid w:val="009C470D"/>
    <w:rsid w:val="009C638B"/>
    <w:rsid w:val="009C7FBD"/>
    <w:rsid w:val="009D3626"/>
    <w:rsid w:val="009D443F"/>
    <w:rsid w:val="009D68FB"/>
    <w:rsid w:val="009D6EE3"/>
    <w:rsid w:val="009D72FC"/>
    <w:rsid w:val="009D7D40"/>
    <w:rsid w:val="009E04B3"/>
    <w:rsid w:val="009E0DFC"/>
    <w:rsid w:val="009E1880"/>
    <w:rsid w:val="009E36A5"/>
    <w:rsid w:val="009E41A0"/>
    <w:rsid w:val="009E5B74"/>
    <w:rsid w:val="009E7C14"/>
    <w:rsid w:val="009F0B81"/>
    <w:rsid w:val="009F3631"/>
    <w:rsid w:val="009F419C"/>
    <w:rsid w:val="009F43E0"/>
    <w:rsid w:val="009F5BFA"/>
    <w:rsid w:val="00A036CE"/>
    <w:rsid w:val="00A03AC2"/>
    <w:rsid w:val="00A055A5"/>
    <w:rsid w:val="00A059F8"/>
    <w:rsid w:val="00A10938"/>
    <w:rsid w:val="00A11B1F"/>
    <w:rsid w:val="00A12068"/>
    <w:rsid w:val="00A12A7C"/>
    <w:rsid w:val="00A1330E"/>
    <w:rsid w:val="00A15792"/>
    <w:rsid w:val="00A15D7C"/>
    <w:rsid w:val="00A1791D"/>
    <w:rsid w:val="00A203CB"/>
    <w:rsid w:val="00A20DA7"/>
    <w:rsid w:val="00A22822"/>
    <w:rsid w:val="00A35C90"/>
    <w:rsid w:val="00A3704A"/>
    <w:rsid w:val="00A40131"/>
    <w:rsid w:val="00A402A1"/>
    <w:rsid w:val="00A41D8A"/>
    <w:rsid w:val="00A44175"/>
    <w:rsid w:val="00A446EA"/>
    <w:rsid w:val="00A46520"/>
    <w:rsid w:val="00A46E8E"/>
    <w:rsid w:val="00A46F7D"/>
    <w:rsid w:val="00A50455"/>
    <w:rsid w:val="00A50D22"/>
    <w:rsid w:val="00A50EDB"/>
    <w:rsid w:val="00A512C3"/>
    <w:rsid w:val="00A56454"/>
    <w:rsid w:val="00A5694E"/>
    <w:rsid w:val="00A571FE"/>
    <w:rsid w:val="00A575B4"/>
    <w:rsid w:val="00A5796A"/>
    <w:rsid w:val="00A60395"/>
    <w:rsid w:val="00A60929"/>
    <w:rsid w:val="00A61063"/>
    <w:rsid w:val="00A622F0"/>
    <w:rsid w:val="00A6287E"/>
    <w:rsid w:val="00A62FAC"/>
    <w:rsid w:val="00A65280"/>
    <w:rsid w:val="00A65624"/>
    <w:rsid w:val="00A6795A"/>
    <w:rsid w:val="00A71A31"/>
    <w:rsid w:val="00A71EFB"/>
    <w:rsid w:val="00A743AB"/>
    <w:rsid w:val="00A77C2C"/>
    <w:rsid w:val="00A80062"/>
    <w:rsid w:val="00A80F27"/>
    <w:rsid w:val="00A82B55"/>
    <w:rsid w:val="00A856EB"/>
    <w:rsid w:val="00A9022E"/>
    <w:rsid w:val="00A9079C"/>
    <w:rsid w:val="00A926DE"/>
    <w:rsid w:val="00A94DD9"/>
    <w:rsid w:val="00A979B1"/>
    <w:rsid w:val="00AA0AD4"/>
    <w:rsid w:val="00AA1165"/>
    <w:rsid w:val="00AA3467"/>
    <w:rsid w:val="00AA3F31"/>
    <w:rsid w:val="00AA437A"/>
    <w:rsid w:val="00AA4625"/>
    <w:rsid w:val="00AA7D57"/>
    <w:rsid w:val="00AB02E9"/>
    <w:rsid w:val="00AB10EA"/>
    <w:rsid w:val="00AB1F1A"/>
    <w:rsid w:val="00AB2EE7"/>
    <w:rsid w:val="00AB5488"/>
    <w:rsid w:val="00AB58BA"/>
    <w:rsid w:val="00AC0B80"/>
    <w:rsid w:val="00AC4F34"/>
    <w:rsid w:val="00AC50BC"/>
    <w:rsid w:val="00AC666D"/>
    <w:rsid w:val="00AC6EC2"/>
    <w:rsid w:val="00AD1B57"/>
    <w:rsid w:val="00AD4772"/>
    <w:rsid w:val="00AD7B78"/>
    <w:rsid w:val="00AE3A63"/>
    <w:rsid w:val="00AE4572"/>
    <w:rsid w:val="00AE5364"/>
    <w:rsid w:val="00AE53FF"/>
    <w:rsid w:val="00AE5435"/>
    <w:rsid w:val="00AE7DED"/>
    <w:rsid w:val="00AF2255"/>
    <w:rsid w:val="00AF3ABE"/>
    <w:rsid w:val="00AF5615"/>
    <w:rsid w:val="00AF6959"/>
    <w:rsid w:val="00AF7408"/>
    <w:rsid w:val="00B00520"/>
    <w:rsid w:val="00B00F8E"/>
    <w:rsid w:val="00B014D0"/>
    <w:rsid w:val="00B02CD1"/>
    <w:rsid w:val="00B03CB0"/>
    <w:rsid w:val="00B041A9"/>
    <w:rsid w:val="00B0465E"/>
    <w:rsid w:val="00B04F0C"/>
    <w:rsid w:val="00B077A8"/>
    <w:rsid w:val="00B07B44"/>
    <w:rsid w:val="00B07BE6"/>
    <w:rsid w:val="00B10126"/>
    <w:rsid w:val="00B10535"/>
    <w:rsid w:val="00B1199E"/>
    <w:rsid w:val="00B1218F"/>
    <w:rsid w:val="00B13262"/>
    <w:rsid w:val="00B13FF7"/>
    <w:rsid w:val="00B14C20"/>
    <w:rsid w:val="00B14E56"/>
    <w:rsid w:val="00B16238"/>
    <w:rsid w:val="00B20164"/>
    <w:rsid w:val="00B23BCB"/>
    <w:rsid w:val="00B23F8B"/>
    <w:rsid w:val="00B259B3"/>
    <w:rsid w:val="00B259BB"/>
    <w:rsid w:val="00B27724"/>
    <w:rsid w:val="00B30F3D"/>
    <w:rsid w:val="00B33EA5"/>
    <w:rsid w:val="00B36B18"/>
    <w:rsid w:val="00B40C8C"/>
    <w:rsid w:val="00B412BD"/>
    <w:rsid w:val="00B432A0"/>
    <w:rsid w:val="00B462A7"/>
    <w:rsid w:val="00B464FD"/>
    <w:rsid w:val="00B47092"/>
    <w:rsid w:val="00B4738B"/>
    <w:rsid w:val="00B517F7"/>
    <w:rsid w:val="00B51AE9"/>
    <w:rsid w:val="00B52AFC"/>
    <w:rsid w:val="00B52B41"/>
    <w:rsid w:val="00B52C97"/>
    <w:rsid w:val="00B52EFE"/>
    <w:rsid w:val="00B53991"/>
    <w:rsid w:val="00B570B9"/>
    <w:rsid w:val="00B60D6B"/>
    <w:rsid w:val="00B60DCA"/>
    <w:rsid w:val="00B61824"/>
    <w:rsid w:val="00B62BAE"/>
    <w:rsid w:val="00B63C73"/>
    <w:rsid w:val="00B652F5"/>
    <w:rsid w:val="00B672B3"/>
    <w:rsid w:val="00B67C5C"/>
    <w:rsid w:val="00B71E16"/>
    <w:rsid w:val="00B76458"/>
    <w:rsid w:val="00B76DB6"/>
    <w:rsid w:val="00B775B0"/>
    <w:rsid w:val="00B77DBF"/>
    <w:rsid w:val="00B810DF"/>
    <w:rsid w:val="00B81FBB"/>
    <w:rsid w:val="00B8706B"/>
    <w:rsid w:val="00B902B9"/>
    <w:rsid w:val="00B90A68"/>
    <w:rsid w:val="00B90C6F"/>
    <w:rsid w:val="00B92C59"/>
    <w:rsid w:val="00B943EA"/>
    <w:rsid w:val="00B95BFE"/>
    <w:rsid w:val="00B961CB"/>
    <w:rsid w:val="00B96C22"/>
    <w:rsid w:val="00B972D3"/>
    <w:rsid w:val="00BA1705"/>
    <w:rsid w:val="00BA2132"/>
    <w:rsid w:val="00BA4295"/>
    <w:rsid w:val="00BA5B58"/>
    <w:rsid w:val="00BA6360"/>
    <w:rsid w:val="00BA728C"/>
    <w:rsid w:val="00BA73D4"/>
    <w:rsid w:val="00BB0200"/>
    <w:rsid w:val="00BB0338"/>
    <w:rsid w:val="00BB2496"/>
    <w:rsid w:val="00BB3136"/>
    <w:rsid w:val="00BB4389"/>
    <w:rsid w:val="00BB61BE"/>
    <w:rsid w:val="00BB76D3"/>
    <w:rsid w:val="00BC11D6"/>
    <w:rsid w:val="00BC2797"/>
    <w:rsid w:val="00BC4227"/>
    <w:rsid w:val="00BC6EAE"/>
    <w:rsid w:val="00BD1366"/>
    <w:rsid w:val="00BD18CC"/>
    <w:rsid w:val="00BD3419"/>
    <w:rsid w:val="00BD43E5"/>
    <w:rsid w:val="00BD59E3"/>
    <w:rsid w:val="00BD7C76"/>
    <w:rsid w:val="00BD7FD7"/>
    <w:rsid w:val="00BE0315"/>
    <w:rsid w:val="00BE05F0"/>
    <w:rsid w:val="00BE08D5"/>
    <w:rsid w:val="00BE1772"/>
    <w:rsid w:val="00BE1DEB"/>
    <w:rsid w:val="00BE20EF"/>
    <w:rsid w:val="00BE44F2"/>
    <w:rsid w:val="00BF0E8E"/>
    <w:rsid w:val="00BF1A7F"/>
    <w:rsid w:val="00BF5652"/>
    <w:rsid w:val="00BF7266"/>
    <w:rsid w:val="00C00E24"/>
    <w:rsid w:val="00C00F37"/>
    <w:rsid w:val="00C0247E"/>
    <w:rsid w:val="00C03D5E"/>
    <w:rsid w:val="00C03F51"/>
    <w:rsid w:val="00C0422A"/>
    <w:rsid w:val="00C05C5B"/>
    <w:rsid w:val="00C05DDE"/>
    <w:rsid w:val="00C10CC7"/>
    <w:rsid w:val="00C13225"/>
    <w:rsid w:val="00C144FD"/>
    <w:rsid w:val="00C14C86"/>
    <w:rsid w:val="00C15B18"/>
    <w:rsid w:val="00C15E5C"/>
    <w:rsid w:val="00C2265F"/>
    <w:rsid w:val="00C229F8"/>
    <w:rsid w:val="00C252A8"/>
    <w:rsid w:val="00C25313"/>
    <w:rsid w:val="00C25BA5"/>
    <w:rsid w:val="00C30796"/>
    <w:rsid w:val="00C322F1"/>
    <w:rsid w:val="00C33284"/>
    <w:rsid w:val="00C37066"/>
    <w:rsid w:val="00C371FA"/>
    <w:rsid w:val="00C4305D"/>
    <w:rsid w:val="00C43167"/>
    <w:rsid w:val="00C431D6"/>
    <w:rsid w:val="00C445C2"/>
    <w:rsid w:val="00C44D33"/>
    <w:rsid w:val="00C46F61"/>
    <w:rsid w:val="00C47BB2"/>
    <w:rsid w:val="00C51C28"/>
    <w:rsid w:val="00C51F50"/>
    <w:rsid w:val="00C52828"/>
    <w:rsid w:val="00C53456"/>
    <w:rsid w:val="00C54962"/>
    <w:rsid w:val="00C60C2D"/>
    <w:rsid w:val="00C61E0E"/>
    <w:rsid w:val="00C62E53"/>
    <w:rsid w:val="00C63DF0"/>
    <w:rsid w:val="00C70043"/>
    <w:rsid w:val="00C72B5A"/>
    <w:rsid w:val="00C73861"/>
    <w:rsid w:val="00C7432C"/>
    <w:rsid w:val="00C75173"/>
    <w:rsid w:val="00C75791"/>
    <w:rsid w:val="00C76304"/>
    <w:rsid w:val="00C77C2B"/>
    <w:rsid w:val="00C80BA1"/>
    <w:rsid w:val="00C8471E"/>
    <w:rsid w:val="00C84955"/>
    <w:rsid w:val="00C86467"/>
    <w:rsid w:val="00C91A3F"/>
    <w:rsid w:val="00C92316"/>
    <w:rsid w:val="00C95170"/>
    <w:rsid w:val="00C95C72"/>
    <w:rsid w:val="00C96B86"/>
    <w:rsid w:val="00C975CE"/>
    <w:rsid w:val="00C97DF7"/>
    <w:rsid w:val="00CA08A2"/>
    <w:rsid w:val="00CA1A6A"/>
    <w:rsid w:val="00CA295F"/>
    <w:rsid w:val="00CA2B99"/>
    <w:rsid w:val="00CA6108"/>
    <w:rsid w:val="00CB160A"/>
    <w:rsid w:val="00CB2A9E"/>
    <w:rsid w:val="00CB7127"/>
    <w:rsid w:val="00CB766B"/>
    <w:rsid w:val="00CB7C04"/>
    <w:rsid w:val="00CC0C48"/>
    <w:rsid w:val="00CC0DEB"/>
    <w:rsid w:val="00CC1F0F"/>
    <w:rsid w:val="00CC356D"/>
    <w:rsid w:val="00CC5AA5"/>
    <w:rsid w:val="00CC626D"/>
    <w:rsid w:val="00CD012E"/>
    <w:rsid w:val="00CD109D"/>
    <w:rsid w:val="00CD1E9D"/>
    <w:rsid w:val="00CD6ABB"/>
    <w:rsid w:val="00CE158F"/>
    <w:rsid w:val="00CE1872"/>
    <w:rsid w:val="00CE3009"/>
    <w:rsid w:val="00CE5CF2"/>
    <w:rsid w:val="00CE76C7"/>
    <w:rsid w:val="00CF3ECF"/>
    <w:rsid w:val="00CF3F78"/>
    <w:rsid w:val="00CF467E"/>
    <w:rsid w:val="00CF54F1"/>
    <w:rsid w:val="00CF7BA4"/>
    <w:rsid w:val="00D00862"/>
    <w:rsid w:val="00D00A5D"/>
    <w:rsid w:val="00D00A87"/>
    <w:rsid w:val="00D02F2F"/>
    <w:rsid w:val="00D03329"/>
    <w:rsid w:val="00D05E5A"/>
    <w:rsid w:val="00D1160E"/>
    <w:rsid w:val="00D1305C"/>
    <w:rsid w:val="00D13087"/>
    <w:rsid w:val="00D16A08"/>
    <w:rsid w:val="00D16FA0"/>
    <w:rsid w:val="00D222F1"/>
    <w:rsid w:val="00D22940"/>
    <w:rsid w:val="00D24E2E"/>
    <w:rsid w:val="00D25507"/>
    <w:rsid w:val="00D26DCE"/>
    <w:rsid w:val="00D2746F"/>
    <w:rsid w:val="00D27DF5"/>
    <w:rsid w:val="00D311E0"/>
    <w:rsid w:val="00D3163F"/>
    <w:rsid w:val="00D4404B"/>
    <w:rsid w:val="00D4638E"/>
    <w:rsid w:val="00D46F7F"/>
    <w:rsid w:val="00D50161"/>
    <w:rsid w:val="00D5130A"/>
    <w:rsid w:val="00D51769"/>
    <w:rsid w:val="00D522D8"/>
    <w:rsid w:val="00D5491C"/>
    <w:rsid w:val="00D554E8"/>
    <w:rsid w:val="00D55CD2"/>
    <w:rsid w:val="00D5657D"/>
    <w:rsid w:val="00D5748E"/>
    <w:rsid w:val="00D60B39"/>
    <w:rsid w:val="00D612A9"/>
    <w:rsid w:val="00D61742"/>
    <w:rsid w:val="00D636BE"/>
    <w:rsid w:val="00D66935"/>
    <w:rsid w:val="00D6770E"/>
    <w:rsid w:val="00D702CA"/>
    <w:rsid w:val="00D7333B"/>
    <w:rsid w:val="00D74693"/>
    <w:rsid w:val="00D80021"/>
    <w:rsid w:val="00D8724C"/>
    <w:rsid w:val="00D938C1"/>
    <w:rsid w:val="00D96479"/>
    <w:rsid w:val="00D96773"/>
    <w:rsid w:val="00D96B53"/>
    <w:rsid w:val="00D96E5D"/>
    <w:rsid w:val="00DA193F"/>
    <w:rsid w:val="00DA47A8"/>
    <w:rsid w:val="00DB14DD"/>
    <w:rsid w:val="00DB1776"/>
    <w:rsid w:val="00DB1D21"/>
    <w:rsid w:val="00DB1F2C"/>
    <w:rsid w:val="00DB203C"/>
    <w:rsid w:val="00DB2897"/>
    <w:rsid w:val="00DB2E73"/>
    <w:rsid w:val="00DB3592"/>
    <w:rsid w:val="00DB485B"/>
    <w:rsid w:val="00DB4C93"/>
    <w:rsid w:val="00DB5C5D"/>
    <w:rsid w:val="00DB5F2D"/>
    <w:rsid w:val="00DB7C3F"/>
    <w:rsid w:val="00DB7C56"/>
    <w:rsid w:val="00DC0172"/>
    <w:rsid w:val="00DC06FD"/>
    <w:rsid w:val="00DC23C9"/>
    <w:rsid w:val="00DC392E"/>
    <w:rsid w:val="00DC3F8A"/>
    <w:rsid w:val="00DC772B"/>
    <w:rsid w:val="00DD0482"/>
    <w:rsid w:val="00DD369A"/>
    <w:rsid w:val="00DD46E9"/>
    <w:rsid w:val="00DD4EF1"/>
    <w:rsid w:val="00DD77DD"/>
    <w:rsid w:val="00DE0175"/>
    <w:rsid w:val="00DE0D00"/>
    <w:rsid w:val="00DE16CD"/>
    <w:rsid w:val="00DE6492"/>
    <w:rsid w:val="00DE7902"/>
    <w:rsid w:val="00DF2420"/>
    <w:rsid w:val="00DF280B"/>
    <w:rsid w:val="00DF28B7"/>
    <w:rsid w:val="00DF43E8"/>
    <w:rsid w:val="00DF5745"/>
    <w:rsid w:val="00DF68C0"/>
    <w:rsid w:val="00DF7F5A"/>
    <w:rsid w:val="00E0025C"/>
    <w:rsid w:val="00E00FFD"/>
    <w:rsid w:val="00E026FD"/>
    <w:rsid w:val="00E02D9B"/>
    <w:rsid w:val="00E04C02"/>
    <w:rsid w:val="00E04FBA"/>
    <w:rsid w:val="00E053B2"/>
    <w:rsid w:val="00E059D5"/>
    <w:rsid w:val="00E0644B"/>
    <w:rsid w:val="00E065FB"/>
    <w:rsid w:val="00E0770C"/>
    <w:rsid w:val="00E07B7D"/>
    <w:rsid w:val="00E1092C"/>
    <w:rsid w:val="00E139D5"/>
    <w:rsid w:val="00E14CA5"/>
    <w:rsid w:val="00E152DF"/>
    <w:rsid w:val="00E17141"/>
    <w:rsid w:val="00E22D1B"/>
    <w:rsid w:val="00E235F5"/>
    <w:rsid w:val="00E23783"/>
    <w:rsid w:val="00E26411"/>
    <w:rsid w:val="00E264BC"/>
    <w:rsid w:val="00E307B6"/>
    <w:rsid w:val="00E41AD6"/>
    <w:rsid w:val="00E42017"/>
    <w:rsid w:val="00E42730"/>
    <w:rsid w:val="00E46268"/>
    <w:rsid w:val="00E467A5"/>
    <w:rsid w:val="00E46C51"/>
    <w:rsid w:val="00E5099C"/>
    <w:rsid w:val="00E50BD1"/>
    <w:rsid w:val="00E545FA"/>
    <w:rsid w:val="00E55854"/>
    <w:rsid w:val="00E628A5"/>
    <w:rsid w:val="00E628AD"/>
    <w:rsid w:val="00E64339"/>
    <w:rsid w:val="00E650CD"/>
    <w:rsid w:val="00E670B8"/>
    <w:rsid w:val="00E677BD"/>
    <w:rsid w:val="00E67AE7"/>
    <w:rsid w:val="00E70C34"/>
    <w:rsid w:val="00E70C44"/>
    <w:rsid w:val="00E72B6E"/>
    <w:rsid w:val="00E74BE2"/>
    <w:rsid w:val="00E75976"/>
    <w:rsid w:val="00E7624D"/>
    <w:rsid w:val="00E803C8"/>
    <w:rsid w:val="00E86E1B"/>
    <w:rsid w:val="00E872A7"/>
    <w:rsid w:val="00E878CC"/>
    <w:rsid w:val="00E924F7"/>
    <w:rsid w:val="00E92FE3"/>
    <w:rsid w:val="00E94687"/>
    <w:rsid w:val="00E9647F"/>
    <w:rsid w:val="00E96CB9"/>
    <w:rsid w:val="00EA0719"/>
    <w:rsid w:val="00EA19E9"/>
    <w:rsid w:val="00EA2418"/>
    <w:rsid w:val="00EA369D"/>
    <w:rsid w:val="00EA385D"/>
    <w:rsid w:val="00EA3B0B"/>
    <w:rsid w:val="00EA411E"/>
    <w:rsid w:val="00EA4708"/>
    <w:rsid w:val="00EA641F"/>
    <w:rsid w:val="00EA670C"/>
    <w:rsid w:val="00EA6A5A"/>
    <w:rsid w:val="00EA78AA"/>
    <w:rsid w:val="00EB19E0"/>
    <w:rsid w:val="00EB2DB4"/>
    <w:rsid w:val="00EB42A7"/>
    <w:rsid w:val="00EB5A80"/>
    <w:rsid w:val="00EC07DD"/>
    <w:rsid w:val="00EC0D7C"/>
    <w:rsid w:val="00EC2591"/>
    <w:rsid w:val="00EC288D"/>
    <w:rsid w:val="00EC2F2F"/>
    <w:rsid w:val="00EC3652"/>
    <w:rsid w:val="00EC4BC3"/>
    <w:rsid w:val="00EC5F7A"/>
    <w:rsid w:val="00EC6D38"/>
    <w:rsid w:val="00EC7F14"/>
    <w:rsid w:val="00ED0A2A"/>
    <w:rsid w:val="00ED1F93"/>
    <w:rsid w:val="00ED450E"/>
    <w:rsid w:val="00ED473B"/>
    <w:rsid w:val="00EE220A"/>
    <w:rsid w:val="00EE2853"/>
    <w:rsid w:val="00EE3980"/>
    <w:rsid w:val="00EE627B"/>
    <w:rsid w:val="00EF0DE4"/>
    <w:rsid w:val="00EF1258"/>
    <w:rsid w:val="00EF1A51"/>
    <w:rsid w:val="00EF26BD"/>
    <w:rsid w:val="00EF3CC9"/>
    <w:rsid w:val="00EF5D36"/>
    <w:rsid w:val="00EF66FC"/>
    <w:rsid w:val="00EF7936"/>
    <w:rsid w:val="00F00C01"/>
    <w:rsid w:val="00F0135B"/>
    <w:rsid w:val="00F0247E"/>
    <w:rsid w:val="00F02E73"/>
    <w:rsid w:val="00F05514"/>
    <w:rsid w:val="00F077F9"/>
    <w:rsid w:val="00F10140"/>
    <w:rsid w:val="00F11BAF"/>
    <w:rsid w:val="00F11CE3"/>
    <w:rsid w:val="00F122C8"/>
    <w:rsid w:val="00F12825"/>
    <w:rsid w:val="00F130F5"/>
    <w:rsid w:val="00F13644"/>
    <w:rsid w:val="00F16325"/>
    <w:rsid w:val="00F16FDF"/>
    <w:rsid w:val="00F17DCE"/>
    <w:rsid w:val="00F21E01"/>
    <w:rsid w:val="00F22750"/>
    <w:rsid w:val="00F23455"/>
    <w:rsid w:val="00F23CA1"/>
    <w:rsid w:val="00F2401A"/>
    <w:rsid w:val="00F2646F"/>
    <w:rsid w:val="00F2696E"/>
    <w:rsid w:val="00F27E65"/>
    <w:rsid w:val="00F34116"/>
    <w:rsid w:val="00F34D3B"/>
    <w:rsid w:val="00F35C3B"/>
    <w:rsid w:val="00F3697D"/>
    <w:rsid w:val="00F405C9"/>
    <w:rsid w:val="00F40A19"/>
    <w:rsid w:val="00F414CD"/>
    <w:rsid w:val="00F414F8"/>
    <w:rsid w:val="00F444DD"/>
    <w:rsid w:val="00F44EC3"/>
    <w:rsid w:val="00F44FA1"/>
    <w:rsid w:val="00F47626"/>
    <w:rsid w:val="00F47CAB"/>
    <w:rsid w:val="00F50275"/>
    <w:rsid w:val="00F505C7"/>
    <w:rsid w:val="00F51366"/>
    <w:rsid w:val="00F53117"/>
    <w:rsid w:val="00F54824"/>
    <w:rsid w:val="00F54A1B"/>
    <w:rsid w:val="00F55486"/>
    <w:rsid w:val="00F560ED"/>
    <w:rsid w:val="00F566F6"/>
    <w:rsid w:val="00F56CE1"/>
    <w:rsid w:val="00F56FAF"/>
    <w:rsid w:val="00F62833"/>
    <w:rsid w:val="00F62B07"/>
    <w:rsid w:val="00F62D01"/>
    <w:rsid w:val="00F62EE5"/>
    <w:rsid w:val="00F64C7D"/>
    <w:rsid w:val="00F66746"/>
    <w:rsid w:val="00F669C5"/>
    <w:rsid w:val="00F72590"/>
    <w:rsid w:val="00F72DEA"/>
    <w:rsid w:val="00F76F00"/>
    <w:rsid w:val="00F803B0"/>
    <w:rsid w:val="00F80C31"/>
    <w:rsid w:val="00F80E14"/>
    <w:rsid w:val="00F80E25"/>
    <w:rsid w:val="00F84101"/>
    <w:rsid w:val="00F869B7"/>
    <w:rsid w:val="00F876E5"/>
    <w:rsid w:val="00F9005C"/>
    <w:rsid w:val="00F904AE"/>
    <w:rsid w:val="00F914AA"/>
    <w:rsid w:val="00F925C6"/>
    <w:rsid w:val="00F95FB5"/>
    <w:rsid w:val="00FA0966"/>
    <w:rsid w:val="00FA267A"/>
    <w:rsid w:val="00FA5127"/>
    <w:rsid w:val="00FA6905"/>
    <w:rsid w:val="00FA76FE"/>
    <w:rsid w:val="00FA7A01"/>
    <w:rsid w:val="00FB03E9"/>
    <w:rsid w:val="00FB08DA"/>
    <w:rsid w:val="00FB16AB"/>
    <w:rsid w:val="00FB2552"/>
    <w:rsid w:val="00FB2630"/>
    <w:rsid w:val="00FB2B2C"/>
    <w:rsid w:val="00FB4456"/>
    <w:rsid w:val="00FB4BD2"/>
    <w:rsid w:val="00FB5D74"/>
    <w:rsid w:val="00FB75FC"/>
    <w:rsid w:val="00FC1093"/>
    <w:rsid w:val="00FC3A0E"/>
    <w:rsid w:val="00FC65A3"/>
    <w:rsid w:val="00FC6CBD"/>
    <w:rsid w:val="00FD0A3A"/>
    <w:rsid w:val="00FD14BA"/>
    <w:rsid w:val="00FD16AF"/>
    <w:rsid w:val="00FD1F4D"/>
    <w:rsid w:val="00FD2A3E"/>
    <w:rsid w:val="00FD3C36"/>
    <w:rsid w:val="00FD496E"/>
    <w:rsid w:val="00FD4FB1"/>
    <w:rsid w:val="00FD5091"/>
    <w:rsid w:val="00FD6FFE"/>
    <w:rsid w:val="00FD7077"/>
    <w:rsid w:val="00FE09D9"/>
    <w:rsid w:val="00FE3258"/>
    <w:rsid w:val="00FE42BA"/>
    <w:rsid w:val="00FE4D65"/>
    <w:rsid w:val="00FE5BBC"/>
    <w:rsid w:val="00FE5DEC"/>
    <w:rsid w:val="00FE64DA"/>
    <w:rsid w:val="00FE6509"/>
    <w:rsid w:val="00FE77ED"/>
    <w:rsid w:val="00FF1DEB"/>
    <w:rsid w:val="00FF414F"/>
    <w:rsid w:val="00FF507F"/>
    <w:rsid w:val="00FF5B1C"/>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7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5">
    <w:name w:val="heading 5"/>
    <w:basedOn w:val="Normal"/>
    <w:next w:val="Normal"/>
    <w:link w:val="Ttulo5Char"/>
    <w:uiPriority w:val="9"/>
    <w:semiHidden/>
    <w:unhideWhenUsed/>
    <w:qFormat/>
    <w:rsid w:val="00F72590"/>
    <w:pPr>
      <w:keepNext/>
      <w:keepLines/>
      <w:spacing w:before="200"/>
      <w:outlineLvl w:val="4"/>
    </w:pPr>
    <w:rPr>
      <w:rFonts w:asciiTheme="majorHAnsi" w:eastAsiaTheme="majorEastAsia" w:hAnsiTheme="majorHAnsi" w:cstheme="majorBidi"/>
      <w:color w:val="243F60" w:themeColor="accent1" w:themeShade="7F"/>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link w:val="Ttulo2"/>
    <w:rsid w:val="004B460A"/>
    <w:rPr>
      <w:b/>
      <w:color w:val="000000"/>
      <w:sz w:val="24"/>
    </w:rPr>
  </w:style>
  <w:style w:type="character" w:customStyle="1" w:styleId="Ttulo5Char">
    <w:name w:val="Título 5 Char"/>
    <w:basedOn w:val="Fontepargpadro"/>
    <w:link w:val="Ttulo5"/>
    <w:uiPriority w:val="9"/>
    <w:semiHidden/>
    <w:rsid w:val="00F72590"/>
    <w:rPr>
      <w:rFonts w:asciiTheme="majorHAnsi" w:eastAsiaTheme="majorEastAsia" w:hAnsiTheme="majorHAnsi" w:cstheme="majorBidi"/>
      <w:color w:val="243F60" w:themeColor="accent1" w:themeShade="7F"/>
      <w:sz w:val="24"/>
      <w:szCs w:val="24"/>
    </w:rPr>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customStyle="1" w:styleId="Nivel1Char">
    <w:name w:val="Nivel1 Char"/>
    <w:basedOn w:val="Ttulo1Char"/>
    <w:link w:val="Nivel1"/>
    <w:rsid w:val="0065037B"/>
    <w:rPr>
      <w:rFonts w:ascii="Arial" w:eastAsiaTheme="majorEastAsia" w:hAnsi="Arial" w:cs="Arial"/>
      <w:b/>
      <w:bCs w:val="0"/>
      <w:color w:val="000000"/>
      <w:sz w:val="28"/>
      <w:szCs w:val="28"/>
    </w:rPr>
  </w:style>
  <w:style w:type="character" w:styleId="Forte">
    <w:name w:val="Strong"/>
    <w:basedOn w:val="Fontepargpadro"/>
    <w:uiPriority w:val="22"/>
    <w:qFormat/>
    <w:rsid w:val="00873EE6"/>
    <w:rPr>
      <w:b/>
      <w:bCs/>
    </w:rPr>
  </w:style>
  <w:style w:type="paragraph" w:customStyle="1" w:styleId="Corpodetexto21">
    <w:name w:val="Corpo de texto 21"/>
    <w:basedOn w:val="Normal"/>
    <w:rsid w:val="00F72590"/>
    <w:pPr>
      <w:suppressAutoHyphens/>
      <w:ind w:firstLine="720"/>
      <w:jc w:val="both"/>
    </w:pPr>
    <w:rPr>
      <w:rFonts w:ascii="Times New Roman" w:hAnsi="Times New Roman" w:cs="Times New Roman"/>
      <w:szCs w:val="20"/>
      <w:lang w:eastAsia="zh-CN"/>
    </w:rPr>
  </w:style>
  <w:style w:type="paragraph" w:customStyle="1" w:styleId="PadroLTHintergrund">
    <w:name w:val="Padrão~LT~Hintergrund"/>
    <w:basedOn w:val="Normal"/>
    <w:rsid w:val="00F72590"/>
    <w:pPr>
      <w:suppressAutoHyphens/>
      <w:autoSpaceDE w:val="0"/>
      <w:jc w:val="center"/>
    </w:pPr>
    <w:rPr>
      <w:rFonts w:ascii="Times New Roman" w:eastAsia="Lucida Sans Unicode" w:hAnsi="Times New Roman" w:cs="Times New Roman"/>
      <w:sz w:val="24"/>
      <w:lang w:val="de-DE" w:eastAsia="zh-CN"/>
    </w:rPr>
  </w:style>
  <w:style w:type="paragraph" w:customStyle="1" w:styleId="Ttulo10">
    <w:name w:val="Título1"/>
    <w:basedOn w:val="Normal"/>
    <w:next w:val="Corpodetexto"/>
    <w:rsid w:val="00F72590"/>
    <w:pPr>
      <w:suppressAutoHyphens/>
      <w:spacing w:before="240" w:after="60"/>
      <w:jc w:val="center"/>
    </w:pPr>
    <w:rPr>
      <w:rFonts w:cs="Arial"/>
      <w:b/>
      <w:kern w:val="1"/>
      <w:sz w:val="32"/>
      <w:szCs w:val="20"/>
      <w:lang w:eastAsia="zh-CN"/>
    </w:rPr>
  </w:style>
  <w:style w:type="paragraph" w:styleId="Corpodetexto">
    <w:name w:val="Body Text"/>
    <w:basedOn w:val="Normal"/>
    <w:link w:val="CorpodetextoChar"/>
    <w:semiHidden/>
    <w:unhideWhenUsed/>
    <w:rsid w:val="00F72590"/>
    <w:pPr>
      <w:spacing w:after="120"/>
    </w:pPr>
  </w:style>
  <w:style w:type="character" w:customStyle="1" w:styleId="CorpodetextoChar">
    <w:name w:val="Corpo de texto Char"/>
    <w:basedOn w:val="Fontepargpadro"/>
    <w:link w:val="Corpodetexto"/>
    <w:semiHidden/>
    <w:rsid w:val="00F72590"/>
    <w:rPr>
      <w:rFonts w:ascii="Arial" w:hAnsi="Arial" w:cs="Tahoma"/>
      <w:szCs w:val="24"/>
    </w:rPr>
  </w:style>
  <w:style w:type="paragraph" w:customStyle="1" w:styleId="GradeColorida-nfase11">
    <w:name w:val="Grade Colorida - Ênfase 11"/>
    <w:basedOn w:val="Normal"/>
    <w:next w:val="Normal"/>
    <w:link w:val="GradeColorida-nfase1Char"/>
    <w:uiPriority w:val="29"/>
    <w:qFormat/>
    <w:rsid w:val="00E650CD"/>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GradeColorida-nfase1Char">
    <w:name w:val="Grade Colorida - Ênfase 1 Char"/>
    <w:link w:val="GradeColorida-nfase11"/>
    <w:uiPriority w:val="29"/>
    <w:rsid w:val="00E650CD"/>
    <w:rPr>
      <w:rFonts w:ascii="Arial" w:eastAsia="Calibri" w:hAnsi="Arial" w:cs="Tahoma"/>
      <w:i/>
      <w:iCs/>
      <w:color w:val="000000"/>
      <w:szCs w:val="24"/>
      <w:shd w:val="clear" w:color="auto" w:fill="FFFFCC"/>
      <w:lang w:eastAsia="en-US"/>
    </w:rPr>
  </w:style>
  <w:style w:type="paragraph" w:customStyle="1" w:styleId="textojustificadorecuoprimeiralinha">
    <w:name w:val="texto_justificado_recuo_primeira_linha"/>
    <w:basedOn w:val="Normal"/>
    <w:rsid w:val="00E650CD"/>
    <w:pPr>
      <w:spacing w:before="100" w:beforeAutospacing="1" w:after="100" w:afterAutospacing="1"/>
    </w:pPr>
    <w:rPr>
      <w:rFonts w:ascii="Times New Roman" w:hAnsi="Times New Roman" w:cs="Times New Roman"/>
      <w:sz w:val="24"/>
    </w:rPr>
  </w:style>
  <w:style w:type="paragraph" w:customStyle="1" w:styleId="textocentralizado">
    <w:name w:val="texto_centralizado"/>
    <w:basedOn w:val="Normal"/>
    <w:rsid w:val="00E650CD"/>
    <w:pPr>
      <w:spacing w:before="100" w:beforeAutospacing="1" w:after="100" w:afterAutospacing="1"/>
    </w:pPr>
    <w:rPr>
      <w:rFonts w:ascii="Times New Roman" w:hAnsi="Times New Roman" w:cs="Times New Roman"/>
      <w:sz w:val="24"/>
    </w:rPr>
  </w:style>
  <w:style w:type="paragraph" w:customStyle="1" w:styleId="PargrafodaLista1">
    <w:name w:val="Parágrafo da Lista1"/>
    <w:basedOn w:val="Normal"/>
    <w:rsid w:val="00E650CD"/>
    <w:pPr>
      <w:ind w:left="720"/>
    </w:pPr>
    <w:rPr>
      <w:rFonts w:ascii="Ecofont_Spranq_eco_Sans" w:hAnsi="Ecofont_Spranq_eco_Sans"/>
      <w:sz w:val="24"/>
    </w:rPr>
  </w:style>
  <w:style w:type="paragraph" w:customStyle="1" w:styleId="Citao1">
    <w:name w:val="Citação1"/>
    <w:basedOn w:val="Normal"/>
    <w:next w:val="Normal"/>
    <w:link w:val="QuoteChar"/>
    <w:rsid w:val="00E650CD"/>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shd w:val="clear" w:color="auto" w:fill="FFFFCC"/>
      <w:lang w:eastAsia="en-US"/>
    </w:rPr>
  </w:style>
  <w:style w:type="character" w:customStyle="1" w:styleId="QuoteChar">
    <w:name w:val="Quote Char"/>
    <w:link w:val="Citao1"/>
    <w:rsid w:val="00E650CD"/>
    <w:rPr>
      <w:rFonts w:ascii="Ecofont_Spranq_eco_Sans" w:hAnsi="Ecofont_Spranq_eco_Sans" w:cs="Tahoma"/>
      <w:i/>
      <w:color w:val="000000"/>
      <w:sz w:val="24"/>
      <w:szCs w:val="24"/>
      <w:shd w:val="clear" w:color="auto" w:fill="FFFFCC"/>
      <w:lang w:eastAsia="en-US"/>
    </w:rPr>
  </w:style>
  <w:style w:type="character" w:customStyle="1" w:styleId="infraarvorenoselecionado">
    <w:name w:val="infraarvorenoselecionado"/>
    <w:basedOn w:val="Fontepargpadro"/>
    <w:rsid w:val="00E650CD"/>
  </w:style>
  <w:style w:type="paragraph" w:customStyle="1" w:styleId="Corpodetexto32">
    <w:name w:val="Corpo de texto 32"/>
    <w:basedOn w:val="Normal"/>
    <w:rsid w:val="00E650CD"/>
    <w:pPr>
      <w:widowControl w:val="0"/>
      <w:suppressAutoHyphens/>
      <w:jc w:val="both"/>
    </w:pPr>
    <w:rPr>
      <w:rFonts w:ascii="Times New Roman" w:hAnsi="Times New Roman" w:cs="Times New Roman"/>
      <w:color w:val="000000"/>
      <w:szCs w:val="20"/>
      <w:lang w:eastAsia="zh-CN"/>
    </w:rPr>
  </w:style>
  <w:style w:type="paragraph" w:customStyle="1" w:styleId="Corpodetexto23">
    <w:name w:val="Corpo de texto 23"/>
    <w:basedOn w:val="Normal"/>
    <w:rsid w:val="00E650CD"/>
    <w:pPr>
      <w:widowControl w:val="0"/>
      <w:suppressAutoHyphens/>
      <w:spacing w:after="120" w:line="480" w:lineRule="auto"/>
      <w:jc w:val="both"/>
    </w:pPr>
    <w:rPr>
      <w:rFonts w:ascii="Times New Roman" w:eastAsia="Arial Unicode MS" w:hAnsi="Times New Roman" w:cs="Times New Roman"/>
      <w:sz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4102">
      <w:bodyDiv w:val="1"/>
      <w:marLeft w:val="0"/>
      <w:marRight w:val="0"/>
      <w:marTop w:val="0"/>
      <w:marBottom w:val="0"/>
      <w:divBdr>
        <w:top w:val="none" w:sz="0" w:space="0" w:color="auto"/>
        <w:left w:val="none" w:sz="0" w:space="0" w:color="auto"/>
        <w:bottom w:val="none" w:sz="0" w:space="0" w:color="auto"/>
        <w:right w:val="none" w:sz="0" w:space="0" w:color="auto"/>
      </w:divBdr>
    </w:div>
    <w:div w:id="97874460">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1675478">
      <w:bodyDiv w:val="1"/>
      <w:marLeft w:val="0"/>
      <w:marRight w:val="0"/>
      <w:marTop w:val="0"/>
      <w:marBottom w:val="0"/>
      <w:divBdr>
        <w:top w:val="none" w:sz="0" w:space="0" w:color="auto"/>
        <w:left w:val="none" w:sz="0" w:space="0" w:color="auto"/>
        <w:bottom w:val="none" w:sz="0" w:space="0" w:color="auto"/>
        <w:right w:val="none" w:sz="0" w:space="0" w:color="auto"/>
      </w:divBdr>
    </w:div>
    <w:div w:id="141386099">
      <w:bodyDiv w:val="1"/>
      <w:marLeft w:val="0"/>
      <w:marRight w:val="0"/>
      <w:marTop w:val="0"/>
      <w:marBottom w:val="0"/>
      <w:divBdr>
        <w:top w:val="none" w:sz="0" w:space="0" w:color="auto"/>
        <w:left w:val="none" w:sz="0" w:space="0" w:color="auto"/>
        <w:bottom w:val="none" w:sz="0" w:space="0" w:color="auto"/>
        <w:right w:val="none" w:sz="0" w:space="0" w:color="auto"/>
      </w:divBdr>
    </w:div>
    <w:div w:id="24071969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73163539">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68518884">
      <w:bodyDiv w:val="1"/>
      <w:marLeft w:val="0"/>
      <w:marRight w:val="0"/>
      <w:marTop w:val="0"/>
      <w:marBottom w:val="0"/>
      <w:divBdr>
        <w:top w:val="none" w:sz="0" w:space="0" w:color="auto"/>
        <w:left w:val="none" w:sz="0" w:space="0" w:color="auto"/>
        <w:bottom w:val="none" w:sz="0" w:space="0" w:color="auto"/>
        <w:right w:val="none" w:sz="0" w:space="0" w:color="auto"/>
      </w:divBdr>
    </w:div>
    <w:div w:id="495653985">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30350846">
      <w:bodyDiv w:val="1"/>
      <w:marLeft w:val="0"/>
      <w:marRight w:val="0"/>
      <w:marTop w:val="0"/>
      <w:marBottom w:val="0"/>
      <w:divBdr>
        <w:top w:val="none" w:sz="0" w:space="0" w:color="auto"/>
        <w:left w:val="none" w:sz="0" w:space="0" w:color="auto"/>
        <w:bottom w:val="none" w:sz="0" w:space="0" w:color="auto"/>
        <w:right w:val="none" w:sz="0" w:space="0" w:color="auto"/>
      </w:divBdr>
      <w:divsChild>
        <w:div w:id="2123719426">
          <w:marLeft w:val="0"/>
          <w:marRight w:val="0"/>
          <w:marTop w:val="0"/>
          <w:marBottom w:val="0"/>
          <w:divBdr>
            <w:top w:val="none" w:sz="0" w:space="0" w:color="auto"/>
            <w:left w:val="none" w:sz="0" w:space="0" w:color="auto"/>
            <w:bottom w:val="none" w:sz="0" w:space="0" w:color="auto"/>
            <w:right w:val="none" w:sz="0" w:space="0" w:color="auto"/>
          </w:divBdr>
        </w:div>
        <w:div w:id="2009823941">
          <w:marLeft w:val="0"/>
          <w:marRight w:val="0"/>
          <w:marTop w:val="0"/>
          <w:marBottom w:val="0"/>
          <w:divBdr>
            <w:top w:val="none" w:sz="0" w:space="0" w:color="auto"/>
            <w:left w:val="none" w:sz="0" w:space="0" w:color="auto"/>
            <w:bottom w:val="none" w:sz="0" w:space="0" w:color="auto"/>
            <w:right w:val="none" w:sz="0" w:space="0" w:color="auto"/>
          </w:divBdr>
        </w:div>
        <w:div w:id="2100251979">
          <w:marLeft w:val="0"/>
          <w:marRight w:val="0"/>
          <w:marTop w:val="0"/>
          <w:marBottom w:val="0"/>
          <w:divBdr>
            <w:top w:val="none" w:sz="0" w:space="0" w:color="auto"/>
            <w:left w:val="none" w:sz="0" w:space="0" w:color="auto"/>
            <w:bottom w:val="none" w:sz="0" w:space="0" w:color="auto"/>
            <w:right w:val="none" w:sz="0" w:space="0" w:color="auto"/>
          </w:divBdr>
        </w:div>
        <w:div w:id="1524048054">
          <w:marLeft w:val="0"/>
          <w:marRight w:val="0"/>
          <w:marTop w:val="0"/>
          <w:marBottom w:val="0"/>
          <w:divBdr>
            <w:top w:val="none" w:sz="0" w:space="0" w:color="auto"/>
            <w:left w:val="none" w:sz="0" w:space="0" w:color="auto"/>
            <w:bottom w:val="none" w:sz="0" w:space="0" w:color="auto"/>
            <w:right w:val="none" w:sz="0" w:space="0" w:color="auto"/>
          </w:divBdr>
        </w:div>
        <w:div w:id="30302706">
          <w:marLeft w:val="0"/>
          <w:marRight w:val="0"/>
          <w:marTop w:val="0"/>
          <w:marBottom w:val="0"/>
          <w:divBdr>
            <w:top w:val="none" w:sz="0" w:space="0" w:color="auto"/>
            <w:left w:val="none" w:sz="0" w:space="0" w:color="auto"/>
            <w:bottom w:val="none" w:sz="0" w:space="0" w:color="auto"/>
            <w:right w:val="none" w:sz="0" w:space="0" w:color="auto"/>
          </w:divBdr>
        </w:div>
        <w:div w:id="326398150">
          <w:marLeft w:val="0"/>
          <w:marRight w:val="0"/>
          <w:marTop w:val="0"/>
          <w:marBottom w:val="0"/>
          <w:divBdr>
            <w:top w:val="none" w:sz="0" w:space="0" w:color="auto"/>
            <w:left w:val="none" w:sz="0" w:space="0" w:color="auto"/>
            <w:bottom w:val="none" w:sz="0" w:space="0" w:color="auto"/>
            <w:right w:val="none" w:sz="0" w:space="0" w:color="auto"/>
          </w:divBdr>
        </w:div>
        <w:div w:id="383066408">
          <w:marLeft w:val="0"/>
          <w:marRight w:val="0"/>
          <w:marTop w:val="0"/>
          <w:marBottom w:val="0"/>
          <w:divBdr>
            <w:top w:val="none" w:sz="0" w:space="0" w:color="auto"/>
            <w:left w:val="none" w:sz="0" w:space="0" w:color="auto"/>
            <w:bottom w:val="none" w:sz="0" w:space="0" w:color="auto"/>
            <w:right w:val="none" w:sz="0" w:space="0" w:color="auto"/>
          </w:divBdr>
        </w:div>
        <w:div w:id="494422324">
          <w:marLeft w:val="0"/>
          <w:marRight w:val="0"/>
          <w:marTop w:val="0"/>
          <w:marBottom w:val="0"/>
          <w:divBdr>
            <w:top w:val="none" w:sz="0" w:space="0" w:color="auto"/>
            <w:left w:val="none" w:sz="0" w:space="0" w:color="auto"/>
            <w:bottom w:val="none" w:sz="0" w:space="0" w:color="auto"/>
            <w:right w:val="none" w:sz="0" w:space="0" w:color="auto"/>
          </w:divBdr>
        </w:div>
        <w:div w:id="1915384765">
          <w:marLeft w:val="0"/>
          <w:marRight w:val="0"/>
          <w:marTop w:val="0"/>
          <w:marBottom w:val="0"/>
          <w:divBdr>
            <w:top w:val="none" w:sz="0" w:space="0" w:color="auto"/>
            <w:left w:val="none" w:sz="0" w:space="0" w:color="auto"/>
            <w:bottom w:val="none" w:sz="0" w:space="0" w:color="auto"/>
            <w:right w:val="none" w:sz="0" w:space="0" w:color="auto"/>
          </w:divBdr>
        </w:div>
        <w:div w:id="1385325199">
          <w:marLeft w:val="0"/>
          <w:marRight w:val="0"/>
          <w:marTop w:val="0"/>
          <w:marBottom w:val="0"/>
          <w:divBdr>
            <w:top w:val="none" w:sz="0" w:space="0" w:color="auto"/>
            <w:left w:val="none" w:sz="0" w:space="0" w:color="auto"/>
            <w:bottom w:val="none" w:sz="0" w:space="0" w:color="auto"/>
            <w:right w:val="none" w:sz="0" w:space="0" w:color="auto"/>
          </w:divBdr>
        </w:div>
        <w:div w:id="956641090">
          <w:marLeft w:val="0"/>
          <w:marRight w:val="0"/>
          <w:marTop w:val="0"/>
          <w:marBottom w:val="0"/>
          <w:divBdr>
            <w:top w:val="none" w:sz="0" w:space="0" w:color="auto"/>
            <w:left w:val="none" w:sz="0" w:space="0" w:color="auto"/>
            <w:bottom w:val="none" w:sz="0" w:space="0" w:color="auto"/>
            <w:right w:val="none" w:sz="0" w:space="0" w:color="auto"/>
          </w:divBdr>
        </w:div>
        <w:div w:id="70809754">
          <w:marLeft w:val="0"/>
          <w:marRight w:val="0"/>
          <w:marTop w:val="0"/>
          <w:marBottom w:val="0"/>
          <w:divBdr>
            <w:top w:val="none" w:sz="0" w:space="0" w:color="auto"/>
            <w:left w:val="none" w:sz="0" w:space="0" w:color="auto"/>
            <w:bottom w:val="none" w:sz="0" w:space="0" w:color="auto"/>
            <w:right w:val="none" w:sz="0" w:space="0" w:color="auto"/>
          </w:divBdr>
        </w:div>
        <w:div w:id="1446577992">
          <w:marLeft w:val="0"/>
          <w:marRight w:val="0"/>
          <w:marTop w:val="0"/>
          <w:marBottom w:val="0"/>
          <w:divBdr>
            <w:top w:val="none" w:sz="0" w:space="0" w:color="auto"/>
            <w:left w:val="none" w:sz="0" w:space="0" w:color="auto"/>
            <w:bottom w:val="none" w:sz="0" w:space="0" w:color="auto"/>
            <w:right w:val="none" w:sz="0" w:space="0" w:color="auto"/>
          </w:divBdr>
        </w:div>
        <w:div w:id="1534920146">
          <w:marLeft w:val="0"/>
          <w:marRight w:val="0"/>
          <w:marTop w:val="0"/>
          <w:marBottom w:val="0"/>
          <w:divBdr>
            <w:top w:val="none" w:sz="0" w:space="0" w:color="auto"/>
            <w:left w:val="none" w:sz="0" w:space="0" w:color="auto"/>
            <w:bottom w:val="none" w:sz="0" w:space="0" w:color="auto"/>
            <w:right w:val="none" w:sz="0" w:space="0" w:color="auto"/>
          </w:divBdr>
        </w:div>
        <w:div w:id="1658411004">
          <w:marLeft w:val="0"/>
          <w:marRight w:val="0"/>
          <w:marTop w:val="0"/>
          <w:marBottom w:val="0"/>
          <w:divBdr>
            <w:top w:val="none" w:sz="0" w:space="0" w:color="auto"/>
            <w:left w:val="none" w:sz="0" w:space="0" w:color="auto"/>
            <w:bottom w:val="none" w:sz="0" w:space="0" w:color="auto"/>
            <w:right w:val="none" w:sz="0" w:space="0" w:color="auto"/>
          </w:divBdr>
        </w:div>
        <w:div w:id="191068989">
          <w:marLeft w:val="0"/>
          <w:marRight w:val="0"/>
          <w:marTop w:val="0"/>
          <w:marBottom w:val="0"/>
          <w:divBdr>
            <w:top w:val="none" w:sz="0" w:space="0" w:color="auto"/>
            <w:left w:val="none" w:sz="0" w:space="0" w:color="auto"/>
            <w:bottom w:val="none" w:sz="0" w:space="0" w:color="auto"/>
            <w:right w:val="none" w:sz="0" w:space="0" w:color="auto"/>
          </w:divBdr>
        </w:div>
        <w:div w:id="55668120">
          <w:marLeft w:val="0"/>
          <w:marRight w:val="0"/>
          <w:marTop w:val="0"/>
          <w:marBottom w:val="0"/>
          <w:divBdr>
            <w:top w:val="none" w:sz="0" w:space="0" w:color="auto"/>
            <w:left w:val="none" w:sz="0" w:space="0" w:color="auto"/>
            <w:bottom w:val="none" w:sz="0" w:space="0" w:color="auto"/>
            <w:right w:val="none" w:sz="0" w:space="0" w:color="auto"/>
          </w:divBdr>
        </w:div>
        <w:div w:id="145972805">
          <w:marLeft w:val="0"/>
          <w:marRight w:val="0"/>
          <w:marTop w:val="0"/>
          <w:marBottom w:val="0"/>
          <w:divBdr>
            <w:top w:val="none" w:sz="0" w:space="0" w:color="auto"/>
            <w:left w:val="none" w:sz="0" w:space="0" w:color="auto"/>
            <w:bottom w:val="none" w:sz="0" w:space="0" w:color="auto"/>
            <w:right w:val="none" w:sz="0" w:space="0" w:color="auto"/>
          </w:divBdr>
        </w:div>
        <w:div w:id="718044410">
          <w:marLeft w:val="0"/>
          <w:marRight w:val="0"/>
          <w:marTop w:val="0"/>
          <w:marBottom w:val="0"/>
          <w:divBdr>
            <w:top w:val="none" w:sz="0" w:space="0" w:color="auto"/>
            <w:left w:val="none" w:sz="0" w:space="0" w:color="auto"/>
            <w:bottom w:val="none" w:sz="0" w:space="0" w:color="auto"/>
            <w:right w:val="none" w:sz="0" w:space="0" w:color="auto"/>
          </w:divBdr>
        </w:div>
        <w:div w:id="1084569996">
          <w:marLeft w:val="0"/>
          <w:marRight w:val="0"/>
          <w:marTop w:val="0"/>
          <w:marBottom w:val="0"/>
          <w:divBdr>
            <w:top w:val="none" w:sz="0" w:space="0" w:color="auto"/>
            <w:left w:val="none" w:sz="0" w:space="0" w:color="auto"/>
            <w:bottom w:val="none" w:sz="0" w:space="0" w:color="auto"/>
            <w:right w:val="none" w:sz="0" w:space="0" w:color="auto"/>
          </w:divBdr>
        </w:div>
        <w:div w:id="956181449">
          <w:marLeft w:val="0"/>
          <w:marRight w:val="0"/>
          <w:marTop w:val="0"/>
          <w:marBottom w:val="0"/>
          <w:divBdr>
            <w:top w:val="none" w:sz="0" w:space="0" w:color="auto"/>
            <w:left w:val="none" w:sz="0" w:space="0" w:color="auto"/>
            <w:bottom w:val="none" w:sz="0" w:space="0" w:color="auto"/>
            <w:right w:val="none" w:sz="0" w:space="0" w:color="auto"/>
          </w:divBdr>
        </w:div>
        <w:div w:id="1531644403">
          <w:marLeft w:val="0"/>
          <w:marRight w:val="0"/>
          <w:marTop w:val="0"/>
          <w:marBottom w:val="0"/>
          <w:divBdr>
            <w:top w:val="none" w:sz="0" w:space="0" w:color="auto"/>
            <w:left w:val="none" w:sz="0" w:space="0" w:color="auto"/>
            <w:bottom w:val="none" w:sz="0" w:space="0" w:color="auto"/>
            <w:right w:val="none" w:sz="0" w:space="0" w:color="auto"/>
          </w:divBdr>
        </w:div>
        <w:div w:id="1142455899">
          <w:marLeft w:val="0"/>
          <w:marRight w:val="0"/>
          <w:marTop w:val="0"/>
          <w:marBottom w:val="0"/>
          <w:divBdr>
            <w:top w:val="none" w:sz="0" w:space="0" w:color="auto"/>
            <w:left w:val="none" w:sz="0" w:space="0" w:color="auto"/>
            <w:bottom w:val="none" w:sz="0" w:space="0" w:color="auto"/>
            <w:right w:val="none" w:sz="0" w:space="0" w:color="auto"/>
          </w:divBdr>
        </w:div>
        <w:div w:id="654651283">
          <w:marLeft w:val="0"/>
          <w:marRight w:val="0"/>
          <w:marTop w:val="0"/>
          <w:marBottom w:val="0"/>
          <w:divBdr>
            <w:top w:val="none" w:sz="0" w:space="0" w:color="auto"/>
            <w:left w:val="none" w:sz="0" w:space="0" w:color="auto"/>
            <w:bottom w:val="none" w:sz="0" w:space="0" w:color="auto"/>
            <w:right w:val="none" w:sz="0" w:space="0" w:color="auto"/>
          </w:divBdr>
        </w:div>
        <w:div w:id="826823361">
          <w:marLeft w:val="0"/>
          <w:marRight w:val="0"/>
          <w:marTop w:val="0"/>
          <w:marBottom w:val="0"/>
          <w:divBdr>
            <w:top w:val="none" w:sz="0" w:space="0" w:color="auto"/>
            <w:left w:val="none" w:sz="0" w:space="0" w:color="auto"/>
            <w:bottom w:val="none" w:sz="0" w:space="0" w:color="auto"/>
            <w:right w:val="none" w:sz="0" w:space="0" w:color="auto"/>
          </w:divBdr>
        </w:div>
        <w:div w:id="1771244393">
          <w:marLeft w:val="0"/>
          <w:marRight w:val="0"/>
          <w:marTop w:val="0"/>
          <w:marBottom w:val="0"/>
          <w:divBdr>
            <w:top w:val="none" w:sz="0" w:space="0" w:color="auto"/>
            <w:left w:val="none" w:sz="0" w:space="0" w:color="auto"/>
            <w:bottom w:val="none" w:sz="0" w:space="0" w:color="auto"/>
            <w:right w:val="none" w:sz="0" w:space="0" w:color="auto"/>
          </w:divBdr>
        </w:div>
        <w:div w:id="1243833009">
          <w:marLeft w:val="0"/>
          <w:marRight w:val="0"/>
          <w:marTop w:val="0"/>
          <w:marBottom w:val="0"/>
          <w:divBdr>
            <w:top w:val="none" w:sz="0" w:space="0" w:color="auto"/>
            <w:left w:val="none" w:sz="0" w:space="0" w:color="auto"/>
            <w:bottom w:val="none" w:sz="0" w:space="0" w:color="auto"/>
            <w:right w:val="none" w:sz="0" w:space="0" w:color="auto"/>
          </w:divBdr>
        </w:div>
        <w:div w:id="1403790428">
          <w:marLeft w:val="0"/>
          <w:marRight w:val="0"/>
          <w:marTop w:val="0"/>
          <w:marBottom w:val="0"/>
          <w:divBdr>
            <w:top w:val="none" w:sz="0" w:space="0" w:color="auto"/>
            <w:left w:val="none" w:sz="0" w:space="0" w:color="auto"/>
            <w:bottom w:val="none" w:sz="0" w:space="0" w:color="auto"/>
            <w:right w:val="none" w:sz="0" w:space="0" w:color="auto"/>
          </w:divBdr>
        </w:div>
        <w:div w:id="1821116167">
          <w:marLeft w:val="0"/>
          <w:marRight w:val="0"/>
          <w:marTop w:val="0"/>
          <w:marBottom w:val="0"/>
          <w:divBdr>
            <w:top w:val="none" w:sz="0" w:space="0" w:color="auto"/>
            <w:left w:val="none" w:sz="0" w:space="0" w:color="auto"/>
            <w:bottom w:val="none" w:sz="0" w:space="0" w:color="auto"/>
            <w:right w:val="none" w:sz="0" w:space="0" w:color="auto"/>
          </w:divBdr>
        </w:div>
        <w:div w:id="727654631">
          <w:marLeft w:val="0"/>
          <w:marRight w:val="0"/>
          <w:marTop w:val="0"/>
          <w:marBottom w:val="0"/>
          <w:divBdr>
            <w:top w:val="none" w:sz="0" w:space="0" w:color="auto"/>
            <w:left w:val="none" w:sz="0" w:space="0" w:color="auto"/>
            <w:bottom w:val="none" w:sz="0" w:space="0" w:color="auto"/>
            <w:right w:val="none" w:sz="0" w:space="0" w:color="auto"/>
          </w:divBdr>
        </w:div>
        <w:div w:id="1378895272">
          <w:marLeft w:val="0"/>
          <w:marRight w:val="0"/>
          <w:marTop w:val="0"/>
          <w:marBottom w:val="0"/>
          <w:divBdr>
            <w:top w:val="none" w:sz="0" w:space="0" w:color="auto"/>
            <w:left w:val="none" w:sz="0" w:space="0" w:color="auto"/>
            <w:bottom w:val="none" w:sz="0" w:space="0" w:color="auto"/>
            <w:right w:val="none" w:sz="0" w:space="0" w:color="auto"/>
          </w:divBdr>
        </w:div>
        <w:div w:id="1699574913">
          <w:marLeft w:val="0"/>
          <w:marRight w:val="0"/>
          <w:marTop w:val="0"/>
          <w:marBottom w:val="0"/>
          <w:divBdr>
            <w:top w:val="none" w:sz="0" w:space="0" w:color="auto"/>
            <w:left w:val="none" w:sz="0" w:space="0" w:color="auto"/>
            <w:bottom w:val="none" w:sz="0" w:space="0" w:color="auto"/>
            <w:right w:val="none" w:sz="0" w:space="0" w:color="auto"/>
          </w:divBdr>
        </w:div>
        <w:div w:id="706176116">
          <w:marLeft w:val="0"/>
          <w:marRight w:val="0"/>
          <w:marTop w:val="0"/>
          <w:marBottom w:val="0"/>
          <w:divBdr>
            <w:top w:val="none" w:sz="0" w:space="0" w:color="auto"/>
            <w:left w:val="none" w:sz="0" w:space="0" w:color="auto"/>
            <w:bottom w:val="none" w:sz="0" w:space="0" w:color="auto"/>
            <w:right w:val="none" w:sz="0" w:space="0" w:color="auto"/>
          </w:divBdr>
        </w:div>
        <w:div w:id="1484929350">
          <w:marLeft w:val="0"/>
          <w:marRight w:val="0"/>
          <w:marTop w:val="0"/>
          <w:marBottom w:val="0"/>
          <w:divBdr>
            <w:top w:val="none" w:sz="0" w:space="0" w:color="auto"/>
            <w:left w:val="none" w:sz="0" w:space="0" w:color="auto"/>
            <w:bottom w:val="none" w:sz="0" w:space="0" w:color="auto"/>
            <w:right w:val="none" w:sz="0" w:space="0" w:color="auto"/>
          </w:divBdr>
        </w:div>
        <w:div w:id="1309046329">
          <w:marLeft w:val="0"/>
          <w:marRight w:val="0"/>
          <w:marTop w:val="0"/>
          <w:marBottom w:val="0"/>
          <w:divBdr>
            <w:top w:val="none" w:sz="0" w:space="0" w:color="auto"/>
            <w:left w:val="none" w:sz="0" w:space="0" w:color="auto"/>
            <w:bottom w:val="none" w:sz="0" w:space="0" w:color="auto"/>
            <w:right w:val="none" w:sz="0" w:space="0" w:color="auto"/>
          </w:divBdr>
        </w:div>
        <w:div w:id="179005173">
          <w:marLeft w:val="0"/>
          <w:marRight w:val="0"/>
          <w:marTop w:val="0"/>
          <w:marBottom w:val="0"/>
          <w:divBdr>
            <w:top w:val="none" w:sz="0" w:space="0" w:color="auto"/>
            <w:left w:val="none" w:sz="0" w:space="0" w:color="auto"/>
            <w:bottom w:val="none" w:sz="0" w:space="0" w:color="auto"/>
            <w:right w:val="none" w:sz="0" w:space="0" w:color="auto"/>
          </w:divBdr>
        </w:div>
        <w:div w:id="1940873990">
          <w:marLeft w:val="0"/>
          <w:marRight w:val="0"/>
          <w:marTop w:val="0"/>
          <w:marBottom w:val="0"/>
          <w:divBdr>
            <w:top w:val="none" w:sz="0" w:space="0" w:color="auto"/>
            <w:left w:val="none" w:sz="0" w:space="0" w:color="auto"/>
            <w:bottom w:val="none" w:sz="0" w:space="0" w:color="auto"/>
            <w:right w:val="none" w:sz="0" w:space="0" w:color="auto"/>
          </w:divBdr>
        </w:div>
        <w:div w:id="287392679">
          <w:marLeft w:val="0"/>
          <w:marRight w:val="0"/>
          <w:marTop w:val="0"/>
          <w:marBottom w:val="0"/>
          <w:divBdr>
            <w:top w:val="none" w:sz="0" w:space="0" w:color="auto"/>
            <w:left w:val="none" w:sz="0" w:space="0" w:color="auto"/>
            <w:bottom w:val="none" w:sz="0" w:space="0" w:color="auto"/>
            <w:right w:val="none" w:sz="0" w:space="0" w:color="auto"/>
          </w:divBdr>
        </w:div>
        <w:div w:id="1823347878">
          <w:marLeft w:val="0"/>
          <w:marRight w:val="0"/>
          <w:marTop w:val="0"/>
          <w:marBottom w:val="0"/>
          <w:divBdr>
            <w:top w:val="none" w:sz="0" w:space="0" w:color="auto"/>
            <w:left w:val="none" w:sz="0" w:space="0" w:color="auto"/>
            <w:bottom w:val="none" w:sz="0" w:space="0" w:color="auto"/>
            <w:right w:val="none" w:sz="0" w:space="0" w:color="auto"/>
          </w:divBdr>
        </w:div>
        <w:div w:id="1045761591">
          <w:marLeft w:val="0"/>
          <w:marRight w:val="0"/>
          <w:marTop w:val="0"/>
          <w:marBottom w:val="0"/>
          <w:divBdr>
            <w:top w:val="none" w:sz="0" w:space="0" w:color="auto"/>
            <w:left w:val="none" w:sz="0" w:space="0" w:color="auto"/>
            <w:bottom w:val="none" w:sz="0" w:space="0" w:color="auto"/>
            <w:right w:val="none" w:sz="0" w:space="0" w:color="auto"/>
          </w:divBdr>
        </w:div>
        <w:div w:id="1316569104">
          <w:marLeft w:val="0"/>
          <w:marRight w:val="0"/>
          <w:marTop w:val="0"/>
          <w:marBottom w:val="0"/>
          <w:divBdr>
            <w:top w:val="none" w:sz="0" w:space="0" w:color="auto"/>
            <w:left w:val="none" w:sz="0" w:space="0" w:color="auto"/>
            <w:bottom w:val="none" w:sz="0" w:space="0" w:color="auto"/>
            <w:right w:val="none" w:sz="0" w:space="0" w:color="auto"/>
          </w:divBdr>
        </w:div>
        <w:div w:id="1092582854">
          <w:marLeft w:val="0"/>
          <w:marRight w:val="0"/>
          <w:marTop w:val="0"/>
          <w:marBottom w:val="0"/>
          <w:divBdr>
            <w:top w:val="none" w:sz="0" w:space="0" w:color="auto"/>
            <w:left w:val="none" w:sz="0" w:space="0" w:color="auto"/>
            <w:bottom w:val="none" w:sz="0" w:space="0" w:color="auto"/>
            <w:right w:val="none" w:sz="0" w:space="0" w:color="auto"/>
          </w:divBdr>
        </w:div>
        <w:div w:id="957296258">
          <w:marLeft w:val="0"/>
          <w:marRight w:val="0"/>
          <w:marTop w:val="0"/>
          <w:marBottom w:val="0"/>
          <w:divBdr>
            <w:top w:val="none" w:sz="0" w:space="0" w:color="auto"/>
            <w:left w:val="none" w:sz="0" w:space="0" w:color="auto"/>
            <w:bottom w:val="none" w:sz="0" w:space="0" w:color="auto"/>
            <w:right w:val="none" w:sz="0" w:space="0" w:color="auto"/>
          </w:divBdr>
        </w:div>
        <w:div w:id="1121999266">
          <w:marLeft w:val="0"/>
          <w:marRight w:val="0"/>
          <w:marTop w:val="0"/>
          <w:marBottom w:val="0"/>
          <w:divBdr>
            <w:top w:val="none" w:sz="0" w:space="0" w:color="auto"/>
            <w:left w:val="none" w:sz="0" w:space="0" w:color="auto"/>
            <w:bottom w:val="none" w:sz="0" w:space="0" w:color="auto"/>
            <w:right w:val="none" w:sz="0" w:space="0" w:color="auto"/>
          </w:divBdr>
        </w:div>
        <w:div w:id="1342395455">
          <w:marLeft w:val="0"/>
          <w:marRight w:val="0"/>
          <w:marTop w:val="0"/>
          <w:marBottom w:val="0"/>
          <w:divBdr>
            <w:top w:val="none" w:sz="0" w:space="0" w:color="auto"/>
            <w:left w:val="none" w:sz="0" w:space="0" w:color="auto"/>
            <w:bottom w:val="none" w:sz="0" w:space="0" w:color="auto"/>
            <w:right w:val="none" w:sz="0" w:space="0" w:color="auto"/>
          </w:divBdr>
        </w:div>
        <w:div w:id="335422057">
          <w:marLeft w:val="0"/>
          <w:marRight w:val="0"/>
          <w:marTop w:val="0"/>
          <w:marBottom w:val="0"/>
          <w:divBdr>
            <w:top w:val="none" w:sz="0" w:space="0" w:color="auto"/>
            <w:left w:val="none" w:sz="0" w:space="0" w:color="auto"/>
            <w:bottom w:val="none" w:sz="0" w:space="0" w:color="auto"/>
            <w:right w:val="none" w:sz="0" w:space="0" w:color="auto"/>
          </w:divBdr>
        </w:div>
        <w:div w:id="620039419">
          <w:marLeft w:val="0"/>
          <w:marRight w:val="0"/>
          <w:marTop w:val="0"/>
          <w:marBottom w:val="0"/>
          <w:divBdr>
            <w:top w:val="none" w:sz="0" w:space="0" w:color="auto"/>
            <w:left w:val="none" w:sz="0" w:space="0" w:color="auto"/>
            <w:bottom w:val="none" w:sz="0" w:space="0" w:color="auto"/>
            <w:right w:val="none" w:sz="0" w:space="0" w:color="auto"/>
          </w:divBdr>
        </w:div>
        <w:div w:id="36971766">
          <w:marLeft w:val="0"/>
          <w:marRight w:val="0"/>
          <w:marTop w:val="0"/>
          <w:marBottom w:val="0"/>
          <w:divBdr>
            <w:top w:val="none" w:sz="0" w:space="0" w:color="auto"/>
            <w:left w:val="none" w:sz="0" w:space="0" w:color="auto"/>
            <w:bottom w:val="none" w:sz="0" w:space="0" w:color="auto"/>
            <w:right w:val="none" w:sz="0" w:space="0" w:color="auto"/>
          </w:divBdr>
        </w:div>
        <w:div w:id="2005936524">
          <w:marLeft w:val="0"/>
          <w:marRight w:val="0"/>
          <w:marTop w:val="0"/>
          <w:marBottom w:val="0"/>
          <w:divBdr>
            <w:top w:val="none" w:sz="0" w:space="0" w:color="auto"/>
            <w:left w:val="none" w:sz="0" w:space="0" w:color="auto"/>
            <w:bottom w:val="none" w:sz="0" w:space="0" w:color="auto"/>
            <w:right w:val="none" w:sz="0" w:space="0" w:color="auto"/>
          </w:divBdr>
        </w:div>
        <w:div w:id="1787894480">
          <w:marLeft w:val="0"/>
          <w:marRight w:val="0"/>
          <w:marTop w:val="0"/>
          <w:marBottom w:val="0"/>
          <w:divBdr>
            <w:top w:val="none" w:sz="0" w:space="0" w:color="auto"/>
            <w:left w:val="none" w:sz="0" w:space="0" w:color="auto"/>
            <w:bottom w:val="none" w:sz="0" w:space="0" w:color="auto"/>
            <w:right w:val="none" w:sz="0" w:space="0" w:color="auto"/>
          </w:divBdr>
        </w:div>
      </w:divsChild>
    </w:div>
    <w:div w:id="789857570">
      <w:bodyDiv w:val="1"/>
      <w:marLeft w:val="0"/>
      <w:marRight w:val="0"/>
      <w:marTop w:val="0"/>
      <w:marBottom w:val="0"/>
      <w:divBdr>
        <w:top w:val="none" w:sz="0" w:space="0" w:color="auto"/>
        <w:left w:val="none" w:sz="0" w:space="0" w:color="auto"/>
        <w:bottom w:val="none" w:sz="0" w:space="0" w:color="auto"/>
        <w:right w:val="none" w:sz="0" w:space="0" w:color="auto"/>
      </w:divBdr>
      <w:divsChild>
        <w:div w:id="1287589013">
          <w:marLeft w:val="0"/>
          <w:marRight w:val="0"/>
          <w:marTop w:val="0"/>
          <w:marBottom w:val="0"/>
          <w:divBdr>
            <w:top w:val="none" w:sz="0" w:space="0" w:color="auto"/>
            <w:left w:val="none" w:sz="0" w:space="0" w:color="auto"/>
            <w:bottom w:val="none" w:sz="0" w:space="0" w:color="auto"/>
            <w:right w:val="none" w:sz="0" w:space="0" w:color="auto"/>
          </w:divBdr>
        </w:div>
        <w:div w:id="740445116">
          <w:marLeft w:val="0"/>
          <w:marRight w:val="0"/>
          <w:marTop w:val="0"/>
          <w:marBottom w:val="0"/>
          <w:divBdr>
            <w:top w:val="none" w:sz="0" w:space="0" w:color="auto"/>
            <w:left w:val="none" w:sz="0" w:space="0" w:color="auto"/>
            <w:bottom w:val="none" w:sz="0" w:space="0" w:color="auto"/>
            <w:right w:val="none" w:sz="0" w:space="0" w:color="auto"/>
          </w:divBdr>
        </w:div>
        <w:div w:id="57558280">
          <w:marLeft w:val="0"/>
          <w:marRight w:val="0"/>
          <w:marTop w:val="0"/>
          <w:marBottom w:val="0"/>
          <w:divBdr>
            <w:top w:val="none" w:sz="0" w:space="0" w:color="auto"/>
            <w:left w:val="none" w:sz="0" w:space="0" w:color="auto"/>
            <w:bottom w:val="none" w:sz="0" w:space="0" w:color="auto"/>
            <w:right w:val="none" w:sz="0" w:space="0" w:color="auto"/>
          </w:divBdr>
        </w:div>
        <w:div w:id="1606383716">
          <w:marLeft w:val="0"/>
          <w:marRight w:val="0"/>
          <w:marTop w:val="0"/>
          <w:marBottom w:val="0"/>
          <w:divBdr>
            <w:top w:val="none" w:sz="0" w:space="0" w:color="auto"/>
            <w:left w:val="none" w:sz="0" w:space="0" w:color="auto"/>
            <w:bottom w:val="none" w:sz="0" w:space="0" w:color="auto"/>
            <w:right w:val="none" w:sz="0" w:space="0" w:color="auto"/>
          </w:divBdr>
        </w:div>
        <w:div w:id="913584431">
          <w:marLeft w:val="0"/>
          <w:marRight w:val="0"/>
          <w:marTop w:val="0"/>
          <w:marBottom w:val="0"/>
          <w:divBdr>
            <w:top w:val="none" w:sz="0" w:space="0" w:color="auto"/>
            <w:left w:val="none" w:sz="0" w:space="0" w:color="auto"/>
            <w:bottom w:val="none" w:sz="0" w:space="0" w:color="auto"/>
            <w:right w:val="none" w:sz="0" w:space="0" w:color="auto"/>
          </w:divBdr>
        </w:div>
        <w:div w:id="1590962547">
          <w:marLeft w:val="0"/>
          <w:marRight w:val="0"/>
          <w:marTop w:val="0"/>
          <w:marBottom w:val="0"/>
          <w:divBdr>
            <w:top w:val="none" w:sz="0" w:space="0" w:color="auto"/>
            <w:left w:val="none" w:sz="0" w:space="0" w:color="auto"/>
            <w:bottom w:val="none" w:sz="0" w:space="0" w:color="auto"/>
            <w:right w:val="none" w:sz="0" w:space="0" w:color="auto"/>
          </w:divBdr>
        </w:div>
      </w:divsChild>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39538942">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98915395">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09100833">
      <w:bodyDiv w:val="1"/>
      <w:marLeft w:val="0"/>
      <w:marRight w:val="0"/>
      <w:marTop w:val="0"/>
      <w:marBottom w:val="0"/>
      <w:divBdr>
        <w:top w:val="none" w:sz="0" w:space="0" w:color="auto"/>
        <w:left w:val="none" w:sz="0" w:space="0" w:color="auto"/>
        <w:bottom w:val="none" w:sz="0" w:space="0" w:color="auto"/>
        <w:right w:val="none" w:sz="0" w:space="0" w:color="auto"/>
      </w:divBdr>
    </w:div>
    <w:div w:id="1247228421">
      <w:bodyDiv w:val="1"/>
      <w:marLeft w:val="0"/>
      <w:marRight w:val="0"/>
      <w:marTop w:val="0"/>
      <w:marBottom w:val="0"/>
      <w:divBdr>
        <w:top w:val="none" w:sz="0" w:space="0" w:color="auto"/>
        <w:left w:val="none" w:sz="0" w:space="0" w:color="auto"/>
        <w:bottom w:val="none" w:sz="0" w:space="0" w:color="auto"/>
        <w:right w:val="none" w:sz="0" w:space="0" w:color="auto"/>
      </w:divBdr>
      <w:divsChild>
        <w:div w:id="2014185754">
          <w:marLeft w:val="0"/>
          <w:marRight w:val="0"/>
          <w:marTop w:val="0"/>
          <w:marBottom w:val="0"/>
          <w:divBdr>
            <w:top w:val="none" w:sz="0" w:space="0" w:color="auto"/>
            <w:left w:val="none" w:sz="0" w:space="0" w:color="auto"/>
            <w:bottom w:val="none" w:sz="0" w:space="0" w:color="auto"/>
            <w:right w:val="none" w:sz="0" w:space="0" w:color="auto"/>
          </w:divBdr>
        </w:div>
        <w:div w:id="894242947">
          <w:marLeft w:val="0"/>
          <w:marRight w:val="0"/>
          <w:marTop w:val="0"/>
          <w:marBottom w:val="0"/>
          <w:divBdr>
            <w:top w:val="none" w:sz="0" w:space="0" w:color="auto"/>
            <w:left w:val="none" w:sz="0" w:space="0" w:color="auto"/>
            <w:bottom w:val="none" w:sz="0" w:space="0" w:color="auto"/>
            <w:right w:val="none" w:sz="0" w:space="0" w:color="auto"/>
          </w:divBdr>
        </w:div>
        <w:div w:id="1830441793">
          <w:marLeft w:val="0"/>
          <w:marRight w:val="0"/>
          <w:marTop w:val="0"/>
          <w:marBottom w:val="0"/>
          <w:divBdr>
            <w:top w:val="none" w:sz="0" w:space="0" w:color="auto"/>
            <w:left w:val="none" w:sz="0" w:space="0" w:color="auto"/>
            <w:bottom w:val="none" w:sz="0" w:space="0" w:color="auto"/>
            <w:right w:val="none" w:sz="0" w:space="0" w:color="auto"/>
          </w:divBdr>
        </w:div>
        <w:div w:id="2109956993">
          <w:marLeft w:val="0"/>
          <w:marRight w:val="0"/>
          <w:marTop w:val="0"/>
          <w:marBottom w:val="0"/>
          <w:divBdr>
            <w:top w:val="none" w:sz="0" w:space="0" w:color="auto"/>
            <w:left w:val="none" w:sz="0" w:space="0" w:color="auto"/>
            <w:bottom w:val="none" w:sz="0" w:space="0" w:color="auto"/>
            <w:right w:val="none" w:sz="0" w:space="0" w:color="auto"/>
          </w:divBdr>
        </w:div>
        <w:div w:id="2006736374">
          <w:marLeft w:val="0"/>
          <w:marRight w:val="0"/>
          <w:marTop w:val="0"/>
          <w:marBottom w:val="0"/>
          <w:divBdr>
            <w:top w:val="none" w:sz="0" w:space="0" w:color="auto"/>
            <w:left w:val="none" w:sz="0" w:space="0" w:color="auto"/>
            <w:bottom w:val="none" w:sz="0" w:space="0" w:color="auto"/>
            <w:right w:val="none" w:sz="0" w:space="0" w:color="auto"/>
          </w:divBdr>
        </w:div>
        <w:div w:id="1543785809">
          <w:marLeft w:val="0"/>
          <w:marRight w:val="0"/>
          <w:marTop w:val="0"/>
          <w:marBottom w:val="0"/>
          <w:divBdr>
            <w:top w:val="none" w:sz="0" w:space="0" w:color="auto"/>
            <w:left w:val="none" w:sz="0" w:space="0" w:color="auto"/>
            <w:bottom w:val="none" w:sz="0" w:space="0" w:color="auto"/>
            <w:right w:val="none" w:sz="0" w:space="0" w:color="auto"/>
          </w:divBdr>
        </w:div>
        <w:div w:id="798567890">
          <w:marLeft w:val="0"/>
          <w:marRight w:val="0"/>
          <w:marTop w:val="0"/>
          <w:marBottom w:val="0"/>
          <w:divBdr>
            <w:top w:val="none" w:sz="0" w:space="0" w:color="auto"/>
            <w:left w:val="none" w:sz="0" w:space="0" w:color="auto"/>
            <w:bottom w:val="none" w:sz="0" w:space="0" w:color="auto"/>
            <w:right w:val="none" w:sz="0" w:space="0" w:color="auto"/>
          </w:divBdr>
        </w:div>
        <w:div w:id="1416783726">
          <w:marLeft w:val="0"/>
          <w:marRight w:val="0"/>
          <w:marTop w:val="0"/>
          <w:marBottom w:val="0"/>
          <w:divBdr>
            <w:top w:val="none" w:sz="0" w:space="0" w:color="auto"/>
            <w:left w:val="none" w:sz="0" w:space="0" w:color="auto"/>
            <w:bottom w:val="none" w:sz="0" w:space="0" w:color="auto"/>
            <w:right w:val="none" w:sz="0" w:space="0" w:color="auto"/>
          </w:divBdr>
        </w:div>
        <w:div w:id="183833028">
          <w:marLeft w:val="0"/>
          <w:marRight w:val="0"/>
          <w:marTop w:val="0"/>
          <w:marBottom w:val="0"/>
          <w:divBdr>
            <w:top w:val="none" w:sz="0" w:space="0" w:color="auto"/>
            <w:left w:val="none" w:sz="0" w:space="0" w:color="auto"/>
            <w:bottom w:val="none" w:sz="0" w:space="0" w:color="auto"/>
            <w:right w:val="none" w:sz="0" w:space="0" w:color="auto"/>
          </w:divBdr>
        </w:div>
        <w:div w:id="334771863">
          <w:marLeft w:val="0"/>
          <w:marRight w:val="0"/>
          <w:marTop w:val="0"/>
          <w:marBottom w:val="0"/>
          <w:divBdr>
            <w:top w:val="none" w:sz="0" w:space="0" w:color="auto"/>
            <w:left w:val="none" w:sz="0" w:space="0" w:color="auto"/>
            <w:bottom w:val="none" w:sz="0" w:space="0" w:color="auto"/>
            <w:right w:val="none" w:sz="0" w:space="0" w:color="auto"/>
          </w:divBdr>
        </w:div>
        <w:div w:id="1277062656">
          <w:marLeft w:val="0"/>
          <w:marRight w:val="0"/>
          <w:marTop w:val="0"/>
          <w:marBottom w:val="0"/>
          <w:divBdr>
            <w:top w:val="none" w:sz="0" w:space="0" w:color="auto"/>
            <w:left w:val="none" w:sz="0" w:space="0" w:color="auto"/>
            <w:bottom w:val="none" w:sz="0" w:space="0" w:color="auto"/>
            <w:right w:val="none" w:sz="0" w:space="0" w:color="auto"/>
          </w:divBdr>
        </w:div>
        <w:div w:id="353313251">
          <w:marLeft w:val="0"/>
          <w:marRight w:val="0"/>
          <w:marTop w:val="0"/>
          <w:marBottom w:val="0"/>
          <w:divBdr>
            <w:top w:val="none" w:sz="0" w:space="0" w:color="auto"/>
            <w:left w:val="none" w:sz="0" w:space="0" w:color="auto"/>
            <w:bottom w:val="none" w:sz="0" w:space="0" w:color="auto"/>
            <w:right w:val="none" w:sz="0" w:space="0" w:color="auto"/>
          </w:divBdr>
        </w:div>
        <w:div w:id="487984152">
          <w:marLeft w:val="0"/>
          <w:marRight w:val="0"/>
          <w:marTop w:val="0"/>
          <w:marBottom w:val="0"/>
          <w:divBdr>
            <w:top w:val="none" w:sz="0" w:space="0" w:color="auto"/>
            <w:left w:val="none" w:sz="0" w:space="0" w:color="auto"/>
            <w:bottom w:val="none" w:sz="0" w:space="0" w:color="auto"/>
            <w:right w:val="none" w:sz="0" w:space="0" w:color="auto"/>
          </w:divBdr>
        </w:div>
        <w:div w:id="2077701981">
          <w:marLeft w:val="0"/>
          <w:marRight w:val="0"/>
          <w:marTop w:val="0"/>
          <w:marBottom w:val="0"/>
          <w:divBdr>
            <w:top w:val="none" w:sz="0" w:space="0" w:color="auto"/>
            <w:left w:val="none" w:sz="0" w:space="0" w:color="auto"/>
            <w:bottom w:val="none" w:sz="0" w:space="0" w:color="auto"/>
            <w:right w:val="none" w:sz="0" w:space="0" w:color="auto"/>
          </w:divBdr>
        </w:div>
        <w:div w:id="176505641">
          <w:marLeft w:val="0"/>
          <w:marRight w:val="0"/>
          <w:marTop w:val="0"/>
          <w:marBottom w:val="0"/>
          <w:divBdr>
            <w:top w:val="none" w:sz="0" w:space="0" w:color="auto"/>
            <w:left w:val="none" w:sz="0" w:space="0" w:color="auto"/>
            <w:bottom w:val="none" w:sz="0" w:space="0" w:color="auto"/>
            <w:right w:val="none" w:sz="0" w:space="0" w:color="auto"/>
          </w:divBdr>
        </w:div>
        <w:div w:id="110826513">
          <w:marLeft w:val="0"/>
          <w:marRight w:val="0"/>
          <w:marTop w:val="0"/>
          <w:marBottom w:val="0"/>
          <w:divBdr>
            <w:top w:val="none" w:sz="0" w:space="0" w:color="auto"/>
            <w:left w:val="none" w:sz="0" w:space="0" w:color="auto"/>
            <w:bottom w:val="none" w:sz="0" w:space="0" w:color="auto"/>
            <w:right w:val="none" w:sz="0" w:space="0" w:color="auto"/>
          </w:divBdr>
        </w:div>
        <w:div w:id="1766461493">
          <w:marLeft w:val="0"/>
          <w:marRight w:val="0"/>
          <w:marTop w:val="0"/>
          <w:marBottom w:val="0"/>
          <w:divBdr>
            <w:top w:val="none" w:sz="0" w:space="0" w:color="auto"/>
            <w:left w:val="none" w:sz="0" w:space="0" w:color="auto"/>
            <w:bottom w:val="none" w:sz="0" w:space="0" w:color="auto"/>
            <w:right w:val="none" w:sz="0" w:space="0" w:color="auto"/>
          </w:divBdr>
        </w:div>
        <w:div w:id="988559534">
          <w:marLeft w:val="0"/>
          <w:marRight w:val="0"/>
          <w:marTop w:val="0"/>
          <w:marBottom w:val="0"/>
          <w:divBdr>
            <w:top w:val="none" w:sz="0" w:space="0" w:color="auto"/>
            <w:left w:val="none" w:sz="0" w:space="0" w:color="auto"/>
            <w:bottom w:val="none" w:sz="0" w:space="0" w:color="auto"/>
            <w:right w:val="none" w:sz="0" w:space="0" w:color="auto"/>
          </w:divBdr>
        </w:div>
        <w:div w:id="2029796911">
          <w:marLeft w:val="0"/>
          <w:marRight w:val="0"/>
          <w:marTop w:val="0"/>
          <w:marBottom w:val="0"/>
          <w:divBdr>
            <w:top w:val="none" w:sz="0" w:space="0" w:color="auto"/>
            <w:left w:val="none" w:sz="0" w:space="0" w:color="auto"/>
            <w:bottom w:val="none" w:sz="0" w:space="0" w:color="auto"/>
            <w:right w:val="none" w:sz="0" w:space="0" w:color="auto"/>
          </w:divBdr>
        </w:div>
        <w:div w:id="450829185">
          <w:marLeft w:val="0"/>
          <w:marRight w:val="0"/>
          <w:marTop w:val="0"/>
          <w:marBottom w:val="0"/>
          <w:divBdr>
            <w:top w:val="none" w:sz="0" w:space="0" w:color="auto"/>
            <w:left w:val="none" w:sz="0" w:space="0" w:color="auto"/>
            <w:bottom w:val="none" w:sz="0" w:space="0" w:color="auto"/>
            <w:right w:val="none" w:sz="0" w:space="0" w:color="auto"/>
          </w:divBdr>
        </w:div>
        <w:div w:id="1048870428">
          <w:marLeft w:val="0"/>
          <w:marRight w:val="0"/>
          <w:marTop w:val="0"/>
          <w:marBottom w:val="0"/>
          <w:divBdr>
            <w:top w:val="none" w:sz="0" w:space="0" w:color="auto"/>
            <w:left w:val="none" w:sz="0" w:space="0" w:color="auto"/>
            <w:bottom w:val="none" w:sz="0" w:space="0" w:color="auto"/>
            <w:right w:val="none" w:sz="0" w:space="0" w:color="auto"/>
          </w:divBdr>
        </w:div>
        <w:div w:id="782530035">
          <w:marLeft w:val="0"/>
          <w:marRight w:val="0"/>
          <w:marTop w:val="0"/>
          <w:marBottom w:val="0"/>
          <w:divBdr>
            <w:top w:val="none" w:sz="0" w:space="0" w:color="auto"/>
            <w:left w:val="none" w:sz="0" w:space="0" w:color="auto"/>
            <w:bottom w:val="none" w:sz="0" w:space="0" w:color="auto"/>
            <w:right w:val="none" w:sz="0" w:space="0" w:color="auto"/>
          </w:divBdr>
        </w:div>
        <w:div w:id="635641622">
          <w:marLeft w:val="0"/>
          <w:marRight w:val="0"/>
          <w:marTop w:val="0"/>
          <w:marBottom w:val="0"/>
          <w:divBdr>
            <w:top w:val="none" w:sz="0" w:space="0" w:color="auto"/>
            <w:left w:val="none" w:sz="0" w:space="0" w:color="auto"/>
            <w:bottom w:val="none" w:sz="0" w:space="0" w:color="auto"/>
            <w:right w:val="none" w:sz="0" w:space="0" w:color="auto"/>
          </w:divBdr>
        </w:div>
        <w:div w:id="394010039">
          <w:marLeft w:val="0"/>
          <w:marRight w:val="0"/>
          <w:marTop w:val="0"/>
          <w:marBottom w:val="0"/>
          <w:divBdr>
            <w:top w:val="none" w:sz="0" w:space="0" w:color="auto"/>
            <w:left w:val="none" w:sz="0" w:space="0" w:color="auto"/>
            <w:bottom w:val="none" w:sz="0" w:space="0" w:color="auto"/>
            <w:right w:val="none" w:sz="0" w:space="0" w:color="auto"/>
          </w:divBdr>
        </w:div>
        <w:div w:id="22488627">
          <w:marLeft w:val="0"/>
          <w:marRight w:val="0"/>
          <w:marTop w:val="0"/>
          <w:marBottom w:val="0"/>
          <w:divBdr>
            <w:top w:val="none" w:sz="0" w:space="0" w:color="auto"/>
            <w:left w:val="none" w:sz="0" w:space="0" w:color="auto"/>
            <w:bottom w:val="none" w:sz="0" w:space="0" w:color="auto"/>
            <w:right w:val="none" w:sz="0" w:space="0" w:color="auto"/>
          </w:divBdr>
        </w:div>
        <w:div w:id="60182055">
          <w:marLeft w:val="0"/>
          <w:marRight w:val="0"/>
          <w:marTop w:val="0"/>
          <w:marBottom w:val="0"/>
          <w:divBdr>
            <w:top w:val="none" w:sz="0" w:space="0" w:color="auto"/>
            <w:left w:val="none" w:sz="0" w:space="0" w:color="auto"/>
            <w:bottom w:val="none" w:sz="0" w:space="0" w:color="auto"/>
            <w:right w:val="none" w:sz="0" w:space="0" w:color="auto"/>
          </w:divBdr>
        </w:div>
        <w:div w:id="1464347032">
          <w:marLeft w:val="0"/>
          <w:marRight w:val="0"/>
          <w:marTop w:val="0"/>
          <w:marBottom w:val="0"/>
          <w:divBdr>
            <w:top w:val="none" w:sz="0" w:space="0" w:color="auto"/>
            <w:left w:val="none" w:sz="0" w:space="0" w:color="auto"/>
            <w:bottom w:val="none" w:sz="0" w:space="0" w:color="auto"/>
            <w:right w:val="none" w:sz="0" w:space="0" w:color="auto"/>
          </w:divBdr>
        </w:div>
        <w:div w:id="1263488494">
          <w:marLeft w:val="0"/>
          <w:marRight w:val="0"/>
          <w:marTop w:val="0"/>
          <w:marBottom w:val="0"/>
          <w:divBdr>
            <w:top w:val="none" w:sz="0" w:space="0" w:color="auto"/>
            <w:left w:val="none" w:sz="0" w:space="0" w:color="auto"/>
            <w:bottom w:val="none" w:sz="0" w:space="0" w:color="auto"/>
            <w:right w:val="none" w:sz="0" w:space="0" w:color="auto"/>
          </w:divBdr>
        </w:div>
        <w:div w:id="1367834471">
          <w:marLeft w:val="0"/>
          <w:marRight w:val="0"/>
          <w:marTop w:val="0"/>
          <w:marBottom w:val="0"/>
          <w:divBdr>
            <w:top w:val="none" w:sz="0" w:space="0" w:color="auto"/>
            <w:left w:val="none" w:sz="0" w:space="0" w:color="auto"/>
            <w:bottom w:val="none" w:sz="0" w:space="0" w:color="auto"/>
            <w:right w:val="none" w:sz="0" w:space="0" w:color="auto"/>
          </w:divBdr>
        </w:div>
        <w:div w:id="1006905708">
          <w:marLeft w:val="0"/>
          <w:marRight w:val="0"/>
          <w:marTop w:val="0"/>
          <w:marBottom w:val="0"/>
          <w:divBdr>
            <w:top w:val="none" w:sz="0" w:space="0" w:color="auto"/>
            <w:left w:val="none" w:sz="0" w:space="0" w:color="auto"/>
            <w:bottom w:val="none" w:sz="0" w:space="0" w:color="auto"/>
            <w:right w:val="none" w:sz="0" w:space="0" w:color="auto"/>
          </w:divBdr>
        </w:div>
        <w:div w:id="497505565">
          <w:marLeft w:val="0"/>
          <w:marRight w:val="0"/>
          <w:marTop w:val="0"/>
          <w:marBottom w:val="0"/>
          <w:divBdr>
            <w:top w:val="none" w:sz="0" w:space="0" w:color="auto"/>
            <w:left w:val="none" w:sz="0" w:space="0" w:color="auto"/>
            <w:bottom w:val="none" w:sz="0" w:space="0" w:color="auto"/>
            <w:right w:val="none" w:sz="0" w:space="0" w:color="auto"/>
          </w:divBdr>
        </w:div>
        <w:div w:id="1401974915">
          <w:marLeft w:val="0"/>
          <w:marRight w:val="0"/>
          <w:marTop w:val="0"/>
          <w:marBottom w:val="0"/>
          <w:divBdr>
            <w:top w:val="none" w:sz="0" w:space="0" w:color="auto"/>
            <w:left w:val="none" w:sz="0" w:space="0" w:color="auto"/>
            <w:bottom w:val="none" w:sz="0" w:space="0" w:color="auto"/>
            <w:right w:val="none" w:sz="0" w:space="0" w:color="auto"/>
          </w:divBdr>
        </w:div>
        <w:div w:id="11230633">
          <w:marLeft w:val="0"/>
          <w:marRight w:val="0"/>
          <w:marTop w:val="0"/>
          <w:marBottom w:val="0"/>
          <w:divBdr>
            <w:top w:val="none" w:sz="0" w:space="0" w:color="auto"/>
            <w:left w:val="none" w:sz="0" w:space="0" w:color="auto"/>
            <w:bottom w:val="none" w:sz="0" w:space="0" w:color="auto"/>
            <w:right w:val="none" w:sz="0" w:space="0" w:color="auto"/>
          </w:divBdr>
        </w:div>
        <w:div w:id="1257246225">
          <w:marLeft w:val="0"/>
          <w:marRight w:val="0"/>
          <w:marTop w:val="0"/>
          <w:marBottom w:val="0"/>
          <w:divBdr>
            <w:top w:val="none" w:sz="0" w:space="0" w:color="auto"/>
            <w:left w:val="none" w:sz="0" w:space="0" w:color="auto"/>
            <w:bottom w:val="none" w:sz="0" w:space="0" w:color="auto"/>
            <w:right w:val="none" w:sz="0" w:space="0" w:color="auto"/>
          </w:divBdr>
        </w:div>
        <w:div w:id="482746302">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68272940">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2781602">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82186632">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8785058">
      <w:bodyDiv w:val="1"/>
      <w:marLeft w:val="0"/>
      <w:marRight w:val="0"/>
      <w:marTop w:val="0"/>
      <w:marBottom w:val="0"/>
      <w:divBdr>
        <w:top w:val="none" w:sz="0" w:space="0" w:color="auto"/>
        <w:left w:val="none" w:sz="0" w:space="0" w:color="auto"/>
        <w:bottom w:val="none" w:sz="0" w:space="0" w:color="auto"/>
        <w:right w:val="none" w:sz="0" w:space="0" w:color="auto"/>
      </w:divBdr>
      <w:divsChild>
        <w:div w:id="104469727">
          <w:marLeft w:val="0"/>
          <w:marRight w:val="0"/>
          <w:marTop w:val="0"/>
          <w:marBottom w:val="0"/>
          <w:divBdr>
            <w:top w:val="none" w:sz="0" w:space="0" w:color="auto"/>
            <w:left w:val="none" w:sz="0" w:space="0" w:color="auto"/>
            <w:bottom w:val="none" w:sz="0" w:space="0" w:color="auto"/>
            <w:right w:val="none" w:sz="0" w:space="0" w:color="auto"/>
          </w:divBdr>
        </w:div>
        <w:div w:id="1316034242">
          <w:marLeft w:val="0"/>
          <w:marRight w:val="0"/>
          <w:marTop w:val="0"/>
          <w:marBottom w:val="0"/>
          <w:divBdr>
            <w:top w:val="none" w:sz="0" w:space="0" w:color="auto"/>
            <w:left w:val="none" w:sz="0" w:space="0" w:color="auto"/>
            <w:bottom w:val="none" w:sz="0" w:space="0" w:color="auto"/>
            <w:right w:val="none" w:sz="0" w:space="0" w:color="auto"/>
          </w:divBdr>
        </w:div>
        <w:div w:id="770856149">
          <w:marLeft w:val="0"/>
          <w:marRight w:val="0"/>
          <w:marTop w:val="0"/>
          <w:marBottom w:val="0"/>
          <w:divBdr>
            <w:top w:val="none" w:sz="0" w:space="0" w:color="auto"/>
            <w:left w:val="none" w:sz="0" w:space="0" w:color="auto"/>
            <w:bottom w:val="none" w:sz="0" w:space="0" w:color="auto"/>
            <w:right w:val="none" w:sz="0" w:space="0" w:color="auto"/>
          </w:divBdr>
        </w:div>
        <w:div w:id="447166039">
          <w:marLeft w:val="0"/>
          <w:marRight w:val="0"/>
          <w:marTop w:val="0"/>
          <w:marBottom w:val="0"/>
          <w:divBdr>
            <w:top w:val="none" w:sz="0" w:space="0" w:color="auto"/>
            <w:left w:val="none" w:sz="0" w:space="0" w:color="auto"/>
            <w:bottom w:val="none" w:sz="0" w:space="0" w:color="auto"/>
            <w:right w:val="none" w:sz="0" w:space="0" w:color="auto"/>
          </w:divBdr>
        </w:div>
        <w:div w:id="1276988326">
          <w:marLeft w:val="0"/>
          <w:marRight w:val="0"/>
          <w:marTop w:val="0"/>
          <w:marBottom w:val="0"/>
          <w:divBdr>
            <w:top w:val="none" w:sz="0" w:space="0" w:color="auto"/>
            <w:left w:val="none" w:sz="0" w:space="0" w:color="auto"/>
            <w:bottom w:val="none" w:sz="0" w:space="0" w:color="auto"/>
            <w:right w:val="none" w:sz="0" w:space="0" w:color="auto"/>
          </w:divBdr>
        </w:div>
        <w:div w:id="1156605732">
          <w:marLeft w:val="0"/>
          <w:marRight w:val="0"/>
          <w:marTop w:val="0"/>
          <w:marBottom w:val="0"/>
          <w:divBdr>
            <w:top w:val="none" w:sz="0" w:space="0" w:color="auto"/>
            <w:left w:val="none" w:sz="0" w:space="0" w:color="auto"/>
            <w:bottom w:val="none" w:sz="0" w:space="0" w:color="auto"/>
            <w:right w:val="none" w:sz="0" w:space="0" w:color="auto"/>
          </w:divBdr>
        </w:div>
        <w:div w:id="1901018647">
          <w:marLeft w:val="0"/>
          <w:marRight w:val="0"/>
          <w:marTop w:val="0"/>
          <w:marBottom w:val="0"/>
          <w:divBdr>
            <w:top w:val="none" w:sz="0" w:space="0" w:color="auto"/>
            <w:left w:val="none" w:sz="0" w:space="0" w:color="auto"/>
            <w:bottom w:val="none" w:sz="0" w:space="0" w:color="auto"/>
            <w:right w:val="none" w:sz="0" w:space="0" w:color="auto"/>
          </w:divBdr>
        </w:div>
        <w:div w:id="157380608">
          <w:marLeft w:val="0"/>
          <w:marRight w:val="0"/>
          <w:marTop w:val="0"/>
          <w:marBottom w:val="0"/>
          <w:divBdr>
            <w:top w:val="none" w:sz="0" w:space="0" w:color="auto"/>
            <w:left w:val="none" w:sz="0" w:space="0" w:color="auto"/>
            <w:bottom w:val="none" w:sz="0" w:space="0" w:color="auto"/>
            <w:right w:val="none" w:sz="0" w:space="0" w:color="auto"/>
          </w:divBdr>
        </w:div>
        <w:div w:id="1381975048">
          <w:marLeft w:val="0"/>
          <w:marRight w:val="0"/>
          <w:marTop w:val="0"/>
          <w:marBottom w:val="0"/>
          <w:divBdr>
            <w:top w:val="none" w:sz="0" w:space="0" w:color="auto"/>
            <w:left w:val="none" w:sz="0" w:space="0" w:color="auto"/>
            <w:bottom w:val="none" w:sz="0" w:space="0" w:color="auto"/>
            <w:right w:val="none" w:sz="0" w:space="0" w:color="auto"/>
          </w:divBdr>
        </w:div>
        <w:div w:id="1888837848">
          <w:marLeft w:val="0"/>
          <w:marRight w:val="0"/>
          <w:marTop w:val="0"/>
          <w:marBottom w:val="0"/>
          <w:divBdr>
            <w:top w:val="none" w:sz="0" w:space="0" w:color="auto"/>
            <w:left w:val="none" w:sz="0" w:space="0" w:color="auto"/>
            <w:bottom w:val="none" w:sz="0" w:space="0" w:color="auto"/>
            <w:right w:val="none" w:sz="0" w:space="0" w:color="auto"/>
          </w:divBdr>
        </w:div>
      </w:divsChild>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54124463">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74493334">
      <w:bodyDiv w:val="1"/>
      <w:marLeft w:val="0"/>
      <w:marRight w:val="0"/>
      <w:marTop w:val="0"/>
      <w:marBottom w:val="0"/>
      <w:divBdr>
        <w:top w:val="none" w:sz="0" w:space="0" w:color="auto"/>
        <w:left w:val="none" w:sz="0" w:space="0" w:color="auto"/>
        <w:bottom w:val="none" w:sz="0" w:space="0" w:color="auto"/>
        <w:right w:val="none" w:sz="0" w:space="0" w:color="auto"/>
      </w:divBdr>
    </w:div>
    <w:div w:id="195212460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27961487">
      <w:bodyDiv w:val="1"/>
      <w:marLeft w:val="0"/>
      <w:marRight w:val="0"/>
      <w:marTop w:val="0"/>
      <w:marBottom w:val="0"/>
      <w:divBdr>
        <w:top w:val="none" w:sz="0" w:space="0" w:color="auto"/>
        <w:left w:val="none" w:sz="0" w:space="0" w:color="auto"/>
        <w:bottom w:val="none" w:sz="0" w:space="0" w:color="auto"/>
        <w:right w:val="none" w:sz="0" w:space="0" w:color="auto"/>
      </w:divBdr>
      <w:divsChild>
        <w:div w:id="69667027">
          <w:marLeft w:val="0"/>
          <w:marRight w:val="0"/>
          <w:marTop w:val="0"/>
          <w:marBottom w:val="0"/>
          <w:divBdr>
            <w:top w:val="none" w:sz="0" w:space="0" w:color="auto"/>
            <w:left w:val="none" w:sz="0" w:space="0" w:color="auto"/>
            <w:bottom w:val="none" w:sz="0" w:space="0" w:color="auto"/>
            <w:right w:val="none" w:sz="0" w:space="0" w:color="auto"/>
          </w:divBdr>
        </w:div>
        <w:div w:id="131336536">
          <w:marLeft w:val="0"/>
          <w:marRight w:val="0"/>
          <w:marTop w:val="0"/>
          <w:marBottom w:val="0"/>
          <w:divBdr>
            <w:top w:val="none" w:sz="0" w:space="0" w:color="auto"/>
            <w:left w:val="none" w:sz="0" w:space="0" w:color="auto"/>
            <w:bottom w:val="none" w:sz="0" w:space="0" w:color="auto"/>
            <w:right w:val="none" w:sz="0" w:space="0" w:color="auto"/>
          </w:divBdr>
        </w:div>
        <w:div w:id="23333550">
          <w:marLeft w:val="0"/>
          <w:marRight w:val="0"/>
          <w:marTop w:val="0"/>
          <w:marBottom w:val="0"/>
          <w:divBdr>
            <w:top w:val="none" w:sz="0" w:space="0" w:color="auto"/>
            <w:left w:val="none" w:sz="0" w:space="0" w:color="auto"/>
            <w:bottom w:val="none" w:sz="0" w:space="0" w:color="auto"/>
            <w:right w:val="none" w:sz="0" w:space="0" w:color="auto"/>
          </w:divBdr>
        </w:div>
        <w:div w:id="1080755516">
          <w:marLeft w:val="0"/>
          <w:marRight w:val="0"/>
          <w:marTop w:val="0"/>
          <w:marBottom w:val="0"/>
          <w:divBdr>
            <w:top w:val="none" w:sz="0" w:space="0" w:color="auto"/>
            <w:left w:val="none" w:sz="0" w:space="0" w:color="auto"/>
            <w:bottom w:val="none" w:sz="0" w:space="0" w:color="auto"/>
            <w:right w:val="none" w:sz="0" w:space="0" w:color="auto"/>
          </w:divBdr>
        </w:div>
        <w:div w:id="1564099418">
          <w:marLeft w:val="0"/>
          <w:marRight w:val="0"/>
          <w:marTop w:val="0"/>
          <w:marBottom w:val="0"/>
          <w:divBdr>
            <w:top w:val="none" w:sz="0" w:space="0" w:color="auto"/>
            <w:left w:val="none" w:sz="0" w:space="0" w:color="auto"/>
            <w:bottom w:val="none" w:sz="0" w:space="0" w:color="auto"/>
            <w:right w:val="none" w:sz="0" w:space="0" w:color="auto"/>
          </w:divBdr>
        </w:div>
        <w:div w:id="2082436801">
          <w:marLeft w:val="0"/>
          <w:marRight w:val="0"/>
          <w:marTop w:val="0"/>
          <w:marBottom w:val="0"/>
          <w:divBdr>
            <w:top w:val="none" w:sz="0" w:space="0" w:color="auto"/>
            <w:left w:val="none" w:sz="0" w:space="0" w:color="auto"/>
            <w:bottom w:val="none" w:sz="0" w:space="0" w:color="auto"/>
            <w:right w:val="none" w:sz="0" w:space="0" w:color="auto"/>
          </w:divBdr>
        </w:div>
        <w:div w:id="45567679">
          <w:marLeft w:val="0"/>
          <w:marRight w:val="0"/>
          <w:marTop w:val="0"/>
          <w:marBottom w:val="0"/>
          <w:divBdr>
            <w:top w:val="none" w:sz="0" w:space="0" w:color="auto"/>
            <w:left w:val="none" w:sz="0" w:space="0" w:color="auto"/>
            <w:bottom w:val="none" w:sz="0" w:space="0" w:color="auto"/>
            <w:right w:val="none" w:sz="0" w:space="0" w:color="auto"/>
          </w:divBdr>
        </w:div>
        <w:div w:id="510029379">
          <w:marLeft w:val="0"/>
          <w:marRight w:val="0"/>
          <w:marTop w:val="0"/>
          <w:marBottom w:val="0"/>
          <w:divBdr>
            <w:top w:val="none" w:sz="0" w:space="0" w:color="auto"/>
            <w:left w:val="none" w:sz="0" w:space="0" w:color="auto"/>
            <w:bottom w:val="none" w:sz="0" w:space="0" w:color="auto"/>
            <w:right w:val="none" w:sz="0" w:space="0" w:color="auto"/>
          </w:divBdr>
        </w:div>
        <w:div w:id="455493978">
          <w:marLeft w:val="0"/>
          <w:marRight w:val="0"/>
          <w:marTop w:val="0"/>
          <w:marBottom w:val="0"/>
          <w:divBdr>
            <w:top w:val="none" w:sz="0" w:space="0" w:color="auto"/>
            <w:left w:val="none" w:sz="0" w:space="0" w:color="auto"/>
            <w:bottom w:val="none" w:sz="0" w:space="0" w:color="auto"/>
            <w:right w:val="none" w:sz="0" w:space="0" w:color="auto"/>
          </w:divBdr>
        </w:div>
        <w:div w:id="532425077">
          <w:marLeft w:val="0"/>
          <w:marRight w:val="0"/>
          <w:marTop w:val="0"/>
          <w:marBottom w:val="0"/>
          <w:divBdr>
            <w:top w:val="none" w:sz="0" w:space="0" w:color="auto"/>
            <w:left w:val="none" w:sz="0" w:space="0" w:color="auto"/>
            <w:bottom w:val="none" w:sz="0" w:space="0" w:color="auto"/>
            <w:right w:val="none" w:sz="0" w:space="0" w:color="auto"/>
          </w:divBdr>
        </w:div>
        <w:div w:id="1938173847">
          <w:marLeft w:val="0"/>
          <w:marRight w:val="0"/>
          <w:marTop w:val="0"/>
          <w:marBottom w:val="0"/>
          <w:divBdr>
            <w:top w:val="none" w:sz="0" w:space="0" w:color="auto"/>
            <w:left w:val="none" w:sz="0" w:space="0" w:color="auto"/>
            <w:bottom w:val="none" w:sz="0" w:space="0" w:color="auto"/>
            <w:right w:val="none" w:sz="0" w:space="0" w:color="auto"/>
          </w:divBdr>
        </w:div>
        <w:div w:id="1445076849">
          <w:marLeft w:val="0"/>
          <w:marRight w:val="0"/>
          <w:marTop w:val="0"/>
          <w:marBottom w:val="0"/>
          <w:divBdr>
            <w:top w:val="none" w:sz="0" w:space="0" w:color="auto"/>
            <w:left w:val="none" w:sz="0" w:space="0" w:color="auto"/>
            <w:bottom w:val="none" w:sz="0" w:space="0" w:color="auto"/>
            <w:right w:val="none" w:sz="0" w:space="0" w:color="auto"/>
          </w:divBdr>
        </w:div>
        <w:div w:id="939752801">
          <w:marLeft w:val="0"/>
          <w:marRight w:val="0"/>
          <w:marTop w:val="0"/>
          <w:marBottom w:val="0"/>
          <w:divBdr>
            <w:top w:val="none" w:sz="0" w:space="0" w:color="auto"/>
            <w:left w:val="none" w:sz="0" w:space="0" w:color="auto"/>
            <w:bottom w:val="none" w:sz="0" w:space="0" w:color="auto"/>
            <w:right w:val="none" w:sz="0" w:space="0" w:color="auto"/>
          </w:divBdr>
        </w:div>
        <w:div w:id="844563300">
          <w:marLeft w:val="0"/>
          <w:marRight w:val="0"/>
          <w:marTop w:val="0"/>
          <w:marBottom w:val="0"/>
          <w:divBdr>
            <w:top w:val="none" w:sz="0" w:space="0" w:color="auto"/>
            <w:left w:val="none" w:sz="0" w:space="0" w:color="auto"/>
            <w:bottom w:val="none" w:sz="0" w:space="0" w:color="auto"/>
            <w:right w:val="none" w:sz="0" w:space="0" w:color="auto"/>
          </w:divBdr>
        </w:div>
        <w:div w:id="568930854">
          <w:marLeft w:val="0"/>
          <w:marRight w:val="0"/>
          <w:marTop w:val="0"/>
          <w:marBottom w:val="0"/>
          <w:divBdr>
            <w:top w:val="none" w:sz="0" w:space="0" w:color="auto"/>
            <w:left w:val="none" w:sz="0" w:space="0" w:color="auto"/>
            <w:bottom w:val="none" w:sz="0" w:space="0" w:color="auto"/>
            <w:right w:val="none" w:sz="0" w:space="0" w:color="auto"/>
          </w:divBdr>
        </w:div>
        <w:div w:id="1659378349">
          <w:marLeft w:val="0"/>
          <w:marRight w:val="0"/>
          <w:marTop w:val="0"/>
          <w:marBottom w:val="0"/>
          <w:divBdr>
            <w:top w:val="none" w:sz="0" w:space="0" w:color="auto"/>
            <w:left w:val="none" w:sz="0" w:space="0" w:color="auto"/>
            <w:bottom w:val="none" w:sz="0" w:space="0" w:color="auto"/>
            <w:right w:val="none" w:sz="0" w:space="0" w:color="auto"/>
          </w:divBdr>
        </w:div>
        <w:div w:id="2138838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pl@cfp.ufcg.edu.br" TargetMode="External"/><Relationship Id="rId18" Type="http://schemas.openxmlformats.org/officeDocument/2006/relationships/hyperlink" Target="mailto:dallino@hotmail.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cpl@cfp.ufcg.edu.br" TargetMode="External"/><Relationship Id="rId17" Type="http://schemas.openxmlformats.org/officeDocument/2006/relationships/hyperlink" Target="mailto:guayra.afonso@ufcg.edu.br" TargetMode="External"/><Relationship Id="rId2" Type="http://schemas.openxmlformats.org/officeDocument/2006/relationships/numbering" Target="numbering.xml"/><Relationship Id="rId16" Type="http://schemas.openxmlformats.org/officeDocument/2006/relationships/hyperlink" Target="mailto:marconi.leite@ufcg.edu.b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j.jus.br/improbidade_adm/consultar_requerido.php" TargetMode="External"/><Relationship Id="rId5" Type="http://schemas.openxmlformats.org/officeDocument/2006/relationships/settings" Target="settings.xml"/><Relationship Id="rId15" Type="http://schemas.openxmlformats.org/officeDocument/2006/relationships/hyperlink" Target="mailto:transporte.cfp@ufcg.edu.br" TargetMode="External"/><Relationship Id="rId10" Type="http://schemas.openxmlformats.org/officeDocument/2006/relationships/hyperlink" Target="http://www.portaldatransparencia.gov.br/ceis"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comprasgovernamentais.gov.br" TargetMode="External"/><Relationship Id="rId14" Type="http://schemas.openxmlformats.org/officeDocument/2006/relationships/hyperlink" Target="mailto:dieglys@ufcg.edu.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cpl@cfp.ufcg.edu.br"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63B3A-61AF-4000-8322-E54E30885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211</TotalTime>
  <Pages>49</Pages>
  <Words>20147</Words>
  <Characters>112373</Characters>
  <Application>Microsoft Office Word</Application>
  <DocSecurity>0</DocSecurity>
  <Lines>936</Lines>
  <Paragraphs>264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para Pregão Eletrônico, Serviços Contínuos com dedicação exclusiva de mão de obra. Habilitação Completa e Ampla Participação</vt:lpstr>
      <vt:lpstr>Edital para Pregão Eletrônico, Serviços Contínuos com dedicação exclusiva de mão de obra. Habilitação Completa e Ampla Participação</vt:lpstr>
    </vt:vector>
  </TitlesOfParts>
  <Company>AGU/CGU</Company>
  <LinksUpToDate>false</LinksUpToDate>
  <CharactersWithSpaces>132256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COMPUTER</cp:lastModifiedBy>
  <cp:revision>141</cp:revision>
  <cp:lastPrinted>2010-11-03T19:07:00Z</cp:lastPrinted>
  <dcterms:created xsi:type="dcterms:W3CDTF">2018-09-28T18:09:00Z</dcterms:created>
  <dcterms:modified xsi:type="dcterms:W3CDTF">2018-10-23T17:40:00Z</dcterms:modified>
</cp:coreProperties>
</file>