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E36" w:rsidRPr="00EE1E28" w:rsidRDefault="00970E36"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EDITAL</w:t>
      </w:r>
    </w:p>
    <w:p w:rsidR="00602FDA" w:rsidRPr="00EE1E28" w:rsidRDefault="00602FDA" w:rsidP="007E74D3">
      <w:pPr>
        <w:spacing w:before="120" w:after="120"/>
        <w:ind w:right="-17"/>
        <w:jc w:val="center"/>
        <w:rPr>
          <w:rFonts w:ascii="Arial Narrow" w:hAnsi="Arial Narrow" w:cs="Arial"/>
          <w:b/>
          <w:bCs/>
          <w:sz w:val="22"/>
          <w:szCs w:val="22"/>
        </w:rPr>
      </w:pPr>
    </w:p>
    <w:p w:rsidR="001D36E5" w:rsidRPr="00EE1E28" w:rsidRDefault="001D36E5"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PREGÃO ELETRÔNICO</w:t>
      </w:r>
    </w:p>
    <w:p w:rsidR="001D36E5" w:rsidRPr="00EE1E28" w:rsidRDefault="001D36E5"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SISTEMA DE REGISTRO DE PREÇOS</w:t>
      </w:r>
    </w:p>
    <w:p w:rsidR="00641086" w:rsidRPr="00EE1E28" w:rsidRDefault="00641086"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UNIVERSIDADE FEDERAL DE CAMPINA GRANDE</w:t>
      </w:r>
    </w:p>
    <w:p w:rsidR="001D36E5" w:rsidRPr="00EE1E28" w:rsidRDefault="00641086"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CENTRO DE FORMAÇÃO DE PROFESSORES</w:t>
      </w:r>
      <w:r w:rsidR="001D36E5" w:rsidRPr="00EE1E28">
        <w:rPr>
          <w:rFonts w:ascii="Arial Narrow" w:hAnsi="Arial Narrow" w:cs="Arial"/>
          <w:b/>
          <w:bCs/>
          <w:sz w:val="22"/>
          <w:szCs w:val="22"/>
        </w:rPr>
        <w:t xml:space="preserve"> </w:t>
      </w:r>
    </w:p>
    <w:p w:rsidR="00715B6E" w:rsidRPr="00EE1E28" w:rsidRDefault="00715B6E" w:rsidP="007E74D3">
      <w:pPr>
        <w:spacing w:before="120" w:after="120"/>
        <w:ind w:right="-17"/>
        <w:jc w:val="center"/>
        <w:rPr>
          <w:rFonts w:ascii="Arial Narrow" w:hAnsi="Arial Narrow" w:cs="Arial"/>
          <w:b/>
          <w:bCs/>
          <w:sz w:val="22"/>
          <w:szCs w:val="22"/>
        </w:rPr>
      </w:pPr>
    </w:p>
    <w:p w:rsidR="001D36E5" w:rsidRPr="00EE1E28" w:rsidRDefault="001D36E5" w:rsidP="007E74D3">
      <w:pPr>
        <w:spacing w:before="120" w:after="120"/>
        <w:ind w:right="-17"/>
        <w:jc w:val="center"/>
        <w:rPr>
          <w:rFonts w:ascii="Arial Narrow" w:hAnsi="Arial Narrow" w:cs="Arial"/>
          <w:b/>
          <w:bCs/>
          <w:sz w:val="22"/>
          <w:szCs w:val="22"/>
        </w:rPr>
      </w:pPr>
      <w:r w:rsidRPr="00EE1E28">
        <w:rPr>
          <w:rFonts w:ascii="Arial Narrow" w:hAnsi="Arial Narrow" w:cs="Arial"/>
          <w:b/>
          <w:bCs/>
          <w:sz w:val="22"/>
          <w:szCs w:val="22"/>
        </w:rPr>
        <w:t xml:space="preserve">PREGÃO ELETRÔNICO Nº </w:t>
      </w:r>
      <w:r w:rsidR="00641086" w:rsidRPr="00EE1E28">
        <w:rPr>
          <w:rFonts w:ascii="Arial Narrow" w:hAnsi="Arial Narrow" w:cs="Arial"/>
          <w:b/>
          <w:bCs/>
          <w:sz w:val="22"/>
          <w:szCs w:val="22"/>
        </w:rPr>
        <w:t>05</w:t>
      </w:r>
      <w:r w:rsidRPr="00EE1E28">
        <w:rPr>
          <w:rFonts w:ascii="Arial Narrow" w:hAnsi="Arial Narrow" w:cs="Arial"/>
          <w:b/>
          <w:bCs/>
          <w:sz w:val="22"/>
          <w:szCs w:val="22"/>
        </w:rPr>
        <w:t>/20</w:t>
      </w:r>
      <w:r w:rsidR="00641086" w:rsidRPr="00EE1E28">
        <w:rPr>
          <w:rFonts w:ascii="Arial Narrow" w:hAnsi="Arial Narrow" w:cs="Arial"/>
          <w:b/>
          <w:bCs/>
          <w:sz w:val="22"/>
          <w:szCs w:val="22"/>
        </w:rPr>
        <w:t>18</w:t>
      </w:r>
    </w:p>
    <w:p w:rsidR="001D36E5" w:rsidRPr="00EE1E28" w:rsidRDefault="001D36E5" w:rsidP="007E74D3">
      <w:pPr>
        <w:spacing w:before="120" w:after="120"/>
        <w:ind w:right="-17"/>
        <w:jc w:val="center"/>
        <w:rPr>
          <w:rFonts w:ascii="Arial Narrow" w:hAnsi="Arial Narrow" w:cs="Arial"/>
          <w:bCs/>
          <w:sz w:val="22"/>
          <w:szCs w:val="22"/>
        </w:rPr>
      </w:pPr>
      <w:r w:rsidRPr="00EE1E28">
        <w:rPr>
          <w:rFonts w:ascii="Arial Narrow" w:hAnsi="Arial Narrow" w:cs="Arial"/>
          <w:bCs/>
          <w:sz w:val="22"/>
          <w:szCs w:val="22"/>
        </w:rPr>
        <w:t>(Processo Administrativo n.°</w:t>
      </w:r>
      <w:r w:rsidR="00641086" w:rsidRPr="00EE1E28">
        <w:rPr>
          <w:rFonts w:ascii="Arial Narrow" w:hAnsi="Arial Narrow" w:cs="Arial"/>
          <w:bCs/>
          <w:sz w:val="22"/>
          <w:szCs w:val="22"/>
        </w:rPr>
        <w:t xml:space="preserve"> 23096.207220/2018-83</w:t>
      </w:r>
      <w:r w:rsidRPr="00EE1E28">
        <w:rPr>
          <w:rFonts w:ascii="Arial Narrow" w:hAnsi="Arial Narrow" w:cs="Arial"/>
          <w:bCs/>
          <w:sz w:val="22"/>
          <w:szCs w:val="22"/>
        </w:rPr>
        <w:t>)</w:t>
      </w:r>
    </w:p>
    <w:p w:rsidR="001D36E5" w:rsidRPr="00EE1E28" w:rsidRDefault="001D36E5" w:rsidP="007E74D3">
      <w:pPr>
        <w:snapToGrid w:val="0"/>
        <w:spacing w:before="120" w:after="120"/>
        <w:ind w:right="-30"/>
        <w:jc w:val="both"/>
        <w:rPr>
          <w:rFonts w:ascii="Arial Narrow" w:hAnsi="Arial Narrow" w:cs="Arial"/>
          <w:b/>
          <w:sz w:val="22"/>
          <w:szCs w:val="22"/>
        </w:rPr>
      </w:pPr>
    </w:p>
    <w:p w:rsidR="001D36E5" w:rsidRPr="00EE1E28" w:rsidRDefault="001D36E5" w:rsidP="007E74D3">
      <w:pPr>
        <w:snapToGrid w:val="0"/>
        <w:spacing w:before="120" w:after="120"/>
        <w:ind w:right="-30" w:firstLine="540"/>
        <w:jc w:val="both"/>
        <w:rPr>
          <w:rFonts w:ascii="Arial Narrow" w:hAnsi="Arial Narrow" w:cs="Arial"/>
          <w:sz w:val="22"/>
          <w:szCs w:val="22"/>
        </w:rPr>
      </w:pPr>
      <w:r w:rsidRPr="00EE1E28">
        <w:rPr>
          <w:rFonts w:ascii="Arial Narrow" w:hAnsi="Arial Narrow" w:cs="Arial"/>
          <w:sz w:val="22"/>
          <w:szCs w:val="22"/>
        </w:rPr>
        <w:t xml:space="preserve">Torna-se público, para conhecimento dos interessados, que </w:t>
      </w:r>
      <w:r w:rsidR="00A11A0C" w:rsidRPr="00EE1E28">
        <w:rPr>
          <w:rFonts w:ascii="Arial Narrow" w:hAnsi="Arial Narrow" w:cs="Arial"/>
          <w:sz w:val="22"/>
          <w:szCs w:val="22"/>
        </w:rPr>
        <w:t>o</w:t>
      </w:r>
      <w:r w:rsidR="00641086" w:rsidRPr="00EE1E28">
        <w:rPr>
          <w:rFonts w:ascii="Arial Narrow" w:hAnsi="Arial Narrow" w:cs="Arial"/>
          <w:sz w:val="22"/>
          <w:szCs w:val="22"/>
        </w:rPr>
        <w:t xml:space="preserve"> </w:t>
      </w:r>
      <w:r w:rsidR="00A11A0C" w:rsidRPr="00EE1E28">
        <w:rPr>
          <w:rFonts w:ascii="Arial Narrow" w:hAnsi="Arial Narrow" w:cs="Arial"/>
          <w:sz w:val="22"/>
          <w:szCs w:val="22"/>
        </w:rPr>
        <w:t xml:space="preserve">Centro de Formação de Professores da </w:t>
      </w:r>
      <w:r w:rsidR="00641086" w:rsidRPr="00EE1E28">
        <w:rPr>
          <w:rFonts w:ascii="Arial Narrow" w:hAnsi="Arial Narrow" w:cs="Arial"/>
          <w:sz w:val="22"/>
          <w:szCs w:val="22"/>
        </w:rPr>
        <w:t>Universidade Federal de Campina Grande</w:t>
      </w:r>
      <w:r w:rsidRPr="00EE1E28">
        <w:rPr>
          <w:rFonts w:ascii="Arial Narrow" w:hAnsi="Arial Narrow" w:cs="Arial"/>
          <w:sz w:val="22"/>
          <w:szCs w:val="22"/>
        </w:rPr>
        <w:t>, por meio da</w:t>
      </w:r>
      <w:r w:rsidR="00A11A0C" w:rsidRPr="00EE1E28">
        <w:rPr>
          <w:rFonts w:ascii="Arial Narrow" w:hAnsi="Arial Narrow" w:cs="Arial"/>
          <w:sz w:val="22"/>
          <w:szCs w:val="22"/>
        </w:rPr>
        <w:t xml:space="preserve"> Comissão Permanente de Licitação</w:t>
      </w:r>
      <w:r w:rsidRPr="00EE1E28">
        <w:rPr>
          <w:rFonts w:ascii="Arial Narrow" w:hAnsi="Arial Narrow" w:cs="Arial"/>
          <w:sz w:val="22"/>
          <w:szCs w:val="22"/>
        </w:rPr>
        <w:t>, sediado</w:t>
      </w:r>
      <w:r w:rsidR="00A11A0C" w:rsidRPr="00EE1E28">
        <w:rPr>
          <w:rFonts w:ascii="Arial Narrow" w:hAnsi="Arial Narrow" w:cs="Arial"/>
          <w:sz w:val="22"/>
          <w:szCs w:val="22"/>
        </w:rPr>
        <w:t xml:space="preserve"> à Rua Sérgio Moreira de Figueiredo, S/N, Casas Populares, CEP 58900-000, na cidade de Cajazeiras, </w:t>
      </w:r>
      <w:r w:rsidR="008038BA" w:rsidRPr="00EE1E28">
        <w:rPr>
          <w:rFonts w:ascii="Arial Narrow" w:hAnsi="Arial Narrow" w:cs="Arial"/>
          <w:sz w:val="22"/>
          <w:szCs w:val="22"/>
        </w:rPr>
        <w:t>e</w:t>
      </w:r>
      <w:r w:rsidR="00A11A0C" w:rsidRPr="00EE1E28">
        <w:rPr>
          <w:rFonts w:ascii="Arial Narrow" w:hAnsi="Arial Narrow" w:cs="Arial"/>
          <w:sz w:val="22"/>
          <w:szCs w:val="22"/>
        </w:rPr>
        <w:t>stado da Paraíba</w:t>
      </w:r>
      <w:r w:rsidRPr="00EE1E28">
        <w:rPr>
          <w:rFonts w:ascii="Arial Narrow" w:hAnsi="Arial Narrow" w:cs="Arial"/>
          <w:sz w:val="22"/>
          <w:szCs w:val="22"/>
        </w:rPr>
        <w:t xml:space="preserve">, realizará licitação para REGISTRO DE PREÇOS, na modalidade </w:t>
      </w:r>
      <w:r w:rsidRPr="00EE1E28">
        <w:rPr>
          <w:rFonts w:ascii="Arial Narrow" w:hAnsi="Arial Narrow" w:cs="Arial"/>
          <w:bCs/>
          <w:sz w:val="22"/>
          <w:szCs w:val="22"/>
        </w:rPr>
        <w:t xml:space="preserve">PREGÃO, </w:t>
      </w:r>
      <w:r w:rsidRPr="00EE1E28">
        <w:rPr>
          <w:rFonts w:ascii="Arial Narrow" w:hAnsi="Arial Narrow" w:cs="Arial"/>
          <w:sz w:val="22"/>
          <w:szCs w:val="22"/>
        </w:rPr>
        <w:t>na forma</w:t>
      </w:r>
      <w:r w:rsidRPr="00EE1E28">
        <w:rPr>
          <w:rFonts w:ascii="Arial Narrow" w:hAnsi="Arial Narrow" w:cs="Arial"/>
          <w:bCs/>
          <w:sz w:val="22"/>
          <w:szCs w:val="22"/>
        </w:rPr>
        <w:t xml:space="preserve"> ELETRÔNICA, do</w:t>
      </w:r>
      <w:r w:rsidRPr="00EE1E28">
        <w:rPr>
          <w:rFonts w:ascii="Arial Narrow" w:hAnsi="Arial Narrow" w:cs="Arial"/>
          <w:sz w:val="22"/>
          <w:szCs w:val="22"/>
        </w:rPr>
        <w:t xml:space="preserve"> </w:t>
      </w:r>
      <w:r w:rsidRPr="00EE1E28">
        <w:rPr>
          <w:rFonts w:ascii="Arial Narrow" w:hAnsi="Arial Narrow" w:cs="Arial"/>
          <w:bCs/>
          <w:iCs/>
          <w:sz w:val="22"/>
          <w:szCs w:val="22"/>
        </w:rPr>
        <w:t>tipo menor preço</w:t>
      </w:r>
      <w:r w:rsidRPr="00EE1E28">
        <w:rPr>
          <w:rFonts w:ascii="Arial Narrow" w:hAnsi="Arial Narrow" w:cs="Arial"/>
          <w:bCs/>
          <w:sz w:val="22"/>
          <w:szCs w:val="22"/>
        </w:rPr>
        <w:t>,</w:t>
      </w:r>
      <w:r w:rsidRPr="00EE1E28">
        <w:rPr>
          <w:rFonts w:ascii="Arial Narrow" w:hAnsi="Arial Narrow" w:cs="Arial"/>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8F5F42" w:rsidRPr="00EE1E28">
        <w:rPr>
          <w:rFonts w:ascii="Arial Narrow" w:hAnsi="Arial Narrow" w:cs="Arial"/>
          <w:sz w:val="22"/>
          <w:szCs w:val="22"/>
        </w:rPr>
        <w:t>8.538, de 06 de outubro de 2015</w:t>
      </w:r>
      <w:r w:rsidRPr="00EE1E28">
        <w:rPr>
          <w:rFonts w:ascii="Arial Narrow" w:hAnsi="Arial Narrow" w:cs="Arial"/>
          <w:sz w:val="22"/>
          <w:szCs w:val="22"/>
        </w:rPr>
        <w:t>, aplicando-se, subsidiariamente, a Lei nº 8.666, de 21 de junho de 1993, e as exigências estabelecidas neste Edital.</w:t>
      </w:r>
    </w:p>
    <w:p w:rsidR="001D36E5" w:rsidRPr="00EE1E28" w:rsidRDefault="001D36E5" w:rsidP="007E74D3">
      <w:pPr>
        <w:spacing w:before="120" w:after="120"/>
        <w:rPr>
          <w:rFonts w:ascii="Arial Narrow" w:hAnsi="Arial Narrow" w:cs="Arial"/>
          <w:sz w:val="22"/>
          <w:szCs w:val="22"/>
        </w:rPr>
      </w:pPr>
      <w:r w:rsidRPr="00083F5C">
        <w:rPr>
          <w:rFonts w:ascii="Arial Narrow" w:hAnsi="Arial Narrow" w:cs="Arial"/>
          <w:sz w:val="22"/>
          <w:szCs w:val="22"/>
        </w:rPr>
        <w:t>Data da sessão:</w:t>
      </w:r>
      <w:r w:rsidR="008038BA" w:rsidRPr="00083F5C">
        <w:rPr>
          <w:rFonts w:ascii="Arial Narrow" w:hAnsi="Arial Narrow" w:cs="Arial"/>
          <w:sz w:val="22"/>
          <w:szCs w:val="22"/>
        </w:rPr>
        <w:t xml:space="preserve"> </w:t>
      </w:r>
      <w:r w:rsidR="00083F5C" w:rsidRPr="00083F5C">
        <w:rPr>
          <w:rFonts w:ascii="Arial Narrow" w:hAnsi="Arial Narrow" w:cs="Arial"/>
          <w:sz w:val="22"/>
          <w:szCs w:val="22"/>
        </w:rPr>
        <w:t>29</w:t>
      </w:r>
      <w:r w:rsidR="008038BA" w:rsidRPr="00083F5C">
        <w:rPr>
          <w:rFonts w:ascii="Arial Narrow" w:hAnsi="Arial Narrow" w:cs="Arial"/>
          <w:sz w:val="22"/>
          <w:szCs w:val="22"/>
        </w:rPr>
        <w:t>/</w:t>
      </w:r>
      <w:r w:rsidR="005350D5" w:rsidRPr="00083F5C">
        <w:rPr>
          <w:rFonts w:ascii="Arial Narrow" w:hAnsi="Arial Narrow" w:cs="Arial"/>
          <w:sz w:val="22"/>
          <w:szCs w:val="22"/>
        </w:rPr>
        <w:t>1</w:t>
      </w:r>
      <w:r w:rsidR="00083F5C" w:rsidRPr="00083F5C">
        <w:rPr>
          <w:rFonts w:ascii="Arial Narrow" w:hAnsi="Arial Narrow" w:cs="Arial"/>
          <w:sz w:val="22"/>
          <w:szCs w:val="22"/>
        </w:rPr>
        <w:t>1</w:t>
      </w:r>
      <w:r w:rsidR="008038BA" w:rsidRPr="00083F5C">
        <w:rPr>
          <w:rFonts w:ascii="Arial Narrow" w:hAnsi="Arial Narrow" w:cs="Arial"/>
          <w:sz w:val="22"/>
          <w:szCs w:val="22"/>
        </w:rPr>
        <w:t>/</w:t>
      </w:r>
      <w:r w:rsidR="005350D5" w:rsidRPr="00083F5C">
        <w:rPr>
          <w:rFonts w:ascii="Arial Narrow" w:hAnsi="Arial Narrow" w:cs="Arial"/>
          <w:sz w:val="22"/>
          <w:szCs w:val="22"/>
        </w:rPr>
        <w:t>2018</w:t>
      </w:r>
      <w:bookmarkStart w:id="0" w:name="_GoBack"/>
      <w:bookmarkEnd w:id="0"/>
    </w:p>
    <w:p w:rsidR="001D36E5" w:rsidRPr="00EE1E28" w:rsidRDefault="001D36E5" w:rsidP="007E74D3">
      <w:pPr>
        <w:spacing w:before="120" w:after="120"/>
        <w:rPr>
          <w:rFonts w:ascii="Arial Narrow" w:hAnsi="Arial Narrow" w:cs="Arial"/>
          <w:sz w:val="22"/>
          <w:szCs w:val="22"/>
        </w:rPr>
      </w:pPr>
      <w:r w:rsidRPr="00EE1E28">
        <w:rPr>
          <w:rFonts w:ascii="Arial Narrow" w:hAnsi="Arial Narrow" w:cs="Arial"/>
          <w:sz w:val="22"/>
          <w:szCs w:val="22"/>
        </w:rPr>
        <w:t xml:space="preserve">Horário: </w:t>
      </w:r>
      <w:r w:rsidR="005350D5" w:rsidRPr="00EE1E28">
        <w:rPr>
          <w:rFonts w:ascii="Arial Narrow" w:hAnsi="Arial Narrow" w:cs="Arial"/>
          <w:sz w:val="22"/>
          <w:szCs w:val="22"/>
        </w:rPr>
        <w:t>10</w:t>
      </w:r>
      <w:r w:rsidR="008038BA" w:rsidRPr="00EE1E28">
        <w:rPr>
          <w:rFonts w:ascii="Arial Narrow" w:hAnsi="Arial Narrow" w:cs="Arial"/>
          <w:sz w:val="22"/>
          <w:szCs w:val="22"/>
        </w:rPr>
        <w:t>:</w:t>
      </w:r>
      <w:r w:rsidR="005350D5" w:rsidRPr="00EE1E28">
        <w:rPr>
          <w:rFonts w:ascii="Arial Narrow" w:hAnsi="Arial Narrow" w:cs="Arial"/>
          <w:sz w:val="22"/>
          <w:szCs w:val="22"/>
        </w:rPr>
        <w:t>00</w:t>
      </w:r>
      <w:r w:rsidR="008038BA" w:rsidRPr="00EE1E28">
        <w:rPr>
          <w:rFonts w:ascii="Arial Narrow" w:hAnsi="Arial Narrow" w:cs="Arial"/>
          <w:sz w:val="22"/>
          <w:szCs w:val="22"/>
        </w:rPr>
        <w:t xml:space="preserve"> horas</w:t>
      </w:r>
    </w:p>
    <w:p w:rsidR="00180303" w:rsidRPr="00EE1E28" w:rsidRDefault="00180303" w:rsidP="007E74D3">
      <w:pPr>
        <w:spacing w:before="120" w:after="120"/>
        <w:rPr>
          <w:rFonts w:ascii="Arial Narrow" w:hAnsi="Arial Narrow" w:cs="Arial"/>
          <w:sz w:val="22"/>
          <w:szCs w:val="22"/>
        </w:rPr>
      </w:pPr>
      <w:r w:rsidRPr="00EE1E28">
        <w:rPr>
          <w:rFonts w:ascii="Arial Narrow" w:hAnsi="Arial Narrow" w:cs="Arial"/>
          <w:sz w:val="22"/>
          <w:szCs w:val="22"/>
        </w:rPr>
        <w:t xml:space="preserve">Local: </w:t>
      </w:r>
      <w:r w:rsidR="00EE703C" w:rsidRPr="00EE1E28">
        <w:rPr>
          <w:rFonts w:ascii="Arial Narrow" w:hAnsi="Arial Narrow" w:cs="Arial"/>
          <w:sz w:val="22"/>
          <w:szCs w:val="22"/>
        </w:rPr>
        <w:t>Portal de Compras do Governo Federal – www.comprasgovernamentais.gov.br</w:t>
      </w:r>
    </w:p>
    <w:p w:rsidR="00180303" w:rsidRPr="00EE1E28" w:rsidRDefault="00180303" w:rsidP="007E74D3">
      <w:pPr>
        <w:snapToGrid w:val="0"/>
        <w:spacing w:before="120" w:after="120"/>
        <w:ind w:right="-30"/>
        <w:jc w:val="both"/>
        <w:rPr>
          <w:rFonts w:ascii="Arial Narrow" w:hAnsi="Arial Narrow" w:cs="Arial"/>
          <w:sz w:val="22"/>
          <w:szCs w:val="22"/>
        </w:rPr>
      </w:pPr>
    </w:p>
    <w:p w:rsidR="00DD4982" w:rsidRPr="00EE1E28" w:rsidRDefault="00DD4982" w:rsidP="007E74D3">
      <w:pPr>
        <w:numPr>
          <w:ilvl w:val="0"/>
          <w:numId w:val="1"/>
        </w:numPr>
        <w:spacing w:before="120" w:after="120"/>
        <w:ind w:right="-15"/>
        <w:jc w:val="both"/>
        <w:rPr>
          <w:rFonts w:ascii="Arial Narrow" w:hAnsi="Arial Narrow" w:cs="Arial"/>
          <w:b/>
          <w:sz w:val="22"/>
          <w:szCs w:val="22"/>
        </w:rPr>
      </w:pPr>
      <w:r w:rsidRPr="00EE1E28">
        <w:rPr>
          <w:rFonts w:ascii="Arial Narrow" w:hAnsi="Arial Narrow" w:cs="Arial"/>
          <w:b/>
          <w:sz w:val="22"/>
          <w:szCs w:val="22"/>
        </w:rPr>
        <w:t>DO OBJETO</w:t>
      </w:r>
    </w:p>
    <w:p w:rsidR="00DD4982" w:rsidRPr="00EE1E28" w:rsidRDefault="007E74D3" w:rsidP="007E74D3">
      <w:pPr>
        <w:numPr>
          <w:ilvl w:val="1"/>
          <w:numId w:val="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O objeto da presente licitação é o registro de preços </w:t>
      </w:r>
      <w:r w:rsidR="003E6B3E" w:rsidRPr="00EE1E28">
        <w:rPr>
          <w:rFonts w:ascii="Arial Narrow" w:hAnsi="Arial Narrow" w:cs="Arial"/>
          <w:sz w:val="22"/>
          <w:szCs w:val="22"/>
        </w:rPr>
        <w:t>para aquisição de material de limpeza</w:t>
      </w:r>
      <w:r w:rsidR="005608FB" w:rsidRPr="00EE1E28">
        <w:rPr>
          <w:rFonts w:ascii="Arial Narrow" w:hAnsi="Arial Narrow" w:cs="Arial"/>
          <w:sz w:val="22"/>
          <w:szCs w:val="22"/>
        </w:rPr>
        <w:t xml:space="preserve"> visando suprir as necessidades do Centro de Formação de Professores da UFCG</w:t>
      </w:r>
      <w:r w:rsidR="00DD4982" w:rsidRPr="00EE1E28">
        <w:rPr>
          <w:rFonts w:ascii="Arial Narrow" w:hAnsi="Arial Narrow" w:cs="Arial"/>
          <w:sz w:val="22"/>
          <w:szCs w:val="22"/>
        </w:rPr>
        <w:t>, conforme condições, quantidades e exigências estabelecidas neste Edital e seus anexos.</w:t>
      </w:r>
    </w:p>
    <w:p w:rsidR="00DD4982" w:rsidRPr="00EE1E28" w:rsidRDefault="007E74D3" w:rsidP="007E74D3">
      <w:pPr>
        <w:numPr>
          <w:ilvl w:val="1"/>
          <w:numId w:val="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A licitação será dividida em itens, conforme tabela constante do Termo de Referência, facultando-se ao licitante a participação em quantos itens forem de seu interesse. </w:t>
      </w:r>
    </w:p>
    <w:p w:rsidR="005900FC" w:rsidRPr="00EE1E28" w:rsidRDefault="005900FC" w:rsidP="007E74D3">
      <w:pPr>
        <w:autoSpaceDE w:val="0"/>
        <w:spacing w:before="120" w:after="120"/>
        <w:ind w:firstLine="567"/>
        <w:jc w:val="both"/>
        <w:rPr>
          <w:rFonts w:ascii="Arial Narrow" w:hAnsi="Arial Narrow" w:cs="Arial"/>
          <w:b/>
          <w:sz w:val="22"/>
          <w:szCs w:val="22"/>
        </w:rPr>
      </w:pPr>
    </w:p>
    <w:p w:rsidR="001D36E5" w:rsidRPr="00EE1E28" w:rsidRDefault="001D36E5" w:rsidP="007E74D3">
      <w:pPr>
        <w:numPr>
          <w:ilvl w:val="0"/>
          <w:numId w:val="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DO ÓRGÃO GERENCIADOR</w:t>
      </w:r>
    </w:p>
    <w:p w:rsidR="001D36E5" w:rsidRPr="00EE1E28" w:rsidRDefault="007E74D3" w:rsidP="007E74D3">
      <w:pPr>
        <w:numPr>
          <w:ilvl w:val="1"/>
          <w:numId w:val="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1D36E5" w:rsidRPr="00EE1E28">
        <w:rPr>
          <w:rFonts w:ascii="Arial Narrow" w:hAnsi="Arial Narrow" w:cs="Arial"/>
          <w:sz w:val="22"/>
          <w:szCs w:val="22"/>
        </w:rPr>
        <w:t xml:space="preserve">O órgão gerenciador será o </w:t>
      </w:r>
      <w:r w:rsidR="00414702" w:rsidRPr="00EE1E28">
        <w:rPr>
          <w:rFonts w:ascii="Arial Narrow" w:hAnsi="Arial Narrow" w:cs="Arial"/>
          <w:sz w:val="22"/>
          <w:szCs w:val="22"/>
        </w:rPr>
        <w:t>Centro de Formação de Professores da Universidade Federal de Campina Grande</w:t>
      </w:r>
      <w:r w:rsidR="001D36E5" w:rsidRPr="00EE1E28">
        <w:rPr>
          <w:rFonts w:ascii="Arial Narrow" w:hAnsi="Arial Narrow" w:cs="Arial"/>
          <w:sz w:val="22"/>
          <w:szCs w:val="22"/>
        </w:rPr>
        <w:t>.</w:t>
      </w:r>
    </w:p>
    <w:p w:rsidR="001D36E5" w:rsidRPr="00EE1E28" w:rsidRDefault="001D36E5" w:rsidP="007E74D3">
      <w:pPr>
        <w:spacing w:before="120" w:after="120"/>
        <w:rPr>
          <w:rFonts w:ascii="Arial Narrow" w:hAnsi="Arial Narrow" w:cs="Arial"/>
          <w:sz w:val="22"/>
          <w:szCs w:val="22"/>
          <w:lang w:eastAsia="en-US"/>
        </w:rPr>
      </w:pPr>
    </w:p>
    <w:p w:rsidR="001D36E5" w:rsidRPr="00EE1E28" w:rsidRDefault="001D36E5" w:rsidP="007E74D3">
      <w:pPr>
        <w:numPr>
          <w:ilvl w:val="0"/>
          <w:numId w:val="1"/>
        </w:numPr>
        <w:spacing w:before="120" w:after="120"/>
        <w:ind w:left="0" w:firstLine="0"/>
        <w:jc w:val="both"/>
        <w:rPr>
          <w:rFonts w:ascii="Arial Narrow" w:hAnsi="Arial Narrow" w:cs="Arial"/>
          <w:b/>
          <w:sz w:val="22"/>
          <w:szCs w:val="22"/>
          <w:lang w:eastAsia="en-US"/>
        </w:rPr>
      </w:pPr>
      <w:r w:rsidRPr="00EE1E28">
        <w:rPr>
          <w:rFonts w:ascii="Arial Narrow" w:hAnsi="Arial Narrow" w:cs="Arial"/>
          <w:b/>
          <w:sz w:val="22"/>
          <w:szCs w:val="22"/>
          <w:lang w:eastAsia="en-US"/>
        </w:rPr>
        <w:t>DA ADESÃO À ATA DE REGISTRO DE PREÇOS</w:t>
      </w:r>
    </w:p>
    <w:p w:rsidR="001D36E5" w:rsidRPr="00EE1E28" w:rsidRDefault="007E74D3" w:rsidP="007E74D3">
      <w:pPr>
        <w:pStyle w:val="PargrafodaLista"/>
        <w:numPr>
          <w:ilvl w:val="1"/>
          <w:numId w:val="31"/>
        </w:numPr>
        <w:spacing w:before="120" w:after="120"/>
        <w:ind w:left="426" w:firstLine="0"/>
        <w:contextualSpacing w:val="0"/>
        <w:jc w:val="both"/>
        <w:rPr>
          <w:rFonts w:ascii="Arial Narrow" w:hAnsi="Arial Narrow" w:cs="Arial"/>
          <w:sz w:val="22"/>
          <w:szCs w:val="22"/>
        </w:rPr>
      </w:pPr>
      <w:r w:rsidRPr="00EE1E28">
        <w:rPr>
          <w:rFonts w:ascii="Arial Narrow" w:hAnsi="Arial Narrow" w:cs="Arial"/>
          <w:sz w:val="22"/>
          <w:szCs w:val="22"/>
        </w:rPr>
        <w:t xml:space="preserve"> </w:t>
      </w:r>
      <w:r w:rsidR="0001131E" w:rsidRPr="00EE1E28">
        <w:rPr>
          <w:rFonts w:ascii="Arial Narrow" w:hAnsi="Arial Narrow" w:cs="Arial"/>
          <w:sz w:val="22"/>
          <w:szCs w:val="22"/>
        </w:rPr>
        <w:t>Não será admitida a adesão à ata de registro de preços decorrente desta licitação.</w:t>
      </w:r>
    </w:p>
    <w:p w:rsidR="00180303" w:rsidRPr="00EE1E28" w:rsidRDefault="00180303" w:rsidP="007E74D3">
      <w:pPr>
        <w:spacing w:before="120" w:after="120"/>
        <w:ind w:right="-15"/>
        <w:jc w:val="both"/>
        <w:rPr>
          <w:rFonts w:ascii="Arial Narrow" w:hAnsi="Arial Narrow" w:cs="Arial"/>
          <w:sz w:val="22"/>
          <w:szCs w:val="22"/>
        </w:rPr>
      </w:pPr>
    </w:p>
    <w:p w:rsidR="00DD4982" w:rsidRPr="00EE1E28" w:rsidRDefault="00DD4982" w:rsidP="007E74D3">
      <w:pPr>
        <w:numPr>
          <w:ilvl w:val="0"/>
          <w:numId w:val="31"/>
        </w:numPr>
        <w:autoSpaceDE w:val="0"/>
        <w:spacing w:before="120" w:after="120"/>
        <w:jc w:val="both"/>
        <w:rPr>
          <w:rFonts w:ascii="Arial Narrow" w:hAnsi="Arial Narrow" w:cs="Arial"/>
          <w:b/>
          <w:sz w:val="22"/>
          <w:szCs w:val="22"/>
        </w:rPr>
      </w:pPr>
      <w:r w:rsidRPr="00EE1E28">
        <w:rPr>
          <w:rFonts w:ascii="Arial Narrow" w:hAnsi="Arial Narrow" w:cs="Arial"/>
          <w:b/>
          <w:sz w:val="22"/>
          <w:szCs w:val="22"/>
        </w:rPr>
        <w:t>DO CREDENCIAMENTO</w:t>
      </w:r>
    </w:p>
    <w:p w:rsidR="00DD4982"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bCs/>
          <w:iCs/>
          <w:sz w:val="22"/>
          <w:szCs w:val="22"/>
        </w:rPr>
        <w:t xml:space="preserve"> </w:t>
      </w:r>
      <w:r w:rsidR="00DD4982" w:rsidRPr="00EE1E28">
        <w:rPr>
          <w:rFonts w:ascii="Arial Narrow" w:hAnsi="Arial Narrow" w:cs="Arial"/>
          <w:bCs/>
          <w:iCs/>
          <w:sz w:val="22"/>
          <w:szCs w:val="22"/>
        </w:rPr>
        <w:t>O Credenciamento é o nível básico do registro cadastral no SICAF, que permite a participação dos interessados na modalidade licitatória Pregão, em sua forma eletrônica.</w:t>
      </w:r>
    </w:p>
    <w:p w:rsidR="004E287A" w:rsidRPr="00EE1E28" w:rsidRDefault="004E287A" w:rsidP="007E74D3">
      <w:pPr>
        <w:numPr>
          <w:ilvl w:val="2"/>
          <w:numId w:val="31"/>
        </w:numPr>
        <w:spacing w:before="120" w:after="120"/>
        <w:jc w:val="both"/>
        <w:rPr>
          <w:rFonts w:ascii="Arial Narrow" w:hAnsi="Arial Narrow" w:cs="Arial"/>
          <w:bCs/>
          <w:iCs/>
          <w:sz w:val="22"/>
          <w:szCs w:val="22"/>
        </w:rPr>
      </w:pPr>
      <w:r w:rsidRPr="00EE1E28">
        <w:rPr>
          <w:rFonts w:ascii="Arial Narrow" w:hAnsi="Arial Narrow" w:cs="Arial"/>
          <w:sz w:val="22"/>
          <w:szCs w:val="22"/>
        </w:rPr>
        <w:lastRenderedPageBreak/>
        <w:t>Para participar do Pregão Eletrônico, o credenciamento da empresa deverá estar regular e o fornecedor/prestador de serviço deverá utilizar o certificado digital para acesso ao sistema SICAF.</w:t>
      </w:r>
    </w:p>
    <w:p w:rsidR="004E287A" w:rsidRPr="00EE1E28" w:rsidRDefault="004E287A" w:rsidP="007E74D3">
      <w:pPr>
        <w:numPr>
          <w:ilvl w:val="2"/>
          <w:numId w:val="31"/>
        </w:numPr>
        <w:spacing w:before="120" w:after="120"/>
        <w:jc w:val="both"/>
        <w:rPr>
          <w:rFonts w:ascii="Arial Narrow" w:hAnsi="Arial Narrow" w:cs="Arial"/>
          <w:bCs/>
          <w:iCs/>
          <w:sz w:val="22"/>
          <w:szCs w:val="22"/>
        </w:rPr>
      </w:pPr>
      <w:r w:rsidRPr="00EE1E28">
        <w:rPr>
          <w:rFonts w:ascii="Arial Narrow" w:hAnsi="Arial Narrow" w:cs="Arial"/>
          <w:sz w:val="22"/>
          <w:szCs w:val="22"/>
        </w:rPr>
        <w:t>Se o interessado desejar utilizar o sistema para fins de habilitação, nos termos previsto na Instrução Normativa SEGES/MPDG n.º 03/2018, o atendimento às condições exigidas no cadastramento no SICAF deverá dar-se até o terceiro dia útil anterior à data prevista para recebimento das propostas.</w:t>
      </w:r>
    </w:p>
    <w:p w:rsidR="00DD4982"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bCs/>
          <w:iCs/>
          <w:sz w:val="22"/>
          <w:szCs w:val="22"/>
        </w:rPr>
        <w:t xml:space="preserve"> </w:t>
      </w:r>
      <w:r w:rsidR="00DD4982" w:rsidRPr="00EE1E28">
        <w:rPr>
          <w:rFonts w:ascii="Arial Narrow" w:hAnsi="Arial Narrow" w:cs="Arial"/>
          <w:bCs/>
          <w:iCs/>
          <w:sz w:val="22"/>
          <w:szCs w:val="22"/>
        </w:rPr>
        <w:t>O cadastro no SICAF poderá ser iniciado no Portal</w:t>
      </w:r>
      <w:r w:rsidR="00EE703C" w:rsidRPr="00EE1E28">
        <w:rPr>
          <w:rFonts w:ascii="Arial Narrow" w:hAnsi="Arial Narrow" w:cs="Arial"/>
          <w:bCs/>
          <w:iCs/>
          <w:sz w:val="22"/>
          <w:szCs w:val="22"/>
        </w:rPr>
        <w:t xml:space="preserve"> de Compras do Governo Federal</w:t>
      </w:r>
      <w:r w:rsidR="00DD4982" w:rsidRPr="00EE1E28">
        <w:rPr>
          <w:rFonts w:ascii="Arial Narrow" w:hAnsi="Arial Narrow" w:cs="Arial"/>
          <w:bCs/>
          <w:iCs/>
          <w:sz w:val="22"/>
          <w:szCs w:val="22"/>
        </w:rPr>
        <w:t xml:space="preserve">, no sítio </w:t>
      </w:r>
      <w:r w:rsidR="00EE703C" w:rsidRPr="00EE1E28">
        <w:rPr>
          <w:rFonts w:ascii="Arial Narrow" w:hAnsi="Arial Narrow" w:cs="Arial"/>
          <w:bCs/>
          <w:iCs/>
          <w:sz w:val="22"/>
          <w:szCs w:val="22"/>
        </w:rPr>
        <w:t>www.comprasgovernamentais.gov.br</w:t>
      </w:r>
      <w:r w:rsidR="00DD4982" w:rsidRPr="00EE1E28">
        <w:rPr>
          <w:rFonts w:ascii="Arial Narrow" w:hAnsi="Arial Narrow" w:cs="Arial"/>
          <w:bCs/>
          <w:iCs/>
          <w:sz w:val="22"/>
          <w:szCs w:val="22"/>
        </w:rPr>
        <w:t>, com a solicitação de login e senha pelo interessado.</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credenciamento junto ao provedor do sistema implica a responsabilidade do licitante ou de seu representante legal e a presunção de sua capacidade técnica para realização das transações inerentes a este Pregão.</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E1E28" w:rsidRDefault="007E74D3" w:rsidP="007E74D3">
      <w:pPr>
        <w:numPr>
          <w:ilvl w:val="1"/>
          <w:numId w:val="31"/>
        </w:numPr>
        <w:snapToGrid w:val="0"/>
        <w:spacing w:before="120" w:after="120"/>
        <w:ind w:left="425" w:firstLine="0"/>
        <w:jc w:val="both"/>
        <w:rPr>
          <w:rFonts w:ascii="Arial Narrow" w:hAnsi="Arial Narrow" w:cs="Arial"/>
          <w:bCs/>
          <w:sz w:val="22"/>
          <w:szCs w:val="22"/>
        </w:rPr>
      </w:pPr>
      <w:r w:rsidRPr="00EE1E28">
        <w:rPr>
          <w:rFonts w:ascii="Arial Narrow" w:hAnsi="Arial Narrow" w:cs="Arial"/>
          <w:sz w:val="22"/>
          <w:szCs w:val="22"/>
          <w:lang w:eastAsia="en-US"/>
        </w:rPr>
        <w:t xml:space="preserve"> </w:t>
      </w:r>
      <w:r w:rsidR="00DD4982" w:rsidRPr="00EE1E28">
        <w:rPr>
          <w:rFonts w:ascii="Arial Narrow" w:hAnsi="Arial Narrow" w:cs="Arial"/>
          <w:sz w:val="22"/>
          <w:szCs w:val="22"/>
          <w:lang w:eastAsia="en-US"/>
        </w:rPr>
        <w:t>A perda da senha ou a quebra de sigilo deverão ser comunicadas imediatamente ao provedor do sistema para imediato bloqueio de acesso.</w:t>
      </w:r>
    </w:p>
    <w:p w:rsidR="00180303" w:rsidRPr="00EE1E28" w:rsidRDefault="00180303" w:rsidP="007E74D3">
      <w:pPr>
        <w:snapToGrid w:val="0"/>
        <w:spacing w:before="120" w:after="120"/>
        <w:ind w:left="425"/>
        <w:jc w:val="both"/>
        <w:rPr>
          <w:rFonts w:ascii="Arial Narrow" w:hAnsi="Arial Narrow" w:cs="Arial"/>
          <w:bCs/>
          <w:sz w:val="22"/>
          <w:szCs w:val="22"/>
        </w:rPr>
      </w:pPr>
    </w:p>
    <w:p w:rsidR="00DD4982" w:rsidRPr="00EE1E28" w:rsidRDefault="00704CD0" w:rsidP="007E74D3">
      <w:pPr>
        <w:numPr>
          <w:ilvl w:val="0"/>
          <w:numId w:val="31"/>
        </w:numPr>
        <w:snapToGrid w:val="0"/>
        <w:spacing w:before="120" w:after="120"/>
        <w:ind w:left="0" w:firstLine="0"/>
        <w:jc w:val="both"/>
        <w:rPr>
          <w:rFonts w:ascii="Arial Narrow" w:hAnsi="Arial Narrow" w:cs="Arial"/>
          <w:b/>
          <w:bCs/>
          <w:sz w:val="22"/>
          <w:szCs w:val="22"/>
        </w:rPr>
      </w:pPr>
      <w:r w:rsidRPr="00EE1E28">
        <w:rPr>
          <w:rFonts w:ascii="Arial Narrow" w:hAnsi="Arial Narrow" w:cs="Arial"/>
          <w:b/>
          <w:bCs/>
          <w:sz w:val="22"/>
          <w:szCs w:val="22"/>
        </w:rPr>
        <w:t>DA PARTICIPAÇÃO NO PREGÃO</w:t>
      </w:r>
    </w:p>
    <w:p w:rsidR="008109E4" w:rsidRPr="00EE1E28" w:rsidRDefault="007E74D3" w:rsidP="007E74D3">
      <w:pPr>
        <w:numPr>
          <w:ilvl w:val="1"/>
          <w:numId w:val="31"/>
        </w:numPr>
        <w:snapToGrid w:val="0"/>
        <w:spacing w:before="120" w:after="120"/>
        <w:ind w:left="425" w:firstLine="0"/>
        <w:jc w:val="both"/>
        <w:rPr>
          <w:rFonts w:ascii="Arial Narrow" w:hAnsi="Arial Narrow" w:cs="Arial"/>
          <w:b/>
          <w:bCs/>
          <w:iCs/>
          <w:sz w:val="22"/>
          <w:szCs w:val="22"/>
          <w:u w:val="single"/>
        </w:rPr>
      </w:pPr>
      <w:r w:rsidRPr="00EE1E28">
        <w:rPr>
          <w:rFonts w:ascii="Arial Narrow" w:hAnsi="Arial Narrow" w:cs="Arial"/>
          <w:bCs/>
          <w:sz w:val="22"/>
          <w:szCs w:val="22"/>
        </w:rPr>
        <w:t xml:space="preserve"> </w:t>
      </w:r>
      <w:r w:rsidR="008109E4" w:rsidRPr="00EE1E28">
        <w:rPr>
          <w:rFonts w:ascii="Arial Narrow" w:hAnsi="Arial Narrow" w:cs="Arial"/>
          <w:bCs/>
          <w:sz w:val="22"/>
          <w:szCs w:val="22"/>
        </w:rPr>
        <w:t>A participação neste Pregão é exclusiva a microempresas</w:t>
      </w:r>
      <w:r w:rsidR="00222D85" w:rsidRPr="00EE1E28">
        <w:rPr>
          <w:rFonts w:ascii="Arial Narrow" w:hAnsi="Arial Narrow" w:cs="Arial"/>
          <w:bCs/>
          <w:sz w:val="22"/>
          <w:szCs w:val="22"/>
        </w:rPr>
        <w:t>,</w:t>
      </w:r>
      <w:r w:rsidR="008109E4" w:rsidRPr="00EE1E28">
        <w:rPr>
          <w:rFonts w:ascii="Arial Narrow" w:hAnsi="Arial Narrow" w:cs="Arial"/>
          <w:bCs/>
          <w:sz w:val="22"/>
          <w:szCs w:val="22"/>
        </w:rPr>
        <w:t xml:space="preserve"> empresas</w:t>
      </w:r>
      <w:r w:rsidR="00222D85" w:rsidRPr="00EE1E28">
        <w:rPr>
          <w:rFonts w:ascii="Arial Narrow" w:hAnsi="Arial Narrow" w:cs="Arial"/>
          <w:bCs/>
          <w:sz w:val="22"/>
          <w:szCs w:val="22"/>
        </w:rPr>
        <w:t xml:space="preserve"> </w:t>
      </w:r>
      <w:r w:rsidR="008109E4" w:rsidRPr="00EE1E28">
        <w:rPr>
          <w:rFonts w:ascii="Arial Narrow" w:hAnsi="Arial Narrow" w:cs="Arial"/>
          <w:bCs/>
          <w:sz w:val="22"/>
          <w:szCs w:val="22"/>
        </w:rPr>
        <w:t>de pequeno porte e sociedades cooperativas enquadradas no art. 34 da Lei nº 11.488, de 2007, cujo ramo de atividade seja compatível com o objeto desta licitação, e que estejam com Credenciamento regular no</w:t>
      </w:r>
      <w:r w:rsidR="008109E4" w:rsidRPr="00EE1E28">
        <w:rPr>
          <w:rFonts w:ascii="Arial Narrow" w:hAnsi="Arial Narrow" w:cs="Arial"/>
          <w:sz w:val="22"/>
          <w:szCs w:val="22"/>
        </w:rPr>
        <w:t xml:space="preserve"> Sistema de Cadastramento Unificado de Fornecedores – SICAF, conforme disposto </w:t>
      </w:r>
      <w:r w:rsidR="00847F70" w:rsidRPr="00EE1E28">
        <w:rPr>
          <w:rFonts w:ascii="Arial Narrow" w:hAnsi="Arial Narrow" w:cs="Arial"/>
          <w:sz w:val="22"/>
          <w:szCs w:val="22"/>
        </w:rPr>
        <w:t>n</w:t>
      </w:r>
      <w:r w:rsidR="008109E4" w:rsidRPr="00EE1E28">
        <w:rPr>
          <w:rFonts w:ascii="Arial Narrow" w:hAnsi="Arial Narrow" w:cs="Arial"/>
          <w:sz w:val="22"/>
          <w:szCs w:val="22"/>
        </w:rPr>
        <w:t xml:space="preserve">a Instrução Normativa </w:t>
      </w:r>
      <w:r w:rsidR="00847F70" w:rsidRPr="00EE1E28">
        <w:rPr>
          <w:rFonts w:ascii="Arial Narrow" w:hAnsi="Arial Narrow" w:cs="Arial"/>
          <w:sz w:val="22"/>
          <w:szCs w:val="22"/>
        </w:rPr>
        <w:t>SEGES</w:t>
      </w:r>
      <w:r w:rsidR="008109E4" w:rsidRPr="00EE1E28">
        <w:rPr>
          <w:rFonts w:ascii="Arial Narrow" w:hAnsi="Arial Narrow" w:cs="Arial"/>
          <w:sz w:val="22"/>
          <w:szCs w:val="22"/>
        </w:rPr>
        <w:t xml:space="preserve">/MP nº </w:t>
      </w:r>
      <w:r w:rsidR="00847F70" w:rsidRPr="00EE1E28">
        <w:rPr>
          <w:rFonts w:ascii="Arial Narrow" w:hAnsi="Arial Narrow" w:cs="Arial"/>
          <w:sz w:val="22"/>
          <w:szCs w:val="22"/>
        </w:rPr>
        <w:t>03/</w:t>
      </w:r>
      <w:r w:rsidR="008109E4" w:rsidRPr="00EE1E28">
        <w:rPr>
          <w:rFonts w:ascii="Arial Narrow" w:hAnsi="Arial Narrow" w:cs="Arial"/>
          <w:sz w:val="22"/>
          <w:szCs w:val="22"/>
        </w:rPr>
        <w:t>201</w:t>
      </w:r>
      <w:r w:rsidR="00847F70" w:rsidRPr="00EE1E28">
        <w:rPr>
          <w:rFonts w:ascii="Arial Narrow" w:hAnsi="Arial Narrow" w:cs="Arial"/>
          <w:sz w:val="22"/>
          <w:szCs w:val="22"/>
        </w:rPr>
        <w:t>8</w:t>
      </w:r>
      <w:r w:rsidR="008109E4" w:rsidRPr="00EE1E28">
        <w:rPr>
          <w:rFonts w:ascii="Arial Narrow" w:hAnsi="Arial Narrow" w:cs="Arial"/>
          <w:sz w:val="22"/>
          <w:szCs w:val="22"/>
        </w:rPr>
        <w:t>.</w:t>
      </w:r>
      <w:r w:rsidR="008109E4" w:rsidRPr="00EE1E28">
        <w:rPr>
          <w:rFonts w:ascii="Arial Narrow" w:hAnsi="Arial Narrow" w:cs="Arial"/>
          <w:b/>
          <w:sz w:val="22"/>
          <w:szCs w:val="22"/>
          <w:u w:val="single"/>
        </w:rPr>
        <w:t xml:space="preserve"> </w:t>
      </w:r>
    </w:p>
    <w:p w:rsidR="008F5F42" w:rsidRPr="00EE1E28" w:rsidRDefault="007E74D3" w:rsidP="007E74D3">
      <w:pPr>
        <w:numPr>
          <w:ilvl w:val="1"/>
          <w:numId w:val="31"/>
        </w:numPr>
        <w:snapToGrid w:val="0"/>
        <w:spacing w:before="120" w:after="120"/>
        <w:ind w:left="425" w:firstLine="0"/>
        <w:jc w:val="both"/>
        <w:rPr>
          <w:rFonts w:ascii="Arial Narrow" w:hAnsi="Arial Narrow" w:cs="Arial"/>
          <w:bCs/>
          <w:iCs/>
          <w:sz w:val="22"/>
          <w:szCs w:val="22"/>
        </w:rPr>
      </w:pPr>
      <w:r w:rsidRPr="00EE1E28">
        <w:rPr>
          <w:rFonts w:ascii="Arial Narrow" w:hAnsi="Arial Narrow" w:cs="Arial"/>
          <w:bCs/>
          <w:iCs/>
          <w:sz w:val="22"/>
          <w:szCs w:val="22"/>
        </w:rPr>
        <w:t xml:space="preserve"> </w:t>
      </w:r>
      <w:r w:rsidR="008F5F42" w:rsidRPr="00EE1E28">
        <w:rPr>
          <w:rFonts w:ascii="Arial Narrow" w:hAnsi="Arial Narrow" w:cs="Arial"/>
          <w:bCs/>
          <w:iCs/>
          <w:sz w:val="22"/>
          <w:szCs w:val="22"/>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8109E4" w:rsidRPr="00EE1E28" w:rsidRDefault="007E74D3" w:rsidP="007E74D3">
      <w:pPr>
        <w:numPr>
          <w:ilvl w:val="1"/>
          <w:numId w:val="31"/>
        </w:numPr>
        <w:snapToGrid w:val="0"/>
        <w:spacing w:before="120" w:after="120"/>
        <w:ind w:left="425" w:firstLine="0"/>
        <w:jc w:val="both"/>
        <w:rPr>
          <w:rFonts w:ascii="Arial Narrow" w:hAnsi="Arial Narrow" w:cs="Arial"/>
          <w:bCs/>
          <w:sz w:val="22"/>
          <w:szCs w:val="22"/>
        </w:rPr>
      </w:pPr>
      <w:r w:rsidRPr="00EE1E28">
        <w:rPr>
          <w:rFonts w:ascii="Arial Narrow" w:hAnsi="Arial Narrow" w:cs="Arial"/>
          <w:bCs/>
          <w:sz w:val="22"/>
          <w:szCs w:val="22"/>
        </w:rPr>
        <w:t xml:space="preserve"> </w:t>
      </w:r>
      <w:r w:rsidR="008109E4" w:rsidRPr="00EE1E28">
        <w:rPr>
          <w:rFonts w:ascii="Arial Narrow" w:hAnsi="Arial Narrow" w:cs="Arial"/>
          <w:bCs/>
          <w:sz w:val="22"/>
          <w:szCs w:val="22"/>
        </w:rPr>
        <w:t>Não poderão participar desta licitação os interessados indicados no item acima:</w:t>
      </w:r>
    </w:p>
    <w:p w:rsidR="008109E4" w:rsidRPr="00EE1E28" w:rsidRDefault="008109E4"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bCs/>
          <w:sz w:val="22"/>
          <w:szCs w:val="22"/>
        </w:rPr>
        <w:t>proibidos de participar de licitações e celebrar contratos administrativos, na forma da legislação vigente;</w:t>
      </w:r>
    </w:p>
    <w:p w:rsidR="00D07408" w:rsidRPr="00EE1E28" w:rsidRDefault="00D07408"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bCs/>
          <w:sz w:val="22"/>
          <w:szCs w:val="22"/>
        </w:rPr>
        <w:t>que estejam sob falência ou concurso de credores, em processo de dissolução ou liquidação;</w:t>
      </w:r>
    </w:p>
    <w:p w:rsidR="008109E4" w:rsidRPr="00EE1E28" w:rsidRDefault="008109E4"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bCs/>
          <w:sz w:val="22"/>
          <w:szCs w:val="22"/>
        </w:rPr>
        <w:t>que estejam reunidas em consórcio;</w:t>
      </w:r>
    </w:p>
    <w:p w:rsidR="008109E4" w:rsidRPr="00EE1E28" w:rsidRDefault="007E74D3" w:rsidP="007E74D3">
      <w:pPr>
        <w:numPr>
          <w:ilvl w:val="1"/>
          <w:numId w:val="31"/>
        </w:numPr>
        <w:snapToGrid w:val="0"/>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8109E4" w:rsidRPr="00EE1E28">
        <w:rPr>
          <w:rFonts w:ascii="Arial Narrow" w:hAnsi="Arial Narrow" w:cs="Arial"/>
          <w:sz w:val="22"/>
          <w:szCs w:val="22"/>
        </w:rPr>
        <w:t>Ta</w:t>
      </w:r>
      <w:r w:rsidR="001E420E" w:rsidRPr="00EE1E28">
        <w:rPr>
          <w:rFonts w:ascii="Arial Narrow" w:hAnsi="Arial Narrow" w:cs="Arial"/>
          <w:sz w:val="22"/>
          <w:szCs w:val="22"/>
        </w:rPr>
        <w:t xml:space="preserve">mbém é vedada a participação de </w:t>
      </w:r>
      <w:r w:rsidR="008109E4" w:rsidRPr="00EE1E28">
        <w:rPr>
          <w:rFonts w:ascii="Arial Narrow" w:eastAsia="Arial Unicode MS" w:hAnsi="Arial Narrow" w:cs="Arial"/>
          <w:sz w:val="22"/>
          <w:szCs w:val="22"/>
        </w:rPr>
        <w:t>quaisquer interessados que se enquadrem nas vedações previstas no artigo 9º da Lei nº 8.666, de 1993.</w:t>
      </w:r>
    </w:p>
    <w:p w:rsidR="008109E4" w:rsidRPr="00EE1E28" w:rsidRDefault="007E74D3" w:rsidP="007E74D3">
      <w:pPr>
        <w:numPr>
          <w:ilvl w:val="1"/>
          <w:numId w:val="31"/>
        </w:numPr>
        <w:snapToGrid w:val="0"/>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8109E4" w:rsidRPr="00EE1E28">
        <w:rPr>
          <w:rFonts w:ascii="Arial Narrow" w:hAnsi="Arial Narrow" w:cs="Arial"/>
          <w:sz w:val="22"/>
          <w:szCs w:val="22"/>
        </w:rPr>
        <w:t>Como condição para participação no Pregão, a entidade de menor porte deverá declarar:</w:t>
      </w:r>
    </w:p>
    <w:p w:rsidR="008109E4" w:rsidRPr="00EE1E28" w:rsidRDefault="008109E4"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bCs/>
          <w:sz w:val="22"/>
          <w:szCs w:val="22"/>
        </w:rPr>
        <w:t xml:space="preserve">que cumpre os requisitos estabelecidos no artigo 3° </w:t>
      </w:r>
      <w:r w:rsidRPr="00EE1E28">
        <w:rPr>
          <w:rFonts w:ascii="Arial Narrow" w:hAnsi="Arial Narrow" w:cs="Arial"/>
          <w:sz w:val="22"/>
          <w:szCs w:val="22"/>
        </w:rPr>
        <w:t xml:space="preserve">da Lei Complementar nº 123, de 2006, estando apta a usufruir do tratamento favorecido estabelecido em seus </w:t>
      </w:r>
      <w:proofErr w:type="spellStart"/>
      <w:r w:rsidRPr="00EE1E28">
        <w:rPr>
          <w:rFonts w:ascii="Arial Narrow" w:hAnsi="Arial Narrow" w:cs="Arial"/>
          <w:sz w:val="22"/>
          <w:szCs w:val="22"/>
        </w:rPr>
        <w:t>arts</w:t>
      </w:r>
      <w:proofErr w:type="spellEnd"/>
      <w:r w:rsidRPr="00EE1E28">
        <w:rPr>
          <w:rFonts w:ascii="Arial Narrow" w:hAnsi="Arial Narrow" w:cs="Arial"/>
          <w:sz w:val="22"/>
          <w:szCs w:val="22"/>
        </w:rPr>
        <w:t>. 42 a 49.</w:t>
      </w:r>
    </w:p>
    <w:p w:rsidR="008109E4" w:rsidRPr="00EE1E28" w:rsidRDefault="007E74D3" w:rsidP="007E74D3">
      <w:pPr>
        <w:numPr>
          <w:ilvl w:val="1"/>
          <w:numId w:val="31"/>
        </w:numPr>
        <w:snapToGrid w:val="0"/>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8109E4" w:rsidRPr="00EE1E28">
        <w:rPr>
          <w:rFonts w:ascii="Arial Narrow" w:hAnsi="Arial Narrow" w:cs="Arial"/>
          <w:sz w:val="22"/>
          <w:szCs w:val="22"/>
        </w:rPr>
        <w:t>Deverá assinalar, ainda, “sim” ou “não” em campo próprio do sistema eletrônico, relativo às seguintes declarações:</w:t>
      </w:r>
    </w:p>
    <w:p w:rsidR="008109E4" w:rsidRPr="00EE1E28" w:rsidRDefault="008109E4"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rPr>
        <w:t>que está ciente e concorda com as condições contidas no Edital e seus anexos, bem como de que cumpre plenamente os requisitos de habilitação definidos no Edital;</w:t>
      </w:r>
    </w:p>
    <w:p w:rsidR="008109E4" w:rsidRPr="00EE1E28" w:rsidRDefault="008109E4" w:rsidP="007E74D3">
      <w:pPr>
        <w:numPr>
          <w:ilvl w:val="2"/>
          <w:numId w:val="31"/>
        </w:numPr>
        <w:spacing w:before="120" w:after="120"/>
        <w:ind w:left="1134" w:firstLine="0"/>
        <w:jc w:val="both"/>
        <w:rPr>
          <w:rFonts w:ascii="Arial Narrow" w:eastAsia="Zurich BT" w:hAnsi="Arial Narrow" w:cs="Arial"/>
          <w:sz w:val="22"/>
          <w:szCs w:val="22"/>
        </w:rPr>
      </w:pPr>
      <w:r w:rsidRPr="00EE1E28">
        <w:rPr>
          <w:rFonts w:ascii="Arial Narrow" w:hAnsi="Arial Narrow" w:cs="Arial"/>
          <w:sz w:val="22"/>
          <w:szCs w:val="22"/>
        </w:rPr>
        <w:t xml:space="preserve">que inexistem fatos impeditivos para sua habilitação no certame, ciente da obrigatoriedade de declarar ocorrências posteriores; </w:t>
      </w:r>
    </w:p>
    <w:p w:rsidR="008109E4" w:rsidRPr="00EE1E28" w:rsidRDefault="008109E4" w:rsidP="007E74D3">
      <w:pPr>
        <w:numPr>
          <w:ilvl w:val="2"/>
          <w:numId w:val="31"/>
        </w:numPr>
        <w:spacing w:before="120" w:after="120"/>
        <w:ind w:left="1134" w:firstLine="0"/>
        <w:jc w:val="both"/>
        <w:rPr>
          <w:rFonts w:ascii="Arial Narrow" w:eastAsia="Zurich BT" w:hAnsi="Arial Narrow" w:cs="Arial"/>
          <w:bCs/>
          <w:sz w:val="22"/>
          <w:szCs w:val="22"/>
        </w:rPr>
      </w:pPr>
      <w:r w:rsidRPr="00EE1E28">
        <w:rPr>
          <w:rFonts w:ascii="Arial Narrow" w:hAnsi="Arial Narrow" w:cs="Arial"/>
          <w:sz w:val="22"/>
          <w:szCs w:val="22"/>
        </w:rPr>
        <w:lastRenderedPageBreak/>
        <w:t>que não emprega menor de 18 anos em trabalho noturno, perigoso ou insalubre e não emprega menor de 16 anos, salvo menor, a partir de 14 anos, na condição de aprendiz, nos termos do artigo 7°, XXXIII, da Constituição;</w:t>
      </w:r>
    </w:p>
    <w:p w:rsidR="008109E4" w:rsidRPr="00EE1E28" w:rsidRDefault="008109E4" w:rsidP="007E74D3">
      <w:pPr>
        <w:numPr>
          <w:ilvl w:val="2"/>
          <w:numId w:val="31"/>
        </w:numPr>
        <w:spacing w:before="120" w:after="120"/>
        <w:ind w:left="1134" w:firstLine="0"/>
        <w:jc w:val="both"/>
        <w:rPr>
          <w:rFonts w:ascii="Arial Narrow" w:hAnsi="Arial Narrow" w:cs="Arial"/>
          <w:sz w:val="22"/>
          <w:szCs w:val="22"/>
        </w:rPr>
      </w:pPr>
      <w:r w:rsidRPr="00EE1E28">
        <w:rPr>
          <w:rFonts w:ascii="Arial Narrow" w:eastAsia="Zurich BT" w:hAnsi="Arial Narrow" w:cs="Arial"/>
          <w:sz w:val="22"/>
          <w:szCs w:val="22"/>
        </w:rPr>
        <w:t>que a proposta foi elaborada de forma independente, nos termos d</w:t>
      </w:r>
      <w:r w:rsidRPr="00EE1E28">
        <w:rPr>
          <w:rFonts w:ascii="Arial Narrow" w:hAnsi="Arial Narrow" w:cs="Arial"/>
          <w:sz w:val="22"/>
          <w:szCs w:val="22"/>
        </w:rPr>
        <w:t>a Instrução Normativa SLTI/MPOG nº 2, de 16 de setembro de 2009.</w:t>
      </w:r>
    </w:p>
    <w:p w:rsidR="00DD4982" w:rsidRPr="00EE1E28" w:rsidRDefault="00DD4982" w:rsidP="007E74D3">
      <w:pPr>
        <w:spacing w:before="120" w:after="120"/>
        <w:ind w:left="756"/>
        <w:jc w:val="both"/>
        <w:rPr>
          <w:rFonts w:ascii="Arial Narrow" w:hAnsi="Arial Narrow" w:cs="Arial"/>
          <w:sz w:val="22"/>
          <w:szCs w:val="22"/>
        </w:rPr>
      </w:pPr>
    </w:p>
    <w:p w:rsidR="00DD4982" w:rsidRPr="00EE1E28" w:rsidRDefault="00DD4982" w:rsidP="007E74D3">
      <w:pPr>
        <w:numPr>
          <w:ilvl w:val="0"/>
          <w:numId w:val="31"/>
        </w:numPr>
        <w:snapToGrid w:val="0"/>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DO ENVIO DA PROPOSTA</w:t>
      </w:r>
    </w:p>
    <w:p w:rsidR="008109E4" w:rsidRPr="00EE1E28" w:rsidRDefault="007E74D3" w:rsidP="007E74D3">
      <w:pPr>
        <w:numPr>
          <w:ilvl w:val="1"/>
          <w:numId w:val="31"/>
        </w:numPr>
        <w:snapToGrid w:val="0"/>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licitante deverá encaminhar a proposta por meio do sistema eletrônico até a data e horário marcados para abertura da sessão, quando então, encerrar-se-á automaticamente a fase de recebimento de propostas.</w:t>
      </w:r>
    </w:p>
    <w:p w:rsidR="008109E4" w:rsidRPr="00EE1E28" w:rsidRDefault="007E74D3" w:rsidP="007E74D3">
      <w:pPr>
        <w:numPr>
          <w:ilvl w:val="1"/>
          <w:numId w:val="31"/>
        </w:numPr>
        <w:snapToGrid w:val="0"/>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8109E4" w:rsidRPr="00EE1E28">
        <w:rPr>
          <w:rFonts w:ascii="Arial Narrow" w:hAnsi="Arial Narrow" w:cs="Arial"/>
          <w:sz w:val="22"/>
          <w:szCs w:val="22"/>
        </w:rPr>
        <w:t>Todas as referências de tempo no Edital, no aviso e durante a sessão pública observarão o horário de Brasília – DF.</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O licitante será responsável por todas as transações que forem efetuadas em seu nome no sistema eletrônico, assumindo como firmes e verdadeiras suas propostas e lances. </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Até a abertura da sessão, os licitantes poderão retirar ou substituir as propostas apresentadas.  </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licitante deverá enviar sua proposta mediante o preenchimento, no sistema eletrônico, dos seguintes campos:</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valor unitário</w:t>
      </w:r>
      <w:r w:rsidRPr="00EE1E28">
        <w:rPr>
          <w:rFonts w:ascii="Arial Narrow" w:hAnsi="Arial Narrow" w:cs="Arial"/>
          <w:bCs/>
          <w:iCs/>
          <w:sz w:val="22"/>
          <w:szCs w:val="22"/>
        </w:rPr>
        <w:t>;</w:t>
      </w:r>
    </w:p>
    <w:p w:rsidR="00DD4982" w:rsidRPr="00EE1E28" w:rsidRDefault="00DD4982"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rPr>
        <w:t>a quantidade de unidades, observada a quantidade mínima fixada no Termo de Referência para cada item;</w:t>
      </w:r>
    </w:p>
    <w:p w:rsidR="00DD4982" w:rsidRPr="00EE1E28" w:rsidRDefault="00DD4982" w:rsidP="007E74D3">
      <w:pPr>
        <w:numPr>
          <w:ilvl w:val="3"/>
          <w:numId w:val="31"/>
        </w:numPr>
        <w:spacing w:before="120" w:after="120"/>
        <w:ind w:left="1701" w:firstLine="0"/>
        <w:jc w:val="both"/>
        <w:rPr>
          <w:rFonts w:ascii="Arial Narrow" w:hAnsi="Arial Narrow" w:cs="Arial"/>
          <w:bCs/>
          <w:sz w:val="22"/>
          <w:szCs w:val="22"/>
        </w:rPr>
      </w:pPr>
      <w:r w:rsidRPr="00EE1E28">
        <w:rPr>
          <w:rFonts w:ascii="Arial Narrow" w:hAnsi="Arial Narrow" w:cs="Arial"/>
          <w:sz w:val="22"/>
          <w:szCs w:val="22"/>
        </w:rPr>
        <w:t>em não havendo quantidade mínima fixada, deverá ser cotada a quantidade total prevista para o item.</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bCs/>
          <w:iCs/>
          <w:sz w:val="22"/>
          <w:szCs w:val="22"/>
        </w:rPr>
        <w:t>Marca;</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bCs/>
          <w:iCs/>
          <w:sz w:val="22"/>
          <w:szCs w:val="22"/>
        </w:rPr>
        <w:t xml:space="preserve">Fabricante; </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bCs/>
          <w:iCs/>
          <w:sz w:val="22"/>
          <w:szCs w:val="22"/>
        </w:rPr>
        <w:t>Descrição detalhada do objeto: indicando, no que for aplicável</w:t>
      </w:r>
      <w:r w:rsidRPr="00EE1E28">
        <w:rPr>
          <w:rFonts w:ascii="Arial Narrow" w:hAnsi="Arial Narrow" w:cs="Arial"/>
          <w:sz w:val="22"/>
          <w:szCs w:val="22"/>
        </w:rPr>
        <w:t>, o modelo, prazos de validade ou de garantia, número do registro ou inscrição do bem no órgão competente, quando for o caso;</w:t>
      </w:r>
    </w:p>
    <w:p w:rsidR="00DD4982" w:rsidRPr="00EE1E28" w:rsidRDefault="007E74D3" w:rsidP="007E74D3">
      <w:pPr>
        <w:numPr>
          <w:ilvl w:val="1"/>
          <w:numId w:val="31"/>
        </w:numPr>
        <w:spacing w:before="120" w:after="120"/>
        <w:ind w:left="425" w:firstLine="0"/>
        <w:jc w:val="both"/>
        <w:rPr>
          <w:rFonts w:ascii="Arial Narrow" w:hAnsi="Arial Narrow" w:cs="Arial"/>
          <w:iCs/>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Todas as especificações do objeto contidas na proposta vinculam o fornecedor registrado. </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Nos valores propostos estarão inclusos todos os custos operacionais, encargos previdenciários, trabalhistas, tributários, comerciais e quaisquer outros que incidam direta ou indiretamente no fornecimento dos bens.</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O prazo de validade da proposta não será inferior a </w:t>
      </w:r>
      <w:r w:rsidR="00DF5ED6" w:rsidRPr="00EE1E28">
        <w:rPr>
          <w:rFonts w:ascii="Arial Narrow" w:hAnsi="Arial Narrow" w:cs="Arial"/>
          <w:sz w:val="22"/>
          <w:szCs w:val="22"/>
        </w:rPr>
        <w:t>90</w:t>
      </w:r>
      <w:r w:rsidR="00180303" w:rsidRPr="00EE1E28">
        <w:rPr>
          <w:rFonts w:ascii="Arial Narrow" w:hAnsi="Arial Narrow" w:cs="Arial"/>
          <w:sz w:val="22"/>
          <w:szCs w:val="22"/>
        </w:rPr>
        <w:t xml:space="preserve"> </w:t>
      </w:r>
      <w:r w:rsidR="00DD4982" w:rsidRPr="00EE1E28">
        <w:rPr>
          <w:rFonts w:ascii="Arial Narrow" w:hAnsi="Arial Narrow" w:cs="Arial"/>
          <w:bCs/>
          <w:iCs/>
          <w:sz w:val="22"/>
          <w:szCs w:val="22"/>
        </w:rPr>
        <w:t>(</w:t>
      </w:r>
      <w:r w:rsidR="00DF5ED6" w:rsidRPr="00EE1E28">
        <w:rPr>
          <w:rFonts w:ascii="Arial Narrow" w:hAnsi="Arial Narrow" w:cs="Arial"/>
          <w:bCs/>
          <w:iCs/>
          <w:sz w:val="22"/>
          <w:szCs w:val="22"/>
        </w:rPr>
        <w:t>noventa</w:t>
      </w:r>
      <w:r w:rsidR="00DD4982" w:rsidRPr="00EE1E28">
        <w:rPr>
          <w:rFonts w:ascii="Arial Narrow" w:hAnsi="Arial Narrow" w:cs="Arial"/>
          <w:bCs/>
          <w:iCs/>
          <w:sz w:val="22"/>
          <w:szCs w:val="22"/>
        </w:rPr>
        <w:t>) dias</w:t>
      </w:r>
      <w:r w:rsidR="00DD4982" w:rsidRPr="00EE1E28">
        <w:rPr>
          <w:rFonts w:ascii="Arial Narrow" w:hAnsi="Arial Narrow" w:cs="Arial"/>
          <w:sz w:val="22"/>
          <w:szCs w:val="22"/>
        </w:rPr>
        <w:t xml:space="preserve">, a contar da data de sua apresentação. </w:t>
      </w:r>
    </w:p>
    <w:p w:rsidR="00180303" w:rsidRPr="00EE1E28" w:rsidRDefault="00180303" w:rsidP="007E74D3">
      <w:pPr>
        <w:pStyle w:val="PargrafodaLista"/>
        <w:spacing w:before="120" w:after="120"/>
        <w:ind w:left="425"/>
        <w:contextualSpacing w:val="0"/>
        <w:jc w:val="both"/>
        <w:rPr>
          <w:rFonts w:ascii="Arial Narrow" w:hAnsi="Arial Narrow" w:cs="Arial"/>
          <w:b/>
          <w:sz w:val="22"/>
          <w:szCs w:val="22"/>
        </w:rPr>
      </w:pPr>
    </w:p>
    <w:p w:rsidR="00DD4982" w:rsidRPr="00EE1E28" w:rsidRDefault="00042DD8"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 xml:space="preserve"> DA FORMULAÇÃO DOS LANCES E DO JULGAMENTO DAS PROPOSTAS</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 </w:t>
      </w:r>
      <w:r w:rsidR="00DD4982" w:rsidRPr="00EE1E28">
        <w:rPr>
          <w:rFonts w:ascii="Arial Narrow" w:hAnsi="Arial Narrow" w:cs="Arial"/>
          <w:sz w:val="22"/>
          <w:szCs w:val="22"/>
          <w:lang w:eastAsia="en-US"/>
        </w:rPr>
        <w:t>A abertura da presente licitação dar-se-á em sessão pública, por meio de sistema eletrônico, na data, horário e local indicados neste Edital.</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lastRenderedPageBreak/>
        <w:t xml:space="preserve"> </w:t>
      </w:r>
      <w:r w:rsidR="00DD4982" w:rsidRPr="00EE1E28">
        <w:rPr>
          <w:rFonts w:ascii="Arial Narrow" w:hAnsi="Arial Narrow" w:cs="Arial"/>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 desclassificação será sempre fundamentada e registrada no sistema, com acompanhamento em tempo real por todos os participantes.</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 não desclassificação da proposta não impede o seu julgamento definitivo</w:t>
      </w:r>
      <w:r w:rsidR="00B021F8" w:rsidRPr="00EE1E28">
        <w:rPr>
          <w:rFonts w:ascii="Arial Narrow" w:hAnsi="Arial Narrow" w:cs="Arial"/>
          <w:sz w:val="22"/>
          <w:szCs w:val="22"/>
        </w:rPr>
        <w:t xml:space="preserve"> em sentido contrário</w:t>
      </w:r>
      <w:r w:rsidRPr="00EE1E28">
        <w:rPr>
          <w:rFonts w:ascii="Arial Narrow" w:hAnsi="Arial Narrow" w:cs="Arial"/>
          <w:sz w:val="22"/>
          <w:szCs w:val="22"/>
        </w:rPr>
        <w:t>, levado a efeito na fase de aceitação.</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sistema ordenará automaticamente as propostas classificadas, sendo que somente estas participarão da fase de lances.</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sistema disponibilizará campo próprio para troca de mensagem entre o Pregoeiro e os licitantes.</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Iniciada a etapa competitiva, os licitantes deverão encaminhar lances exclusivamente por meio de sistema eletrônico, sendo imediatamente informados do seu recebimento e do valor consignado no registro. </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 xml:space="preserve">O lance deverá ser ofertado pelo valor </w:t>
      </w:r>
      <w:r w:rsidR="00926CD3" w:rsidRPr="00EE1E28">
        <w:rPr>
          <w:rFonts w:ascii="Arial Narrow" w:hAnsi="Arial Narrow" w:cs="Arial"/>
          <w:sz w:val="22"/>
          <w:szCs w:val="22"/>
        </w:rPr>
        <w:t>(</w:t>
      </w:r>
      <w:r w:rsidRPr="00EE1E28">
        <w:rPr>
          <w:rFonts w:ascii="Arial Narrow" w:hAnsi="Arial Narrow" w:cs="Arial"/>
          <w:sz w:val="22"/>
          <w:szCs w:val="22"/>
        </w:rPr>
        <w:t>unitário</w:t>
      </w:r>
      <w:r w:rsidR="00926CD3" w:rsidRPr="00EE1E28">
        <w:rPr>
          <w:rFonts w:ascii="Arial Narrow" w:hAnsi="Arial Narrow" w:cs="Arial"/>
          <w:sz w:val="22"/>
          <w:szCs w:val="22"/>
        </w:rPr>
        <w:t>), com apenas duas casas decimais (0,00)</w:t>
      </w:r>
      <w:r w:rsidRPr="00EE1E28">
        <w:rPr>
          <w:rFonts w:ascii="Arial Narrow" w:hAnsi="Arial Narrow" w:cs="Arial"/>
          <w:sz w:val="22"/>
          <w:szCs w:val="22"/>
        </w:rPr>
        <w:t>.</w:t>
      </w:r>
    </w:p>
    <w:p w:rsidR="00510C4D" w:rsidRPr="00EE1E28" w:rsidRDefault="007E74D3"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rPr>
        <w:t xml:space="preserve"> </w:t>
      </w:r>
      <w:r w:rsidR="00510C4D" w:rsidRPr="00EE1E28">
        <w:rPr>
          <w:rFonts w:ascii="Arial Narrow" w:hAnsi="Arial Narrow" w:cs="Arial"/>
          <w:sz w:val="22"/>
          <w:szCs w:val="22"/>
        </w:rPr>
        <w:t>Os licitantes poderão oferecer lances sucessivos, observando o horário fixado para abertura da sessão e as regras estabelecidas no Edital.</w:t>
      </w:r>
    </w:p>
    <w:p w:rsidR="00510C4D" w:rsidRPr="00EE1E28" w:rsidRDefault="007E74D3"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rPr>
        <w:t xml:space="preserve"> </w:t>
      </w:r>
      <w:r w:rsidR="00510C4D" w:rsidRPr="00EE1E28">
        <w:rPr>
          <w:rFonts w:ascii="Arial Narrow" w:hAnsi="Arial Narrow" w:cs="Arial"/>
          <w:sz w:val="22"/>
          <w:szCs w:val="22"/>
        </w:rPr>
        <w:t>O intervalo mínimo de diferença de valores entre os lances, que incidirá tanto em relação aos lances intermediários quanto em relação à proposta que cobrir a melhor oferta deverá ser</w:t>
      </w:r>
      <w:r w:rsidR="00926CD3" w:rsidRPr="00EE1E28">
        <w:rPr>
          <w:rFonts w:ascii="Arial Narrow" w:hAnsi="Arial Narrow" w:cs="Arial"/>
          <w:sz w:val="22"/>
          <w:szCs w:val="22"/>
        </w:rPr>
        <w:t xml:space="preserve"> de R$0,01 (um centavo)</w:t>
      </w:r>
      <w:r w:rsidR="00510C4D" w:rsidRPr="00EE1E28">
        <w:rPr>
          <w:rFonts w:ascii="Arial Narrow" w:hAnsi="Arial Narrow" w:cs="Arial"/>
          <w:sz w:val="22"/>
          <w:szCs w:val="22"/>
        </w:rPr>
        <w:t>.</w:t>
      </w:r>
    </w:p>
    <w:p w:rsidR="00510C4D" w:rsidRPr="00EE1E28" w:rsidRDefault="00510C4D"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Em caso de falha no sistema, os lances em desacordo com a norma deverão ser desconsiderados pelo pregoeiro, devendo a ocorrência ser comunicada imediatamente à Secretaria de</w:t>
      </w:r>
      <w:r w:rsidR="002D56A9" w:rsidRPr="00EE1E28">
        <w:rPr>
          <w:rFonts w:ascii="Arial Narrow" w:hAnsi="Arial Narrow" w:cs="Arial"/>
          <w:sz w:val="22"/>
          <w:szCs w:val="22"/>
        </w:rPr>
        <w:t xml:space="preserve"> Gestão.</w:t>
      </w:r>
    </w:p>
    <w:p w:rsidR="00510C4D" w:rsidRPr="00EE1E28" w:rsidRDefault="00510C4D"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Na hipótese do subitem anterior, a ocorrência será registrada em campo próprio do sistema.</w:t>
      </w:r>
    </w:p>
    <w:p w:rsidR="00510C4D" w:rsidRPr="00EE1E28" w:rsidRDefault="007E74D3"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rPr>
        <w:t xml:space="preserve"> </w:t>
      </w:r>
      <w:r w:rsidR="00510C4D" w:rsidRPr="00EE1E28">
        <w:rPr>
          <w:rFonts w:ascii="Arial Narrow" w:hAnsi="Arial Narrow" w:cs="Arial"/>
          <w:sz w:val="22"/>
          <w:szCs w:val="22"/>
        </w:rPr>
        <w:t xml:space="preserve">O licitante somente poderá oferecer lance inferior ao último por ele ofertado e registrado pelo sistema. </w:t>
      </w:r>
    </w:p>
    <w:p w:rsidR="00DD4982" w:rsidRPr="00EE1E28" w:rsidRDefault="00510C4D"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O intervalo entre os lances enviados pelo mesmo licitante não poderá ser inferior a vinte (20) segundos e o intervalo entre lances não poderá ser inferior a três (3) segundos.</w:t>
      </w:r>
      <w:r w:rsidR="00DD4982" w:rsidRPr="00EE1E28">
        <w:rPr>
          <w:rFonts w:ascii="Arial Narrow" w:hAnsi="Arial Narrow" w:cs="Arial"/>
          <w:sz w:val="22"/>
          <w:szCs w:val="22"/>
        </w:rPr>
        <w:t xml:space="preserve"> </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Não serão aceitos dois ou mais lances de mesmo valor, prevalecendo aquele que for recebido e registrado em primeiro lugar.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Durante o transcurso da sessão pública, os licitantes serão informados, em tempo real, do valor do menor lance registrado, vedada a identificação do licitante.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No caso de desconexão com o Pregoeiro, no decorrer da etapa competitiva do Pregão, o sistema eletrônico poderá permanecer acessível aos licitantes para a recepção dos lances.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Se a desconexão perdurar por tempo superior a 10 (dez) minutos, a sessão será suspensa e terá reinício somente após comunicação expressa do Pregoeiro aos participantes. </w:t>
      </w:r>
    </w:p>
    <w:p w:rsidR="008050EB" w:rsidRPr="00EE1E28" w:rsidRDefault="008050EB"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 Critério de julgamento adotado será o menor preço, conforme definido neste Edital e seus anexos.</w:t>
      </w:r>
    </w:p>
    <w:p w:rsidR="00DD4982" w:rsidRPr="00EE1E28" w:rsidRDefault="00DD4982" w:rsidP="007E74D3">
      <w:pPr>
        <w:numPr>
          <w:ilvl w:val="1"/>
          <w:numId w:val="31"/>
        </w:numPr>
        <w:spacing w:before="120" w:after="120"/>
        <w:ind w:left="425" w:firstLine="0"/>
        <w:jc w:val="both"/>
        <w:rPr>
          <w:rFonts w:ascii="Arial Narrow" w:eastAsia="Zurich BT" w:hAnsi="Arial Narrow" w:cs="Arial"/>
          <w:bCs/>
          <w:sz w:val="22"/>
          <w:szCs w:val="22"/>
        </w:rPr>
      </w:pPr>
      <w:r w:rsidRPr="00EE1E28">
        <w:rPr>
          <w:rFonts w:ascii="Arial Narrow" w:hAnsi="Arial Narrow" w:cs="Arial"/>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1E28" w:rsidRDefault="00DD4982" w:rsidP="007E74D3">
      <w:pPr>
        <w:numPr>
          <w:ilvl w:val="1"/>
          <w:numId w:val="31"/>
        </w:numPr>
        <w:spacing w:before="120" w:after="120"/>
        <w:ind w:left="425" w:firstLine="0"/>
        <w:jc w:val="both"/>
        <w:rPr>
          <w:rFonts w:ascii="Arial Narrow" w:eastAsia="Zurich BT" w:hAnsi="Arial Narrow" w:cs="Arial"/>
          <w:bCs/>
          <w:sz w:val="22"/>
          <w:szCs w:val="22"/>
        </w:rPr>
      </w:pPr>
      <w:r w:rsidRPr="00EE1E28">
        <w:rPr>
          <w:rFonts w:ascii="Arial Narrow" w:hAnsi="Arial Narrow" w:cs="Arial"/>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B5718C" w:rsidRPr="00EE1E28" w:rsidRDefault="00B5718C"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lastRenderedPageBreak/>
        <w:t>Ao final do procedimento, após o encerramento da etapa competitiva, os licitantes poderão reduzir seus preços ao valor da proposta do licitante mais bem classificado.</w:t>
      </w:r>
    </w:p>
    <w:p w:rsidR="00B5718C" w:rsidRPr="00EE1E28" w:rsidRDefault="00B5718C"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 xml:space="preserve">     A apresentação de novas propostas na forma deste item não prejudicará o resultado do certame em relação ao licitante mais bem classificado.</w:t>
      </w:r>
    </w:p>
    <w:p w:rsidR="00B5718C" w:rsidRPr="00EE1E28" w:rsidRDefault="00B5718C" w:rsidP="007E74D3">
      <w:pPr>
        <w:spacing w:before="120" w:after="120"/>
        <w:ind w:right="-17"/>
        <w:jc w:val="both"/>
        <w:rPr>
          <w:rFonts w:ascii="Arial Narrow" w:hAnsi="Arial Narrow" w:cs="Arial"/>
          <w:sz w:val="22"/>
          <w:szCs w:val="22"/>
        </w:rPr>
      </w:pPr>
    </w:p>
    <w:p w:rsidR="00DD4982" w:rsidRPr="00EE1E28" w:rsidRDefault="00DD4982" w:rsidP="007E74D3">
      <w:pPr>
        <w:numPr>
          <w:ilvl w:val="0"/>
          <w:numId w:val="31"/>
        </w:numPr>
        <w:spacing w:before="120" w:after="120"/>
        <w:ind w:right="-17"/>
        <w:jc w:val="both"/>
        <w:rPr>
          <w:rFonts w:ascii="Arial Narrow" w:hAnsi="Arial Narrow" w:cs="Arial"/>
          <w:b/>
          <w:sz w:val="22"/>
          <w:szCs w:val="22"/>
        </w:rPr>
      </w:pPr>
      <w:r w:rsidRPr="00EE1E28">
        <w:rPr>
          <w:rFonts w:ascii="Arial Narrow" w:hAnsi="Arial Narrow" w:cs="Arial"/>
          <w:b/>
          <w:bCs/>
          <w:sz w:val="22"/>
          <w:szCs w:val="22"/>
          <w:lang w:eastAsia="en-US"/>
        </w:rPr>
        <w:t>DA ACEITABILIDADE DA PROPOSTA VENCEDORA.</w:t>
      </w:r>
    </w:p>
    <w:p w:rsidR="004A4FFD"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sz w:val="22"/>
          <w:szCs w:val="22"/>
          <w:lang w:eastAsia="en-US"/>
        </w:rPr>
        <w:t xml:space="preserve"> </w:t>
      </w:r>
      <w:r w:rsidR="004A4FFD" w:rsidRPr="00EE1E28">
        <w:rPr>
          <w:rFonts w:ascii="Arial Narrow" w:hAnsi="Arial Narrow" w:cs="Arial"/>
          <w:sz w:val="22"/>
          <w:szCs w:val="22"/>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bCs/>
          <w:iCs/>
          <w:sz w:val="22"/>
          <w:szCs w:val="22"/>
        </w:rPr>
        <w:t xml:space="preserve"> </w:t>
      </w:r>
      <w:r w:rsidR="007E19AA" w:rsidRPr="00EE1E28">
        <w:rPr>
          <w:rFonts w:ascii="Arial Narrow" w:hAnsi="Arial Narrow" w:cs="Arial"/>
          <w:bCs/>
          <w:iCs/>
          <w:sz w:val="22"/>
          <w:szCs w:val="22"/>
        </w:rPr>
        <w:t>Será desclassificada a proposta ou o lance vencedor com valor superior ao preço máximo fixado ou que apresentar preço manifestamente inexequível.</w:t>
      </w:r>
      <w:r w:rsidR="004A4FFD" w:rsidRPr="00EE1E28">
        <w:rPr>
          <w:rFonts w:ascii="Arial Narrow" w:hAnsi="Arial Narrow" w:cs="Arial"/>
          <w:bCs/>
          <w:iCs/>
          <w:sz w:val="22"/>
          <w:szCs w:val="22"/>
        </w:rPr>
        <w:t xml:space="preserve"> </w:t>
      </w:r>
    </w:p>
    <w:p w:rsidR="008F5F42" w:rsidRPr="00EE1E28" w:rsidRDefault="007E74D3" w:rsidP="007E74D3">
      <w:pPr>
        <w:numPr>
          <w:ilvl w:val="1"/>
          <w:numId w:val="31"/>
        </w:numPr>
        <w:spacing w:before="120" w:after="120"/>
        <w:ind w:left="425" w:firstLine="0"/>
        <w:jc w:val="both"/>
        <w:rPr>
          <w:rFonts w:ascii="Arial Narrow" w:hAnsi="Arial Narrow" w:cs="Arial"/>
          <w:sz w:val="22"/>
          <w:szCs w:val="22"/>
          <w:lang w:eastAsia="en-US"/>
        </w:rPr>
      </w:pPr>
      <w:r w:rsidRPr="00EE1E28">
        <w:rPr>
          <w:rFonts w:ascii="Arial Narrow" w:hAnsi="Arial Narrow" w:cs="Arial"/>
          <w:sz w:val="22"/>
          <w:szCs w:val="22"/>
        </w:rPr>
        <w:t xml:space="preserve"> </w:t>
      </w:r>
      <w:r w:rsidR="008F5F42" w:rsidRPr="00EE1E28">
        <w:rPr>
          <w:rFonts w:ascii="Arial Narrow" w:hAnsi="Arial Narrow" w:cs="Arial"/>
          <w:sz w:val="22"/>
          <w:szCs w:val="22"/>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4A4FFD" w:rsidRPr="00EE1E28" w:rsidRDefault="007E74D3" w:rsidP="007E74D3">
      <w:pPr>
        <w:numPr>
          <w:ilvl w:val="1"/>
          <w:numId w:val="31"/>
        </w:numPr>
        <w:spacing w:before="120" w:after="120"/>
        <w:ind w:left="425" w:firstLine="0"/>
        <w:jc w:val="both"/>
        <w:rPr>
          <w:rFonts w:ascii="Arial Narrow" w:hAnsi="Arial Narrow" w:cs="Arial"/>
          <w:sz w:val="22"/>
          <w:szCs w:val="22"/>
          <w:lang w:eastAsia="en-US"/>
        </w:rPr>
      </w:pPr>
      <w:r w:rsidRPr="00EE1E28">
        <w:rPr>
          <w:rFonts w:ascii="Arial Narrow" w:hAnsi="Arial Narrow" w:cs="Arial"/>
          <w:sz w:val="22"/>
          <w:szCs w:val="22"/>
          <w:bdr w:val="none" w:sz="0" w:space="0" w:color="auto" w:frame="1"/>
        </w:rPr>
        <w:t xml:space="preserve"> </w:t>
      </w:r>
      <w:r w:rsidR="004A4FFD" w:rsidRPr="00EE1E28">
        <w:rPr>
          <w:rFonts w:ascii="Arial Narrow" w:hAnsi="Arial Narrow" w:cs="Arial"/>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D4982"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sz w:val="22"/>
          <w:szCs w:val="22"/>
          <w:lang w:eastAsia="en-US"/>
        </w:rPr>
        <w:t xml:space="preserve"> </w:t>
      </w:r>
      <w:r w:rsidR="00DD4982" w:rsidRPr="00EE1E28">
        <w:rPr>
          <w:rFonts w:ascii="Arial Narrow" w:hAnsi="Arial Narrow" w:cs="Arial"/>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EE1E28" w:rsidRDefault="00180303" w:rsidP="007E74D3">
      <w:pPr>
        <w:numPr>
          <w:ilvl w:val="2"/>
          <w:numId w:val="31"/>
        </w:numPr>
        <w:tabs>
          <w:tab w:val="left" w:pos="1440"/>
        </w:tabs>
        <w:autoSpaceDE w:val="0"/>
        <w:snapToGrid w:val="0"/>
        <w:spacing w:before="120" w:after="120"/>
        <w:ind w:left="1134" w:firstLine="0"/>
        <w:jc w:val="both"/>
        <w:rPr>
          <w:rFonts w:ascii="Arial Narrow" w:hAnsi="Arial Narrow" w:cs="Arial"/>
          <w:bCs/>
          <w:iCs/>
          <w:sz w:val="22"/>
          <w:szCs w:val="22"/>
        </w:rPr>
      </w:pPr>
      <w:r w:rsidRPr="00EE1E28">
        <w:rPr>
          <w:rFonts w:ascii="Arial Narrow" w:hAnsi="Arial Narrow" w:cs="Arial"/>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EE1E28" w:rsidRDefault="00180303" w:rsidP="007E74D3">
      <w:pPr>
        <w:numPr>
          <w:ilvl w:val="3"/>
          <w:numId w:val="31"/>
        </w:numPr>
        <w:snapToGrid w:val="0"/>
        <w:spacing w:before="120" w:after="120"/>
        <w:ind w:left="1701" w:firstLine="0"/>
        <w:jc w:val="both"/>
        <w:rPr>
          <w:rFonts w:ascii="Arial Narrow" w:hAnsi="Arial Narrow" w:cs="Arial"/>
          <w:bCs/>
          <w:iCs/>
          <w:sz w:val="22"/>
          <w:szCs w:val="22"/>
        </w:rPr>
      </w:pPr>
      <w:r w:rsidRPr="00EE1E28">
        <w:rPr>
          <w:rFonts w:ascii="Arial Narrow" w:hAnsi="Arial Narrow" w:cs="Arial"/>
          <w:sz w:val="22"/>
          <w:szCs w:val="22"/>
          <w:lang w:eastAsia="en-US"/>
        </w:rPr>
        <w:t xml:space="preserve">O prazo estabelecido pelo Pregoeiro poderá ser prorrogado por </w:t>
      </w:r>
      <w:r w:rsidRPr="00EE1E28">
        <w:rPr>
          <w:rFonts w:ascii="Arial Narrow" w:hAnsi="Arial Narrow" w:cs="Arial"/>
          <w:sz w:val="22"/>
          <w:szCs w:val="22"/>
        </w:rPr>
        <w:t>solicitação escrita e justificada do licitante, formulada antes de</w:t>
      </w:r>
      <w:r w:rsidRPr="00EE1E28">
        <w:rPr>
          <w:rFonts w:ascii="Arial Narrow" w:hAnsi="Arial Narrow" w:cs="Arial"/>
          <w:sz w:val="22"/>
          <w:szCs w:val="22"/>
          <w:lang w:eastAsia="en-US"/>
        </w:rPr>
        <w:t xml:space="preserve"> findo o prazo estabelecido, e formalmente aceita pelo Pregoeiro. </w:t>
      </w:r>
    </w:p>
    <w:p w:rsidR="00DD4982"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bCs/>
          <w:iCs/>
          <w:sz w:val="22"/>
          <w:szCs w:val="22"/>
        </w:rPr>
        <w:t xml:space="preserve"> </w:t>
      </w:r>
      <w:r w:rsidR="00DD4982" w:rsidRPr="00EE1E28">
        <w:rPr>
          <w:rFonts w:ascii="Arial Narrow" w:hAnsi="Arial Narrow" w:cs="Arial"/>
          <w:bCs/>
          <w:iCs/>
          <w:sz w:val="22"/>
          <w:szCs w:val="22"/>
        </w:rPr>
        <w:t xml:space="preserve">Se a proposta ou lance </w:t>
      </w:r>
      <w:r w:rsidR="003C789C" w:rsidRPr="00EE1E28">
        <w:rPr>
          <w:rFonts w:ascii="Arial Narrow" w:hAnsi="Arial Narrow" w:cs="Arial"/>
          <w:bCs/>
          <w:iCs/>
          <w:sz w:val="22"/>
          <w:szCs w:val="22"/>
        </w:rPr>
        <w:t xml:space="preserve">vencedor for desclassificado, </w:t>
      </w:r>
      <w:r w:rsidR="00DD4982" w:rsidRPr="00EE1E28">
        <w:rPr>
          <w:rFonts w:ascii="Arial Narrow" w:hAnsi="Arial Narrow" w:cs="Arial"/>
          <w:bCs/>
          <w:iCs/>
          <w:sz w:val="22"/>
          <w:szCs w:val="22"/>
        </w:rPr>
        <w:t>o Pregoeiro examinará a proposta ou lance subsequente, e, assim sucessivamente, na ordem de classificação.</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 </w:t>
      </w:r>
      <w:r w:rsidR="00DD4982" w:rsidRPr="00EE1E28">
        <w:rPr>
          <w:rFonts w:ascii="Arial Narrow" w:hAnsi="Arial Narrow" w:cs="Arial"/>
          <w:sz w:val="22"/>
          <w:szCs w:val="22"/>
          <w:lang w:eastAsia="en-US"/>
        </w:rPr>
        <w:t>Havendo necessidade, o Pregoeiro suspenderá a sessão, informando no “chat” a nova data e horário para a continuidade da mesma.</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Também nas hipóteses em que o Pregoeiro não aceitar a proposta e passar à subsequente, poderá negociar com o licitante para que seja obtido preço melhor.</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 negociação será realizada por meio do sistema, podendo ser acompanhada pelos demais licitantes.</w:t>
      </w:r>
    </w:p>
    <w:p w:rsidR="00DD4982" w:rsidRPr="00EE1E28" w:rsidRDefault="007E74D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DD4982" w:rsidRPr="00EE1E28">
        <w:rPr>
          <w:rFonts w:ascii="Arial Narrow" w:hAnsi="Arial Narrow" w:cs="Arial"/>
          <w:sz w:val="22"/>
          <w:szCs w:val="22"/>
        </w:rPr>
        <w:t xml:space="preserve">Nos itens em que for admitido oferecer quantitativos inferiores, se a proposta do licitante vencedor não atender ao quantitativo total estimado para a contratação, respeitada a ordem de classificação, poderão ser </w:t>
      </w:r>
      <w:r w:rsidR="00DD4982" w:rsidRPr="00EE1E28">
        <w:rPr>
          <w:rFonts w:ascii="Arial Narrow" w:hAnsi="Arial Narrow" w:cs="Arial"/>
          <w:sz w:val="22"/>
          <w:szCs w:val="22"/>
        </w:rPr>
        <w:lastRenderedPageBreak/>
        <w:t xml:space="preserve">convocados tantos quantos forem necessários para alcançar o total estimado, </w:t>
      </w:r>
      <w:r w:rsidR="00DD4982" w:rsidRPr="00EE1E28">
        <w:rPr>
          <w:rFonts w:ascii="Arial Narrow" w:hAnsi="Arial Narrow" w:cs="Arial"/>
          <w:bCs/>
          <w:sz w:val="22"/>
          <w:szCs w:val="22"/>
        </w:rPr>
        <w:t>observado o preço da proposta vencedora.</w:t>
      </w:r>
    </w:p>
    <w:p w:rsidR="00E338B9" w:rsidRPr="00EE1E28" w:rsidRDefault="00E338B9" w:rsidP="007E74D3">
      <w:pPr>
        <w:numPr>
          <w:ilvl w:val="1"/>
          <w:numId w:val="31"/>
        </w:numPr>
        <w:spacing w:before="120" w:after="120"/>
        <w:ind w:left="426" w:firstLine="0"/>
        <w:jc w:val="both"/>
        <w:rPr>
          <w:rFonts w:ascii="Arial Narrow" w:hAnsi="Arial Narrow" w:cs="Arial"/>
          <w:sz w:val="22"/>
          <w:szCs w:val="22"/>
        </w:rPr>
      </w:pPr>
      <w:r w:rsidRPr="00EE1E28">
        <w:rPr>
          <w:rFonts w:ascii="Arial Narrow" w:hAnsi="Arial Narrow" w:cs="Arial"/>
          <w:bCs/>
          <w:sz w:val="22"/>
          <w:szCs w:val="22"/>
        </w:rPr>
        <w:t xml:space="preserve">Para os itens enquadrados no Anexo I da Instrução Normativa IBAMA n° 06, de 15/03/2013, o Pregoeiro solicitará ao licitante provisoriamente classificado em primeiro lugar que apresente ou envie imediatamente, sob pena de não-aceitação da proposta, o Comprovante de Registro do fabricante do produto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w:t>
      </w:r>
    </w:p>
    <w:p w:rsidR="00E338B9" w:rsidRPr="00EE1E28" w:rsidRDefault="00E338B9" w:rsidP="007E74D3">
      <w:pPr>
        <w:numPr>
          <w:ilvl w:val="2"/>
          <w:numId w:val="31"/>
        </w:numPr>
        <w:spacing w:before="120" w:after="120"/>
        <w:jc w:val="both"/>
        <w:rPr>
          <w:rFonts w:ascii="Arial Narrow" w:hAnsi="Arial Narrow" w:cs="Arial"/>
          <w:sz w:val="22"/>
          <w:szCs w:val="22"/>
        </w:rPr>
      </w:pPr>
      <w:r w:rsidRPr="00EE1E28">
        <w:rPr>
          <w:rFonts w:ascii="Arial Narrow" w:hAnsi="Arial Narrow" w:cs="Arial"/>
          <w:sz w:val="22"/>
          <w:szCs w:val="22"/>
        </w:rPr>
        <w:t xml:space="preserve">A apresentação do Certificado de Regularidade será dispensada, caso o Pregoeiro logre êxito em obtê-lo mediante consulta </w:t>
      </w:r>
      <w:proofErr w:type="spellStart"/>
      <w:r w:rsidRPr="00EE1E28">
        <w:rPr>
          <w:rFonts w:ascii="Arial Narrow" w:hAnsi="Arial Narrow" w:cs="Arial"/>
          <w:iCs/>
          <w:sz w:val="22"/>
          <w:szCs w:val="22"/>
        </w:rPr>
        <w:t>on</w:t>
      </w:r>
      <w:proofErr w:type="spellEnd"/>
      <w:r w:rsidRPr="00EE1E28">
        <w:rPr>
          <w:rFonts w:ascii="Arial Narrow" w:hAnsi="Arial Narrow" w:cs="Arial"/>
          <w:iCs/>
          <w:sz w:val="22"/>
          <w:szCs w:val="22"/>
        </w:rPr>
        <w:t xml:space="preserve"> </w:t>
      </w:r>
      <w:proofErr w:type="spellStart"/>
      <w:r w:rsidRPr="00EE1E28">
        <w:rPr>
          <w:rFonts w:ascii="Arial Narrow" w:hAnsi="Arial Narrow" w:cs="Arial"/>
          <w:iCs/>
          <w:sz w:val="22"/>
          <w:szCs w:val="22"/>
        </w:rPr>
        <w:t>line</w:t>
      </w:r>
      <w:proofErr w:type="spellEnd"/>
      <w:r w:rsidRPr="00EE1E28">
        <w:rPr>
          <w:rFonts w:ascii="Arial Narrow" w:hAnsi="Arial Narrow" w:cs="Arial"/>
          <w:iCs/>
          <w:sz w:val="22"/>
          <w:szCs w:val="22"/>
        </w:rPr>
        <w:t xml:space="preserve"> </w:t>
      </w:r>
      <w:r w:rsidRPr="00EE1E28">
        <w:rPr>
          <w:rFonts w:ascii="Arial Narrow" w:hAnsi="Arial Narrow" w:cs="Arial"/>
          <w:sz w:val="22"/>
          <w:szCs w:val="22"/>
        </w:rPr>
        <w:t xml:space="preserve">ao sítio oficial do IBAMA, imprimindo-o e anexando-o ao processo; </w:t>
      </w:r>
    </w:p>
    <w:p w:rsidR="00E338B9" w:rsidRPr="00EE1E28" w:rsidRDefault="00E338B9" w:rsidP="007E74D3">
      <w:pPr>
        <w:numPr>
          <w:ilvl w:val="2"/>
          <w:numId w:val="31"/>
        </w:numPr>
        <w:spacing w:before="120" w:after="120"/>
        <w:jc w:val="both"/>
        <w:rPr>
          <w:rFonts w:ascii="Arial Narrow" w:hAnsi="Arial Narrow" w:cs="Arial"/>
          <w:sz w:val="22"/>
          <w:szCs w:val="22"/>
        </w:rPr>
      </w:pPr>
      <w:r w:rsidRPr="00EE1E28">
        <w:rPr>
          <w:rFonts w:ascii="Arial Narrow" w:hAnsi="Arial Narrow" w:cs="Arial"/>
          <w:sz w:val="22"/>
          <w:szCs w:val="22"/>
        </w:rPr>
        <w:t>Caso o fabricante seja dispensado de tal registro, por força de dispositivo legal, o licitante deverá apresentar o documento comprobatório ou declaração correspondente, sob as penas da lei.</w:t>
      </w:r>
    </w:p>
    <w:p w:rsidR="00DD4982" w:rsidRPr="00EE1E28" w:rsidRDefault="00DD4982" w:rsidP="007E74D3">
      <w:pPr>
        <w:spacing w:before="120" w:after="120"/>
        <w:ind w:left="432" w:right="-17"/>
        <w:jc w:val="both"/>
        <w:rPr>
          <w:rFonts w:ascii="Arial Narrow" w:hAnsi="Arial Narrow" w:cs="Arial"/>
          <w:sz w:val="22"/>
          <w:szCs w:val="22"/>
        </w:rPr>
      </w:pPr>
    </w:p>
    <w:p w:rsidR="00DD4982" w:rsidRPr="00EE1E28" w:rsidRDefault="00DD4982" w:rsidP="007E74D3">
      <w:pPr>
        <w:pStyle w:val="PargrafodaLista"/>
        <w:numPr>
          <w:ilvl w:val="0"/>
          <w:numId w:val="31"/>
        </w:numPr>
        <w:spacing w:before="120" w:after="120"/>
        <w:jc w:val="both"/>
        <w:rPr>
          <w:rFonts w:ascii="Arial Narrow" w:hAnsi="Arial Narrow" w:cs="Arial"/>
          <w:b/>
          <w:sz w:val="22"/>
          <w:szCs w:val="22"/>
        </w:rPr>
      </w:pPr>
      <w:r w:rsidRPr="00EE1E28">
        <w:rPr>
          <w:rFonts w:ascii="Arial Narrow" w:hAnsi="Arial Narrow" w:cs="Arial"/>
          <w:b/>
          <w:sz w:val="22"/>
          <w:szCs w:val="22"/>
          <w:lang w:eastAsia="en-US"/>
        </w:rPr>
        <w:t xml:space="preserve">DA HABILITAÇÃO </w:t>
      </w:r>
    </w:p>
    <w:p w:rsidR="007E74D3" w:rsidRPr="00EE1E28" w:rsidRDefault="007E74D3" w:rsidP="007E74D3">
      <w:pPr>
        <w:pStyle w:val="PargrafodaLista"/>
        <w:spacing w:before="120" w:after="120"/>
        <w:ind w:left="384"/>
        <w:jc w:val="both"/>
        <w:rPr>
          <w:rFonts w:ascii="Arial Narrow" w:hAnsi="Arial Narrow" w:cs="Arial"/>
          <w:b/>
          <w:sz w:val="22"/>
          <w:szCs w:val="22"/>
        </w:rPr>
      </w:pPr>
    </w:p>
    <w:p w:rsidR="00180303" w:rsidRPr="00EE1E28" w:rsidRDefault="007E74D3"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ar-SA"/>
        </w:rPr>
        <w:t xml:space="preserve"> </w:t>
      </w:r>
      <w:r w:rsidR="00180303" w:rsidRPr="00EE1E28">
        <w:rPr>
          <w:rFonts w:ascii="Arial Narrow" w:hAnsi="Arial Narrow" w:cs="Arial"/>
          <w:sz w:val="22"/>
          <w:szCs w:val="22"/>
          <w:lang w:eastAsia="ar-SA"/>
        </w:rPr>
        <w:t>Como condição prévia ao exame da documentação de habilitação</w:t>
      </w:r>
      <w:r w:rsidR="00180303" w:rsidRPr="00EE1E28">
        <w:rPr>
          <w:rFonts w:ascii="Arial Narrow" w:hAnsi="Arial Narrow" w:cs="Arial"/>
          <w:sz w:val="22"/>
          <w:szCs w:val="22"/>
        </w:rPr>
        <w:t xml:space="preserve"> do licitante detentor da proposta classificada em primeiro lugar</w:t>
      </w:r>
      <w:r w:rsidR="00180303" w:rsidRPr="00EE1E28">
        <w:rPr>
          <w:rFonts w:ascii="Arial Narrow" w:hAnsi="Arial Narrow" w:cs="Arial"/>
          <w:sz w:val="22"/>
          <w:szCs w:val="22"/>
          <w:lang w:eastAsia="ar-SA"/>
        </w:rPr>
        <w:t xml:space="preserve">, </w:t>
      </w:r>
      <w:r w:rsidR="00180303" w:rsidRPr="00EE1E28">
        <w:rPr>
          <w:rFonts w:ascii="Arial Narrow" w:hAnsi="Arial Narrow" w:cs="Arial"/>
          <w:sz w:val="22"/>
          <w:szCs w:val="22"/>
        </w:rPr>
        <w:t xml:space="preserve">o Pregoeiro </w:t>
      </w:r>
      <w:r w:rsidR="00180303" w:rsidRPr="00EE1E28">
        <w:rPr>
          <w:rFonts w:ascii="Arial Narrow" w:hAnsi="Arial Narrow" w:cs="Arial"/>
          <w:sz w:val="22"/>
          <w:szCs w:val="22"/>
          <w:lang w:eastAsia="ar-SA"/>
        </w:rPr>
        <w:t>verificará o eventual descumprimento das condições de participação, especialmente quanto à</w:t>
      </w:r>
      <w:r w:rsidR="00180303" w:rsidRPr="00EE1E28">
        <w:rPr>
          <w:rFonts w:ascii="Arial Narrow" w:hAnsi="Arial Narrow" w:cs="Arial"/>
          <w:sz w:val="22"/>
          <w:szCs w:val="22"/>
        </w:rPr>
        <w:t xml:space="preserve"> existência de sanção que impeça a participação no certame ou a futura contratação, mediante a consulta aos seguintes cadastros:</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SICAF;</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Cadastro Nacional de Empresas Inidôneas e Suspensas – CEIS, mantido pela Controladoria-Geral da União (</w:t>
      </w:r>
      <w:hyperlink r:id="rId8" w:history="1">
        <w:r w:rsidRPr="00EE1E28">
          <w:rPr>
            <w:rFonts w:ascii="Arial Narrow" w:hAnsi="Arial Narrow" w:cs="Arial"/>
            <w:sz w:val="22"/>
            <w:szCs w:val="22"/>
            <w:u w:val="single"/>
          </w:rPr>
          <w:t>www.portaldatransparencia.gov.br/ceis</w:t>
        </w:r>
      </w:hyperlink>
      <w:r w:rsidRPr="00EE1E28">
        <w:rPr>
          <w:rFonts w:ascii="Arial Narrow" w:hAnsi="Arial Narrow" w:cs="Arial"/>
          <w:sz w:val="22"/>
          <w:szCs w:val="22"/>
        </w:rPr>
        <w:t>);</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bCs/>
          <w:sz w:val="22"/>
          <w:szCs w:val="22"/>
        </w:rPr>
        <w:t>Cadastro Nacional de Condenações Cíveis por Atos de Improbidade Administrativa, mantido pelo Conselho Nacional de Justiça</w:t>
      </w:r>
      <w:r w:rsidRPr="00EE1E28">
        <w:rPr>
          <w:rFonts w:ascii="Arial Narrow" w:hAnsi="Arial Narrow" w:cs="Arial"/>
          <w:sz w:val="22"/>
          <w:szCs w:val="22"/>
        </w:rPr>
        <w:t xml:space="preserve"> (</w:t>
      </w:r>
      <w:hyperlink r:id="rId9" w:history="1">
        <w:r w:rsidRPr="00EE1E28">
          <w:rPr>
            <w:rFonts w:ascii="Arial Narrow" w:hAnsi="Arial Narrow" w:cs="Arial"/>
            <w:sz w:val="22"/>
            <w:szCs w:val="22"/>
            <w:u w:val="single"/>
          </w:rPr>
          <w:t>www.</w:t>
        </w:r>
        <w:r w:rsidRPr="00EE1E28">
          <w:rPr>
            <w:rFonts w:ascii="Arial Narrow" w:hAnsi="Arial Narrow" w:cs="Arial"/>
            <w:bCs/>
            <w:sz w:val="22"/>
            <w:szCs w:val="22"/>
            <w:u w:val="single"/>
          </w:rPr>
          <w:t>cnj</w:t>
        </w:r>
        <w:r w:rsidRPr="00EE1E28">
          <w:rPr>
            <w:rFonts w:ascii="Arial Narrow" w:hAnsi="Arial Narrow" w:cs="Arial"/>
            <w:sz w:val="22"/>
            <w:szCs w:val="22"/>
            <w:u w:val="single"/>
          </w:rPr>
          <w:t>.jus.br/</w:t>
        </w:r>
        <w:r w:rsidRPr="00EE1E28">
          <w:rPr>
            <w:rFonts w:ascii="Arial Narrow" w:hAnsi="Arial Narrow" w:cs="Arial"/>
            <w:bCs/>
            <w:sz w:val="22"/>
            <w:szCs w:val="22"/>
            <w:u w:val="single"/>
          </w:rPr>
          <w:t>improbidade</w:t>
        </w:r>
        <w:r w:rsidRPr="00EE1E28">
          <w:rPr>
            <w:rFonts w:ascii="Arial Narrow" w:hAnsi="Arial Narrow" w:cs="Arial"/>
            <w:sz w:val="22"/>
            <w:szCs w:val="22"/>
            <w:u w:val="single"/>
          </w:rPr>
          <w:t>_adm/consultar_requerido.php</w:t>
        </w:r>
      </w:hyperlink>
      <w:r w:rsidRPr="00EE1E28">
        <w:rPr>
          <w:rFonts w:ascii="Arial Narrow" w:hAnsi="Arial Narrow" w:cs="Arial"/>
          <w:sz w:val="22"/>
          <w:szCs w:val="22"/>
        </w:rPr>
        <w:t>).</w:t>
      </w:r>
    </w:p>
    <w:p w:rsidR="00180303" w:rsidRPr="00EE1E28" w:rsidRDefault="00A136BF" w:rsidP="007E74D3">
      <w:pPr>
        <w:pStyle w:val="PargrafodaLista"/>
        <w:numPr>
          <w:ilvl w:val="2"/>
          <w:numId w:val="31"/>
        </w:numPr>
        <w:spacing w:before="120" w:after="120"/>
        <w:ind w:left="1134" w:firstLine="0"/>
        <w:contextualSpacing w:val="0"/>
        <w:jc w:val="both"/>
        <w:rPr>
          <w:rFonts w:ascii="Arial Narrow" w:hAnsi="Arial Narrow" w:cs="Arial"/>
          <w:sz w:val="22"/>
          <w:szCs w:val="22"/>
        </w:rPr>
      </w:pPr>
      <w:r w:rsidRPr="00EE1E28">
        <w:rPr>
          <w:rFonts w:ascii="Arial Narrow" w:hAnsi="Arial Narrow" w:cs="Arial"/>
          <w:sz w:val="22"/>
          <w:szCs w:val="22"/>
        </w:rPr>
        <w:t>Lista de Inidôneos, mantida</w:t>
      </w:r>
      <w:r w:rsidR="00180303" w:rsidRPr="00EE1E28">
        <w:rPr>
          <w:rFonts w:ascii="Arial Narrow" w:hAnsi="Arial Narrow" w:cs="Arial"/>
          <w:sz w:val="22"/>
          <w:szCs w:val="22"/>
        </w:rPr>
        <w:t xml:space="preserve"> pelo Tribunal de Contas da União – TCU;</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Constatada a existência de sanção, o Pregoeiro reputará o licitante inabilitado, por falta de condição de participação.</w:t>
      </w:r>
    </w:p>
    <w:p w:rsidR="00113507" w:rsidRPr="00EE1E28" w:rsidRDefault="007E74D3" w:rsidP="007E74D3">
      <w:pPr>
        <w:numPr>
          <w:ilvl w:val="1"/>
          <w:numId w:val="31"/>
        </w:numPr>
        <w:spacing w:before="120" w:after="120"/>
        <w:ind w:left="425" w:firstLine="0"/>
        <w:jc w:val="both"/>
        <w:rPr>
          <w:rFonts w:ascii="Arial Narrow" w:hAnsi="Arial Narrow" w:cs="Arial"/>
          <w:bCs/>
          <w:sz w:val="22"/>
          <w:szCs w:val="22"/>
        </w:rPr>
      </w:pPr>
      <w:r w:rsidRPr="00EE1E28">
        <w:rPr>
          <w:rFonts w:ascii="Arial Narrow" w:hAnsi="Arial Narrow" w:cs="Arial"/>
          <w:bCs/>
          <w:sz w:val="22"/>
          <w:szCs w:val="22"/>
        </w:rPr>
        <w:t xml:space="preserve"> </w:t>
      </w:r>
      <w:r w:rsidR="00113507" w:rsidRPr="00EE1E28">
        <w:rPr>
          <w:rFonts w:ascii="Arial Narrow" w:hAnsi="Arial Narrow" w:cs="Arial"/>
          <w:bCs/>
          <w:sz w:val="22"/>
          <w:szCs w:val="22"/>
        </w:rPr>
        <w:t>Os licitantes deverão apresentar a seguinte documentação relativa à Habilitação Jurídica e à Regularidade Fiscal e trabalhista</w:t>
      </w:r>
      <w:r w:rsidR="00113507" w:rsidRPr="00EE1E28">
        <w:rPr>
          <w:rFonts w:ascii="Arial Narrow" w:hAnsi="Arial Narrow" w:cs="Arial"/>
          <w:sz w:val="22"/>
          <w:szCs w:val="22"/>
        </w:rPr>
        <w:t>, nas condições seguintes</w:t>
      </w:r>
      <w:r w:rsidR="00113507" w:rsidRPr="00EE1E28">
        <w:rPr>
          <w:rFonts w:ascii="Arial Narrow" w:hAnsi="Arial Narrow" w:cs="Arial"/>
          <w:bCs/>
          <w:sz w:val="22"/>
          <w:szCs w:val="22"/>
        </w:rPr>
        <w:t>:</w:t>
      </w:r>
    </w:p>
    <w:p w:rsidR="00113507" w:rsidRPr="00EE1E28" w:rsidRDefault="007E74D3" w:rsidP="007E74D3">
      <w:pPr>
        <w:numPr>
          <w:ilvl w:val="1"/>
          <w:numId w:val="31"/>
        </w:numPr>
        <w:spacing w:before="120" w:after="120"/>
        <w:ind w:left="425" w:firstLine="0"/>
        <w:jc w:val="both"/>
        <w:rPr>
          <w:rFonts w:ascii="Arial Narrow" w:hAnsi="Arial Narrow" w:cs="Arial"/>
          <w:b/>
          <w:bCs/>
          <w:sz w:val="22"/>
          <w:szCs w:val="22"/>
        </w:rPr>
      </w:pPr>
      <w:r w:rsidRPr="00EE1E28">
        <w:rPr>
          <w:rFonts w:ascii="Arial Narrow" w:hAnsi="Arial Narrow" w:cs="Arial"/>
          <w:b/>
          <w:bCs/>
          <w:sz w:val="22"/>
          <w:szCs w:val="22"/>
        </w:rPr>
        <w:t xml:space="preserve"> </w:t>
      </w:r>
      <w:r w:rsidR="00113507" w:rsidRPr="00EE1E28">
        <w:rPr>
          <w:rFonts w:ascii="Arial Narrow" w:hAnsi="Arial Narrow" w:cs="Arial"/>
          <w:b/>
          <w:bCs/>
          <w:sz w:val="22"/>
          <w:szCs w:val="22"/>
        </w:rPr>
        <w:t xml:space="preserve">Habilitação jurídica: </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empresário individual: inscrição no Registro Público de Empresas Mercantis, a cargo da Junta Comercial da respectiva sede;</w:t>
      </w:r>
    </w:p>
    <w:p w:rsidR="00C003AC" w:rsidRPr="00EE1E28" w:rsidRDefault="00C003AC"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Em se tratando de microempreendedor individual – MEI: Certificado da Condição de Microempreendedor Individual - CCMEI, cuja aceitação ficará condicionada à verificação da autenticidade no sítio www.portaldoempreendedor.gov.br;</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 xml:space="preserve">No caso de sociedade empresária ou empresa individual de responsabilidade limitada - EIRELI: ato constitutivo, estatuto ou contrato social em vigor, devidamente registrado na Junta </w:t>
      </w:r>
      <w:r w:rsidRPr="00EE1E28">
        <w:rPr>
          <w:rFonts w:ascii="Arial Narrow" w:hAnsi="Arial Narrow" w:cs="Arial"/>
          <w:bCs/>
          <w:sz w:val="22"/>
          <w:szCs w:val="22"/>
        </w:rPr>
        <w:lastRenderedPageBreak/>
        <w:t>Comercial da respectiva sede, acompanhado de documento comprobatório de seus administradores;</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sociedade simples: inscrição do ato constitutivo no Registro Civil das Pessoas Jurídicas do local de sua sede, acompanhada de prova da indicação dos seus administradores;</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microempresa ou empresa de pequeno porte: certidão expedida pela Junta Comercial ou pelo Registro Civil das Pessoas Jurídicas, conforme o caso, que comprove a condição de microempresa ou empresa de pequeno porte</w:t>
      </w:r>
      <w:r w:rsidR="00384165" w:rsidRPr="00EE1E28">
        <w:rPr>
          <w:rFonts w:ascii="Arial Narrow" w:hAnsi="Arial Narrow" w:cs="Arial"/>
          <w:bCs/>
          <w:sz w:val="22"/>
          <w:szCs w:val="22"/>
        </w:rPr>
        <w:t xml:space="preserve"> segundo determinado pelo Departamento </w:t>
      </w:r>
      <w:r w:rsidR="003465A7" w:rsidRPr="00EE1E28">
        <w:rPr>
          <w:rFonts w:ascii="Arial Narrow" w:hAnsi="Arial Narrow" w:cs="Arial"/>
          <w:bCs/>
          <w:sz w:val="22"/>
          <w:szCs w:val="22"/>
        </w:rPr>
        <w:t xml:space="preserve">de </w:t>
      </w:r>
      <w:r w:rsidR="00384165" w:rsidRPr="00EE1E28">
        <w:rPr>
          <w:rFonts w:ascii="Arial Narrow" w:hAnsi="Arial Narrow" w:cs="Arial"/>
          <w:bCs/>
          <w:sz w:val="22"/>
          <w:szCs w:val="22"/>
        </w:rPr>
        <w:t xml:space="preserve">Registro Empresarial e Integração – DREI; </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8F5F42" w:rsidRPr="00EE1E28" w:rsidRDefault="008F5F42"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agricultor familiar: Declaração de Aptidão ao Pronaf – DAP ou DAP-P válida, ou, ainda, outros documentos definidos nos termos do art. 4º, §2º do Decreto n. 7.775, de 2012.</w:t>
      </w:r>
    </w:p>
    <w:p w:rsidR="008F5F42" w:rsidRPr="00EE1E28" w:rsidRDefault="008F5F42"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No caso de produtor rural: matrícula no Cadastro Específico do INSS – CEI, que comprove a qualificação como produtor rural pessoa física, nos termos da Instrução Normativa RFB n. 971, de 2009 (</w:t>
      </w:r>
      <w:proofErr w:type="spellStart"/>
      <w:r w:rsidRPr="00EE1E28">
        <w:rPr>
          <w:rFonts w:ascii="Arial Narrow" w:hAnsi="Arial Narrow" w:cs="Arial"/>
          <w:bCs/>
          <w:sz w:val="22"/>
          <w:szCs w:val="22"/>
        </w:rPr>
        <w:t>arts</w:t>
      </w:r>
      <w:proofErr w:type="spellEnd"/>
      <w:r w:rsidRPr="00EE1E28">
        <w:rPr>
          <w:rFonts w:ascii="Arial Narrow" w:hAnsi="Arial Narrow" w:cs="Arial"/>
          <w:bCs/>
          <w:sz w:val="22"/>
          <w:szCs w:val="22"/>
        </w:rPr>
        <w:t>. 17 a 19 e 165).</w:t>
      </w:r>
    </w:p>
    <w:p w:rsidR="00540C5D" w:rsidRPr="00EE1E28" w:rsidRDefault="00540C5D" w:rsidP="007E74D3">
      <w:pPr>
        <w:pStyle w:val="PargrafodaLista"/>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bCs/>
          <w:sz w:val="22"/>
          <w:szCs w:val="22"/>
        </w:rPr>
        <w:t>Os documentos acima deverão estar acompanhados de todas as alterações ou da consolidação respectiva;</w:t>
      </w:r>
    </w:p>
    <w:p w:rsidR="00113507" w:rsidRPr="00EE1E28" w:rsidRDefault="007E74D3" w:rsidP="007E74D3">
      <w:pPr>
        <w:numPr>
          <w:ilvl w:val="1"/>
          <w:numId w:val="31"/>
        </w:numPr>
        <w:spacing w:before="120" w:after="120"/>
        <w:ind w:left="425" w:firstLine="0"/>
        <w:jc w:val="both"/>
        <w:rPr>
          <w:rFonts w:ascii="Arial Narrow" w:hAnsi="Arial Narrow" w:cs="Arial"/>
          <w:b/>
          <w:bCs/>
          <w:sz w:val="22"/>
          <w:szCs w:val="22"/>
        </w:rPr>
      </w:pPr>
      <w:r w:rsidRPr="00EE1E28">
        <w:rPr>
          <w:rFonts w:ascii="Arial Narrow" w:hAnsi="Arial Narrow" w:cs="Arial"/>
          <w:b/>
          <w:bCs/>
          <w:sz w:val="22"/>
          <w:szCs w:val="22"/>
        </w:rPr>
        <w:t xml:space="preserve"> </w:t>
      </w:r>
      <w:r w:rsidR="00113507" w:rsidRPr="00EE1E28">
        <w:rPr>
          <w:rFonts w:ascii="Arial Narrow" w:hAnsi="Arial Narrow" w:cs="Arial"/>
          <w:b/>
          <w:bCs/>
          <w:sz w:val="22"/>
          <w:szCs w:val="22"/>
        </w:rPr>
        <w:t>Regularidade fiscal e trabalhista:</w:t>
      </w:r>
    </w:p>
    <w:p w:rsidR="00113507" w:rsidRPr="00EE1E28" w:rsidRDefault="008F5F4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lang w:eastAsia="en-US"/>
        </w:rPr>
        <w:t>prova de inscrição no Cadastro Nacional de Pessoas Jurídicas ou no Cadastro de Pessoas Físicas, conforme o caso;</w:t>
      </w:r>
    </w:p>
    <w:p w:rsidR="00113507" w:rsidRPr="00EE1E28" w:rsidRDefault="0025095E"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13507" w:rsidRPr="00EE1E28" w:rsidRDefault="00113507"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lang w:eastAsia="en-US"/>
        </w:rPr>
        <w:t>prova de regularidade com o Fundo de Garantia do Tempo de Serviço (FGTS);</w:t>
      </w:r>
    </w:p>
    <w:p w:rsidR="00113507" w:rsidRPr="00EE1E28" w:rsidRDefault="00113507"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8F5F42" w:rsidRPr="00EE1E28" w:rsidRDefault="008F5F42"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lang w:eastAsia="en-US" w:bidi="pt-BR"/>
        </w:rPr>
        <w:t xml:space="preserve">caso o licitante detentor do menor preço seja qualificado como microempresa ou empresa de pequeno porte </w:t>
      </w:r>
      <w:r w:rsidRPr="00EE1E28">
        <w:rPr>
          <w:rFonts w:ascii="Arial Narrow" w:hAnsi="Arial Narrow" w:cs="Arial"/>
          <w:sz w:val="22"/>
          <w:szCs w:val="22"/>
          <w:lang w:eastAsia="en-US"/>
        </w:rPr>
        <w:t>deverá apresentar toda a documentação exigida para efeito de comprovação de regularidade fiscal, mesmo que esta apresente alguma restrição, sob pena de inabilitação.</w:t>
      </w:r>
    </w:p>
    <w:p w:rsidR="00D064B9" w:rsidRPr="00EE1E28" w:rsidRDefault="00D064B9" w:rsidP="007E74D3">
      <w:pPr>
        <w:numPr>
          <w:ilvl w:val="1"/>
          <w:numId w:val="31"/>
        </w:numPr>
        <w:spacing w:before="120" w:after="120"/>
        <w:jc w:val="both"/>
        <w:rPr>
          <w:rFonts w:ascii="Arial Narrow" w:hAnsi="Arial Narrow" w:cs="Arial"/>
          <w:sz w:val="22"/>
          <w:szCs w:val="22"/>
        </w:rPr>
      </w:pPr>
      <w:r w:rsidRPr="00EE1E28">
        <w:rPr>
          <w:rFonts w:ascii="Arial Narrow" w:hAnsi="Arial Narrow" w:cs="Arial"/>
          <w:sz w:val="22"/>
          <w:szCs w:val="22"/>
        </w:rPr>
        <w:t>Qu</w:t>
      </w:r>
      <w:r w:rsidR="00C472C1" w:rsidRPr="00EE1E28">
        <w:rPr>
          <w:rFonts w:ascii="Arial Narrow" w:hAnsi="Arial Narrow" w:cs="Arial"/>
          <w:sz w:val="22"/>
          <w:szCs w:val="22"/>
        </w:rPr>
        <w:t>alificação econômico-financeira</w:t>
      </w:r>
      <w:r w:rsidRPr="00EE1E28">
        <w:rPr>
          <w:rFonts w:ascii="Arial Narrow" w:hAnsi="Arial Narrow" w:cs="Arial"/>
          <w:sz w:val="22"/>
          <w:szCs w:val="22"/>
        </w:rPr>
        <w:t>:</w:t>
      </w:r>
    </w:p>
    <w:p w:rsidR="00D064B9" w:rsidRPr="00EE1E28" w:rsidRDefault="00D064B9" w:rsidP="007E74D3">
      <w:pPr>
        <w:numPr>
          <w:ilvl w:val="2"/>
          <w:numId w:val="31"/>
        </w:numPr>
        <w:snapToGrid w:val="0"/>
        <w:spacing w:before="120" w:after="120"/>
        <w:jc w:val="both"/>
        <w:rPr>
          <w:rFonts w:ascii="Arial Narrow" w:hAnsi="Arial Narrow" w:cs="Arial"/>
          <w:sz w:val="22"/>
          <w:szCs w:val="22"/>
        </w:rPr>
      </w:pPr>
      <w:r w:rsidRPr="00EE1E28">
        <w:rPr>
          <w:rFonts w:ascii="Arial Narrow" w:hAnsi="Arial Narrow" w:cs="Arial"/>
          <w:sz w:val="22"/>
          <w:szCs w:val="22"/>
        </w:rPr>
        <w:t>Certidão negativa de falência expedida pelo distribuidor da sede da pessoa jurídica;</w:t>
      </w:r>
    </w:p>
    <w:p w:rsidR="00133E29" w:rsidRPr="00EE1E28" w:rsidRDefault="00133E29" w:rsidP="007E74D3">
      <w:pPr>
        <w:numPr>
          <w:ilvl w:val="3"/>
          <w:numId w:val="31"/>
        </w:numPr>
        <w:snapToGrid w:val="0"/>
        <w:spacing w:before="120" w:after="120"/>
        <w:jc w:val="both"/>
        <w:rPr>
          <w:rFonts w:ascii="Arial Narrow" w:hAnsi="Arial Narrow" w:cs="Arial"/>
          <w:sz w:val="22"/>
          <w:szCs w:val="22"/>
        </w:rPr>
      </w:pPr>
      <w:r w:rsidRPr="00EE1E28">
        <w:rPr>
          <w:rFonts w:ascii="Arial Narrow" w:hAnsi="Arial Narrow"/>
          <w:sz w:val="22"/>
          <w:szCs w:val="22"/>
        </w:rPr>
        <w:t>Caso seja positiva a certidão de recuperação judicial ou extrajudicial, o licitante deverá apresentar a comprovação de que o respectivo plano de recuperação foi acolhido judicialmente, na forma do art. 58, da Lei n.º 11.101, de 09 de fevereiro de 2005, sob pena de inabilitação;</w:t>
      </w:r>
    </w:p>
    <w:p w:rsidR="00D064B9" w:rsidRPr="00EE1E28" w:rsidRDefault="00D064B9" w:rsidP="007E74D3">
      <w:pPr>
        <w:numPr>
          <w:ilvl w:val="2"/>
          <w:numId w:val="31"/>
        </w:numPr>
        <w:snapToGrid w:val="0"/>
        <w:spacing w:before="120" w:after="120"/>
        <w:jc w:val="both"/>
        <w:rPr>
          <w:rFonts w:ascii="Arial Narrow" w:hAnsi="Arial Narrow" w:cs="Arial"/>
          <w:sz w:val="22"/>
          <w:szCs w:val="22"/>
          <w:lang w:eastAsia="en-US"/>
        </w:rPr>
      </w:pPr>
      <w:r w:rsidRPr="00EE1E28">
        <w:rPr>
          <w:rFonts w:ascii="Arial Narrow" w:hAnsi="Arial Narrow" w:cs="Arial"/>
          <w:sz w:val="22"/>
          <w:szCs w:val="22"/>
        </w:rPr>
        <w:lastRenderedPageBreak/>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D064B9" w:rsidRPr="00EE1E28" w:rsidRDefault="00D064B9" w:rsidP="007E74D3">
      <w:pPr>
        <w:numPr>
          <w:ilvl w:val="3"/>
          <w:numId w:val="31"/>
        </w:numPr>
        <w:snapToGrid w:val="0"/>
        <w:spacing w:before="120" w:after="120"/>
        <w:jc w:val="both"/>
        <w:rPr>
          <w:rFonts w:ascii="Arial Narrow" w:hAnsi="Arial Narrow" w:cs="Arial"/>
          <w:sz w:val="22"/>
          <w:szCs w:val="22"/>
        </w:rPr>
      </w:pPr>
      <w:r w:rsidRPr="00EE1E28">
        <w:rPr>
          <w:rFonts w:ascii="Arial Narrow" w:hAnsi="Arial Narrow" w:cs="Arial"/>
          <w:bCs/>
          <w:iCs/>
          <w:sz w:val="22"/>
          <w:szCs w:val="22"/>
        </w:rPr>
        <w:t>No caso de fornecimento</w:t>
      </w:r>
      <w:r w:rsidRPr="00EE1E28">
        <w:rPr>
          <w:rFonts w:ascii="Arial Narrow" w:hAnsi="Arial Narrow" w:cs="Arial"/>
          <w:sz w:val="22"/>
          <w:szCs w:val="22"/>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D064B9" w:rsidRPr="00EE1E28" w:rsidRDefault="00D064B9" w:rsidP="007E74D3">
      <w:pPr>
        <w:numPr>
          <w:ilvl w:val="3"/>
          <w:numId w:val="31"/>
        </w:numPr>
        <w:snapToGrid w:val="0"/>
        <w:spacing w:before="120" w:after="120"/>
        <w:jc w:val="both"/>
        <w:rPr>
          <w:rFonts w:ascii="Arial Narrow" w:hAnsi="Arial Narrow" w:cs="Arial"/>
          <w:sz w:val="22"/>
          <w:szCs w:val="22"/>
        </w:rPr>
      </w:pPr>
      <w:r w:rsidRPr="00EE1E28">
        <w:rPr>
          <w:rFonts w:ascii="Arial Narrow" w:hAnsi="Arial Narrow" w:cs="Arial"/>
          <w:sz w:val="22"/>
          <w:szCs w:val="22"/>
          <w:lang w:eastAsia="en-US"/>
        </w:rPr>
        <w:t>No caso de empresa constituída no exercício social vigente, admite-se a apresentação de balanço patrimoni</w:t>
      </w:r>
      <w:r w:rsidRPr="00EE1E28">
        <w:rPr>
          <w:rFonts w:ascii="Arial Narrow" w:hAnsi="Arial Narrow" w:cs="Arial"/>
          <w:sz w:val="22"/>
          <w:szCs w:val="22"/>
          <w:lang w:eastAsia="en-US" w:bidi="pt-BR"/>
        </w:rPr>
        <w:t>al e demonstrações con</w:t>
      </w:r>
      <w:r w:rsidRPr="00EE1E28">
        <w:rPr>
          <w:rFonts w:ascii="Arial Narrow" w:hAnsi="Arial Narrow" w:cs="Arial"/>
          <w:sz w:val="22"/>
          <w:szCs w:val="22"/>
          <w:lang w:eastAsia="en-US"/>
        </w:rPr>
        <w:t>tábeis referentes ao período de existência da sociedade;</w:t>
      </w:r>
    </w:p>
    <w:p w:rsidR="00D064B9" w:rsidRPr="00EE1E28" w:rsidRDefault="00D064B9" w:rsidP="007E74D3">
      <w:pPr>
        <w:numPr>
          <w:ilvl w:val="2"/>
          <w:numId w:val="31"/>
        </w:numPr>
        <w:snapToGrid w:val="0"/>
        <w:spacing w:before="120" w:after="120"/>
        <w:jc w:val="both"/>
        <w:rPr>
          <w:rFonts w:ascii="Arial Narrow" w:hAnsi="Arial Narrow" w:cs="Arial"/>
          <w:sz w:val="22"/>
          <w:szCs w:val="22"/>
        </w:rPr>
      </w:pPr>
      <w:r w:rsidRPr="00EE1E28">
        <w:rPr>
          <w:rFonts w:ascii="Arial Narrow" w:hAnsi="Arial Narrow" w:cs="Arial"/>
          <w:sz w:val="22"/>
          <w:szCs w:val="22"/>
        </w:rPr>
        <w:t>A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EE1E28" w:rsidRPr="00EE1E28" w:rsidTr="003F0AE7">
        <w:tc>
          <w:tcPr>
            <w:tcW w:w="2235" w:type="dxa"/>
            <w:vMerge w:val="restart"/>
            <w:vAlign w:val="center"/>
          </w:tcPr>
          <w:p w:rsidR="00D064B9" w:rsidRPr="00EE1E28" w:rsidRDefault="00D064B9" w:rsidP="007E74D3">
            <w:pPr>
              <w:tabs>
                <w:tab w:val="left" w:pos="1440"/>
              </w:tabs>
              <w:autoSpaceDE w:val="0"/>
              <w:snapToGrid w:val="0"/>
              <w:spacing w:before="120" w:after="120"/>
              <w:jc w:val="right"/>
              <w:rPr>
                <w:rFonts w:ascii="Arial Narrow" w:hAnsi="Arial Narrow" w:cs="Arial"/>
                <w:sz w:val="22"/>
                <w:szCs w:val="22"/>
              </w:rPr>
            </w:pPr>
            <w:r w:rsidRPr="00EE1E28">
              <w:rPr>
                <w:rFonts w:ascii="Arial Narrow" w:hAnsi="Arial Narrow" w:cs="Arial"/>
                <w:sz w:val="22"/>
                <w:szCs w:val="22"/>
              </w:rPr>
              <w:t>LG =</w:t>
            </w:r>
          </w:p>
        </w:tc>
        <w:tc>
          <w:tcPr>
            <w:tcW w:w="4252" w:type="dxa"/>
            <w:tcBorders>
              <w:bottom w:val="single" w:sz="4" w:space="0" w:color="auto"/>
            </w:tcBorders>
            <w:vAlign w:val="bottom"/>
          </w:tcPr>
          <w:p w:rsidR="00D064B9" w:rsidRPr="00EE1E28" w:rsidRDefault="00D064B9" w:rsidP="007E74D3">
            <w:pPr>
              <w:tabs>
                <w:tab w:val="left" w:pos="1440"/>
              </w:tabs>
              <w:autoSpaceDE w:val="0"/>
              <w:snapToGrid w:val="0"/>
              <w:spacing w:before="120" w:after="120"/>
              <w:rPr>
                <w:rFonts w:ascii="Arial Narrow" w:hAnsi="Arial Narrow" w:cs="Arial"/>
                <w:sz w:val="22"/>
                <w:szCs w:val="22"/>
              </w:rPr>
            </w:pPr>
            <w:r w:rsidRPr="00EE1E28">
              <w:rPr>
                <w:rFonts w:ascii="Arial Narrow" w:hAnsi="Arial Narrow" w:cs="Arial"/>
                <w:sz w:val="22"/>
                <w:szCs w:val="22"/>
              </w:rPr>
              <w:t>Ativo Circulante + Realizável a Longo Prazo</w:t>
            </w:r>
          </w:p>
        </w:tc>
      </w:tr>
      <w:tr w:rsidR="00D064B9" w:rsidRPr="00EE1E28" w:rsidTr="003F0AE7">
        <w:tc>
          <w:tcPr>
            <w:tcW w:w="2235" w:type="dxa"/>
            <w:vMerge/>
          </w:tcPr>
          <w:p w:rsidR="00D064B9" w:rsidRPr="00EE1E28" w:rsidRDefault="00D064B9" w:rsidP="007E74D3">
            <w:pPr>
              <w:tabs>
                <w:tab w:val="left" w:pos="1440"/>
              </w:tabs>
              <w:autoSpaceDE w:val="0"/>
              <w:snapToGrid w:val="0"/>
              <w:spacing w:before="120" w:after="120"/>
              <w:jc w:val="both"/>
              <w:rPr>
                <w:rFonts w:ascii="Arial Narrow" w:hAnsi="Arial Narrow" w:cs="Arial"/>
                <w:sz w:val="22"/>
                <w:szCs w:val="22"/>
              </w:rPr>
            </w:pPr>
          </w:p>
        </w:tc>
        <w:tc>
          <w:tcPr>
            <w:tcW w:w="4252" w:type="dxa"/>
            <w:tcBorders>
              <w:top w:val="single" w:sz="4" w:space="0" w:color="auto"/>
            </w:tcBorders>
          </w:tcPr>
          <w:p w:rsidR="00D064B9" w:rsidRPr="00EE1E28" w:rsidRDefault="00D064B9" w:rsidP="007E74D3">
            <w:pPr>
              <w:tabs>
                <w:tab w:val="left" w:pos="1440"/>
              </w:tabs>
              <w:autoSpaceDE w:val="0"/>
              <w:snapToGrid w:val="0"/>
              <w:spacing w:before="120" w:after="120"/>
              <w:rPr>
                <w:rFonts w:ascii="Arial Narrow" w:hAnsi="Arial Narrow" w:cs="Arial"/>
                <w:sz w:val="22"/>
                <w:szCs w:val="22"/>
              </w:rPr>
            </w:pPr>
            <w:r w:rsidRPr="00EE1E28">
              <w:rPr>
                <w:rFonts w:ascii="Arial Narrow" w:hAnsi="Arial Narrow" w:cs="Arial"/>
                <w:sz w:val="22"/>
                <w:szCs w:val="22"/>
              </w:rPr>
              <w:t>Passivo Circulante + Passivo Não Circulante</w:t>
            </w:r>
          </w:p>
        </w:tc>
      </w:tr>
    </w:tbl>
    <w:p w:rsidR="00D064B9" w:rsidRPr="00EE1E28" w:rsidRDefault="00D064B9" w:rsidP="007E74D3">
      <w:pPr>
        <w:tabs>
          <w:tab w:val="left" w:pos="1440"/>
        </w:tabs>
        <w:autoSpaceDE w:val="0"/>
        <w:snapToGrid w:val="0"/>
        <w:spacing w:before="120" w:after="120"/>
        <w:ind w:left="1134"/>
        <w:jc w:val="both"/>
        <w:rPr>
          <w:rFonts w:ascii="Arial Narrow" w:hAnsi="Arial Narrow" w:cs="Arial"/>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EE1E28" w:rsidRPr="00EE1E28" w:rsidTr="003F0AE7">
        <w:tc>
          <w:tcPr>
            <w:tcW w:w="2235" w:type="dxa"/>
            <w:vMerge w:val="restart"/>
            <w:vAlign w:val="center"/>
          </w:tcPr>
          <w:p w:rsidR="00D064B9" w:rsidRPr="00EE1E28" w:rsidRDefault="00D064B9" w:rsidP="007E74D3">
            <w:pPr>
              <w:tabs>
                <w:tab w:val="left" w:pos="1440"/>
              </w:tabs>
              <w:autoSpaceDE w:val="0"/>
              <w:snapToGrid w:val="0"/>
              <w:spacing w:before="120" w:after="120"/>
              <w:jc w:val="right"/>
              <w:rPr>
                <w:rFonts w:ascii="Arial Narrow" w:hAnsi="Arial Narrow" w:cs="Arial"/>
                <w:sz w:val="22"/>
                <w:szCs w:val="22"/>
              </w:rPr>
            </w:pPr>
            <w:r w:rsidRPr="00EE1E28">
              <w:rPr>
                <w:rFonts w:ascii="Arial Narrow" w:hAnsi="Arial Narrow" w:cs="Arial"/>
                <w:sz w:val="22"/>
                <w:szCs w:val="22"/>
              </w:rPr>
              <w:t>SG =</w:t>
            </w:r>
          </w:p>
        </w:tc>
        <w:tc>
          <w:tcPr>
            <w:tcW w:w="4394" w:type="dxa"/>
            <w:tcBorders>
              <w:bottom w:val="single" w:sz="4" w:space="0" w:color="auto"/>
            </w:tcBorders>
            <w:vAlign w:val="bottom"/>
          </w:tcPr>
          <w:p w:rsidR="00D064B9" w:rsidRPr="00EE1E28" w:rsidRDefault="00D064B9" w:rsidP="007E74D3">
            <w:pPr>
              <w:tabs>
                <w:tab w:val="left" w:pos="1440"/>
              </w:tabs>
              <w:autoSpaceDE w:val="0"/>
              <w:snapToGrid w:val="0"/>
              <w:spacing w:before="120" w:after="120"/>
              <w:jc w:val="center"/>
              <w:rPr>
                <w:rFonts w:ascii="Arial Narrow" w:hAnsi="Arial Narrow" w:cs="Arial"/>
                <w:sz w:val="22"/>
                <w:szCs w:val="22"/>
              </w:rPr>
            </w:pPr>
            <w:r w:rsidRPr="00EE1E28">
              <w:rPr>
                <w:rFonts w:ascii="Arial Narrow" w:hAnsi="Arial Narrow" w:cs="Arial"/>
                <w:sz w:val="22"/>
                <w:szCs w:val="22"/>
              </w:rPr>
              <w:t>Ativo Total</w:t>
            </w:r>
          </w:p>
        </w:tc>
      </w:tr>
      <w:tr w:rsidR="00D064B9" w:rsidRPr="00EE1E28" w:rsidTr="003F0AE7">
        <w:tc>
          <w:tcPr>
            <w:tcW w:w="2235" w:type="dxa"/>
            <w:vMerge/>
          </w:tcPr>
          <w:p w:rsidR="00D064B9" w:rsidRPr="00EE1E28" w:rsidRDefault="00D064B9" w:rsidP="007E74D3">
            <w:pPr>
              <w:tabs>
                <w:tab w:val="left" w:pos="1440"/>
              </w:tabs>
              <w:autoSpaceDE w:val="0"/>
              <w:snapToGrid w:val="0"/>
              <w:spacing w:before="120" w:after="120"/>
              <w:jc w:val="both"/>
              <w:rPr>
                <w:rFonts w:ascii="Arial Narrow" w:hAnsi="Arial Narrow" w:cs="Arial"/>
                <w:sz w:val="22"/>
                <w:szCs w:val="22"/>
              </w:rPr>
            </w:pPr>
          </w:p>
        </w:tc>
        <w:tc>
          <w:tcPr>
            <w:tcW w:w="4394" w:type="dxa"/>
            <w:tcBorders>
              <w:top w:val="single" w:sz="4" w:space="0" w:color="auto"/>
            </w:tcBorders>
          </w:tcPr>
          <w:p w:rsidR="00D064B9" w:rsidRPr="00EE1E28" w:rsidRDefault="00D064B9" w:rsidP="007E74D3">
            <w:pPr>
              <w:tabs>
                <w:tab w:val="left" w:pos="1440"/>
              </w:tabs>
              <w:autoSpaceDE w:val="0"/>
              <w:snapToGrid w:val="0"/>
              <w:spacing w:before="120" w:after="120"/>
              <w:jc w:val="center"/>
              <w:rPr>
                <w:rFonts w:ascii="Arial Narrow" w:hAnsi="Arial Narrow" w:cs="Arial"/>
                <w:sz w:val="22"/>
                <w:szCs w:val="22"/>
              </w:rPr>
            </w:pPr>
            <w:r w:rsidRPr="00EE1E28">
              <w:rPr>
                <w:rFonts w:ascii="Arial Narrow" w:hAnsi="Arial Narrow" w:cs="Arial"/>
                <w:sz w:val="22"/>
                <w:szCs w:val="22"/>
              </w:rPr>
              <w:t>Passivo Circulante + Passivo Não Circulante</w:t>
            </w:r>
          </w:p>
        </w:tc>
      </w:tr>
    </w:tbl>
    <w:p w:rsidR="00D064B9" w:rsidRPr="00EE1E28" w:rsidRDefault="00D064B9" w:rsidP="007E74D3">
      <w:pPr>
        <w:tabs>
          <w:tab w:val="left" w:pos="1440"/>
        </w:tabs>
        <w:autoSpaceDE w:val="0"/>
        <w:snapToGrid w:val="0"/>
        <w:spacing w:before="120" w:after="120"/>
        <w:ind w:left="1134"/>
        <w:jc w:val="both"/>
        <w:rPr>
          <w:rFonts w:ascii="Arial Narrow" w:hAnsi="Arial Narrow" w:cs="Arial"/>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EE1E28" w:rsidRPr="00EE1E28" w:rsidTr="003F0AE7">
        <w:tc>
          <w:tcPr>
            <w:tcW w:w="2235" w:type="dxa"/>
            <w:vMerge w:val="restart"/>
            <w:vAlign w:val="center"/>
          </w:tcPr>
          <w:p w:rsidR="00D064B9" w:rsidRPr="00EE1E28" w:rsidRDefault="00D064B9" w:rsidP="007E74D3">
            <w:pPr>
              <w:tabs>
                <w:tab w:val="left" w:pos="1440"/>
              </w:tabs>
              <w:autoSpaceDE w:val="0"/>
              <w:snapToGrid w:val="0"/>
              <w:spacing w:before="120" w:after="120"/>
              <w:jc w:val="right"/>
              <w:rPr>
                <w:rFonts w:ascii="Arial Narrow" w:hAnsi="Arial Narrow" w:cs="Arial"/>
                <w:sz w:val="22"/>
                <w:szCs w:val="22"/>
              </w:rPr>
            </w:pPr>
            <w:r w:rsidRPr="00EE1E28">
              <w:rPr>
                <w:rFonts w:ascii="Arial Narrow" w:hAnsi="Arial Narrow" w:cs="Arial"/>
                <w:sz w:val="22"/>
                <w:szCs w:val="22"/>
              </w:rPr>
              <w:t>LC =</w:t>
            </w:r>
          </w:p>
        </w:tc>
        <w:tc>
          <w:tcPr>
            <w:tcW w:w="2551" w:type="dxa"/>
            <w:tcBorders>
              <w:bottom w:val="single" w:sz="4" w:space="0" w:color="auto"/>
            </w:tcBorders>
            <w:vAlign w:val="bottom"/>
          </w:tcPr>
          <w:p w:rsidR="00D064B9" w:rsidRPr="00EE1E28" w:rsidRDefault="00D064B9" w:rsidP="007E74D3">
            <w:pPr>
              <w:tabs>
                <w:tab w:val="left" w:pos="1440"/>
              </w:tabs>
              <w:autoSpaceDE w:val="0"/>
              <w:snapToGrid w:val="0"/>
              <w:spacing w:before="120" w:after="120"/>
              <w:jc w:val="center"/>
              <w:rPr>
                <w:rFonts w:ascii="Arial Narrow" w:hAnsi="Arial Narrow" w:cs="Arial"/>
                <w:sz w:val="22"/>
                <w:szCs w:val="22"/>
              </w:rPr>
            </w:pPr>
            <w:r w:rsidRPr="00EE1E28">
              <w:rPr>
                <w:rFonts w:ascii="Arial Narrow" w:hAnsi="Arial Narrow" w:cs="Arial"/>
                <w:sz w:val="22"/>
                <w:szCs w:val="22"/>
              </w:rPr>
              <w:t>Ativo Circulante</w:t>
            </w:r>
          </w:p>
        </w:tc>
      </w:tr>
      <w:tr w:rsidR="00D064B9" w:rsidRPr="00EE1E28" w:rsidTr="003F0AE7">
        <w:tc>
          <w:tcPr>
            <w:tcW w:w="2235" w:type="dxa"/>
            <w:vMerge/>
          </w:tcPr>
          <w:p w:rsidR="00D064B9" w:rsidRPr="00EE1E28" w:rsidRDefault="00D064B9" w:rsidP="007E74D3">
            <w:pPr>
              <w:tabs>
                <w:tab w:val="left" w:pos="1440"/>
              </w:tabs>
              <w:autoSpaceDE w:val="0"/>
              <w:snapToGrid w:val="0"/>
              <w:spacing w:before="120" w:after="120"/>
              <w:jc w:val="both"/>
              <w:rPr>
                <w:rFonts w:ascii="Arial Narrow" w:hAnsi="Arial Narrow" w:cs="Arial"/>
                <w:sz w:val="22"/>
                <w:szCs w:val="22"/>
              </w:rPr>
            </w:pPr>
          </w:p>
        </w:tc>
        <w:tc>
          <w:tcPr>
            <w:tcW w:w="2551" w:type="dxa"/>
            <w:tcBorders>
              <w:top w:val="single" w:sz="4" w:space="0" w:color="auto"/>
            </w:tcBorders>
          </w:tcPr>
          <w:p w:rsidR="00D064B9" w:rsidRPr="00EE1E28" w:rsidRDefault="00D064B9" w:rsidP="007E74D3">
            <w:pPr>
              <w:tabs>
                <w:tab w:val="left" w:pos="1440"/>
              </w:tabs>
              <w:autoSpaceDE w:val="0"/>
              <w:snapToGrid w:val="0"/>
              <w:spacing w:before="120" w:after="120"/>
              <w:jc w:val="center"/>
              <w:rPr>
                <w:rFonts w:ascii="Arial Narrow" w:hAnsi="Arial Narrow" w:cs="Arial"/>
                <w:sz w:val="22"/>
                <w:szCs w:val="22"/>
              </w:rPr>
            </w:pPr>
            <w:r w:rsidRPr="00EE1E28">
              <w:rPr>
                <w:rFonts w:ascii="Arial Narrow" w:hAnsi="Arial Narrow" w:cs="Arial"/>
                <w:sz w:val="22"/>
                <w:szCs w:val="22"/>
              </w:rPr>
              <w:t>Passivo Circulante</w:t>
            </w:r>
          </w:p>
        </w:tc>
      </w:tr>
    </w:tbl>
    <w:p w:rsidR="00D064B9" w:rsidRPr="00EE1E28" w:rsidRDefault="00D064B9" w:rsidP="007E74D3">
      <w:pPr>
        <w:spacing w:before="120" w:after="120"/>
        <w:ind w:left="720"/>
        <w:jc w:val="center"/>
        <w:rPr>
          <w:rFonts w:ascii="Arial Narrow" w:hAnsi="Arial Narrow" w:cs="Arial"/>
          <w:sz w:val="22"/>
          <w:szCs w:val="22"/>
        </w:rPr>
      </w:pPr>
    </w:p>
    <w:p w:rsidR="00D064B9" w:rsidRPr="00EE1E28" w:rsidRDefault="00D064B9" w:rsidP="007E74D3">
      <w:pPr>
        <w:numPr>
          <w:ilvl w:val="2"/>
          <w:numId w:val="31"/>
        </w:numPr>
        <w:snapToGrid w:val="0"/>
        <w:spacing w:before="120" w:after="120"/>
        <w:jc w:val="both"/>
        <w:rPr>
          <w:rFonts w:ascii="Arial Narrow" w:hAnsi="Arial Narrow" w:cs="Arial"/>
          <w:bCs/>
          <w:iCs/>
          <w:sz w:val="22"/>
          <w:szCs w:val="22"/>
        </w:rPr>
      </w:pPr>
      <w:r w:rsidRPr="00EE1E28">
        <w:rPr>
          <w:rFonts w:ascii="Arial Narrow" w:hAnsi="Arial Narrow" w:cs="Arial"/>
          <w:bCs/>
          <w:sz w:val="22"/>
          <w:szCs w:val="22"/>
        </w:rPr>
        <w:t>As empresas, cadastradas ou não no SICAF, que apresentarem resultado inferior ou igual a 1(um) em qualquer dos índices de Liquidez Geral (LG), Solvência Geral (SG) e Liquidez Corrente (LC), deverão comprovar p</w:t>
      </w:r>
      <w:r w:rsidRPr="00EE1E28">
        <w:rPr>
          <w:rFonts w:ascii="Arial Narrow" w:hAnsi="Arial Narrow" w:cs="Arial"/>
          <w:sz w:val="22"/>
          <w:szCs w:val="22"/>
          <w:lang w:eastAsia="en-US"/>
        </w:rPr>
        <w:t xml:space="preserve">atrimônio líquido de </w:t>
      </w:r>
      <w:r w:rsidR="00495998" w:rsidRPr="00EE1E28">
        <w:rPr>
          <w:rFonts w:ascii="Arial Narrow" w:hAnsi="Arial Narrow" w:cs="Arial"/>
          <w:b/>
          <w:sz w:val="22"/>
          <w:szCs w:val="22"/>
          <w:u w:val="single"/>
          <w:lang w:eastAsia="en-US"/>
        </w:rPr>
        <w:t>5% (cinco por cento)</w:t>
      </w:r>
      <w:r w:rsidRPr="00EE1E28">
        <w:rPr>
          <w:rFonts w:ascii="Arial Narrow" w:hAnsi="Arial Narrow" w:cs="Arial"/>
          <w:bCs/>
          <w:sz w:val="22"/>
          <w:szCs w:val="22"/>
        </w:rPr>
        <w:t xml:space="preserve"> do valor estimado da contratação ou item pertinente</w:t>
      </w:r>
      <w:r w:rsidRPr="00EE1E28">
        <w:rPr>
          <w:rFonts w:ascii="Arial Narrow" w:hAnsi="Arial Narrow" w:cs="Arial"/>
          <w:sz w:val="22"/>
          <w:szCs w:val="22"/>
          <w:lang w:eastAsia="en-US"/>
        </w:rPr>
        <w:t>.</w:t>
      </w:r>
    </w:p>
    <w:p w:rsidR="00DD4982" w:rsidRPr="00EE1E28" w:rsidRDefault="007E74D3" w:rsidP="007E74D3">
      <w:pPr>
        <w:numPr>
          <w:ilvl w:val="1"/>
          <w:numId w:val="31"/>
        </w:numPr>
        <w:spacing w:before="120" w:after="120"/>
        <w:ind w:left="425" w:firstLine="0"/>
        <w:jc w:val="both"/>
        <w:rPr>
          <w:rFonts w:ascii="Arial Narrow" w:hAnsi="Arial Narrow" w:cs="Arial"/>
          <w:bCs/>
          <w:iCs/>
          <w:sz w:val="22"/>
          <w:szCs w:val="22"/>
        </w:rPr>
      </w:pPr>
      <w:r w:rsidRPr="00EE1E28">
        <w:rPr>
          <w:rFonts w:ascii="Arial Narrow" w:hAnsi="Arial Narrow" w:cs="Arial"/>
          <w:bCs/>
          <w:sz w:val="22"/>
          <w:szCs w:val="22"/>
        </w:rPr>
        <w:t xml:space="preserve"> </w:t>
      </w:r>
      <w:r w:rsidR="00DD4982" w:rsidRPr="00EE1E28">
        <w:rPr>
          <w:rFonts w:ascii="Arial Narrow" w:hAnsi="Arial Narrow" w:cs="Arial"/>
          <w:bCs/>
          <w:sz w:val="22"/>
          <w:szCs w:val="22"/>
        </w:rPr>
        <w:t>As</w:t>
      </w:r>
      <w:r w:rsidR="00DD4982" w:rsidRPr="00EE1E28">
        <w:rPr>
          <w:rFonts w:ascii="Arial Narrow" w:hAnsi="Arial Narrow" w:cs="Arial"/>
          <w:bCs/>
          <w:iCs/>
          <w:sz w:val="22"/>
          <w:szCs w:val="22"/>
        </w:rPr>
        <w:t xml:space="preserve"> empresas, deverão comprovar, ainda, a qualificação técnica, por meio de: </w:t>
      </w:r>
    </w:p>
    <w:p w:rsidR="00DD4982" w:rsidRPr="00EE1E28" w:rsidRDefault="00DD4982"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C003AC" w:rsidRPr="00EE1E28" w:rsidRDefault="00C003AC" w:rsidP="007E74D3">
      <w:pPr>
        <w:pStyle w:val="PargrafodaLista"/>
        <w:numPr>
          <w:ilvl w:val="1"/>
          <w:numId w:val="31"/>
        </w:numPr>
        <w:tabs>
          <w:tab w:val="left" w:pos="1440"/>
        </w:tabs>
        <w:autoSpaceDE w:val="0"/>
        <w:snapToGrid w:val="0"/>
        <w:spacing w:before="120" w:after="120"/>
        <w:ind w:left="426" w:firstLine="0"/>
        <w:jc w:val="both"/>
        <w:rPr>
          <w:rFonts w:ascii="Arial Narrow" w:hAnsi="Arial Narrow" w:cs="Arial"/>
          <w:b/>
          <w:bCs/>
          <w:sz w:val="22"/>
          <w:szCs w:val="22"/>
        </w:rPr>
      </w:pPr>
      <w:r w:rsidRPr="00EE1E28">
        <w:rPr>
          <w:rFonts w:ascii="Arial Narrow" w:hAnsi="Arial Narrow" w:cs="Arial"/>
          <w:bCs/>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D4982" w:rsidRPr="00EE1E28" w:rsidRDefault="00FB230F" w:rsidP="007E74D3">
      <w:pPr>
        <w:numPr>
          <w:ilvl w:val="1"/>
          <w:numId w:val="31"/>
        </w:numPr>
        <w:spacing w:before="120" w:after="120"/>
        <w:ind w:left="425" w:firstLine="0"/>
        <w:jc w:val="both"/>
        <w:rPr>
          <w:rFonts w:ascii="Arial Narrow" w:hAnsi="Arial Narrow" w:cs="Arial"/>
          <w:bCs/>
          <w:sz w:val="22"/>
          <w:szCs w:val="22"/>
        </w:rPr>
      </w:pPr>
      <w:r w:rsidRPr="00EE1E28">
        <w:rPr>
          <w:rFonts w:ascii="Arial Narrow" w:hAnsi="Arial Narrow" w:cs="Arial"/>
          <w:bCs/>
          <w:sz w:val="22"/>
          <w:szCs w:val="22"/>
        </w:rPr>
        <w:t xml:space="preserve">Os documentos exigidos para habilitação relacionados nos subitens acima, deverão ser apresentados em meio digital pelos licitantes, por meio de funcionalidade presente no sistema (upload), no prazo de </w:t>
      </w:r>
      <w:r w:rsidR="007F7DF6" w:rsidRPr="00EE1E28">
        <w:rPr>
          <w:rFonts w:ascii="Arial Narrow" w:hAnsi="Arial Narrow" w:cs="Arial"/>
          <w:b/>
          <w:bCs/>
          <w:sz w:val="22"/>
          <w:szCs w:val="22"/>
        </w:rPr>
        <w:t>180 (cento e oitenta) minutos</w:t>
      </w:r>
      <w:r w:rsidRPr="00EE1E28">
        <w:rPr>
          <w:rFonts w:ascii="Arial Narrow" w:hAnsi="Arial Narrow" w:cs="Arial"/>
          <w:bCs/>
          <w:sz w:val="22"/>
          <w:szCs w:val="22"/>
        </w:rPr>
        <w:t xml:space="preserve">, após solicitação do Pregoeiro no sistema eletrônico.  Somente mediante autorização do Pregoeiro e em caso de indisponibilidade do sistema, será aceito o envio da documentação </w:t>
      </w:r>
      <w:r w:rsidRPr="00EE1E28">
        <w:rPr>
          <w:rFonts w:ascii="Arial Narrow" w:hAnsi="Arial Narrow" w:cs="Arial"/>
          <w:bCs/>
          <w:sz w:val="22"/>
          <w:szCs w:val="22"/>
        </w:rPr>
        <w:lastRenderedPageBreak/>
        <w:t xml:space="preserve">por meio do e-mail </w:t>
      </w:r>
      <w:r w:rsidR="007F7DF6" w:rsidRPr="00EE1E28">
        <w:rPr>
          <w:rFonts w:ascii="Arial Narrow" w:hAnsi="Arial Narrow" w:cs="Arial"/>
          <w:b/>
          <w:bCs/>
          <w:sz w:val="22"/>
          <w:szCs w:val="22"/>
        </w:rPr>
        <w:t>cpl@cfp.ufcg.edu.br</w:t>
      </w:r>
      <w:r w:rsidRPr="00EE1E28">
        <w:rPr>
          <w:rFonts w:ascii="Arial Narrow" w:hAnsi="Arial Narrow" w:cs="Arial"/>
          <w:bCs/>
          <w:sz w:val="22"/>
          <w:szCs w:val="22"/>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7F7DF6" w:rsidRPr="00EE1E28">
        <w:rPr>
          <w:rFonts w:ascii="Arial Narrow" w:hAnsi="Arial Narrow" w:cs="Arial"/>
          <w:b/>
          <w:bCs/>
          <w:sz w:val="22"/>
          <w:szCs w:val="22"/>
        </w:rPr>
        <w:t>02 (dois) dias úteis</w:t>
      </w:r>
      <w:r w:rsidRPr="00EE1E28">
        <w:rPr>
          <w:rFonts w:ascii="Arial Narrow" w:hAnsi="Arial Narrow" w:cs="Arial"/>
          <w:bCs/>
          <w:sz w:val="22"/>
          <w:szCs w:val="22"/>
        </w:rPr>
        <w:t>, após encerrado o prazo para o encaminhamento via funcionalidade do sistema (upload) ou e-mail.</w:t>
      </w:r>
    </w:p>
    <w:p w:rsidR="00180303" w:rsidRPr="00EE1E28" w:rsidRDefault="00180303"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Não serão aceitos documentos com indicação de CNPJ</w:t>
      </w:r>
      <w:r w:rsidR="00FB230F" w:rsidRPr="00EE1E28">
        <w:rPr>
          <w:rFonts w:ascii="Arial Narrow" w:hAnsi="Arial Narrow" w:cs="Arial"/>
          <w:bCs/>
          <w:sz w:val="22"/>
          <w:szCs w:val="22"/>
        </w:rPr>
        <w:t>/CPF</w:t>
      </w:r>
      <w:r w:rsidRPr="00EE1E28">
        <w:rPr>
          <w:rFonts w:ascii="Arial Narrow" w:hAnsi="Arial Narrow" w:cs="Arial"/>
          <w:bCs/>
          <w:sz w:val="22"/>
          <w:szCs w:val="22"/>
        </w:rPr>
        <w:t xml:space="preserve"> diferentes, salvo aqueles legalmente permitidos.</w:t>
      </w:r>
    </w:p>
    <w:p w:rsidR="00F03E7D" w:rsidRPr="00EE1E28" w:rsidRDefault="000145CE" w:rsidP="007E74D3">
      <w:pPr>
        <w:numPr>
          <w:ilvl w:val="1"/>
          <w:numId w:val="31"/>
        </w:numPr>
        <w:spacing w:before="120" w:after="120"/>
        <w:ind w:left="425" w:firstLine="0"/>
        <w:jc w:val="both"/>
        <w:rPr>
          <w:rFonts w:ascii="Arial Narrow" w:hAnsi="Arial Narrow" w:cs="Arial"/>
          <w:bCs/>
          <w:sz w:val="22"/>
          <w:szCs w:val="22"/>
        </w:rPr>
      </w:pPr>
      <w:r w:rsidRPr="00EE1E28">
        <w:rPr>
          <w:rFonts w:ascii="Arial Narrow" w:hAnsi="Arial Narrow" w:cs="Arial"/>
          <w:sz w:val="22"/>
          <w:szCs w:val="22"/>
        </w:rPr>
        <w:t>A comprovação da regularidade fiscal e trabalhista, da qualificação econômico-financeira e da habilitação jurídica, dar-se-á, primeiramente, por meio de consulta ao cadastro do SICAF via verificação </w:t>
      </w:r>
      <w:r w:rsidRPr="00EE1E28">
        <w:rPr>
          <w:rStyle w:val="nfase"/>
          <w:rFonts w:ascii="Arial Narrow" w:hAnsi="Arial Narrow" w:cs="Arial"/>
          <w:sz w:val="22"/>
          <w:szCs w:val="22"/>
        </w:rPr>
        <w:t>online</w:t>
      </w:r>
      <w:r w:rsidRPr="00EE1E28">
        <w:rPr>
          <w:rFonts w:ascii="Arial Narrow" w:hAnsi="Arial Narrow" w:cs="Arial"/>
          <w:sz w:val="22"/>
          <w:szCs w:val="22"/>
        </w:rPr>
        <w:t> na fase de habilitação</w:t>
      </w:r>
      <w:r w:rsidR="00F03E7D" w:rsidRPr="00EE1E28">
        <w:rPr>
          <w:rFonts w:ascii="Arial Narrow" w:hAnsi="Arial Narrow" w:cs="Arial"/>
          <w:bCs/>
          <w:sz w:val="22"/>
          <w:szCs w:val="22"/>
        </w:rPr>
        <w:t>.</w:t>
      </w:r>
    </w:p>
    <w:p w:rsidR="00F03E7D" w:rsidRPr="00EE1E28" w:rsidRDefault="00F03E7D"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rPr>
        <w:t xml:space="preserve">Também poderão ser consultados </w:t>
      </w:r>
      <w:r w:rsidRPr="00EE1E28">
        <w:rPr>
          <w:rFonts w:ascii="Arial Narrow" w:hAnsi="Arial Narrow" w:cs="Arial"/>
          <w:bCs/>
          <w:sz w:val="22"/>
          <w:szCs w:val="22"/>
        </w:rPr>
        <w:t xml:space="preserve">os sítios oficiais emissores de certidões, especialmente quando </w:t>
      </w:r>
      <w:r w:rsidRPr="00EE1E28">
        <w:rPr>
          <w:rFonts w:ascii="Arial Narrow" w:hAnsi="Arial Narrow" w:cs="Arial"/>
          <w:sz w:val="22"/>
          <w:szCs w:val="22"/>
        </w:rPr>
        <w:t>o licitante esteja com alguma documentação vencida junto ao SICAF</w:t>
      </w:r>
      <w:r w:rsidRPr="00EE1E28">
        <w:rPr>
          <w:rFonts w:ascii="Arial Narrow" w:hAnsi="Arial Narrow" w:cs="Arial"/>
          <w:bCs/>
          <w:sz w:val="22"/>
          <w:szCs w:val="22"/>
        </w:rPr>
        <w:t>.</w:t>
      </w:r>
    </w:p>
    <w:p w:rsidR="00F03E7D" w:rsidRPr="00EE1E28" w:rsidRDefault="00F03E7D" w:rsidP="007E74D3">
      <w:pPr>
        <w:numPr>
          <w:ilvl w:val="2"/>
          <w:numId w:val="31"/>
        </w:numPr>
        <w:spacing w:before="120" w:after="120"/>
        <w:ind w:left="1134" w:firstLine="0"/>
        <w:jc w:val="both"/>
        <w:rPr>
          <w:rFonts w:ascii="Arial Narrow" w:hAnsi="Arial Narrow" w:cs="Arial"/>
          <w:bCs/>
          <w:sz w:val="22"/>
          <w:szCs w:val="22"/>
        </w:rPr>
      </w:pPr>
      <w:r w:rsidRPr="00EE1E28">
        <w:rPr>
          <w:rFonts w:ascii="Arial Narrow" w:hAnsi="Arial Narrow" w:cs="Arial"/>
          <w:sz w:val="22"/>
          <w:szCs w:val="22"/>
        </w:rPr>
        <w:t>Caso o Pregoeiro não logre êxito em obter a certidão correspondente através do sítio oficial, ou na hipótese de se encontrar vencida no referido sistema</w:t>
      </w:r>
      <w:r w:rsidR="00BF3A0D" w:rsidRPr="00EE1E28">
        <w:rPr>
          <w:rFonts w:ascii="Arial Narrow" w:hAnsi="Arial Narrow" w:cs="Arial"/>
          <w:sz w:val="22"/>
          <w:szCs w:val="22"/>
        </w:rPr>
        <w:t>,</w:t>
      </w:r>
      <w:r w:rsidRPr="00EE1E28">
        <w:rPr>
          <w:rFonts w:ascii="Arial Narrow" w:hAnsi="Arial Narrow" w:cs="Arial"/>
          <w:sz w:val="22"/>
          <w:szCs w:val="22"/>
        </w:rPr>
        <w:t xml:space="preserve"> o licitante será convocado a encaminhar, no prazo de </w:t>
      </w:r>
      <w:r w:rsidR="003F1274" w:rsidRPr="00EE1E28">
        <w:rPr>
          <w:rFonts w:ascii="Arial Narrow" w:hAnsi="Arial Narrow" w:cs="Arial"/>
          <w:b/>
          <w:sz w:val="22"/>
          <w:szCs w:val="22"/>
        </w:rPr>
        <w:t>03</w:t>
      </w:r>
      <w:r w:rsidRPr="00EE1E28">
        <w:rPr>
          <w:rFonts w:ascii="Arial Narrow" w:hAnsi="Arial Narrow" w:cs="Arial"/>
          <w:b/>
          <w:sz w:val="22"/>
          <w:szCs w:val="22"/>
        </w:rPr>
        <w:t xml:space="preserve"> </w:t>
      </w:r>
      <w:r w:rsidRPr="00EE1E28">
        <w:rPr>
          <w:rFonts w:ascii="Arial Narrow" w:hAnsi="Arial Narrow" w:cs="Arial"/>
          <w:b/>
          <w:bCs/>
          <w:sz w:val="22"/>
          <w:szCs w:val="22"/>
        </w:rPr>
        <w:t>(</w:t>
      </w:r>
      <w:r w:rsidR="003F1274" w:rsidRPr="00EE1E28">
        <w:rPr>
          <w:rFonts w:ascii="Arial Narrow" w:hAnsi="Arial Narrow" w:cs="Arial"/>
          <w:b/>
          <w:bCs/>
          <w:sz w:val="22"/>
          <w:szCs w:val="22"/>
        </w:rPr>
        <w:t>três</w:t>
      </w:r>
      <w:r w:rsidRPr="00EE1E28">
        <w:rPr>
          <w:rFonts w:ascii="Arial Narrow" w:hAnsi="Arial Narrow" w:cs="Arial"/>
          <w:b/>
          <w:bCs/>
          <w:sz w:val="22"/>
          <w:szCs w:val="22"/>
        </w:rPr>
        <w:t>) horas</w:t>
      </w:r>
      <w:r w:rsidRPr="00EE1E28">
        <w:rPr>
          <w:rFonts w:ascii="Arial Narrow" w:hAnsi="Arial Narrow" w:cs="Arial"/>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25095E" w:rsidRPr="00EE1E28" w:rsidRDefault="0025095E" w:rsidP="007E74D3">
      <w:pPr>
        <w:pStyle w:val="PargrafodaLista"/>
        <w:numPr>
          <w:ilvl w:val="1"/>
          <w:numId w:val="31"/>
        </w:numPr>
        <w:spacing w:before="120" w:after="120"/>
        <w:ind w:left="425" w:firstLine="0"/>
        <w:contextualSpacing w:val="0"/>
        <w:jc w:val="both"/>
        <w:rPr>
          <w:rFonts w:ascii="Arial Narrow" w:hAnsi="Arial Narrow" w:cs="Arial"/>
          <w:bCs/>
          <w:sz w:val="22"/>
          <w:szCs w:val="22"/>
        </w:rPr>
      </w:pPr>
      <w:r w:rsidRPr="00EE1E28">
        <w:rPr>
          <w:rFonts w:ascii="Arial Narrow" w:hAnsi="Arial Narrow" w:cs="Arial"/>
          <w:bCs/>
          <w:sz w:val="22"/>
          <w:szCs w:val="22"/>
        </w:rPr>
        <w:t>A existência de restrição relativamente à regularidade fiscal não impede que a licitant</w:t>
      </w:r>
      <w:r w:rsidR="00FB230F" w:rsidRPr="00EE1E28">
        <w:rPr>
          <w:rFonts w:ascii="Arial Narrow" w:hAnsi="Arial Narrow" w:cs="Arial"/>
          <w:bCs/>
          <w:sz w:val="22"/>
          <w:szCs w:val="22"/>
        </w:rPr>
        <w:t>e qualificada como microempresa ou</w:t>
      </w:r>
      <w:r w:rsidRPr="00EE1E28">
        <w:rPr>
          <w:rFonts w:ascii="Arial Narrow" w:hAnsi="Arial Narrow" w:cs="Arial"/>
          <w:bCs/>
          <w:sz w:val="22"/>
          <w:szCs w:val="22"/>
        </w:rPr>
        <w:t xml:space="preserve"> empresa de pequeno porte seja declarada vencedora, uma vez que atenda a todas as demais exigências do edital.</w:t>
      </w:r>
    </w:p>
    <w:p w:rsidR="0025095E" w:rsidRPr="00EE1E28" w:rsidRDefault="0025095E" w:rsidP="007E74D3">
      <w:pPr>
        <w:pStyle w:val="PargrafodaLista"/>
        <w:numPr>
          <w:ilvl w:val="2"/>
          <w:numId w:val="31"/>
        </w:numPr>
        <w:spacing w:before="120" w:after="120"/>
        <w:ind w:left="1134" w:firstLine="0"/>
        <w:contextualSpacing w:val="0"/>
        <w:jc w:val="both"/>
        <w:rPr>
          <w:rFonts w:ascii="Arial Narrow" w:hAnsi="Arial Narrow" w:cs="Arial"/>
          <w:bCs/>
          <w:sz w:val="22"/>
          <w:szCs w:val="22"/>
        </w:rPr>
      </w:pPr>
      <w:r w:rsidRPr="00EE1E28">
        <w:rPr>
          <w:rFonts w:ascii="Arial Narrow" w:hAnsi="Arial Narrow" w:cs="Arial"/>
          <w:bCs/>
          <w:sz w:val="22"/>
          <w:szCs w:val="22"/>
        </w:rPr>
        <w:t>A declaração do vencedor acontecerá no momento imediatamente posterior à fase de habilitação.</w:t>
      </w:r>
    </w:p>
    <w:p w:rsidR="0025095E" w:rsidRPr="00EE1E28" w:rsidRDefault="0025095E" w:rsidP="007E74D3">
      <w:pPr>
        <w:pStyle w:val="PargrafodaLista"/>
        <w:numPr>
          <w:ilvl w:val="1"/>
          <w:numId w:val="31"/>
        </w:numPr>
        <w:spacing w:before="120" w:after="120"/>
        <w:ind w:left="425" w:firstLine="0"/>
        <w:contextualSpacing w:val="0"/>
        <w:jc w:val="both"/>
        <w:rPr>
          <w:rFonts w:ascii="Arial Narrow" w:hAnsi="Arial Narrow" w:cs="Arial"/>
          <w:bCs/>
          <w:sz w:val="22"/>
          <w:szCs w:val="22"/>
        </w:rPr>
      </w:pPr>
      <w:r w:rsidRPr="00EE1E28">
        <w:rPr>
          <w:rFonts w:ascii="Arial Narrow" w:hAnsi="Arial Narrow" w:cs="Arial"/>
          <w:bCs/>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2C3C58" w:rsidRPr="00EE1E28">
        <w:rPr>
          <w:rFonts w:ascii="Arial Narrow" w:hAnsi="Arial Narrow" w:cs="Arial"/>
          <w:bCs/>
          <w:sz w:val="22"/>
          <w:szCs w:val="22"/>
        </w:rPr>
        <w:t>, a critério da administração pública, quando requerida pelo licitante, mediante apresentação de justificativa</w:t>
      </w:r>
      <w:r w:rsidRPr="00EE1E28">
        <w:rPr>
          <w:rFonts w:ascii="Arial Narrow" w:hAnsi="Arial Narrow" w:cs="Arial"/>
          <w:bCs/>
          <w:sz w:val="22"/>
          <w:szCs w:val="22"/>
        </w:rPr>
        <w:t>.</w:t>
      </w:r>
    </w:p>
    <w:p w:rsidR="0025095E" w:rsidRPr="00EE1E28" w:rsidRDefault="0025095E" w:rsidP="007E74D3">
      <w:pPr>
        <w:pStyle w:val="PargrafodaLista"/>
        <w:numPr>
          <w:ilvl w:val="1"/>
          <w:numId w:val="31"/>
        </w:numPr>
        <w:spacing w:before="120" w:after="120"/>
        <w:ind w:left="425" w:firstLine="0"/>
        <w:contextualSpacing w:val="0"/>
        <w:jc w:val="both"/>
        <w:rPr>
          <w:rFonts w:ascii="Arial Narrow" w:hAnsi="Arial Narrow" w:cs="Arial"/>
          <w:bCs/>
          <w:sz w:val="22"/>
          <w:szCs w:val="22"/>
        </w:rPr>
      </w:pPr>
      <w:r w:rsidRPr="00EE1E28">
        <w:rPr>
          <w:rFonts w:ascii="Arial Narrow" w:hAnsi="Arial Narrow" w:cs="Arial"/>
          <w:bCs/>
          <w:sz w:val="22"/>
          <w:szCs w:val="22"/>
        </w:rPr>
        <w:t>A não-regularização fiscal no prazo previsto no subitem anterior acarretará a inabilitação do licitante, sem prejuízo das sanções previstas neste Edital, com a reabertura da sessão pública.</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Havendo necessidade de analisar minuciosamente os documentos exigidos, o Pregoeiro suspenderá a sessão, informando no “chat” a nova data e horário para a continuidade da mesma.</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Será inabilitado o licitante que não comprovar sua habilitação, deixar de apresentar quaisquer dos documentos exigidos para a habilitação, ou apresentá-los em desacordo com o e</w:t>
      </w:r>
      <w:r w:rsidRPr="00EE1E28">
        <w:rPr>
          <w:rFonts w:ascii="Arial Narrow" w:hAnsi="Arial Narrow" w:cs="Arial"/>
          <w:sz w:val="22"/>
          <w:szCs w:val="22"/>
          <w:lang w:eastAsia="en-US"/>
        </w:rPr>
        <w:t>stabelecido neste Edital.</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lang w:eastAsia="en-US"/>
        </w:rPr>
      </w:pPr>
      <w:r w:rsidRPr="00EE1E28">
        <w:rPr>
          <w:rFonts w:ascii="Arial Narrow" w:hAnsi="Arial Narrow" w:cs="Arial"/>
          <w:sz w:val="22"/>
          <w:szCs w:val="22"/>
          <w:lang w:eastAsia="en-US"/>
        </w:rPr>
        <w:t>Da sessão pública do Pregão divulgar-se-á Ata no sistema eletrônico.</w:t>
      </w:r>
    </w:p>
    <w:p w:rsidR="009F432F" w:rsidRPr="00EE1E28" w:rsidRDefault="009F432F" w:rsidP="007E74D3">
      <w:pPr>
        <w:spacing w:before="120" w:after="120"/>
        <w:ind w:left="425"/>
        <w:jc w:val="both"/>
        <w:rPr>
          <w:rFonts w:ascii="Arial Narrow" w:hAnsi="Arial Narrow" w:cs="Arial"/>
          <w:sz w:val="22"/>
          <w:szCs w:val="22"/>
          <w:lang w:eastAsia="en-US"/>
        </w:rPr>
      </w:pPr>
    </w:p>
    <w:p w:rsidR="0025095E" w:rsidRPr="00EE1E28" w:rsidRDefault="0025095E" w:rsidP="007E74D3">
      <w:pPr>
        <w:pStyle w:val="Nivel01"/>
        <w:numPr>
          <w:ilvl w:val="0"/>
          <w:numId w:val="31"/>
        </w:numPr>
        <w:spacing w:before="120" w:after="120"/>
        <w:rPr>
          <w:rFonts w:ascii="Arial Narrow" w:hAnsi="Arial Narrow" w:cs="Arial"/>
          <w:color w:val="auto"/>
          <w:sz w:val="22"/>
          <w:szCs w:val="22"/>
          <w:lang w:eastAsia="en-US"/>
        </w:rPr>
      </w:pPr>
      <w:r w:rsidRPr="00EE1E28">
        <w:rPr>
          <w:rFonts w:ascii="Arial Narrow" w:hAnsi="Arial Narrow" w:cs="Arial"/>
          <w:color w:val="auto"/>
          <w:sz w:val="22"/>
          <w:szCs w:val="22"/>
          <w:lang w:eastAsia="en-US"/>
        </w:rPr>
        <w:t>DA REABERTURA DA SESSÃO PÚBLICA</w:t>
      </w:r>
    </w:p>
    <w:p w:rsidR="0025095E" w:rsidRPr="00EE1E28" w:rsidRDefault="0025095E" w:rsidP="007E74D3">
      <w:pPr>
        <w:pStyle w:val="Nivel01"/>
        <w:keepNext w:val="0"/>
        <w:keepLines w:val="0"/>
        <w:numPr>
          <w:ilvl w:val="1"/>
          <w:numId w:val="31"/>
        </w:numPr>
        <w:spacing w:before="120" w:after="120"/>
        <w:ind w:left="425"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t>A sessão pública poderá ser reaberta:</w:t>
      </w:r>
    </w:p>
    <w:p w:rsidR="0025095E" w:rsidRPr="00EE1E28" w:rsidRDefault="0025095E" w:rsidP="007E74D3">
      <w:pPr>
        <w:pStyle w:val="Nivel01"/>
        <w:keepNext w:val="0"/>
        <w:keepLines w:val="0"/>
        <w:numPr>
          <w:ilvl w:val="2"/>
          <w:numId w:val="31"/>
        </w:numPr>
        <w:spacing w:before="120" w:after="120"/>
        <w:ind w:left="1134"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5095E" w:rsidRPr="00EE1E28" w:rsidRDefault="0025095E" w:rsidP="007E74D3">
      <w:pPr>
        <w:pStyle w:val="Nivel01"/>
        <w:keepNext w:val="0"/>
        <w:keepLines w:val="0"/>
        <w:numPr>
          <w:ilvl w:val="2"/>
          <w:numId w:val="31"/>
        </w:numPr>
        <w:spacing w:before="120" w:after="120"/>
        <w:ind w:left="1134"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25095E" w:rsidRPr="00EE1E28" w:rsidRDefault="0025095E" w:rsidP="007E74D3">
      <w:pPr>
        <w:pStyle w:val="Nivel01"/>
        <w:keepNext w:val="0"/>
        <w:keepLines w:val="0"/>
        <w:numPr>
          <w:ilvl w:val="1"/>
          <w:numId w:val="31"/>
        </w:numPr>
        <w:spacing w:before="120" w:after="120"/>
        <w:ind w:left="425"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lastRenderedPageBreak/>
        <w:t>Todos os licitantes remanescentes deverão ser convocados para acompanhar a sessão reaberta.</w:t>
      </w:r>
    </w:p>
    <w:p w:rsidR="0025095E" w:rsidRPr="00EE1E28" w:rsidRDefault="0025095E" w:rsidP="007E74D3">
      <w:pPr>
        <w:pStyle w:val="Nivel01"/>
        <w:keepNext w:val="0"/>
        <w:keepLines w:val="0"/>
        <w:numPr>
          <w:ilvl w:val="2"/>
          <w:numId w:val="31"/>
        </w:numPr>
        <w:spacing w:before="120" w:after="120"/>
        <w:ind w:left="1134"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t>A convocação se dará por meio do sistema eletrônico (“chat”), e-mail, ou, ainda, fac-símile, de acordo com a fase do procedimento licitatório.</w:t>
      </w:r>
    </w:p>
    <w:p w:rsidR="0025095E" w:rsidRPr="00EE1E28" w:rsidRDefault="0025095E" w:rsidP="007E74D3">
      <w:pPr>
        <w:pStyle w:val="Nivel01"/>
        <w:keepNext w:val="0"/>
        <w:keepLines w:val="0"/>
        <w:numPr>
          <w:ilvl w:val="2"/>
          <w:numId w:val="31"/>
        </w:numPr>
        <w:spacing w:before="120" w:after="120"/>
        <w:ind w:left="1134" w:firstLine="0"/>
        <w:outlineLvl w:val="9"/>
        <w:rPr>
          <w:rFonts w:ascii="Arial Narrow" w:eastAsiaTheme="minorEastAsia" w:hAnsi="Arial Narrow" w:cs="Arial"/>
          <w:b w:val="0"/>
          <w:bCs w:val="0"/>
          <w:color w:val="auto"/>
          <w:sz w:val="22"/>
          <w:szCs w:val="22"/>
        </w:rPr>
      </w:pPr>
      <w:r w:rsidRPr="00EE1E28">
        <w:rPr>
          <w:rFonts w:ascii="Arial Narrow" w:eastAsiaTheme="minorEastAsia" w:hAnsi="Arial Narrow" w:cs="Arial"/>
          <w:b w:val="0"/>
          <w:bCs w:val="0"/>
          <w:color w:val="auto"/>
          <w:sz w:val="22"/>
          <w:szCs w:val="22"/>
        </w:rPr>
        <w:t>A convocação feita por e-mail ou fac-símile dar-se-á de acordo com os dados contidos no SICAF, sendo responsabilidade do licitante manter seus dados cadastrais atualizados.</w:t>
      </w:r>
    </w:p>
    <w:p w:rsidR="0025095E" w:rsidRPr="00EE1E28" w:rsidRDefault="0025095E" w:rsidP="007E74D3">
      <w:pPr>
        <w:spacing w:before="120" w:after="120"/>
        <w:rPr>
          <w:rFonts w:ascii="Arial Narrow" w:eastAsiaTheme="minorEastAsia" w:hAnsi="Arial Narrow"/>
          <w:sz w:val="22"/>
          <w:szCs w:val="22"/>
        </w:rPr>
      </w:pPr>
    </w:p>
    <w:p w:rsidR="00180303" w:rsidRPr="00EE1E28" w:rsidRDefault="00180303" w:rsidP="007E74D3">
      <w:pPr>
        <w:pStyle w:val="PargrafodaLista"/>
        <w:numPr>
          <w:ilvl w:val="0"/>
          <w:numId w:val="31"/>
        </w:numPr>
        <w:spacing w:before="120" w:after="120"/>
        <w:ind w:left="0" w:firstLine="0"/>
        <w:contextualSpacing w:val="0"/>
        <w:jc w:val="both"/>
        <w:rPr>
          <w:rFonts w:ascii="Arial Narrow" w:hAnsi="Arial Narrow" w:cs="Arial"/>
          <w:sz w:val="22"/>
          <w:szCs w:val="22"/>
          <w:lang w:eastAsia="en-US"/>
        </w:rPr>
      </w:pPr>
      <w:r w:rsidRPr="00EE1E28">
        <w:rPr>
          <w:rFonts w:ascii="Arial Narrow" w:hAnsi="Arial Narrow" w:cs="Arial"/>
          <w:b/>
          <w:sz w:val="22"/>
          <w:szCs w:val="22"/>
          <w:lang w:eastAsia="en-US"/>
        </w:rPr>
        <w:t>DO ENCAMINHAMENTO DA PROPOSTA VENCEDORA</w:t>
      </w:r>
    </w:p>
    <w:p w:rsidR="00180303" w:rsidRPr="00EE1E28" w:rsidRDefault="0018030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A proposta final do licitante declarado vencedor deverá ser encaminhada no prazo de </w:t>
      </w:r>
      <w:r w:rsidR="00AA554D" w:rsidRPr="00EE1E28">
        <w:rPr>
          <w:rFonts w:ascii="Arial Narrow" w:hAnsi="Arial Narrow" w:cs="Arial"/>
          <w:b/>
          <w:sz w:val="22"/>
          <w:szCs w:val="22"/>
        </w:rPr>
        <w:t>03</w:t>
      </w:r>
      <w:r w:rsidRPr="00EE1E28">
        <w:rPr>
          <w:rFonts w:ascii="Arial Narrow" w:hAnsi="Arial Narrow" w:cs="Arial"/>
          <w:b/>
          <w:bCs/>
          <w:sz w:val="22"/>
          <w:szCs w:val="22"/>
        </w:rPr>
        <w:t xml:space="preserve"> (</w:t>
      </w:r>
      <w:r w:rsidR="00AA554D" w:rsidRPr="00EE1E28">
        <w:rPr>
          <w:rFonts w:ascii="Arial Narrow" w:hAnsi="Arial Narrow" w:cs="Arial"/>
          <w:b/>
          <w:bCs/>
          <w:sz w:val="22"/>
          <w:szCs w:val="22"/>
        </w:rPr>
        <w:t>três</w:t>
      </w:r>
      <w:r w:rsidRPr="00EE1E28">
        <w:rPr>
          <w:rFonts w:ascii="Arial Narrow" w:hAnsi="Arial Narrow" w:cs="Arial"/>
          <w:b/>
          <w:bCs/>
          <w:sz w:val="22"/>
          <w:szCs w:val="22"/>
        </w:rPr>
        <w:t>) horas</w:t>
      </w:r>
      <w:r w:rsidRPr="00EE1E28">
        <w:rPr>
          <w:rFonts w:ascii="Arial Narrow" w:hAnsi="Arial Narrow" w:cs="Arial"/>
          <w:sz w:val="22"/>
          <w:szCs w:val="22"/>
        </w:rPr>
        <w:t>, a contar da solicitação do Pregoeiro no sistema eletrônico e deverá:</w:t>
      </w:r>
    </w:p>
    <w:p w:rsidR="00180303" w:rsidRPr="00EE1E28" w:rsidRDefault="00180303"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ser redigida em língua portuguesa, datilografada ou digitada, em uma via, sem emendas, rasuras, entrelinhas ou ressalvas, devendo a última folha ser assinada e as demais rubricadas pelo licitante ou seu representante legal.</w:t>
      </w:r>
    </w:p>
    <w:p w:rsidR="00180303" w:rsidRPr="00EE1E28" w:rsidRDefault="00180303"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conter a indicação do banco, número da conta e agência do licitante vencedor, para fins de pagamento.</w:t>
      </w:r>
    </w:p>
    <w:p w:rsidR="00180303" w:rsidRPr="00EE1E28" w:rsidRDefault="00180303"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 proposta final deverá ser documentada nos autos e será levada em consideração no decorrer da execução do contrato e aplicação de eventual sanção à Contratada, se for o caso.</w:t>
      </w:r>
    </w:p>
    <w:p w:rsidR="00180303" w:rsidRPr="00EE1E28" w:rsidRDefault="00180303"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Todas as especificações do objeto contidas na proposta, tais como marca, modelo, tipo, fabricante e procedência, vinculam a Contratada.</w:t>
      </w:r>
    </w:p>
    <w:p w:rsidR="009F432F" w:rsidRPr="00EE1E28" w:rsidRDefault="009F432F" w:rsidP="007E74D3">
      <w:pPr>
        <w:spacing w:before="120" w:after="120"/>
        <w:ind w:left="1134"/>
        <w:jc w:val="both"/>
        <w:rPr>
          <w:rFonts w:ascii="Arial Narrow" w:hAnsi="Arial Narrow" w:cs="Arial"/>
          <w:sz w:val="22"/>
          <w:szCs w:val="22"/>
        </w:rPr>
      </w:pPr>
    </w:p>
    <w:p w:rsidR="00DD4982" w:rsidRPr="00EE1E28" w:rsidRDefault="00DD4982" w:rsidP="007E74D3">
      <w:pPr>
        <w:numPr>
          <w:ilvl w:val="0"/>
          <w:numId w:val="31"/>
        </w:numPr>
        <w:spacing w:before="120" w:after="120"/>
        <w:jc w:val="both"/>
        <w:rPr>
          <w:rFonts w:ascii="Arial Narrow" w:hAnsi="Arial Narrow" w:cs="Arial"/>
          <w:b/>
          <w:sz w:val="22"/>
          <w:szCs w:val="22"/>
          <w:lang w:eastAsia="en-US"/>
        </w:rPr>
      </w:pPr>
      <w:r w:rsidRPr="00EE1E28">
        <w:rPr>
          <w:rFonts w:ascii="Arial Narrow" w:hAnsi="Arial Narrow" w:cs="Arial"/>
          <w:b/>
          <w:sz w:val="22"/>
          <w:szCs w:val="22"/>
          <w:lang w:eastAsia="en-US"/>
        </w:rPr>
        <w:t>DOS RECURSOS</w:t>
      </w:r>
    </w:p>
    <w:p w:rsidR="00DD4982" w:rsidRPr="00EE1E28" w:rsidRDefault="00FB230F"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Declarado o vencedor e decorr</w:t>
      </w:r>
      <w:r w:rsidRPr="00EE1E28">
        <w:rPr>
          <w:rFonts w:ascii="Arial Narrow" w:hAnsi="Arial Narrow" w:cs="Arial"/>
          <w:sz w:val="22"/>
          <w:szCs w:val="22"/>
        </w:rPr>
        <w:t xml:space="preserve">ida a </w:t>
      </w:r>
      <w:r w:rsidRPr="00EE1E28">
        <w:rPr>
          <w:rFonts w:ascii="Arial Narrow" w:hAnsi="Arial Narrow" w:cs="Arial"/>
          <w:sz w:val="22"/>
          <w:szCs w:val="22"/>
          <w:lang w:eastAsia="en-US"/>
        </w:rPr>
        <w:t xml:space="preserve">fase de regularização fiscal da licitante qualificada como microempresa ou empresa de pequeno porte, se for o caso, será concedido o </w:t>
      </w:r>
      <w:r w:rsidRPr="00EE1E28">
        <w:rPr>
          <w:rFonts w:ascii="Arial Narrow" w:hAnsi="Arial Narrow" w:cs="Arial"/>
          <w:sz w:val="22"/>
          <w:szCs w:val="22"/>
        </w:rPr>
        <w:t>prazo de no mínimo trinta minutos, para que qualquer licitante manifeste a intenção de recorrer, de forma motivada, isto é, indicando contra qual(is) decisão(</w:t>
      </w:r>
      <w:proofErr w:type="spellStart"/>
      <w:r w:rsidRPr="00EE1E28">
        <w:rPr>
          <w:rFonts w:ascii="Arial Narrow" w:hAnsi="Arial Narrow" w:cs="Arial"/>
          <w:sz w:val="22"/>
          <w:szCs w:val="22"/>
        </w:rPr>
        <w:t>ões</w:t>
      </w:r>
      <w:proofErr w:type="spellEnd"/>
      <w:r w:rsidRPr="00EE1E28">
        <w:rPr>
          <w:rFonts w:ascii="Arial Narrow" w:hAnsi="Arial Narrow" w:cs="Arial"/>
          <w:sz w:val="22"/>
          <w:szCs w:val="22"/>
        </w:rPr>
        <w:t>) pretende recorrer e por quais motivos, em campo próprio do sistema.</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Havendo quem se manifeste, caberá ao Pregoeiro verificar a tempestividade e a existência de motivação da intenção de recorrer, para decidir se admite ou não o recurso, fundamentadamente.</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Nesse momento o Pregoeiro não adentrará no mérito recursal, mas apenas verificará as condições de admissibilidade do recurso.</w:t>
      </w:r>
    </w:p>
    <w:p w:rsidR="00B06523"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 falta de manifestação motivada do licitante quanto à intenção de recorrer importará a decadência</w:t>
      </w:r>
      <w:r w:rsidR="00C947E4" w:rsidRPr="00EE1E28">
        <w:rPr>
          <w:rFonts w:ascii="Arial Narrow" w:hAnsi="Arial Narrow" w:cs="Arial"/>
          <w:sz w:val="22"/>
          <w:szCs w:val="22"/>
        </w:rPr>
        <w:t xml:space="preserve"> desse direito.</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O acolhimento do recurso invalida tão somente os atos insuscetíveis de aproveitamento.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Os autos do processo permanecerão com vista franqueada aos interessados, no endereço constante neste Edital.</w:t>
      </w:r>
    </w:p>
    <w:p w:rsidR="00CF1650" w:rsidRPr="00EE1E28" w:rsidRDefault="00CF1650" w:rsidP="007E74D3">
      <w:pPr>
        <w:spacing w:before="120" w:after="120"/>
        <w:ind w:left="425"/>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 ADJUDICAÇÃO E HOMOLOGAÇÃO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lastRenderedPageBreak/>
        <w:t>O objeto da licitação será adjudicado ao licitante declarado vencedor, por ato do Pregoeiro, caso não haja interposição de recurso, ou pela autoridade competente, após a regular decisão dos recursos apresentados.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Após a fase recursal, constatada a regularidade dos atos praticados, a autoridade competente homologará o procedimento licitatório. </w:t>
      </w:r>
    </w:p>
    <w:p w:rsidR="00CF1650" w:rsidRPr="00EE1E28" w:rsidRDefault="00CF1650" w:rsidP="007E74D3">
      <w:pPr>
        <w:spacing w:before="120" w:after="120"/>
        <w:ind w:left="425"/>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 ATA DE REGISTRO DE PREÇOS</w:t>
      </w:r>
    </w:p>
    <w:p w:rsidR="008C720D" w:rsidRPr="00EE1E28" w:rsidRDefault="008C720D"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Homologado o resultado da licitação, terá o adjudicatário o </w:t>
      </w:r>
      <w:r w:rsidRPr="00EE1E28">
        <w:rPr>
          <w:rFonts w:ascii="Arial Narrow" w:hAnsi="Arial Narrow" w:cs="Arial"/>
          <w:b/>
          <w:sz w:val="22"/>
          <w:szCs w:val="22"/>
        </w:rPr>
        <w:t xml:space="preserve">prazo de </w:t>
      </w:r>
      <w:r w:rsidR="00645A5A" w:rsidRPr="00EE1E28">
        <w:rPr>
          <w:rFonts w:ascii="Arial Narrow" w:hAnsi="Arial Narrow" w:cs="Arial"/>
          <w:b/>
          <w:sz w:val="22"/>
          <w:szCs w:val="22"/>
        </w:rPr>
        <w:t>03</w:t>
      </w:r>
      <w:r w:rsidRPr="00EE1E28">
        <w:rPr>
          <w:rFonts w:ascii="Arial Narrow" w:hAnsi="Arial Narrow" w:cs="Arial"/>
          <w:b/>
          <w:sz w:val="22"/>
          <w:szCs w:val="22"/>
        </w:rPr>
        <w:t xml:space="preserve"> (</w:t>
      </w:r>
      <w:r w:rsidR="00645A5A" w:rsidRPr="00EE1E28">
        <w:rPr>
          <w:rFonts w:ascii="Arial Narrow" w:hAnsi="Arial Narrow" w:cs="Arial"/>
          <w:b/>
          <w:sz w:val="22"/>
          <w:szCs w:val="22"/>
        </w:rPr>
        <w:t>três</w:t>
      </w:r>
      <w:r w:rsidRPr="00EE1E28">
        <w:rPr>
          <w:rFonts w:ascii="Arial Narrow" w:hAnsi="Arial Narrow" w:cs="Arial"/>
          <w:b/>
          <w:sz w:val="22"/>
          <w:szCs w:val="22"/>
        </w:rPr>
        <w:t>) dias</w:t>
      </w:r>
      <w:r w:rsidRPr="00EE1E28">
        <w:rPr>
          <w:rFonts w:ascii="Arial Narrow" w:hAnsi="Arial Narrow" w:cs="Arial"/>
          <w:sz w:val="22"/>
          <w:szCs w:val="22"/>
        </w:rPr>
        <w:t xml:space="preserve">, contados a partir da data de sua convocação, para assinar a Ata de Registro de Preços, cujo prazo de validade encontra-se nela fixado, sob pena de decair do direito à contratação, sem prejuízo das sanções previstas neste Edital. </w:t>
      </w:r>
    </w:p>
    <w:p w:rsidR="008C720D" w:rsidRPr="00EE1E28" w:rsidRDefault="008C720D"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Alternativamente à convocação para comparecer perante o órgão ou entidade para a assinatura da Ata de Registro de Preços, a Administração poderá encaminhá-la para assinatura, </w:t>
      </w:r>
      <w:r w:rsidRPr="00EE1E28">
        <w:rPr>
          <w:rFonts w:ascii="Arial Narrow" w:hAnsi="Arial Narrow" w:cs="Arial"/>
          <w:bCs/>
          <w:iCs/>
          <w:sz w:val="22"/>
          <w:szCs w:val="22"/>
        </w:rPr>
        <w:t xml:space="preserve">mediante correspondência postal com aviso de recebimento (AR) ou meio eletrônico, para que seja assinada no </w:t>
      </w:r>
      <w:r w:rsidRPr="00EE1E28">
        <w:rPr>
          <w:rFonts w:ascii="Arial Narrow" w:hAnsi="Arial Narrow" w:cs="Arial"/>
          <w:b/>
          <w:bCs/>
          <w:iCs/>
          <w:sz w:val="22"/>
          <w:szCs w:val="22"/>
        </w:rPr>
        <w:t xml:space="preserve">prazo de </w:t>
      </w:r>
      <w:r w:rsidR="00645A5A" w:rsidRPr="00EE1E28">
        <w:rPr>
          <w:rFonts w:ascii="Arial Narrow" w:hAnsi="Arial Narrow" w:cs="Arial"/>
          <w:b/>
          <w:bCs/>
          <w:iCs/>
          <w:sz w:val="22"/>
          <w:szCs w:val="22"/>
        </w:rPr>
        <w:t>03</w:t>
      </w:r>
      <w:r w:rsidRPr="00EE1E28">
        <w:rPr>
          <w:rFonts w:ascii="Arial Narrow" w:hAnsi="Arial Narrow" w:cs="Arial"/>
          <w:b/>
          <w:bCs/>
          <w:iCs/>
          <w:sz w:val="22"/>
          <w:szCs w:val="22"/>
        </w:rPr>
        <w:t xml:space="preserve"> (</w:t>
      </w:r>
      <w:r w:rsidR="00645A5A" w:rsidRPr="00EE1E28">
        <w:rPr>
          <w:rFonts w:ascii="Arial Narrow" w:hAnsi="Arial Narrow" w:cs="Arial"/>
          <w:b/>
          <w:bCs/>
          <w:iCs/>
          <w:sz w:val="22"/>
          <w:szCs w:val="22"/>
        </w:rPr>
        <w:t>três</w:t>
      </w:r>
      <w:r w:rsidRPr="00EE1E28">
        <w:rPr>
          <w:rFonts w:ascii="Arial Narrow" w:hAnsi="Arial Narrow" w:cs="Arial"/>
          <w:b/>
          <w:bCs/>
          <w:iCs/>
          <w:sz w:val="22"/>
          <w:szCs w:val="22"/>
        </w:rPr>
        <w:t>) dias</w:t>
      </w:r>
      <w:r w:rsidRPr="00EE1E28">
        <w:rPr>
          <w:rFonts w:ascii="Arial Narrow" w:hAnsi="Arial Narrow" w:cs="Arial"/>
          <w:bCs/>
          <w:iCs/>
          <w:sz w:val="22"/>
          <w:szCs w:val="22"/>
        </w:rPr>
        <w:t>, a contar da data de seu recebimento.</w:t>
      </w:r>
    </w:p>
    <w:p w:rsidR="009D098D" w:rsidRPr="00EE1E28" w:rsidRDefault="009D098D" w:rsidP="007E74D3">
      <w:pPr>
        <w:numPr>
          <w:ilvl w:val="1"/>
          <w:numId w:val="31"/>
        </w:numPr>
        <w:spacing w:before="120" w:after="120"/>
        <w:ind w:left="425" w:firstLine="0"/>
        <w:jc w:val="both"/>
        <w:rPr>
          <w:rFonts w:ascii="Arial Narrow" w:hAnsi="Arial Narrow" w:cs="Arial"/>
          <w:b/>
          <w:sz w:val="22"/>
          <w:szCs w:val="22"/>
        </w:rPr>
      </w:pPr>
      <w:r w:rsidRPr="00EE1E28">
        <w:rPr>
          <w:rFonts w:ascii="Arial Narrow" w:hAnsi="Arial Narrow" w:cs="Arial"/>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E1E28" w:rsidRDefault="009D098D" w:rsidP="007E74D3">
      <w:pPr>
        <w:numPr>
          <w:ilvl w:val="1"/>
          <w:numId w:val="31"/>
        </w:numPr>
        <w:spacing w:before="120" w:after="120"/>
        <w:ind w:left="425" w:firstLine="0"/>
        <w:jc w:val="both"/>
        <w:rPr>
          <w:rFonts w:ascii="Arial Narrow" w:hAnsi="Arial Narrow" w:cs="Arial"/>
          <w:b/>
          <w:sz w:val="22"/>
          <w:szCs w:val="22"/>
        </w:rPr>
      </w:pPr>
      <w:r w:rsidRPr="00EE1E28">
        <w:rPr>
          <w:rFonts w:ascii="Arial Narrow" w:hAnsi="Arial Narrow" w:cs="Arial"/>
          <w:sz w:val="22"/>
          <w:szCs w:val="22"/>
        </w:rPr>
        <w:t>Serão formalizadas tantas Atas de Registro de Preços quanto necessárias para o registro de todos os itens constantes no Termo de Referência, com a indicação do licitante vencedor, a descrição do(s) item(</w:t>
      </w:r>
      <w:proofErr w:type="spellStart"/>
      <w:r w:rsidRPr="00EE1E28">
        <w:rPr>
          <w:rFonts w:ascii="Arial Narrow" w:hAnsi="Arial Narrow" w:cs="Arial"/>
          <w:sz w:val="22"/>
          <w:szCs w:val="22"/>
        </w:rPr>
        <w:t>ns</w:t>
      </w:r>
      <w:proofErr w:type="spellEnd"/>
      <w:r w:rsidRPr="00EE1E28">
        <w:rPr>
          <w:rFonts w:ascii="Arial Narrow" w:hAnsi="Arial Narrow" w:cs="Arial"/>
          <w:sz w:val="22"/>
          <w:szCs w:val="22"/>
        </w:rPr>
        <w:t>), as respectivas quantidades, preços registrados e demais condições.</w:t>
      </w:r>
    </w:p>
    <w:p w:rsidR="00CF1650" w:rsidRPr="00EE1E28" w:rsidRDefault="00CF1650"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FF2622" w:rsidRPr="00EE1E28" w:rsidRDefault="00FF2622" w:rsidP="007E74D3">
      <w:pPr>
        <w:spacing w:before="120" w:after="120"/>
        <w:ind w:right="-15"/>
        <w:jc w:val="both"/>
        <w:rPr>
          <w:rFonts w:ascii="Arial Narrow" w:hAnsi="Arial Narrow" w:cs="Arial"/>
          <w:b/>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sz w:val="22"/>
          <w:szCs w:val="22"/>
        </w:rPr>
      </w:pPr>
      <w:r w:rsidRPr="00EE1E28">
        <w:rPr>
          <w:rFonts w:ascii="Arial Narrow" w:hAnsi="Arial Narrow" w:cs="Arial"/>
          <w:b/>
          <w:sz w:val="22"/>
          <w:szCs w:val="22"/>
        </w:rPr>
        <w:t>DO TERMO DE CONTRATO OU INSTRUMENTO EQUIVALENTE</w:t>
      </w:r>
    </w:p>
    <w:p w:rsidR="00DD4982" w:rsidRPr="00EE1E28" w:rsidRDefault="00F05C1B"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Dentro da validade da Ata de Registro de Preços, o fornecedor registrado poderá ser convocado para assinar o Termo de Contrato ou aceitar/retirar o </w:t>
      </w:r>
      <w:r w:rsidRPr="00EE1E28">
        <w:rPr>
          <w:rFonts w:ascii="Arial Narrow" w:hAnsi="Arial Narrow" w:cs="Arial"/>
          <w:bCs/>
          <w:iCs/>
          <w:sz w:val="22"/>
          <w:szCs w:val="22"/>
        </w:rPr>
        <w:t xml:space="preserve">instrumento equivalente (Nota de Empenho/Carta Contrato/Autorização). O prazo de vigência da contratação é de </w:t>
      </w:r>
      <w:r w:rsidR="005F67C0" w:rsidRPr="00EE1E28">
        <w:rPr>
          <w:rFonts w:ascii="Arial Narrow" w:hAnsi="Arial Narrow" w:cs="Arial"/>
          <w:b/>
          <w:bCs/>
          <w:iCs/>
          <w:sz w:val="22"/>
          <w:szCs w:val="22"/>
        </w:rPr>
        <w:t>12 (doze) meses</w:t>
      </w:r>
      <w:r w:rsidRPr="00EE1E28">
        <w:rPr>
          <w:rFonts w:ascii="Arial Narrow" w:hAnsi="Arial Narrow" w:cs="Arial"/>
          <w:b/>
          <w:bCs/>
          <w:iCs/>
          <w:sz w:val="22"/>
          <w:szCs w:val="22"/>
        </w:rPr>
        <w:t xml:space="preserve"> contados da</w:t>
      </w:r>
      <w:r w:rsidR="0025095E" w:rsidRPr="00EE1E28">
        <w:rPr>
          <w:rFonts w:ascii="Arial Narrow" w:hAnsi="Arial Narrow" w:cs="Arial"/>
          <w:b/>
          <w:bCs/>
          <w:iCs/>
          <w:sz w:val="22"/>
          <w:szCs w:val="22"/>
        </w:rPr>
        <w:t xml:space="preserve"> </w:t>
      </w:r>
      <w:r w:rsidR="005F67C0" w:rsidRPr="00EE1E28">
        <w:rPr>
          <w:rFonts w:ascii="Arial Narrow" w:hAnsi="Arial Narrow" w:cs="Arial"/>
          <w:b/>
          <w:bCs/>
          <w:iCs/>
          <w:sz w:val="22"/>
          <w:szCs w:val="22"/>
        </w:rPr>
        <w:t>sua assinatura</w:t>
      </w:r>
      <w:r w:rsidR="005F67C0" w:rsidRPr="00EE1E28">
        <w:rPr>
          <w:rFonts w:ascii="Arial Narrow" w:hAnsi="Arial Narrow" w:cs="Arial"/>
          <w:bCs/>
          <w:iCs/>
          <w:sz w:val="22"/>
          <w:szCs w:val="22"/>
        </w:rPr>
        <w:t>,</w:t>
      </w:r>
      <w:r w:rsidRPr="00EE1E28">
        <w:rPr>
          <w:rFonts w:ascii="Arial Narrow" w:hAnsi="Arial Narrow" w:cs="Arial"/>
          <w:bCs/>
          <w:iCs/>
          <w:sz w:val="22"/>
          <w:szCs w:val="22"/>
        </w:rPr>
        <w:t xml:space="preserve"> prorrogável na forma do art. 57, § 1°, da Lei n° 8.666/93</w:t>
      </w:r>
      <w:r w:rsidR="00DD4982" w:rsidRPr="00EE1E28">
        <w:rPr>
          <w:rFonts w:ascii="Arial Narrow" w:hAnsi="Arial Narrow" w:cs="Arial"/>
          <w:bCs/>
          <w:iCs/>
          <w:sz w:val="22"/>
          <w:szCs w:val="22"/>
        </w:rPr>
        <w:t>.</w:t>
      </w:r>
    </w:p>
    <w:p w:rsidR="00715B6E" w:rsidRPr="00EE1E28" w:rsidRDefault="00715B6E"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rPr>
        <w:t>Previamente à contratação, a Administração promotora da licitação realizará consulta ao SICAF para identificar eventual proibição da licitante adjudicatária de contratar com o Poder Público.</w:t>
      </w:r>
    </w:p>
    <w:p w:rsidR="00715B6E" w:rsidRPr="00EE1E28" w:rsidRDefault="00715B6E"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 xml:space="preserve">A adjudicatária terá o prazo de </w:t>
      </w:r>
      <w:r w:rsidR="005F67C0" w:rsidRPr="00EE1E28">
        <w:rPr>
          <w:rFonts w:ascii="Arial Narrow" w:hAnsi="Arial Narrow" w:cs="Arial"/>
          <w:b/>
          <w:sz w:val="22"/>
          <w:szCs w:val="22"/>
        </w:rPr>
        <w:t xml:space="preserve">03 </w:t>
      </w:r>
      <w:r w:rsidRPr="00EE1E28">
        <w:rPr>
          <w:rFonts w:ascii="Arial Narrow" w:hAnsi="Arial Narrow" w:cs="Arial"/>
          <w:b/>
          <w:sz w:val="22"/>
          <w:szCs w:val="22"/>
        </w:rPr>
        <w:t>(</w:t>
      </w:r>
      <w:r w:rsidR="005F67C0" w:rsidRPr="00EE1E28">
        <w:rPr>
          <w:rFonts w:ascii="Arial Narrow" w:hAnsi="Arial Narrow" w:cs="Arial"/>
          <w:b/>
          <w:sz w:val="22"/>
          <w:szCs w:val="22"/>
        </w:rPr>
        <w:t>três</w:t>
      </w:r>
      <w:r w:rsidRPr="00EE1E28">
        <w:rPr>
          <w:rFonts w:ascii="Arial Narrow" w:hAnsi="Arial Narrow" w:cs="Arial"/>
          <w:b/>
          <w:sz w:val="22"/>
          <w:szCs w:val="22"/>
        </w:rPr>
        <w:t>) dias úteis</w:t>
      </w:r>
      <w:r w:rsidRPr="00EE1E28">
        <w:rPr>
          <w:rFonts w:ascii="Arial Narrow" w:hAnsi="Arial Narrow" w:cs="Arial"/>
          <w:sz w:val="22"/>
          <w:szCs w:val="22"/>
        </w:rPr>
        <w:t>, contados a partir da data de sua convocação, para assinar o Termo de Contrato ou aceitar o instrumento equivalente, conforme o caso, sob pena de decair do direito à contratação, sem prejuízo das sanções previstas neste Edital.</w:t>
      </w:r>
    </w:p>
    <w:p w:rsidR="00715B6E" w:rsidRPr="00EE1E28" w:rsidRDefault="00715B6E"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Alternativamente à convocação para comparecer perante o órgão ou entidade para a assinatura do Termo de Contrato ou aceite/retirada do instrumento equivalente, a Administração poderá encaminhá-lo para assinatura ou aceite da Adjudicatária,</w:t>
      </w:r>
      <w:r w:rsidRPr="00EE1E28">
        <w:rPr>
          <w:rFonts w:ascii="Arial Narrow" w:hAnsi="Arial Narrow" w:cs="Arial"/>
          <w:bCs/>
          <w:iCs/>
          <w:sz w:val="22"/>
          <w:szCs w:val="22"/>
        </w:rPr>
        <w:t xml:space="preserve"> mediante correspondência postal com aviso de recebimento (AR) ou meio eletrônico, para que seja assinado/retirado no </w:t>
      </w:r>
      <w:r w:rsidRPr="00EE1E28">
        <w:rPr>
          <w:rFonts w:ascii="Arial Narrow" w:hAnsi="Arial Narrow" w:cs="Arial"/>
          <w:b/>
          <w:bCs/>
          <w:iCs/>
          <w:sz w:val="22"/>
          <w:szCs w:val="22"/>
        </w:rPr>
        <w:t xml:space="preserve">prazo de </w:t>
      </w:r>
      <w:r w:rsidR="00A33365" w:rsidRPr="00EE1E28">
        <w:rPr>
          <w:rFonts w:ascii="Arial Narrow" w:hAnsi="Arial Narrow" w:cs="Arial"/>
          <w:b/>
          <w:bCs/>
          <w:iCs/>
          <w:sz w:val="22"/>
          <w:szCs w:val="22"/>
        </w:rPr>
        <w:t>03</w:t>
      </w:r>
      <w:r w:rsidRPr="00EE1E28">
        <w:rPr>
          <w:rFonts w:ascii="Arial Narrow" w:hAnsi="Arial Narrow" w:cs="Arial"/>
          <w:b/>
          <w:bCs/>
          <w:iCs/>
          <w:sz w:val="22"/>
          <w:szCs w:val="22"/>
        </w:rPr>
        <w:t xml:space="preserve"> (</w:t>
      </w:r>
      <w:r w:rsidR="00A33365" w:rsidRPr="00EE1E28">
        <w:rPr>
          <w:rFonts w:ascii="Arial Narrow" w:hAnsi="Arial Narrow" w:cs="Arial"/>
          <w:b/>
          <w:bCs/>
          <w:iCs/>
          <w:sz w:val="22"/>
          <w:szCs w:val="22"/>
        </w:rPr>
        <w:t>três</w:t>
      </w:r>
      <w:r w:rsidRPr="00EE1E28">
        <w:rPr>
          <w:rFonts w:ascii="Arial Narrow" w:hAnsi="Arial Narrow" w:cs="Arial"/>
          <w:b/>
          <w:bCs/>
          <w:iCs/>
          <w:sz w:val="22"/>
          <w:szCs w:val="22"/>
        </w:rPr>
        <w:t>) dias</w:t>
      </w:r>
      <w:r w:rsidRPr="00EE1E28">
        <w:rPr>
          <w:rFonts w:ascii="Arial Narrow" w:hAnsi="Arial Narrow" w:cs="Arial"/>
          <w:bCs/>
          <w:iCs/>
          <w:sz w:val="22"/>
          <w:szCs w:val="22"/>
        </w:rPr>
        <w:t xml:space="preserve">, a contar da data de seu recebimento.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 prazo previsto no subitem anterior poderá ser prorrogado, por igual período, por solicitação justificada do fornecedor registrado e aceita pela Administração.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lastRenderedPageBreak/>
        <w:t>Antes da assinatura do Termo de Contrato ou aceite do instrumento equivalente, a Administração realizará consulta “</w:t>
      </w:r>
      <w:proofErr w:type="spellStart"/>
      <w:r w:rsidRPr="00EE1E28">
        <w:rPr>
          <w:rFonts w:ascii="Arial Narrow" w:hAnsi="Arial Narrow" w:cs="Arial"/>
          <w:sz w:val="22"/>
          <w:szCs w:val="22"/>
        </w:rPr>
        <w:t>on</w:t>
      </w:r>
      <w:proofErr w:type="spellEnd"/>
      <w:r w:rsidRPr="00EE1E28">
        <w:rPr>
          <w:rFonts w:ascii="Arial Narrow" w:hAnsi="Arial Narrow" w:cs="Arial"/>
          <w:sz w:val="22"/>
          <w:szCs w:val="22"/>
        </w:rPr>
        <w:t xml:space="preserve"> </w:t>
      </w:r>
      <w:proofErr w:type="spellStart"/>
      <w:r w:rsidRPr="00EE1E28">
        <w:rPr>
          <w:rFonts w:ascii="Arial Narrow" w:hAnsi="Arial Narrow" w:cs="Arial"/>
          <w:sz w:val="22"/>
          <w:szCs w:val="22"/>
        </w:rPr>
        <w:t>line</w:t>
      </w:r>
      <w:proofErr w:type="spellEnd"/>
      <w:r w:rsidRPr="00EE1E28">
        <w:rPr>
          <w:rFonts w:ascii="Arial Narrow" w:hAnsi="Arial Narrow" w:cs="Arial"/>
          <w:sz w:val="22"/>
          <w:szCs w:val="22"/>
        </w:rPr>
        <w:t>” ao SICAF</w:t>
      </w:r>
      <w:r w:rsidR="00180303" w:rsidRPr="00EE1E28">
        <w:rPr>
          <w:rFonts w:ascii="Arial Narrow" w:hAnsi="Arial Narrow" w:cs="Arial"/>
          <w:sz w:val="22"/>
          <w:szCs w:val="22"/>
        </w:rPr>
        <w:t>, bem como ao Cadastro Informativo de Créditos não Quitados – CADIN, cujos resultados serão anexados aos autos do processo.</w:t>
      </w:r>
    </w:p>
    <w:p w:rsidR="00582697" w:rsidRPr="00EE1E28" w:rsidRDefault="00582697"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Na hipótese de irregularidade do registro no SICAF, o contratado deverá regularizar a sua situação perante o cadastro no prazo de até 05 (cinco) dias, sob pena de aplicação das penalidades previstas no edital e anexos.</w:t>
      </w:r>
    </w:p>
    <w:p w:rsidR="00CF1650" w:rsidRPr="00EE1E28" w:rsidRDefault="00CF1650" w:rsidP="007E74D3">
      <w:pPr>
        <w:spacing w:before="120" w:after="120"/>
        <w:ind w:left="425"/>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DO PREÇO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Os preços são fixos e irreajustáveis.</w:t>
      </w:r>
    </w:p>
    <w:p w:rsidR="00DD4982" w:rsidRPr="00EE1E28" w:rsidRDefault="002013BA"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contratações decorrentes da Ata de Registro de Preços poderão sofrer alterações, obedecidas às disposições contidas no art. 65 da Lei n° 8.666/93 e no Decreto nº 7.892, de 2013.</w:t>
      </w:r>
    </w:p>
    <w:p w:rsidR="00CF1650" w:rsidRPr="00EE1E28" w:rsidRDefault="00CF1650" w:rsidP="007E74D3">
      <w:pPr>
        <w:spacing w:before="120" w:after="120"/>
        <w:ind w:left="568"/>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 ENTREGA E DO RECEBIMENTO DO OBJETO E DA FISCALIZAÇÃO</w:t>
      </w:r>
    </w:p>
    <w:p w:rsidR="00333A8A" w:rsidRPr="00EE1E28" w:rsidRDefault="00DD4982" w:rsidP="007E74D3">
      <w:pPr>
        <w:numPr>
          <w:ilvl w:val="1"/>
          <w:numId w:val="31"/>
        </w:numPr>
        <w:spacing w:before="120" w:after="120"/>
        <w:ind w:left="425" w:firstLine="0"/>
        <w:jc w:val="both"/>
        <w:rPr>
          <w:rFonts w:ascii="Arial Narrow" w:hAnsi="Arial Narrow" w:cs="Arial"/>
          <w:b/>
          <w:sz w:val="22"/>
          <w:szCs w:val="22"/>
        </w:rPr>
      </w:pPr>
      <w:r w:rsidRPr="00EE1E28">
        <w:rPr>
          <w:rFonts w:ascii="Arial Narrow" w:hAnsi="Arial Narrow" w:cs="Arial"/>
          <w:sz w:val="22"/>
          <w:szCs w:val="22"/>
          <w:lang w:eastAsia="en-US"/>
        </w:rPr>
        <w:t>Os critérios de recebimento e aceitação do objeto e de fiscalização estão previstos no Termo de Referência.</w:t>
      </w:r>
    </w:p>
    <w:p w:rsidR="00CF1650" w:rsidRPr="00EE1E28" w:rsidRDefault="00CF1650" w:rsidP="007E74D3">
      <w:pPr>
        <w:spacing w:before="120" w:after="120"/>
        <w:ind w:left="425"/>
        <w:jc w:val="both"/>
        <w:rPr>
          <w:rFonts w:ascii="Arial Narrow" w:hAnsi="Arial Narrow" w:cs="Arial"/>
          <w:b/>
          <w:sz w:val="22"/>
          <w:szCs w:val="22"/>
        </w:rPr>
      </w:pPr>
    </w:p>
    <w:p w:rsidR="00333A8A"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lang w:eastAsia="en-US"/>
        </w:rPr>
        <w:t>DAS OBRIGAÇÕE</w:t>
      </w:r>
      <w:r w:rsidR="00333A8A" w:rsidRPr="00EE1E28">
        <w:rPr>
          <w:rFonts w:ascii="Arial Narrow" w:hAnsi="Arial Narrow" w:cs="Arial"/>
          <w:b/>
          <w:sz w:val="22"/>
          <w:szCs w:val="22"/>
          <w:lang w:eastAsia="en-US"/>
        </w:rPr>
        <w:t>S DA CONTRATANTE E DA CONTRATADA</w:t>
      </w:r>
    </w:p>
    <w:p w:rsidR="00DD4982" w:rsidRPr="00EE1E28" w:rsidRDefault="00DD4982" w:rsidP="007E74D3">
      <w:pPr>
        <w:numPr>
          <w:ilvl w:val="1"/>
          <w:numId w:val="31"/>
        </w:numPr>
        <w:spacing w:before="120" w:after="120"/>
        <w:ind w:left="425" w:firstLine="0"/>
        <w:jc w:val="both"/>
        <w:rPr>
          <w:rFonts w:ascii="Arial Narrow" w:hAnsi="Arial Narrow" w:cs="Arial"/>
          <w:b/>
          <w:sz w:val="22"/>
          <w:szCs w:val="22"/>
        </w:rPr>
      </w:pPr>
      <w:r w:rsidRPr="00EE1E28">
        <w:rPr>
          <w:rFonts w:ascii="Arial Narrow" w:hAnsi="Arial Narrow" w:cs="Arial"/>
          <w:sz w:val="22"/>
          <w:szCs w:val="22"/>
          <w:lang w:eastAsia="en-US"/>
        </w:rPr>
        <w:t>As obrigações da Contratante e da Contratada são as estabelecidas no Termo de Referência.</w:t>
      </w:r>
      <w:r w:rsidRPr="00EE1E28">
        <w:rPr>
          <w:rFonts w:ascii="Arial Narrow" w:hAnsi="Arial Narrow" w:cs="Arial"/>
          <w:b/>
          <w:sz w:val="22"/>
          <w:szCs w:val="22"/>
        </w:rPr>
        <w:t xml:space="preserve"> </w:t>
      </w:r>
    </w:p>
    <w:p w:rsidR="00CF1650" w:rsidRPr="00EE1E28" w:rsidRDefault="00CF1650" w:rsidP="007E74D3">
      <w:pPr>
        <w:spacing w:before="120" w:after="120"/>
        <w:ind w:left="568"/>
        <w:jc w:val="both"/>
        <w:rPr>
          <w:rFonts w:ascii="Arial Narrow" w:hAnsi="Arial Narrow" w:cs="Arial"/>
          <w:b/>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DO PAGAMENTO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 O pagamento será realizado no </w:t>
      </w:r>
      <w:r w:rsidRPr="00EE1E28">
        <w:rPr>
          <w:rFonts w:ascii="Arial Narrow" w:hAnsi="Arial Narrow" w:cs="Arial"/>
          <w:b/>
          <w:sz w:val="22"/>
          <w:szCs w:val="22"/>
          <w:lang w:eastAsia="en-US"/>
        </w:rPr>
        <w:t xml:space="preserve">prazo máximo de até </w:t>
      </w:r>
      <w:r w:rsidR="008473AD" w:rsidRPr="00EE1E28">
        <w:rPr>
          <w:rFonts w:ascii="Arial Narrow" w:hAnsi="Arial Narrow" w:cs="Arial"/>
          <w:b/>
          <w:sz w:val="22"/>
          <w:szCs w:val="22"/>
          <w:lang w:eastAsia="en-US"/>
        </w:rPr>
        <w:t>30 (trinta)</w:t>
      </w:r>
      <w:r w:rsidRPr="00EE1E28">
        <w:rPr>
          <w:rFonts w:ascii="Arial Narrow" w:hAnsi="Arial Narrow" w:cs="Arial"/>
          <w:b/>
          <w:sz w:val="22"/>
          <w:szCs w:val="22"/>
          <w:lang w:eastAsia="en-US"/>
        </w:rPr>
        <w:t xml:space="preserve"> dias</w:t>
      </w:r>
      <w:r w:rsidRPr="00EE1E28">
        <w:rPr>
          <w:rFonts w:ascii="Arial Narrow" w:hAnsi="Arial Narrow" w:cs="Arial"/>
          <w:sz w:val="22"/>
          <w:szCs w:val="22"/>
          <w:lang w:eastAsia="en-US"/>
        </w:rPr>
        <w:t xml:space="preserve">, contados a partir </w:t>
      </w:r>
      <w:r w:rsidRPr="00EE1E28">
        <w:rPr>
          <w:rFonts w:ascii="Arial Narrow" w:hAnsi="Arial Narrow" w:cs="Arial"/>
          <w:sz w:val="22"/>
          <w:szCs w:val="22"/>
        </w:rPr>
        <w:t xml:space="preserve">da data final do período de adimplemento a que se referir, </w:t>
      </w:r>
      <w:r w:rsidRPr="00EE1E28">
        <w:rPr>
          <w:rFonts w:ascii="Arial Narrow" w:hAnsi="Arial Narrow" w:cs="Arial"/>
          <w:sz w:val="22"/>
          <w:szCs w:val="22"/>
          <w:lang w:eastAsia="en-US"/>
        </w:rPr>
        <w:t xml:space="preserve">através de ordem bancária, para crédito em banco, agência e </w:t>
      </w:r>
      <w:r w:rsidR="00180303" w:rsidRPr="00EE1E28">
        <w:rPr>
          <w:rFonts w:ascii="Arial Narrow" w:hAnsi="Arial Narrow" w:cs="Arial"/>
          <w:sz w:val="22"/>
          <w:szCs w:val="22"/>
          <w:lang w:eastAsia="en-US"/>
        </w:rPr>
        <w:t>conta corrente</w:t>
      </w:r>
      <w:r w:rsidRPr="00EE1E28">
        <w:rPr>
          <w:rFonts w:ascii="Arial Narrow" w:hAnsi="Arial Narrow" w:cs="Arial"/>
          <w:sz w:val="22"/>
          <w:szCs w:val="22"/>
          <w:lang w:eastAsia="en-US"/>
        </w:rPr>
        <w:t xml:space="preserve"> indicados pelo contratado.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Os pagamentos decorrentes de despesas cujos valores não ultrapassem o limite </w:t>
      </w:r>
      <w:r w:rsidRPr="00EE1E28">
        <w:rPr>
          <w:rFonts w:ascii="Arial Narrow" w:hAnsi="Arial Narrow" w:cs="Arial"/>
          <w:sz w:val="22"/>
          <w:szCs w:val="22"/>
        </w:rPr>
        <w:t>de que trata o inciso II do art. 24</w:t>
      </w:r>
      <w:r w:rsidRPr="00EE1E28">
        <w:rPr>
          <w:rFonts w:ascii="Arial Narrow" w:hAnsi="Arial Narrow" w:cs="Arial"/>
          <w:sz w:val="22"/>
          <w:szCs w:val="22"/>
          <w:lang w:eastAsia="en-US"/>
        </w:rPr>
        <w:t xml:space="preserve"> da Lei 8.666, de 1993, deverão ser efetuados no prazo de até 5 (cinco) dias úteis, contados da data da apresentação da Nota Fiscal, nos termos do art. 5º, § 3º, da Lei nº 8.666, de 1993.</w:t>
      </w:r>
    </w:p>
    <w:p w:rsidR="00F05C1B"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 pagamento somente será autorizado depois de efetuado o “atesto” pelo servidor competente na nota fiscal apresentada</w:t>
      </w:r>
      <w:r w:rsidR="00510C4D" w:rsidRPr="00EE1E28">
        <w:rPr>
          <w:rFonts w:ascii="Arial Narrow" w:hAnsi="Arial Narrow" w:cs="Arial"/>
          <w:sz w:val="22"/>
          <w:szCs w:val="22"/>
        </w:rPr>
        <w:t>.</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lang w:eastAsia="en-US"/>
        </w:rPr>
      </w:pPr>
      <w:r w:rsidRPr="00EE1E28">
        <w:rPr>
          <w:rFonts w:ascii="Arial Narrow" w:hAnsi="Arial Narrow" w:cs="Arial"/>
          <w:sz w:val="22"/>
          <w:szCs w:val="22"/>
          <w:lang w:eastAsia="en-US"/>
        </w:rPr>
        <w:t xml:space="preserve">Havendo erro na apresentação da Nota Fiscal ou dos documentos pertinentes à contratação, ou, ainda, circunstância que impeça a liquidação da despesa, como, por exemplo, </w:t>
      </w:r>
      <w:r w:rsidRPr="00EE1E28">
        <w:rPr>
          <w:rFonts w:ascii="Arial Narrow" w:hAnsi="Arial Narrow" w:cs="Arial"/>
          <w:sz w:val="22"/>
          <w:szCs w:val="22"/>
        </w:rPr>
        <w:t>obrigação financeira pendente, decorrente de penalidade imposta ou inadimplência,</w:t>
      </w:r>
      <w:r w:rsidRPr="00EE1E28">
        <w:rPr>
          <w:rFonts w:ascii="Arial Narrow" w:hAnsi="Arial Narrow" w:cs="Arial"/>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rPr>
        <w:t xml:space="preserve">Será considerada data do pagamento o dia </w:t>
      </w:r>
      <w:r w:rsidRPr="00EE1E28">
        <w:rPr>
          <w:rFonts w:ascii="Arial Narrow" w:hAnsi="Arial Narrow" w:cs="Arial"/>
          <w:sz w:val="22"/>
          <w:szCs w:val="22"/>
          <w:lang w:eastAsia="en-US"/>
        </w:rPr>
        <w:t>em que constar como emitida a ordem bancária para pagamento.</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en-US"/>
        </w:rPr>
        <w:t xml:space="preserve">Antes de cada pagamento à contratada, será realizada consulta ao SICAF para verificar a manutenção das condições de habilitação exigidas no edital. </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en-US"/>
        </w:rPr>
        <w:t xml:space="preserve">Não havendo regularização ou sendo a defesa considerada improcedente, a contratante deverá comunicar aos órgãos responsáveis pela fiscalização da regularidade fiscal quanto à inadimplência </w:t>
      </w:r>
      <w:r w:rsidRPr="00EE1E28">
        <w:rPr>
          <w:rFonts w:ascii="Arial Narrow" w:hAnsi="Arial Narrow" w:cs="Arial"/>
          <w:sz w:val="22"/>
          <w:szCs w:val="22"/>
          <w:lang w:eastAsia="en-US"/>
        </w:rPr>
        <w:lastRenderedPageBreak/>
        <w:t xml:space="preserve">da contratada, bem como quanto à existência de pagamento a ser efetuado, para que sejam acionados os meios pertinentes e necessários para garantir o recebimento de seus créditos.  </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1E28" w:rsidRDefault="00510C4D" w:rsidP="007E74D3">
      <w:pPr>
        <w:pStyle w:val="PargrafodaLista"/>
        <w:numPr>
          <w:ilvl w:val="1"/>
          <w:numId w:val="31"/>
        </w:numPr>
        <w:spacing w:before="120" w:after="120"/>
        <w:ind w:left="425" w:firstLine="0"/>
        <w:contextualSpacing w:val="0"/>
        <w:jc w:val="both"/>
        <w:rPr>
          <w:rFonts w:ascii="Arial Narrow" w:hAnsi="Arial Narrow" w:cs="Arial"/>
          <w:sz w:val="22"/>
          <w:szCs w:val="22"/>
        </w:rPr>
      </w:pPr>
      <w:r w:rsidRPr="00EE1E28">
        <w:rPr>
          <w:rFonts w:ascii="Arial Narrow" w:hAnsi="Arial Narrow"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DD4982" w:rsidRPr="00EE1E28" w:rsidRDefault="00510C4D"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1E28">
        <w:rPr>
          <w:rFonts w:ascii="Arial Narrow" w:hAnsi="Arial Narrow" w:cs="Arial"/>
          <w:sz w:val="22"/>
          <w:szCs w:val="22"/>
          <w:lang w:eastAsia="en-US"/>
        </w:rPr>
        <w:t>.</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Quando do pagamento, será efetuada a retenção tributária prevista na legislação aplicável.</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rPr>
      </w:pPr>
      <w:r w:rsidRPr="00EE1E28">
        <w:rPr>
          <w:rFonts w:ascii="Arial Narrow" w:hAnsi="Arial Narrow" w:cs="Arial"/>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Nos casos de eventuais atrasos de pagamento, desde que a C</w:t>
      </w:r>
      <w:r w:rsidR="00BF2587" w:rsidRPr="00EE1E28">
        <w:rPr>
          <w:rFonts w:ascii="Arial Narrow" w:hAnsi="Arial Narrow" w:cs="Arial"/>
          <w:sz w:val="22"/>
          <w:szCs w:val="22"/>
        </w:rPr>
        <w:t>ontratada</w:t>
      </w:r>
      <w:r w:rsidRPr="00EE1E28">
        <w:rPr>
          <w:rFonts w:ascii="Arial Narrow" w:hAnsi="Arial Narrow" w:cs="Arial"/>
          <w:sz w:val="22"/>
          <w:szCs w:val="22"/>
        </w:rPr>
        <w:t xml:space="preserve"> não tenha concorrido, de alguma forma, para tanto, fica convencionado que a taxa de co</w:t>
      </w:r>
      <w:r w:rsidR="00BF2587" w:rsidRPr="00EE1E28">
        <w:rPr>
          <w:rFonts w:ascii="Arial Narrow" w:hAnsi="Arial Narrow" w:cs="Arial"/>
          <w:sz w:val="22"/>
          <w:szCs w:val="22"/>
        </w:rPr>
        <w:t>mpensação financeira devida pela Contratante</w:t>
      </w:r>
      <w:r w:rsidRPr="00EE1E28">
        <w:rPr>
          <w:rFonts w:ascii="Arial Narrow" w:hAnsi="Arial Narrow" w:cs="Arial"/>
          <w:sz w:val="22"/>
          <w:szCs w:val="22"/>
        </w:rPr>
        <w:t>, entre a data do vencimento e o efetivo adimplemento da parcela, é calculada mediante a aplicação da seguinte fórmula:</w:t>
      </w:r>
    </w:p>
    <w:p w:rsidR="00DD4982" w:rsidRPr="00EE1E28" w:rsidRDefault="00DD4982" w:rsidP="007E74D3">
      <w:pPr>
        <w:tabs>
          <w:tab w:val="left" w:pos="1701"/>
        </w:tabs>
        <w:spacing w:before="120" w:after="120"/>
        <w:ind w:left="425"/>
        <w:jc w:val="both"/>
        <w:rPr>
          <w:rFonts w:ascii="Arial Narrow" w:hAnsi="Arial Narrow" w:cs="Arial"/>
          <w:sz w:val="22"/>
          <w:szCs w:val="22"/>
        </w:rPr>
      </w:pPr>
      <w:r w:rsidRPr="00EE1E28">
        <w:rPr>
          <w:rFonts w:ascii="Arial Narrow" w:hAnsi="Arial Narrow" w:cs="Arial"/>
          <w:sz w:val="22"/>
          <w:szCs w:val="22"/>
        </w:rPr>
        <w:t>EM = I x N x VP, sendo:</w:t>
      </w:r>
    </w:p>
    <w:p w:rsidR="00DD4982" w:rsidRPr="00EE1E28" w:rsidRDefault="00DD4982" w:rsidP="007E74D3">
      <w:pPr>
        <w:tabs>
          <w:tab w:val="left" w:pos="1701"/>
        </w:tabs>
        <w:spacing w:before="120" w:after="120"/>
        <w:ind w:left="425"/>
        <w:jc w:val="both"/>
        <w:rPr>
          <w:rFonts w:ascii="Arial Narrow" w:hAnsi="Arial Narrow" w:cs="Arial"/>
          <w:snapToGrid w:val="0"/>
          <w:sz w:val="22"/>
          <w:szCs w:val="22"/>
        </w:rPr>
      </w:pPr>
      <w:r w:rsidRPr="00EE1E28">
        <w:rPr>
          <w:rFonts w:ascii="Arial Narrow" w:hAnsi="Arial Narrow" w:cs="Arial"/>
          <w:snapToGrid w:val="0"/>
          <w:sz w:val="22"/>
          <w:szCs w:val="22"/>
        </w:rPr>
        <w:t>EM = Encargos moratórios;</w:t>
      </w:r>
    </w:p>
    <w:p w:rsidR="00DD4982" w:rsidRPr="00EE1E28" w:rsidRDefault="00DD4982" w:rsidP="007E74D3">
      <w:pPr>
        <w:tabs>
          <w:tab w:val="left" w:pos="1701"/>
        </w:tabs>
        <w:spacing w:before="120" w:after="120"/>
        <w:ind w:left="425"/>
        <w:jc w:val="both"/>
        <w:rPr>
          <w:rFonts w:ascii="Arial Narrow" w:hAnsi="Arial Narrow" w:cs="Arial"/>
          <w:sz w:val="22"/>
          <w:szCs w:val="22"/>
        </w:rPr>
      </w:pPr>
      <w:r w:rsidRPr="00EE1E28">
        <w:rPr>
          <w:rFonts w:ascii="Arial Narrow" w:hAnsi="Arial Narrow" w:cs="Arial"/>
          <w:sz w:val="22"/>
          <w:szCs w:val="22"/>
        </w:rPr>
        <w:t>N = Número de dias entre a data prevista para o pagamento e a do efetivo pagamento;</w:t>
      </w:r>
    </w:p>
    <w:p w:rsidR="00DD4982" w:rsidRPr="00EE1E28" w:rsidRDefault="00DD4982" w:rsidP="007E74D3">
      <w:pPr>
        <w:tabs>
          <w:tab w:val="left" w:pos="1701"/>
        </w:tabs>
        <w:spacing w:before="120" w:after="120"/>
        <w:ind w:left="425"/>
        <w:jc w:val="both"/>
        <w:rPr>
          <w:rFonts w:ascii="Arial Narrow" w:hAnsi="Arial Narrow" w:cs="Arial"/>
          <w:sz w:val="22"/>
          <w:szCs w:val="22"/>
        </w:rPr>
      </w:pPr>
      <w:r w:rsidRPr="00EE1E28">
        <w:rPr>
          <w:rFonts w:ascii="Arial Narrow" w:hAnsi="Arial Narrow" w:cs="Arial"/>
          <w:sz w:val="22"/>
          <w:szCs w:val="22"/>
        </w:rPr>
        <w:t>VP = Valor da parcela a ser paga.</w:t>
      </w:r>
    </w:p>
    <w:p w:rsidR="00DD4982" w:rsidRPr="00EE1E28" w:rsidRDefault="00DD4982" w:rsidP="007E74D3">
      <w:pPr>
        <w:tabs>
          <w:tab w:val="left" w:pos="1701"/>
        </w:tabs>
        <w:spacing w:before="120" w:after="120"/>
        <w:ind w:left="425"/>
        <w:jc w:val="both"/>
        <w:rPr>
          <w:rFonts w:ascii="Arial Narrow" w:hAnsi="Arial Narrow" w:cs="Arial"/>
          <w:sz w:val="22"/>
          <w:szCs w:val="22"/>
        </w:rPr>
      </w:pPr>
      <w:r w:rsidRPr="00EE1E28">
        <w:rPr>
          <w:rFonts w:ascii="Arial Narrow" w:hAnsi="Arial Narrow" w:cs="Arial"/>
          <w:snapToGrid w:val="0"/>
          <w:sz w:val="22"/>
          <w:szCs w:val="22"/>
        </w:rPr>
        <w:t xml:space="preserve">I = Índice de compensação financeira = </w:t>
      </w:r>
      <w:r w:rsidRPr="00EE1E28">
        <w:rPr>
          <w:rFonts w:ascii="Arial Narrow" w:hAnsi="Arial Narrow" w:cs="Arial"/>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EE1E28" w:rsidRPr="00EE1E28" w:rsidTr="001028AE">
        <w:tc>
          <w:tcPr>
            <w:tcW w:w="2214" w:type="dxa"/>
            <w:vMerge w:val="restart"/>
            <w:vAlign w:val="center"/>
          </w:tcPr>
          <w:p w:rsidR="00715B6E" w:rsidRPr="00EE1E28" w:rsidRDefault="00715B6E" w:rsidP="007E74D3">
            <w:pPr>
              <w:tabs>
                <w:tab w:val="left" w:pos="1701"/>
              </w:tabs>
              <w:spacing w:before="120" w:after="120"/>
              <w:jc w:val="center"/>
              <w:rPr>
                <w:rFonts w:ascii="Arial Narrow" w:hAnsi="Arial Narrow" w:cs="Arial"/>
                <w:sz w:val="22"/>
                <w:szCs w:val="22"/>
              </w:rPr>
            </w:pPr>
            <w:r w:rsidRPr="00EE1E28">
              <w:rPr>
                <w:rFonts w:ascii="Arial Narrow" w:hAnsi="Arial Narrow" w:cs="Arial"/>
                <w:sz w:val="22"/>
                <w:szCs w:val="22"/>
              </w:rPr>
              <w:t>I = (TX)</w:t>
            </w:r>
          </w:p>
        </w:tc>
        <w:tc>
          <w:tcPr>
            <w:tcW w:w="446" w:type="dxa"/>
            <w:vMerge w:val="restart"/>
            <w:vAlign w:val="center"/>
          </w:tcPr>
          <w:p w:rsidR="00715B6E" w:rsidRPr="00EE1E28" w:rsidRDefault="00715B6E" w:rsidP="007E74D3">
            <w:pPr>
              <w:tabs>
                <w:tab w:val="left" w:pos="1701"/>
              </w:tabs>
              <w:spacing w:before="120" w:after="120"/>
              <w:rPr>
                <w:rFonts w:ascii="Arial Narrow" w:hAnsi="Arial Narrow" w:cs="Arial"/>
                <w:sz w:val="22"/>
                <w:szCs w:val="22"/>
              </w:rPr>
            </w:pPr>
            <w:r w:rsidRPr="00EE1E28">
              <w:rPr>
                <w:rFonts w:ascii="Arial Narrow" w:hAnsi="Arial Narrow" w:cs="Arial"/>
                <w:sz w:val="22"/>
                <w:szCs w:val="22"/>
              </w:rPr>
              <w:t xml:space="preserve">I = </w:t>
            </w:r>
          </w:p>
        </w:tc>
        <w:tc>
          <w:tcPr>
            <w:tcW w:w="1276" w:type="dxa"/>
            <w:tcBorders>
              <w:bottom w:val="single" w:sz="4" w:space="0" w:color="auto"/>
            </w:tcBorders>
          </w:tcPr>
          <w:p w:rsidR="00715B6E" w:rsidRPr="00EE1E28" w:rsidRDefault="00715B6E" w:rsidP="007E74D3">
            <w:pPr>
              <w:tabs>
                <w:tab w:val="left" w:pos="1701"/>
              </w:tabs>
              <w:spacing w:before="120" w:after="120"/>
              <w:jc w:val="center"/>
              <w:rPr>
                <w:rFonts w:ascii="Arial Narrow" w:hAnsi="Arial Narrow" w:cs="Arial"/>
                <w:sz w:val="22"/>
                <w:szCs w:val="22"/>
              </w:rPr>
            </w:pPr>
            <w:r w:rsidRPr="00EE1E28">
              <w:rPr>
                <w:rFonts w:ascii="Arial Narrow" w:hAnsi="Arial Narrow" w:cs="Arial"/>
                <w:sz w:val="22"/>
                <w:szCs w:val="22"/>
              </w:rPr>
              <w:t>( 6 / 100 )</w:t>
            </w:r>
          </w:p>
        </w:tc>
        <w:tc>
          <w:tcPr>
            <w:tcW w:w="4926" w:type="dxa"/>
            <w:vMerge w:val="restart"/>
            <w:vAlign w:val="center"/>
          </w:tcPr>
          <w:p w:rsidR="00715B6E" w:rsidRPr="00EE1E28" w:rsidRDefault="00715B6E" w:rsidP="007E74D3">
            <w:pPr>
              <w:tabs>
                <w:tab w:val="left" w:pos="1701"/>
              </w:tabs>
              <w:spacing w:before="120" w:after="120"/>
              <w:ind w:left="742"/>
              <w:rPr>
                <w:rFonts w:ascii="Arial Narrow" w:hAnsi="Arial Narrow" w:cs="Arial"/>
                <w:sz w:val="22"/>
                <w:szCs w:val="22"/>
              </w:rPr>
            </w:pPr>
            <w:r w:rsidRPr="00EE1E28">
              <w:rPr>
                <w:rFonts w:ascii="Arial Narrow" w:hAnsi="Arial Narrow" w:cs="Arial"/>
                <w:sz w:val="22"/>
                <w:szCs w:val="22"/>
              </w:rPr>
              <w:t>I = 0,00016438</w:t>
            </w:r>
          </w:p>
          <w:p w:rsidR="00715B6E" w:rsidRPr="00EE1E28" w:rsidRDefault="00715B6E" w:rsidP="007E74D3">
            <w:pPr>
              <w:tabs>
                <w:tab w:val="left" w:pos="1701"/>
              </w:tabs>
              <w:spacing w:before="120" w:after="120"/>
              <w:ind w:left="742"/>
              <w:rPr>
                <w:rFonts w:ascii="Arial Narrow" w:hAnsi="Arial Narrow" w:cs="Arial"/>
                <w:sz w:val="22"/>
                <w:szCs w:val="22"/>
              </w:rPr>
            </w:pPr>
            <w:r w:rsidRPr="00EE1E28">
              <w:rPr>
                <w:rFonts w:ascii="Arial Narrow" w:hAnsi="Arial Narrow" w:cs="Arial"/>
                <w:sz w:val="22"/>
                <w:szCs w:val="22"/>
              </w:rPr>
              <w:t>TX = Percentual da taxa anual = 6%</w:t>
            </w:r>
          </w:p>
        </w:tc>
      </w:tr>
      <w:tr w:rsidR="00715B6E" w:rsidRPr="00EE1E28" w:rsidTr="001028AE">
        <w:tc>
          <w:tcPr>
            <w:tcW w:w="2214" w:type="dxa"/>
            <w:vMerge/>
          </w:tcPr>
          <w:p w:rsidR="00715B6E" w:rsidRPr="00EE1E28" w:rsidRDefault="00715B6E" w:rsidP="007E74D3">
            <w:pPr>
              <w:tabs>
                <w:tab w:val="left" w:pos="1701"/>
              </w:tabs>
              <w:spacing w:before="120" w:after="120"/>
              <w:jc w:val="both"/>
              <w:rPr>
                <w:rFonts w:ascii="Arial Narrow" w:hAnsi="Arial Narrow" w:cs="Arial"/>
                <w:sz w:val="22"/>
                <w:szCs w:val="22"/>
              </w:rPr>
            </w:pPr>
          </w:p>
        </w:tc>
        <w:tc>
          <w:tcPr>
            <w:tcW w:w="446" w:type="dxa"/>
            <w:vMerge/>
          </w:tcPr>
          <w:p w:rsidR="00715B6E" w:rsidRPr="00EE1E28" w:rsidRDefault="00715B6E" w:rsidP="007E74D3">
            <w:pPr>
              <w:tabs>
                <w:tab w:val="left" w:pos="1701"/>
              </w:tabs>
              <w:spacing w:before="120" w:after="120"/>
              <w:jc w:val="both"/>
              <w:rPr>
                <w:rFonts w:ascii="Arial Narrow" w:hAnsi="Arial Narrow" w:cs="Arial"/>
                <w:sz w:val="22"/>
                <w:szCs w:val="22"/>
              </w:rPr>
            </w:pPr>
          </w:p>
        </w:tc>
        <w:tc>
          <w:tcPr>
            <w:tcW w:w="1276" w:type="dxa"/>
            <w:tcBorders>
              <w:top w:val="single" w:sz="4" w:space="0" w:color="auto"/>
            </w:tcBorders>
          </w:tcPr>
          <w:p w:rsidR="00715B6E" w:rsidRPr="00EE1E28" w:rsidRDefault="00715B6E" w:rsidP="007E74D3">
            <w:pPr>
              <w:tabs>
                <w:tab w:val="left" w:pos="1701"/>
              </w:tabs>
              <w:spacing w:before="120" w:after="120"/>
              <w:jc w:val="center"/>
              <w:rPr>
                <w:rFonts w:ascii="Arial Narrow" w:hAnsi="Arial Narrow" w:cs="Arial"/>
                <w:sz w:val="22"/>
                <w:szCs w:val="22"/>
              </w:rPr>
            </w:pPr>
            <w:r w:rsidRPr="00EE1E28">
              <w:rPr>
                <w:rFonts w:ascii="Arial Narrow" w:hAnsi="Arial Narrow" w:cs="Arial"/>
                <w:sz w:val="22"/>
                <w:szCs w:val="22"/>
              </w:rPr>
              <w:t>365</w:t>
            </w:r>
          </w:p>
        </w:tc>
        <w:tc>
          <w:tcPr>
            <w:tcW w:w="4926" w:type="dxa"/>
            <w:vMerge/>
          </w:tcPr>
          <w:p w:rsidR="00715B6E" w:rsidRPr="00EE1E28" w:rsidRDefault="00715B6E" w:rsidP="007E74D3">
            <w:pPr>
              <w:tabs>
                <w:tab w:val="left" w:pos="1701"/>
              </w:tabs>
              <w:spacing w:before="120" w:after="120"/>
              <w:jc w:val="both"/>
              <w:rPr>
                <w:rFonts w:ascii="Arial Narrow" w:hAnsi="Arial Narrow" w:cs="Arial"/>
                <w:sz w:val="22"/>
                <w:szCs w:val="22"/>
              </w:rPr>
            </w:pPr>
          </w:p>
        </w:tc>
      </w:tr>
    </w:tbl>
    <w:p w:rsidR="00715B6E" w:rsidRPr="00EE1E28" w:rsidRDefault="00715B6E" w:rsidP="007E74D3">
      <w:pPr>
        <w:tabs>
          <w:tab w:val="left" w:pos="1701"/>
        </w:tabs>
        <w:spacing w:before="120" w:after="120"/>
        <w:ind w:left="425"/>
        <w:jc w:val="both"/>
        <w:rPr>
          <w:rFonts w:ascii="Arial Narrow" w:hAnsi="Arial Narrow" w:cs="Arial"/>
          <w:sz w:val="22"/>
          <w:szCs w:val="22"/>
        </w:rPr>
      </w:pPr>
    </w:p>
    <w:p w:rsidR="00715B6E" w:rsidRPr="00EE1E28" w:rsidRDefault="00715B6E" w:rsidP="007E74D3">
      <w:pPr>
        <w:numPr>
          <w:ilvl w:val="0"/>
          <w:numId w:val="31"/>
        </w:numPr>
        <w:spacing w:before="120" w:after="120"/>
        <w:jc w:val="both"/>
        <w:rPr>
          <w:rFonts w:ascii="Arial Narrow" w:hAnsi="Arial Narrow" w:cs="Arial"/>
          <w:b/>
          <w:sz w:val="22"/>
          <w:szCs w:val="22"/>
        </w:rPr>
      </w:pPr>
      <w:r w:rsidRPr="00EE1E28">
        <w:rPr>
          <w:rFonts w:ascii="Arial Narrow" w:hAnsi="Arial Narrow" w:cs="Arial"/>
          <w:b/>
          <w:sz w:val="22"/>
          <w:szCs w:val="22"/>
        </w:rPr>
        <w:t xml:space="preserve">DA FORMAÇÃO DO CADASTRO DE RESERVA </w:t>
      </w:r>
    </w:p>
    <w:p w:rsidR="00715B6E" w:rsidRPr="00EE1E28" w:rsidRDefault="00715B6E" w:rsidP="007E74D3">
      <w:pPr>
        <w:numPr>
          <w:ilvl w:val="1"/>
          <w:numId w:val="31"/>
        </w:numPr>
        <w:spacing w:before="120" w:after="120"/>
        <w:jc w:val="both"/>
        <w:rPr>
          <w:rFonts w:ascii="Arial Narrow" w:hAnsi="Arial Narrow" w:cs="Arial"/>
          <w:sz w:val="22"/>
          <w:szCs w:val="22"/>
        </w:rPr>
      </w:pPr>
      <w:r w:rsidRPr="00EE1E28">
        <w:rPr>
          <w:rFonts w:ascii="Arial Narrow" w:hAnsi="Arial Narrow" w:cs="Arial"/>
          <w:sz w:val="22"/>
          <w:szCs w:val="22"/>
        </w:rPr>
        <w:t>Após o encerramento da etapa competitiva, os licitantes poderão reduzir seus preços ao valor da proposta do licitante mais bem classificado.</w:t>
      </w:r>
    </w:p>
    <w:p w:rsidR="00715B6E" w:rsidRPr="00EE1E28" w:rsidRDefault="00715B6E" w:rsidP="007E74D3">
      <w:pPr>
        <w:numPr>
          <w:ilvl w:val="2"/>
          <w:numId w:val="31"/>
        </w:numPr>
        <w:spacing w:before="120" w:after="120"/>
        <w:jc w:val="both"/>
        <w:rPr>
          <w:rFonts w:ascii="Arial Narrow" w:hAnsi="Arial Narrow" w:cs="Arial"/>
          <w:sz w:val="22"/>
          <w:szCs w:val="22"/>
        </w:rPr>
      </w:pPr>
      <w:r w:rsidRPr="00EE1E28">
        <w:rPr>
          <w:rFonts w:ascii="Arial Narrow" w:hAnsi="Arial Narrow" w:cs="Arial"/>
          <w:sz w:val="22"/>
          <w:szCs w:val="22"/>
        </w:rPr>
        <w:t>A apresentação de novas propostas na forma deste item não prejudicará o resultado do certame em relação ao licitante melhor classificado.</w:t>
      </w:r>
    </w:p>
    <w:p w:rsidR="00715B6E" w:rsidRPr="00EE1E28" w:rsidRDefault="00715B6E" w:rsidP="007E74D3">
      <w:pPr>
        <w:numPr>
          <w:ilvl w:val="1"/>
          <w:numId w:val="31"/>
        </w:numPr>
        <w:spacing w:before="120" w:after="120"/>
        <w:jc w:val="both"/>
        <w:rPr>
          <w:rFonts w:ascii="Arial Narrow" w:hAnsi="Arial Narrow" w:cs="Arial"/>
          <w:sz w:val="22"/>
          <w:szCs w:val="22"/>
        </w:rPr>
      </w:pPr>
      <w:r w:rsidRPr="00EE1E28">
        <w:rPr>
          <w:rFonts w:ascii="Arial Narrow" w:hAnsi="Arial Narrow" w:cs="Arial"/>
          <w:sz w:val="22"/>
          <w:szCs w:val="22"/>
        </w:rPr>
        <w:t>Havendo um ou mais licitantes que aceitem cotar suas propostas em valor igual ao do licitante vencedor, estes serão classificados segundo a ordem da última proposta individual apresentada durante a fase competitiva.</w:t>
      </w:r>
    </w:p>
    <w:p w:rsidR="00715B6E" w:rsidRPr="00EE1E28" w:rsidRDefault="00715B6E" w:rsidP="007E74D3">
      <w:pPr>
        <w:numPr>
          <w:ilvl w:val="1"/>
          <w:numId w:val="31"/>
        </w:numPr>
        <w:spacing w:before="120" w:after="120"/>
        <w:jc w:val="both"/>
        <w:rPr>
          <w:rFonts w:ascii="Arial Narrow" w:hAnsi="Arial Narrow" w:cs="Arial"/>
          <w:sz w:val="22"/>
          <w:szCs w:val="22"/>
        </w:rPr>
      </w:pPr>
      <w:r w:rsidRPr="00EE1E28">
        <w:rPr>
          <w:rFonts w:ascii="Arial Narrow" w:hAnsi="Arial Narrow" w:cs="Arial"/>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715B6E" w:rsidRPr="00EE1E28" w:rsidRDefault="00715B6E" w:rsidP="007E74D3">
      <w:pPr>
        <w:spacing w:before="120" w:after="120"/>
        <w:jc w:val="both"/>
        <w:rPr>
          <w:rFonts w:ascii="Arial Narrow" w:hAnsi="Arial Narrow" w:cs="Arial"/>
          <w:b/>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DAS SANÇÕES ADMINISTRATIVAS.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lastRenderedPageBreak/>
        <w:t xml:space="preserve">Comete infração administrativa, nos termos da Lei nº 10.520, de 2002, o licitante/adjudicatário que: </w:t>
      </w:r>
    </w:p>
    <w:p w:rsidR="00DD4982" w:rsidRPr="00EE1E28" w:rsidRDefault="00DD4982"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1E28" w:rsidRDefault="00DD4982"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apresentar documentação falsa;</w:t>
      </w:r>
    </w:p>
    <w:p w:rsidR="00DD4982" w:rsidRPr="00EE1E28" w:rsidRDefault="00DD4982"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deixar de entregar os documentos exigidos no certame;</w:t>
      </w:r>
    </w:p>
    <w:p w:rsidR="00333A8A" w:rsidRPr="00EE1E28" w:rsidRDefault="00333A8A"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ensejar o retardamento da execução do objeto;</w:t>
      </w:r>
    </w:p>
    <w:p w:rsidR="00DD4982" w:rsidRPr="00EE1E28" w:rsidRDefault="00DD4982"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não mantiver a proposta;</w:t>
      </w:r>
    </w:p>
    <w:p w:rsidR="00F05C1B" w:rsidRPr="00EE1E28" w:rsidRDefault="00F05C1B"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cometer fraude fiscal;</w:t>
      </w:r>
    </w:p>
    <w:p w:rsidR="00DD4982" w:rsidRPr="00EE1E28" w:rsidRDefault="00DD4982" w:rsidP="007E74D3">
      <w:pPr>
        <w:numPr>
          <w:ilvl w:val="2"/>
          <w:numId w:val="31"/>
        </w:numPr>
        <w:spacing w:before="120" w:after="120"/>
        <w:ind w:left="1134" w:right="-15" w:hanging="283"/>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comportar-se de modo inidôneo;</w:t>
      </w:r>
    </w:p>
    <w:p w:rsidR="00F05C1B" w:rsidRPr="00EE1E28" w:rsidRDefault="00F05C1B" w:rsidP="007E74D3">
      <w:pPr>
        <w:numPr>
          <w:ilvl w:val="1"/>
          <w:numId w:val="31"/>
        </w:numPr>
        <w:spacing w:before="120" w:after="120"/>
        <w:ind w:left="425" w:firstLine="0"/>
        <w:jc w:val="both"/>
        <w:rPr>
          <w:rFonts w:ascii="Arial Narrow" w:hAnsi="Arial Narrow" w:cs="Arial"/>
          <w:sz w:val="22"/>
          <w:szCs w:val="22"/>
          <w:shd w:val="clear" w:color="auto" w:fill="FFFFFF"/>
        </w:rPr>
      </w:pPr>
      <w:r w:rsidRPr="00EE1E28">
        <w:rPr>
          <w:rFonts w:ascii="Arial Narrow" w:hAnsi="Arial Narrow" w:cs="Arial"/>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shd w:val="clear" w:color="auto" w:fill="FFFFFF"/>
        </w:rPr>
        <w:t xml:space="preserve">O licitante/adjudicatário que cometer qualquer das infrações discriminadas no subitem anterior ficará sujeito, sem prejuízo da responsabilidade civil e criminal, às </w:t>
      </w:r>
      <w:r w:rsidRPr="00EE1E28">
        <w:rPr>
          <w:rFonts w:ascii="Arial Narrow" w:hAnsi="Arial Narrow" w:cs="Arial"/>
          <w:sz w:val="22"/>
          <w:szCs w:val="22"/>
        </w:rPr>
        <w:t>seguintes sanções:</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 xml:space="preserve">Multa de </w:t>
      </w:r>
      <w:r w:rsidR="0048411E" w:rsidRPr="00EE1E28">
        <w:rPr>
          <w:rFonts w:ascii="Arial Narrow" w:hAnsi="Arial Narrow" w:cs="Arial"/>
          <w:b/>
          <w:sz w:val="22"/>
          <w:szCs w:val="22"/>
          <w:shd w:val="clear" w:color="auto" w:fill="FFFFFF"/>
        </w:rPr>
        <w:t>10</w:t>
      </w:r>
      <w:r w:rsidRPr="00EE1E28">
        <w:rPr>
          <w:rFonts w:ascii="Arial Narrow" w:hAnsi="Arial Narrow" w:cs="Arial"/>
          <w:b/>
          <w:sz w:val="22"/>
          <w:szCs w:val="22"/>
          <w:shd w:val="clear" w:color="auto" w:fill="FFFFFF"/>
        </w:rPr>
        <w:t>% (</w:t>
      </w:r>
      <w:r w:rsidR="0048411E" w:rsidRPr="00EE1E28">
        <w:rPr>
          <w:rFonts w:ascii="Arial Narrow" w:hAnsi="Arial Narrow" w:cs="Arial"/>
          <w:b/>
          <w:sz w:val="22"/>
          <w:szCs w:val="22"/>
          <w:shd w:val="clear" w:color="auto" w:fill="FFFFFF"/>
        </w:rPr>
        <w:t>dez</w:t>
      </w:r>
      <w:r w:rsidRPr="00EE1E28">
        <w:rPr>
          <w:rFonts w:ascii="Arial Narrow" w:hAnsi="Arial Narrow" w:cs="Arial"/>
          <w:b/>
          <w:sz w:val="22"/>
          <w:szCs w:val="22"/>
          <w:shd w:val="clear" w:color="auto" w:fill="FFFFFF"/>
        </w:rPr>
        <w:t xml:space="preserve"> por cento)</w:t>
      </w:r>
      <w:r w:rsidRPr="00EE1E28">
        <w:rPr>
          <w:rFonts w:ascii="Arial Narrow" w:hAnsi="Arial Narrow" w:cs="Arial"/>
          <w:sz w:val="22"/>
          <w:szCs w:val="22"/>
          <w:shd w:val="clear" w:color="auto" w:fill="FFFFFF"/>
        </w:rPr>
        <w:t xml:space="preserve"> sobre o valor estimado do(s) item(s) prejudicado(s) pela conduta do licitante;</w:t>
      </w:r>
    </w:p>
    <w:p w:rsidR="00DD4982" w:rsidRPr="00EE1E28" w:rsidRDefault="00DD4982" w:rsidP="007E74D3">
      <w:pPr>
        <w:numPr>
          <w:ilvl w:val="2"/>
          <w:numId w:val="31"/>
        </w:numPr>
        <w:spacing w:before="120" w:after="120"/>
        <w:ind w:left="1134" w:firstLine="0"/>
        <w:jc w:val="both"/>
        <w:rPr>
          <w:rFonts w:ascii="Arial Narrow" w:hAnsi="Arial Narrow" w:cs="Arial"/>
          <w:sz w:val="22"/>
          <w:szCs w:val="22"/>
          <w:shd w:val="clear" w:color="auto" w:fill="FFFFFF"/>
        </w:rPr>
      </w:pPr>
      <w:r w:rsidRPr="00EE1E28">
        <w:rPr>
          <w:rFonts w:ascii="Arial Narrow" w:hAnsi="Arial Narrow" w:cs="Arial"/>
          <w:sz w:val="22"/>
          <w:szCs w:val="22"/>
          <w:shd w:val="clear" w:color="auto" w:fill="FFFFFF"/>
        </w:rPr>
        <w:t>Impedimento de licitar e de contratar com a União e descredenciamento no SICAF, pelo prazo de até cinco anos;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shd w:val="clear" w:color="auto" w:fill="FFFFFF"/>
        </w:rPr>
        <w:t>A penalidade de multa pode ser aplicada cumulativamente com a sanção de impedimento.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penalidades serão obrigatoriamente registradas no SICAF.</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sanções por atos praticados no decorrer da contratação estão previstas no Termo de Referência.</w:t>
      </w:r>
    </w:p>
    <w:p w:rsidR="0036447A" w:rsidRPr="00EE1E28" w:rsidRDefault="0036447A" w:rsidP="007E74D3">
      <w:pPr>
        <w:spacing w:before="120" w:after="120"/>
        <w:ind w:left="425"/>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 IMPUGNAÇÃO AO EDITAL E DO PEDIDO DE ESCLARECIMENTO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Até 02 (dois) dias úteis antes da data designada para a abertura da sessão pública, qualquer pessoa poderá impugnar este Edital.</w:t>
      </w:r>
    </w:p>
    <w:p w:rsidR="00DD4982" w:rsidRPr="00EE1E28" w:rsidRDefault="00DD4982" w:rsidP="007E74D3">
      <w:pPr>
        <w:numPr>
          <w:ilvl w:val="1"/>
          <w:numId w:val="31"/>
        </w:numPr>
        <w:spacing w:before="120" w:after="120"/>
        <w:ind w:left="425" w:firstLine="0"/>
        <w:jc w:val="both"/>
        <w:rPr>
          <w:rFonts w:ascii="Arial Narrow" w:hAnsi="Arial Narrow" w:cs="Arial"/>
          <w:b/>
          <w:sz w:val="22"/>
          <w:szCs w:val="22"/>
          <w:u w:val="single"/>
        </w:rPr>
      </w:pPr>
      <w:r w:rsidRPr="00EE1E28">
        <w:rPr>
          <w:rFonts w:ascii="Arial Narrow" w:hAnsi="Arial Narrow" w:cs="Arial"/>
          <w:sz w:val="22"/>
          <w:szCs w:val="22"/>
        </w:rPr>
        <w:t>A</w:t>
      </w:r>
      <w:r w:rsidR="0048411E" w:rsidRPr="00EE1E28">
        <w:rPr>
          <w:rFonts w:ascii="Arial Narrow" w:hAnsi="Arial Narrow" w:cs="Arial"/>
          <w:sz w:val="22"/>
          <w:szCs w:val="22"/>
        </w:rPr>
        <w:t xml:space="preserve"> impugnação poderá ser realizada por forma eletrônica, pelo e-mail cpl@cfp.ufcg.edu.br, ou por petição dirigida ou protocolada no endereço Rua Sérgio Moreira de Figueiredo, S/N, Casas Populares, CEP 58900-000, Cajazeiras – PB, seção Secretaria Geral do CFP/UFCG</w:t>
      </w:r>
      <w:r w:rsidR="007E74D3" w:rsidRPr="00EE1E28">
        <w:rPr>
          <w:rFonts w:ascii="Arial Narrow" w:hAnsi="Arial Narrow" w:cs="Arial"/>
          <w:sz w:val="22"/>
          <w:szCs w:val="22"/>
        </w:rPr>
        <w:t>.</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Caberá ao Pregoeiro decidir sobre a impugnação no prazo de até vinte e quatro horas.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Acolhida a impugnação, será definida e publicada nova data para a realização do certame</w:t>
      </w:r>
      <w:r w:rsidR="00170A27" w:rsidRPr="00EE1E28">
        <w:rPr>
          <w:rFonts w:ascii="Arial Narrow" w:hAnsi="Arial Narrow" w:cs="Arial"/>
          <w:sz w:val="22"/>
          <w:szCs w:val="22"/>
        </w:rPr>
        <w:t>,</w:t>
      </w:r>
      <w:r w:rsidR="00170A27" w:rsidRPr="00EE1E28">
        <w:rPr>
          <w:rFonts w:ascii="Arial Narrow" w:hAnsi="Arial Narrow" w:cs="Arial"/>
          <w:b/>
          <w:sz w:val="22"/>
          <w:szCs w:val="22"/>
          <w:u w:val="single"/>
        </w:rPr>
        <w:t xml:space="preserve"> </w:t>
      </w:r>
      <w:r w:rsidR="00170A27" w:rsidRPr="00EE1E28">
        <w:rPr>
          <w:rFonts w:ascii="Arial Narrow" w:hAnsi="Arial Narrow" w:cs="Arial"/>
          <w:sz w:val="22"/>
          <w:szCs w:val="22"/>
        </w:rPr>
        <w:t>exceto quando, inquestionavelmente, a alteração não afetar a formulação das propostas</w:t>
      </w:r>
      <w:r w:rsidRPr="00EE1E28">
        <w:rPr>
          <w:rFonts w:ascii="Arial Narrow" w:hAnsi="Arial Narrow" w:cs="Arial"/>
          <w:sz w:val="22"/>
          <w:szCs w:val="22"/>
        </w:rPr>
        <w:t>.</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lastRenderedPageBreak/>
        <w:t xml:space="preserve">Os pedidos de esclarecimentos referentes a este processo licitatório deverão ser enviados ao Pregoeiro, até 03 (três) dias úteis anteriores à data designada para abertura da sessão pública, </w:t>
      </w:r>
      <w:r w:rsidRPr="00EE1E28">
        <w:rPr>
          <w:rFonts w:ascii="Arial Narrow" w:hAnsi="Arial Narrow" w:cs="Arial"/>
          <w:bCs/>
          <w:sz w:val="22"/>
          <w:szCs w:val="22"/>
          <w:lang w:eastAsia="en-US"/>
        </w:rPr>
        <w:t>exclusivamente por meio eletrônico via internet, no endereço indicado no Edital.</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impugnações e pedidos de esclarecimentos não suspendem os prazos previstos no certame.</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respostas às impugnações e os esclarecimentos prestados pelo Pregoeiro serão entranhados nos autos do processo licitatório e estarão disponíveis para consulta por qualquer interessado.</w:t>
      </w:r>
    </w:p>
    <w:p w:rsidR="0036447A" w:rsidRPr="00EE1E28" w:rsidRDefault="0036447A" w:rsidP="007E74D3">
      <w:pPr>
        <w:spacing w:before="120" w:after="120"/>
        <w:ind w:left="425"/>
        <w:jc w:val="both"/>
        <w:rPr>
          <w:rFonts w:ascii="Arial Narrow" w:hAnsi="Arial Narrow" w:cs="Arial"/>
          <w:sz w:val="22"/>
          <w:szCs w:val="22"/>
        </w:rPr>
      </w:pPr>
    </w:p>
    <w:p w:rsidR="00DD4982" w:rsidRPr="00EE1E28" w:rsidRDefault="00DD4982" w:rsidP="007E74D3">
      <w:pPr>
        <w:numPr>
          <w:ilvl w:val="0"/>
          <w:numId w:val="31"/>
        </w:numPr>
        <w:spacing w:before="120" w:after="120"/>
        <w:ind w:left="0" w:firstLine="0"/>
        <w:jc w:val="both"/>
        <w:rPr>
          <w:rFonts w:ascii="Arial Narrow" w:hAnsi="Arial Narrow" w:cs="Arial"/>
          <w:b/>
          <w:sz w:val="22"/>
          <w:szCs w:val="22"/>
        </w:rPr>
      </w:pPr>
      <w:r w:rsidRPr="00EE1E28">
        <w:rPr>
          <w:rFonts w:ascii="Arial Narrow" w:hAnsi="Arial Narrow" w:cs="Arial"/>
          <w:b/>
          <w:sz w:val="22"/>
          <w:szCs w:val="22"/>
        </w:rPr>
        <w:t>DAS DISPOSIÇÕES GERAIS</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 xml:space="preserve"> A homologação do resultado desta licitação não implicará direito à contratação.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Na contagem dos prazos estabelecidos neste Edital e seus Anexos, excluir-se-á o dia do início e incluir-se-á o do vencimento. Só se iniciam e vencem os prazos em dias de expediente na Administração.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 desatendimento de exigências formais não essenciais não importará o afastamento do licitante, desde que seja possível o aproveitamento do ato, observados os princípios da isonomia e do interesse público.</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Em caso de divergência entre disposições deste Edital e de seus anexos ou demais peças que compõem o processo, prevalecerá as deste Edital.</w:t>
      </w:r>
    </w:p>
    <w:p w:rsidR="00DD4982" w:rsidRPr="00EE1E28" w:rsidRDefault="003F0D01"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O Edital está disponibilizado, na íntegra, no endereço eletrônico https://www.comprasgovernamentais.gov.br, e também poderão ser lidos e/ou obtidos no endereço sito à Rua Sérgio Moreira de Figueiredo, S/N, Casas Populares, CEP 58900-000, Cajazeiras – PB, nos dias úteis, no horário das 08:00 horas às 12:00 horas e de 13:30 horas às 17:30 horas, mesmo endereço e período no qual os autos do processo administrativo permanecerão com vista franqueada aos interessados</w:t>
      </w:r>
      <w:r w:rsidR="00DD4982" w:rsidRPr="00EE1E28">
        <w:rPr>
          <w:rFonts w:ascii="Arial Narrow" w:hAnsi="Arial Narrow" w:cs="Arial"/>
          <w:sz w:val="22"/>
          <w:szCs w:val="22"/>
        </w:rPr>
        <w:t>.</w:t>
      </w:r>
    </w:p>
    <w:p w:rsidR="00DD4982" w:rsidRPr="00EE1E28" w:rsidRDefault="00DD4982" w:rsidP="007E74D3">
      <w:pPr>
        <w:numPr>
          <w:ilvl w:val="1"/>
          <w:numId w:val="31"/>
        </w:numPr>
        <w:spacing w:before="120" w:after="120"/>
        <w:ind w:left="425" w:firstLine="0"/>
        <w:jc w:val="both"/>
        <w:rPr>
          <w:rFonts w:ascii="Arial Narrow" w:hAnsi="Arial Narrow" w:cs="Arial"/>
          <w:sz w:val="22"/>
          <w:szCs w:val="22"/>
        </w:rPr>
      </w:pPr>
      <w:r w:rsidRPr="00EE1E28">
        <w:rPr>
          <w:rFonts w:ascii="Arial Narrow" w:hAnsi="Arial Narrow" w:cs="Arial"/>
          <w:sz w:val="22"/>
          <w:szCs w:val="22"/>
        </w:rPr>
        <w:t>Integram este Edital, para todos os fins e efeitos, os seguintes anexos:</w:t>
      </w:r>
    </w:p>
    <w:p w:rsidR="00DD4982" w:rsidRPr="00EE1E28" w:rsidRDefault="00DD4982"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sz w:val="22"/>
          <w:szCs w:val="22"/>
        </w:rPr>
        <w:t>ANEXO I - Termo de Referência</w:t>
      </w:r>
      <w:r w:rsidR="00BF2587" w:rsidRPr="00EE1E28">
        <w:rPr>
          <w:rFonts w:ascii="Arial Narrow" w:hAnsi="Arial Narrow" w:cs="Arial"/>
          <w:sz w:val="22"/>
          <w:szCs w:val="22"/>
        </w:rPr>
        <w:t>;</w:t>
      </w:r>
    </w:p>
    <w:p w:rsidR="00DD4982" w:rsidRPr="00EE1E28" w:rsidRDefault="00DD4982"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sz w:val="22"/>
          <w:szCs w:val="22"/>
        </w:rPr>
        <w:t>ANEXO II – Ata de Registro de Preços</w:t>
      </w:r>
      <w:r w:rsidR="00BF2587" w:rsidRPr="00EE1E28">
        <w:rPr>
          <w:rFonts w:ascii="Arial Narrow" w:hAnsi="Arial Narrow" w:cs="Arial"/>
          <w:sz w:val="22"/>
          <w:szCs w:val="22"/>
        </w:rPr>
        <w:t>;</w:t>
      </w:r>
    </w:p>
    <w:p w:rsidR="00DD4982" w:rsidRPr="00EE1E28" w:rsidRDefault="00DD4982"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bCs/>
          <w:iCs/>
          <w:sz w:val="22"/>
          <w:szCs w:val="22"/>
        </w:rPr>
        <w:t>ANEXO III – Minuta de Termo de Contrato</w:t>
      </w:r>
      <w:r w:rsidR="00BF2587" w:rsidRPr="00EE1E28">
        <w:rPr>
          <w:rFonts w:ascii="Arial Narrow" w:hAnsi="Arial Narrow" w:cs="Arial"/>
          <w:bCs/>
          <w:iCs/>
          <w:sz w:val="22"/>
          <w:szCs w:val="22"/>
        </w:rPr>
        <w:t>;</w:t>
      </w:r>
      <w:r w:rsidRPr="00EE1E28">
        <w:rPr>
          <w:rFonts w:ascii="Arial Narrow" w:hAnsi="Arial Narrow" w:cs="Arial"/>
          <w:sz w:val="22"/>
          <w:szCs w:val="22"/>
        </w:rPr>
        <w:t xml:space="preserve"> </w:t>
      </w:r>
      <w:r w:rsidRPr="00EE1E28">
        <w:rPr>
          <w:rFonts w:ascii="Arial Narrow" w:hAnsi="Arial Narrow" w:cs="Arial"/>
          <w:iCs/>
          <w:sz w:val="22"/>
          <w:szCs w:val="22"/>
        </w:rPr>
        <w:t>(quando for o caso)</w:t>
      </w:r>
    </w:p>
    <w:p w:rsidR="00DD4982"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t>ANEXO IV – Modelo de Proposta;</w:t>
      </w:r>
    </w:p>
    <w:p w:rsidR="006F4A59"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t>ANEXO V – Declaração de Inexistência de Fatos Supervenientes Impeditivos;</w:t>
      </w:r>
    </w:p>
    <w:p w:rsidR="006F4A59"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t>ANEXO VI – Declaração que Não Emprega Menor;</w:t>
      </w:r>
    </w:p>
    <w:p w:rsidR="006F4A59"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lastRenderedPageBreak/>
        <w:t>ANEXO VII – Declaração de Enquadramento de Microempresa ou Empresa de Pequeno Porte;</w:t>
      </w:r>
    </w:p>
    <w:p w:rsidR="006F4A59"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t>ANEXO VIII – Declaração de Ciência;</w:t>
      </w:r>
    </w:p>
    <w:p w:rsidR="006F4A59" w:rsidRPr="00EE1E28" w:rsidRDefault="006F4A59" w:rsidP="007E74D3">
      <w:pPr>
        <w:numPr>
          <w:ilvl w:val="2"/>
          <w:numId w:val="31"/>
        </w:numPr>
        <w:spacing w:before="120" w:after="120"/>
        <w:ind w:left="1134" w:firstLine="0"/>
        <w:jc w:val="both"/>
        <w:rPr>
          <w:rFonts w:ascii="Arial Narrow" w:hAnsi="Arial Narrow" w:cs="Arial"/>
          <w:iCs/>
          <w:sz w:val="22"/>
          <w:szCs w:val="22"/>
        </w:rPr>
      </w:pPr>
      <w:r w:rsidRPr="00EE1E28">
        <w:rPr>
          <w:rFonts w:ascii="Arial Narrow" w:hAnsi="Arial Narrow" w:cs="Arial"/>
          <w:iCs/>
          <w:sz w:val="22"/>
          <w:szCs w:val="22"/>
        </w:rPr>
        <w:t>ANEXO IX – Declaração de Elaboração Independente de Proposta.</w:t>
      </w:r>
    </w:p>
    <w:p w:rsidR="00DD4982" w:rsidRPr="00EE1E28" w:rsidRDefault="00DD4982" w:rsidP="007E74D3">
      <w:pPr>
        <w:spacing w:before="120" w:after="120"/>
        <w:ind w:right="-15"/>
        <w:jc w:val="both"/>
        <w:rPr>
          <w:rFonts w:ascii="Arial Narrow" w:hAnsi="Arial Narrow" w:cs="Arial"/>
          <w:iCs/>
          <w:sz w:val="22"/>
          <w:szCs w:val="22"/>
        </w:rPr>
      </w:pPr>
    </w:p>
    <w:p w:rsidR="00FE7096" w:rsidRPr="00EE1E28" w:rsidRDefault="00FE7096" w:rsidP="007E74D3">
      <w:pPr>
        <w:spacing w:before="120" w:after="120"/>
        <w:ind w:right="-15"/>
        <w:jc w:val="both"/>
        <w:rPr>
          <w:rFonts w:ascii="Arial Narrow" w:hAnsi="Arial Narrow" w:cs="Arial"/>
          <w:iCs/>
          <w:sz w:val="22"/>
          <w:szCs w:val="22"/>
        </w:rPr>
      </w:pPr>
    </w:p>
    <w:p w:rsidR="00DD4982" w:rsidRPr="00EE1E28" w:rsidRDefault="006F4A59" w:rsidP="007E74D3">
      <w:pPr>
        <w:spacing w:before="120" w:after="120"/>
        <w:ind w:right="-15"/>
        <w:rPr>
          <w:rFonts w:ascii="Arial Narrow" w:hAnsi="Arial Narrow" w:cs="Arial"/>
          <w:sz w:val="22"/>
          <w:szCs w:val="22"/>
        </w:rPr>
      </w:pPr>
      <w:r w:rsidRPr="00EE1E28">
        <w:rPr>
          <w:rFonts w:ascii="Arial Narrow" w:hAnsi="Arial Narrow" w:cs="Arial"/>
          <w:sz w:val="22"/>
          <w:szCs w:val="22"/>
        </w:rPr>
        <w:t>Cajazeiras</w:t>
      </w:r>
      <w:r w:rsidR="00DD4982" w:rsidRPr="00EE1E28">
        <w:rPr>
          <w:rFonts w:ascii="Arial Narrow" w:hAnsi="Arial Narrow" w:cs="Arial"/>
          <w:sz w:val="22"/>
          <w:szCs w:val="22"/>
        </w:rPr>
        <w:t xml:space="preserve">, </w:t>
      </w:r>
      <w:r w:rsidR="0096467F" w:rsidRPr="00EE1E28">
        <w:rPr>
          <w:rFonts w:ascii="Arial Narrow" w:hAnsi="Arial Narrow" w:cs="Arial"/>
          <w:sz w:val="22"/>
          <w:szCs w:val="22"/>
        </w:rPr>
        <w:t>14</w:t>
      </w:r>
      <w:r w:rsidR="00DD4982" w:rsidRPr="00EE1E28">
        <w:rPr>
          <w:rFonts w:ascii="Arial Narrow" w:hAnsi="Arial Narrow" w:cs="Arial"/>
          <w:sz w:val="22"/>
          <w:szCs w:val="22"/>
        </w:rPr>
        <w:t xml:space="preserve"> de </w:t>
      </w:r>
      <w:r w:rsidR="0096467F" w:rsidRPr="00EE1E28">
        <w:rPr>
          <w:rFonts w:ascii="Arial Narrow" w:hAnsi="Arial Narrow" w:cs="Arial"/>
          <w:sz w:val="22"/>
          <w:szCs w:val="22"/>
        </w:rPr>
        <w:t>novembro</w:t>
      </w:r>
      <w:r w:rsidRPr="00EE1E28">
        <w:rPr>
          <w:rFonts w:ascii="Arial Narrow" w:hAnsi="Arial Narrow" w:cs="Arial"/>
          <w:sz w:val="22"/>
          <w:szCs w:val="22"/>
        </w:rPr>
        <w:t xml:space="preserve"> </w:t>
      </w:r>
      <w:r w:rsidR="00DD4982" w:rsidRPr="00EE1E28">
        <w:rPr>
          <w:rFonts w:ascii="Arial Narrow" w:hAnsi="Arial Narrow" w:cs="Arial"/>
          <w:sz w:val="22"/>
          <w:szCs w:val="22"/>
        </w:rPr>
        <w:t>de 20</w:t>
      </w:r>
      <w:r w:rsidRPr="00EE1E28">
        <w:rPr>
          <w:rFonts w:ascii="Arial Narrow" w:hAnsi="Arial Narrow" w:cs="Arial"/>
          <w:sz w:val="22"/>
          <w:szCs w:val="22"/>
        </w:rPr>
        <w:t>18</w:t>
      </w:r>
      <w:r w:rsidR="00DD4982" w:rsidRPr="00EE1E28">
        <w:rPr>
          <w:rFonts w:ascii="Arial Narrow" w:hAnsi="Arial Narrow" w:cs="Arial"/>
          <w:sz w:val="22"/>
          <w:szCs w:val="22"/>
        </w:rPr>
        <w:t>.</w:t>
      </w:r>
    </w:p>
    <w:p w:rsidR="00A41938" w:rsidRPr="00EE1E28" w:rsidRDefault="00A41938" w:rsidP="007E74D3">
      <w:pPr>
        <w:spacing w:before="120" w:after="120"/>
        <w:ind w:right="-15" w:firstLine="720"/>
        <w:jc w:val="both"/>
        <w:rPr>
          <w:rFonts w:ascii="Arial Narrow" w:hAnsi="Arial Narrow" w:cs="Arial"/>
          <w:sz w:val="22"/>
          <w:szCs w:val="22"/>
        </w:rPr>
      </w:pPr>
    </w:p>
    <w:p w:rsidR="007E50F1" w:rsidRPr="00EE1E28" w:rsidRDefault="007E50F1" w:rsidP="007E50F1">
      <w:pPr>
        <w:spacing w:before="120" w:after="120"/>
        <w:ind w:right="-15"/>
        <w:jc w:val="both"/>
        <w:rPr>
          <w:rFonts w:ascii="Arial Narrow" w:hAnsi="Arial Narrow" w:cs="Arial"/>
          <w:sz w:val="22"/>
          <w:szCs w:val="22"/>
        </w:rPr>
      </w:pPr>
    </w:p>
    <w:p w:rsidR="0042655E" w:rsidRPr="00EE1E28" w:rsidRDefault="0042655E"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___________________________</w:t>
      </w:r>
    </w:p>
    <w:p w:rsidR="0042655E" w:rsidRPr="00EE1E28" w:rsidRDefault="00FE7096"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Marconi da Silva Leite Júnior</w:t>
      </w:r>
    </w:p>
    <w:p w:rsidR="0042655E" w:rsidRPr="00EE1E28" w:rsidRDefault="0042655E"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Chefe da Divisão de Materiais do CFP/UFCG</w:t>
      </w:r>
    </w:p>
    <w:p w:rsidR="0042655E" w:rsidRPr="00EE1E28" w:rsidRDefault="0042655E" w:rsidP="00D7397E">
      <w:pPr>
        <w:spacing w:before="120" w:after="120"/>
        <w:ind w:right="-17"/>
        <w:jc w:val="center"/>
        <w:rPr>
          <w:rFonts w:ascii="Arial Narrow" w:hAnsi="Arial Narrow" w:cs="Arial"/>
          <w:iCs/>
          <w:sz w:val="22"/>
          <w:szCs w:val="22"/>
        </w:rPr>
      </w:pPr>
    </w:p>
    <w:p w:rsidR="0042655E" w:rsidRPr="00EE1E28" w:rsidRDefault="0042655E"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___________________________</w:t>
      </w:r>
    </w:p>
    <w:p w:rsidR="0042655E" w:rsidRPr="00EE1E28" w:rsidRDefault="0042655E"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 xml:space="preserve">Prof. </w:t>
      </w:r>
      <w:proofErr w:type="spellStart"/>
      <w:r w:rsidRPr="00EE1E28">
        <w:rPr>
          <w:rFonts w:ascii="Arial Narrow" w:hAnsi="Arial Narrow" w:cs="Arial"/>
          <w:iCs/>
          <w:sz w:val="22"/>
          <w:szCs w:val="22"/>
        </w:rPr>
        <w:t>Drº</w:t>
      </w:r>
      <w:proofErr w:type="spellEnd"/>
      <w:r w:rsidRPr="00EE1E28">
        <w:rPr>
          <w:rFonts w:ascii="Arial Narrow" w:hAnsi="Arial Narrow" w:cs="Arial"/>
          <w:iCs/>
          <w:sz w:val="22"/>
          <w:szCs w:val="22"/>
        </w:rPr>
        <w:t xml:space="preserve"> Antônio Fernandes Filho</w:t>
      </w:r>
    </w:p>
    <w:p w:rsidR="0042655E" w:rsidRPr="00EE1E28" w:rsidRDefault="0042655E" w:rsidP="00D7397E">
      <w:pPr>
        <w:spacing w:before="120" w:after="120"/>
        <w:ind w:right="-17"/>
        <w:jc w:val="center"/>
        <w:rPr>
          <w:rFonts w:ascii="Arial Narrow" w:hAnsi="Arial Narrow" w:cs="Arial"/>
          <w:iCs/>
          <w:sz w:val="22"/>
          <w:szCs w:val="22"/>
        </w:rPr>
      </w:pPr>
      <w:r w:rsidRPr="00EE1E28">
        <w:rPr>
          <w:rFonts w:ascii="Arial Narrow" w:hAnsi="Arial Narrow" w:cs="Arial"/>
          <w:iCs/>
          <w:sz w:val="22"/>
          <w:szCs w:val="22"/>
        </w:rPr>
        <w:t>Diretor do CFP/UFCG</w:t>
      </w:r>
    </w:p>
    <w:p w:rsidR="00FE75C0" w:rsidRPr="00EE1E28" w:rsidRDefault="00FE75C0" w:rsidP="00D7397E">
      <w:pPr>
        <w:spacing w:before="120" w:after="120"/>
        <w:ind w:right="-17"/>
        <w:jc w:val="center"/>
        <w:rPr>
          <w:rFonts w:ascii="Arial Narrow" w:hAnsi="Arial Narrow" w:cs="Arial"/>
          <w:iCs/>
          <w:sz w:val="22"/>
          <w:szCs w:val="22"/>
        </w:rPr>
      </w:pPr>
    </w:p>
    <w:p w:rsidR="00FE75C0" w:rsidRPr="00EE1E28" w:rsidRDefault="00FE75C0" w:rsidP="00D7397E">
      <w:pPr>
        <w:spacing w:before="120" w:after="120"/>
        <w:ind w:right="-17"/>
        <w:jc w:val="center"/>
        <w:rPr>
          <w:rFonts w:ascii="Arial Narrow" w:hAnsi="Arial Narrow" w:cs="Arial"/>
          <w:iCs/>
          <w:sz w:val="22"/>
          <w:szCs w:val="22"/>
        </w:rPr>
      </w:pPr>
    </w:p>
    <w:p w:rsidR="00FE75C0" w:rsidRPr="00EE1E28" w:rsidRDefault="00FE75C0">
      <w:pPr>
        <w:rPr>
          <w:rFonts w:ascii="Arial Narrow" w:hAnsi="Arial Narrow" w:cs="Arial"/>
          <w:iCs/>
          <w:sz w:val="22"/>
          <w:szCs w:val="22"/>
        </w:rPr>
      </w:pPr>
      <w:r w:rsidRPr="00EE1E28">
        <w:rPr>
          <w:rFonts w:ascii="Arial Narrow" w:hAnsi="Arial Narrow" w:cs="Arial"/>
          <w:iCs/>
          <w:sz w:val="22"/>
          <w:szCs w:val="22"/>
        </w:rPr>
        <w:br w:type="page"/>
      </w: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lastRenderedPageBreak/>
        <w:t>ANEXO I</w:t>
      </w:r>
    </w:p>
    <w:p w:rsidR="00FE75C0" w:rsidRPr="00EE1E28" w:rsidRDefault="00FE75C0" w:rsidP="00FE75C0">
      <w:pPr>
        <w:jc w:val="center"/>
        <w:rPr>
          <w:rFonts w:ascii="Arial Narrow" w:hAnsi="Arial Narrow" w:cs="Arial"/>
          <w:b/>
          <w:bCs/>
          <w:sz w:val="22"/>
          <w:szCs w:val="22"/>
        </w:rPr>
      </w:pP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TERMO DE REFERÊNCIA</w:t>
      </w:r>
    </w:p>
    <w:p w:rsidR="00FE75C0" w:rsidRPr="00EE1E28" w:rsidRDefault="00FE75C0" w:rsidP="00FE75C0">
      <w:pPr>
        <w:jc w:val="center"/>
        <w:rPr>
          <w:rFonts w:ascii="Arial Narrow" w:hAnsi="Arial Narrow" w:cs="Arial"/>
          <w:b/>
          <w:bCs/>
          <w:sz w:val="22"/>
          <w:szCs w:val="22"/>
        </w:rPr>
      </w:pP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Sistema de Registro de Preços</w:t>
      </w: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 xml:space="preserve">PREGÃO ELETRÔNICO </w:t>
      </w:r>
    </w:p>
    <w:p w:rsidR="00FE75C0" w:rsidRPr="00EE1E28" w:rsidRDefault="00FE75C0" w:rsidP="00FE75C0">
      <w:pPr>
        <w:jc w:val="center"/>
        <w:rPr>
          <w:rFonts w:ascii="Arial Narrow" w:hAnsi="Arial Narrow" w:cs="Arial"/>
          <w:bCs/>
          <w:iCs/>
          <w:sz w:val="22"/>
          <w:szCs w:val="22"/>
        </w:rPr>
      </w:pPr>
      <w:r w:rsidRPr="00EE1E28">
        <w:rPr>
          <w:rFonts w:ascii="Arial Narrow" w:hAnsi="Arial Narrow" w:cs="Arial"/>
          <w:bCs/>
          <w:iCs/>
          <w:sz w:val="22"/>
          <w:szCs w:val="22"/>
        </w:rPr>
        <w:t>(COMPRAS)</w:t>
      </w:r>
    </w:p>
    <w:p w:rsidR="00FE75C0" w:rsidRPr="00EE1E28" w:rsidRDefault="00FE75C0" w:rsidP="00FE75C0">
      <w:pPr>
        <w:jc w:val="center"/>
        <w:rPr>
          <w:rFonts w:ascii="Arial Narrow" w:hAnsi="Arial Narrow" w:cs="Arial"/>
          <w:b/>
          <w:bCs/>
          <w:sz w:val="22"/>
          <w:szCs w:val="22"/>
        </w:rPr>
      </w:pP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UNIVERSIDADE FEDERAL DE CAMPINA GRANDE</w:t>
      </w: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 xml:space="preserve">Centro de Formação de Professores </w:t>
      </w:r>
    </w:p>
    <w:p w:rsidR="00FE75C0" w:rsidRPr="00EE1E28" w:rsidRDefault="00FE75C0" w:rsidP="00FE75C0">
      <w:pPr>
        <w:jc w:val="center"/>
        <w:rPr>
          <w:rFonts w:ascii="Arial Narrow" w:hAnsi="Arial Narrow" w:cs="Arial"/>
          <w:b/>
          <w:bCs/>
          <w:sz w:val="22"/>
          <w:szCs w:val="22"/>
        </w:rPr>
      </w:pPr>
      <w:r w:rsidRPr="00EE1E28">
        <w:rPr>
          <w:rFonts w:ascii="Arial Narrow" w:hAnsi="Arial Narrow" w:cs="Arial"/>
          <w:b/>
          <w:bCs/>
          <w:sz w:val="22"/>
          <w:szCs w:val="22"/>
        </w:rPr>
        <w:t>PREGÃO SRP Nº 05/2018</w:t>
      </w:r>
    </w:p>
    <w:p w:rsidR="00FE75C0" w:rsidRPr="00EE1E28" w:rsidRDefault="00FE75C0" w:rsidP="00FE75C0">
      <w:pPr>
        <w:jc w:val="center"/>
        <w:rPr>
          <w:rFonts w:ascii="Arial Narrow" w:hAnsi="Arial Narrow" w:cs="Arial"/>
          <w:bCs/>
          <w:sz w:val="22"/>
          <w:szCs w:val="22"/>
        </w:rPr>
      </w:pPr>
      <w:r w:rsidRPr="00EE1E28">
        <w:rPr>
          <w:rFonts w:ascii="Arial Narrow" w:hAnsi="Arial Narrow" w:cs="Arial"/>
          <w:bCs/>
          <w:sz w:val="22"/>
          <w:szCs w:val="22"/>
        </w:rPr>
        <w:t>(Processo Administrativo SEI n.° 23096.207220/2018-83)</w:t>
      </w:r>
    </w:p>
    <w:p w:rsidR="00FE75C0" w:rsidRPr="00EE1E28" w:rsidRDefault="00FE75C0" w:rsidP="00FE75C0">
      <w:pPr>
        <w:spacing w:after="120" w:line="276" w:lineRule="auto"/>
        <w:ind w:right="-15"/>
        <w:jc w:val="center"/>
        <w:rPr>
          <w:rFonts w:ascii="Arial Narrow" w:hAnsi="Arial Narrow" w:cs="Arial"/>
          <w:b/>
          <w:bCs/>
          <w:sz w:val="22"/>
          <w:szCs w:val="22"/>
        </w:rPr>
      </w:pPr>
    </w:p>
    <w:p w:rsidR="00FE75C0" w:rsidRPr="00EE1E28" w:rsidRDefault="00FE75C0" w:rsidP="00FE75C0">
      <w:pPr>
        <w:numPr>
          <w:ilvl w:val="0"/>
          <w:numId w:val="41"/>
        </w:numPr>
        <w:spacing w:after="120" w:line="276" w:lineRule="auto"/>
        <w:ind w:right="-15"/>
        <w:jc w:val="both"/>
        <w:rPr>
          <w:rFonts w:ascii="Arial Narrow" w:hAnsi="Arial Narrow" w:cs="Arial"/>
          <w:b/>
          <w:sz w:val="22"/>
          <w:szCs w:val="22"/>
        </w:rPr>
      </w:pPr>
      <w:r w:rsidRPr="00EE1E28">
        <w:rPr>
          <w:rFonts w:ascii="Arial Narrow" w:hAnsi="Arial Narrow" w:cs="Arial"/>
          <w:b/>
          <w:sz w:val="22"/>
          <w:szCs w:val="22"/>
        </w:rPr>
        <w:t>DO OBJETO</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 xml:space="preserve">Aquisição de </w:t>
      </w:r>
      <w:r w:rsidRPr="00EE1E28">
        <w:rPr>
          <w:rFonts w:ascii="Arial Narrow" w:hAnsi="Arial Narrow" w:cs="Arial"/>
          <w:b/>
          <w:sz w:val="22"/>
          <w:szCs w:val="22"/>
        </w:rPr>
        <w:t>material de limpeza</w:t>
      </w:r>
      <w:r w:rsidRPr="00EE1E28">
        <w:rPr>
          <w:rFonts w:ascii="Arial Narrow" w:hAnsi="Arial Narrow" w:cs="Arial"/>
          <w:sz w:val="22"/>
          <w:szCs w:val="22"/>
        </w:rPr>
        <w:t>, conforme condições, quantidades, exigências e estimativas, inclusive as encaminhadas pelos órgãos e entidades participantes (quando for o caso), estabelecidas neste instrumento:</w:t>
      </w:r>
    </w:p>
    <w:tbl>
      <w:tblPr>
        <w:tblW w:w="9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710"/>
        <w:gridCol w:w="3571"/>
        <w:gridCol w:w="850"/>
        <w:gridCol w:w="851"/>
        <w:gridCol w:w="1210"/>
        <w:gridCol w:w="1276"/>
        <w:gridCol w:w="850"/>
      </w:tblGrid>
      <w:tr w:rsidR="00EE1E28" w:rsidRPr="00EE1E28" w:rsidTr="00A3365C">
        <w:trPr>
          <w:trHeight w:val="1002"/>
        </w:trPr>
        <w:tc>
          <w:tcPr>
            <w:tcW w:w="710" w:type="dxa"/>
            <w:vAlign w:val="center"/>
          </w:tcPr>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ITEM</w:t>
            </w:r>
          </w:p>
          <w:p w:rsidR="00FE75C0" w:rsidRPr="00EE1E28" w:rsidRDefault="00FE75C0" w:rsidP="00A3365C">
            <w:pPr>
              <w:widowControl w:val="0"/>
              <w:suppressAutoHyphens/>
              <w:jc w:val="center"/>
              <w:rPr>
                <w:rFonts w:ascii="Arial Narrow" w:hAnsi="Arial Narrow" w:cs="Arial"/>
                <w:b/>
                <w:sz w:val="22"/>
                <w:szCs w:val="22"/>
              </w:rPr>
            </w:pPr>
          </w:p>
        </w:tc>
        <w:tc>
          <w:tcPr>
            <w:tcW w:w="3571" w:type="dxa"/>
            <w:vAlign w:val="center"/>
          </w:tcPr>
          <w:p w:rsidR="00FE75C0" w:rsidRPr="00EE1E28" w:rsidRDefault="00FE75C0" w:rsidP="00A3365C">
            <w:pPr>
              <w:jc w:val="center"/>
              <w:rPr>
                <w:rFonts w:ascii="Arial Narrow" w:hAnsi="Arial Narrow" w:cs="Arial"/>
                <w:b/>
                <w:bCs/>
                <w:sz w:val="22"/>
                <w:szCs w:val="22"/>
              </w:rPr>
            </w:pPr>
            <w:r w:rsidRPr="00EE1E28">
              <w:rPr>
                <w:rFonts w:ascii="Arial Narrow" w:hAnsi="Arial Narrow" w:cs="Arial"/>
                <w:b/>
                <w:bCs/>
                <w:sz w:val="22"/>
                <w:szCs w:val="22"/>
              </w:rPr>
              <w:t>DESCRIÇÃO/ ESPECIF.</w:t>
            </w:r>
          </w:p>
        </w:tc>
        <w:tc>
          <w:tcPr>
            <w:tcW w:w="850" w:type="dxa"/>
            <w:vAlign w:val="center"/>
          </w:tcPr>
          <w:p w:rsidR="00FE75C0" w:rsidRPr="00EE1E28" w:rsidRDefault="00FE75C0" w:rsidP="00A3365C">
            <w:pPr>
              <w:widowControl w:val="0"/>
              <w:suppressAutoHyphens/>
              <w:jc w:val="center"/>
              <w:rPr>
                <w:rFonts w:ascii="Arial Narrow" w:hAnsi="Arial Narrow" w:cs="Arial"/>
                <w:sz w:val="22"/>
                <w:szCs w:val="22"/>
              </w:rPr>
            </w:pPr>
            <w:r w:rsidRPr="00EE1E28">
              <w:rPr>
                <w:rFonts w:ascii="Arial Narrow" w:hAnsi="Arial Narrow" w:cs="Arial"/>
                <w:b/>
                <w:bCs/>
                <w:sz w:val="22"/>
                <w:szCs w:val="22"/>
              </w:rPr>
              <w:t>CÓDIGO CATMAT</w:t>
            </w:r>
          </w:p>
        </w:tc>
        <w:tc>
          <w:tcPr>
            <w:tcW w:w="851" w:type="dxa"/>
            <w:vAlign w:val="center"/>
          </w:tcPr>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UNID.</w:t>
            </w:r>
          </w:p>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DE</w:t>
            </w:r>
          </w:p>
          <w:p w:rsidR="00FE75C0" w:rsidRPr="00EE1E28" w:rsidRDefault="00FE75C0" w:rsidP="00A3365C">
            <w:pPr>
              <w:widowControl w:val="0"/>
              <w:suppressAutoHyphens/>
              <w:jc w:val="center"/>
              <w:rPr>
                <w:rFonts w:ascii="Arial Narrow" w:hAnsi="Arial Narrow" w:cs="Arial"/>
                <w:sz w:val="22"/>
                <w:szCs w:val="22"/>
              </w:rPr>
            </w:pPr>
            <w:r w:rsidRPr="00EE1E28">
              <w:rPr>
                <w:rFonts w:ascii="Arial Narrow" w:hAnsi="Arial Narrow" w:cs="Arial"/>
                <w:b/>
                <w:bCs/>
                <w:sz w:val="22"/>
                <w:szCs w:val="22"/>
              </w:rPr>
              <w:t>MEDIDA</w:t>
            </w:r>
          </w:p>
        </w:tc>
        <w:tc>
          <w:tcPr>
            <w:tcW w:w="1210" w:type="dxa"/>
            <w:vAlign w:val="center"/>
          </w:tcPr>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QUANTIDADE</w:t>
            </w:r>
          </w:p>
          <w:p w:rsidR="00FE75C0" w:rsidRPr="00EE1E28" w:rsidRDefault="00FE75C0" w:rsidP="00A3365C">
            <w:pPr>
              <w:widowControl w:val="0"/>
              <w:suppressAutoHyphens/>
              <w:jc w:val="center"/>
              <w:rPr>
                <w:rFonts w:ascii="Arial Narrow" w:hAnsi="Arial Narrow" w:cs="Arial"/>
                <w:sz w:val="22"/>
                <w:szCs w:val="22"/>
              </w:rPr>
            </w:pPr>
            <w:r w:rsidRPr="00EE1E28">
              <w:rPr>
                <w:rFonts w:ascii="Arial Narrow" w:hAnsi="Arial Narrow" w:cs="Arial"/>
                <w:b/>
                <w:bCs/>
                <w:sz w:val="22"/>
                <w:szCs w:val="22"/>
              </w:rPr>
              <w:t>TOTAL</w:t>
            </w:r>
          </w:p>
        </w:tc>
        <w:tc>
          <w:tcPr>
            <w:tcW w:w="1276" w:type="dxa"/>
            <w:vAlign w:val="center"/>
          </w:tcPr>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VALOR UNITÁRIO</w:t>
            </w:r>
          </w:p>
        </w:tc>
        <w:tc>
          <w:tcPr>
            <w:tcW w:w="850" w:type="dxa"/>
            <w:vAlign w:val="center"/>
          </w:tcPr>
          <w:p w:rsidR="00FE75C0" w:rsidRPr="00EE1E28" w:rsidRDefault="00FE75C0" w:rsidP="00A3365C">
            <w:pPr>
              <w:widowControl w:val="0"/>
              <w:suppressAutoHyphens/>
              <w:jc w:val="center"/>
              <w:rPr>
                <w:rFonts w:ascii="Arial Narrow" w:hAnsi="Arial Narrow" w:cs="Arial"/>
                <w:b/>
                <w:bCs/>
                <w:sz w:val="22"/>
                <w:szCs w:val="22"/>
              </w:rPr>
            </w:pPr>
            <w:r w:rsidRPr="00EE1E28">
              <w:rPr>
                <w:rFonts w:ascii="Arial Narrow" w:hAnsi="Arial Narrow" w:cs="Arial"/>
                <w:b/>
                <w:bCs/>
                <w:sz w:val="22"/>
                <w:szCs w:val="22"/>
              </w:rPr>
              <w:t>VALOR TOTAL</w:t>
            </w:r>
          </w:p>
          <w:p w:rsidR="00FE75C0" w:rsidRPr="00EE1E28" w:rsidRDefault="00FE75C0" w:rsidP="00A3365C">
            <w:pPr>
              <w:widowControl w:val="0"/>
              <w:suppressAutoHyphens/>
              <w:jc w:val="center"/>
              <w:rPr>
                <w:rFonts w:ascii="Arial Narrow" w:hAnsi="Arial Narrow" w:cs="Arial"/>
                <w:b/>
                <w:bCs/>
                <w:sz w:val="22"/>
                <w:szCs w:val="22"/>
              </w:rPr>
            </w:pPr>
          </w:p>
        </w:tc>
      </w:tr>
      <w:tr w:rsidR="00EE1E28" w:rsidRPr="00EE1E28" w:rsidTr="00A3365C">
        <w:trPr>
          <w:trHeight w:val="802"/>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Arial"/>
                <w:sz w:val="22"/>
                <w:szCs w:val="22"/>
              </w:rPr>
            </w:pPr>
            <w:r w:rsidRPr="00EE1E28">
              <w:rPr>
                <w:rFonts w:ascii="Arial Narrow" w:hAnsi="Arial Narrow" w:cs="Times New Roman"/>
                <w:sz w:val="22"/>
                <w:szCs w:val="22"/>
              </w:rPr>
              <w:t>Ácido clorídrico (muriático): Ácido clorídrico, aspecto físico líquido, límpido, incolor à levemente amarelado, peso molecular 36,46 g/mol, fórmula química HCL, teor mínimo de 32%, reagente P.A., número de referência química CAS 7647-01-0.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347336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Litro</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17,86</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1.964,33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Arial"/>
                <w:sz w:val="22"/>
                <w:szCs w:val="22"/>
              </w:rPr>
            </w:pPr>
            <w:r w:rsidRPr="00EE1E28">
              <w:rPr>
                <w:rFonts w:ascii="Arial Narrow" w:hAnsi="Arial Narrow" w:cs="Times New Roman"/>
                <w:sz w:val="22"/>
                <w:szCs w:val="22"/>
              </w:rPr>
              <w:t xml:space="preserve">Água sanitária: Água sanitária – 02 litro, composição química hipoclorito de sódio, hidróxido de sódio, cloreto, teor cloro ativo varia de 2 a 2,50%, classe corrosivo classe 8, número risco 85, risco saúde 3, </w:t>
            </w:r>
            <w:proofErr w:type="spellStart"/>
            <w:r w:rsidRPr="00EE1E28">
              <w:rPr>
                <w:rFonts w:ascii="Arial Narrow" w:hAnsi="Arial Narrow" w:cs="Times New Roman"/>
                <w:sz w:val="22"/>
                <w:szCs w:val="22"/>
              </w:rPr>
              <w:t>corrosividade</w:t>
            </w:r>
            <w:proofErr w:type="spellEnd"/>
            <w:r w:rsidRPr="00EE1E28">
              <w:rPr>
                <w:rFonts w:ascii="Arial Narrow" w:hAnsi="Arial Narrow" w:cs="Times New Roman"/>
                <w:sz w:val="22"/>
                <w:szCs w:val="22"/>
              </w:rPr>
              <w:t xml:space="preserve"> 1, peso molecular cloro 74,50, densidade de 1,20 a 1 g/l, cor amarela esverdeada bastante fraca, aplicação lavagem e alvejante de roupas, banheiras, pias, tipo super cândida. Frasco com 2,0 litro.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226703</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2 litros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1993</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4,82</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9.599,62</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Arial"/>
                <w:sz w:val="22"/>
                <w:szCs w:val="22"/>
              </w:rPr>
            </w:pPr>
            <w:r w:rsidRPr="00EE1E28">
              <w:rPr>
                <w:rFonts w:ascii="Arial Narrow" w:hAnsi="Arial Narrow" w:cs="Times New Roman"/>
                <w:sz w:val="22"/>
                <w:szCs w:val="22"/>
              </w:rPr>
              <w:t>Álcool gel: Álcool – gel, etílico, tipo hidratado, teor alcoólico 70% (70°GL), apresentação gel. Frasco com 500 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429225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1311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3,89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5.096,51</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Ancinho – </w:t>
            </w:r>
            <w:proofErr w:type="spellStart"/>
            <w:r w:rsidRPr="00EE1E28">
              <w:rPr>
                <w:rFonts w:ascii="Arial Narrow" w:hAnsi="Arial Narrow" w:cs="Times New Roman"/>
                <w:sz w:val="22"/>
                <w:szCs w:val="22"/>
              </w:rPr>
              <w:t>ciscador</w:t>
            </w:r>
            <w:proofErr w:type="spellEnd"/>
            <w:r w:rsidRPr="00EE1E28">
              <w:rPr>
                <w:rFonts w:ascii="Arial Narrow" w:hAnsi="Arial Narrow" w:cs="Times New Roman"/>
                <w:sz w:val="22"/>
                <w:szCs w:val="22"/>
              </w:rPr>
              <w:t xml:space="preserve">: Ancinho confeccionado em ferro, com pintura automotiva, 12 dentes, cabo em madeira, medindo no </w:t>
            </w:r>
            <w:r w:rsidRPr="00EE1E28">
              <w:rPr>
                <w:rFonts w:ascii="Arial Narrow" w:hAnsi="Arial Narrow" w:cs="Times New Roman"/>
                <w:sz w:val="22"/>
                <w:szCs w:val="22"/>
              </w:rPr>
              <w:lastRenderedPageBreak/>
              <w:t>mínimo 1,20m.</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8397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16,21</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891,69</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05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Aromatizante de ambiente Desodorante/aromatizante de ambiente, tipo </w:t>
            </w:r>
            <w:proofErr w:type="spellStart"/>
            <w:r w:rsidRPr="00EE1E28">
              <w:rPr>
                <w:rFonts w:ascii="Arial Narrow" w:hAnsi="Arial Narrow" w:cs="Times New Roman"/>
                <w:sz w:val="22"/>
                <w:szCs w:val="22"/>
              </w:rPr>
              <w:t>aerosol</w:t>
            </w:r>
            <w:proofErr w:type="spellEnd"/>
            <w:r w:rsidRPr="00EE1E28">
              <w:rPr>
                <w:rFonts w:ascii="Arial Narrow" w:hAnsi="Arial Narrow" w:cs="Times New Roman"/>
                <w:sz w:val="22"/>
                <w:szCs w:val="22"/>
              </w:rPr>
              <w:t>, aroma lavanda, uso geral, ingrediente ativo, solubilizante, coadjuvante. Tubo com 410ml.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326169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Tubo c/ 410ml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482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7,68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3.699,35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Balde 10 litros: Balde – 10 litros, confeccionado em material plástico, tamanho médio, alça em arame galvanizado, capacidade Para 10 litros, na cor natural, com reforço no fundo e borda.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94382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128</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3,46</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442,45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Balde 20 litros: Balde – 20 litros, confeccionado em material plástico, tamanho extra grande, alça em arame galvanizado, capacidade Para 20 litros, na cor preta.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94382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288</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8,83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2.542,46</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Borrifador: Borrifador, confeccionado em material plástico com capacidade Para até 500ml.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4596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13</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6,38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82,91</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09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Cera líquida: Cera, tipo líquida, origem ceras naturais, composição resina natural e alcalinizada / perfume / corante / água, acrílica, aplicação pisos cerâmicos, granitos, mármore e </w:t>
            </w:r>
            <w:proofErr w:type="spellStart"/>
            <w:r w:rsidRPr="00EE1E28">
              <w:rPr>
                <w:rFonts w:ascii="Arial Narrow" w:hAnsi="Arial Narrow" w:cs="Times New Roman"/>
                <w:sz w:val="22"/>
                <w:szCs w:val="22"/>
              </w:rPr>
              <w:t>paviflex</w:t>
            </w:r>
            <w:proofErr w:type="spellEnd"/>
            <w:r w:rsidRPr="00EE1E28">
              <w:rPr>
                <w:rFonts w:ascii="Arial Narrow" w:hAnsi="Arial Narrow" w:cs="Times New Roman"/>
                <w:sz w:val="22"/>
                <w:szCs w:val="22"/>
              </w:rPr>
              <w:t>. Frasco com 750 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234847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com 750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1580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9,95</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15.715,73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Cloro: Cloro, aspecto físico líquido, para remoção de manchas, alvejante e </w:t>
            </w:r>
            <w:proofErr w:type="spellStart"/>
            <w:r w:rsidRPr="00EE1E28">
              <w:rPr>
                <w:rFonts w:ascii="Arial Narrow" w:hAnsi="Arial Narrow" w:cs="Times New Roman"/>
                <w:sz w:val="22"/>
                <w:szCs w:val="22"/>
              </w:rPr>
              <w:t>desinfectante</w:t>
            </w:r>
            <w:proofErr w:type="spellEnd"/>
            <w:r w:rsidRPr="00EE1E28">
              <w:rPr>
                <w:rFonts w:ascii="Arial Narrow" w:hAnsi="Arial Narrow" w:cs="Times New Roman"/>
                <w:sz w:val="22"/>
                <w:szCs w:val="22"/>
              </w:rPr>
              <w:t xml:space="preserve"> de roupas. Embalagem plástica com 1 litro.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229970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Litro</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550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6,21</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3.415,50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231948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 xml:space="preserve">Caixa c/ 2.500 </w:t>
            </w:r>
            <w:proofErr w:type="spellStart"/>
            <w:r w:rsidRPr="00EE1E28">
              <w:rPr>
                <w:rFonts w:ascii="Arial Narrow" w:hAnsi="Arial Narrow" w:cs="Times New Roman"/>
                <w:sz w:val="22"/>
                <w:szCs w:val="22"/>
              </w:rPr>
              <w:t>und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200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72,30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14.460,00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12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Desinfetante: Desinfetante – Lavanda – 02 litro, aspecto físico líquido, aplicação bactericida, cor azul, características adicionais aroma lavanda, composição cloreto </w:t>
            </w:r>
            <w:proofErr w:type="spellStart"/>
            <w:r w:rsidRPr="00EE1E28">
              <w:rPr>
                <w:rFonts w:ascii="Arial Narrow" w:hAnsi="Arial Narrow" w:cs="Times New Roman"/>
                <w:sz w:val="22"/>
                <w:szCs w:val="22"/>
              </w:rPr>
              <w:t>benzalcônico</w:t>
            </w:r>
            <w:proofErr w:type="spellEnd"/>
            <w:r w:rsidRPr="00EE1E28">
              <w:rPr>
                <w:rFonts w:ascii="Arial Narrow" w:hAnsi="Arial Narrow" w:cs="Times New Roman"/>
                <w:sz w:val="22"/>
                <w:szCs w:val="22"/>
              </w:rPr>
              <w:t>: 15%, não iônico, fragrância. Frasco com 02 litros.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445635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2 litros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3018</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5,44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16.417,92</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Detergente para lavar louça: Detergente – neutro – 500ml, composição </w:t>
            </w:r>
            <w:proofErr w:type="spellStart"/>
            <w:r w:rsidRPr="00EE1E28">
              <w:rPr>
                <w:rFonts w:ascii="Arial Narrow" w:hAnsi="Arial Narrow" w:cs="Times New Roman"/>
                <w:sz w:val="22"/>
                <w:szCs w:val="22"/>
              </w:rPr>
              <w:t>tesoativos</w:t>
            </w:r>
            <w:proofErr w:type="spellEnd"/>
            <w:r w:rsidRPr="00EE1E28">
              <w:rPr>
                <w:rFonts w:ascii="Arial Narrow" w:hAnsi="Arial Narrow" w:cs="Times New Roman"/>
                <w:sz w:val="22"/>
                <w:szCs w:val="22"/>
              </w:rPr>
              <w:t xml:space="preserve"> aniônicos, coadjuvante, </w:t>
            </w:r>
            <w:proofErr w:type="spellStart"/>
            <w:r w:rsidRPr="00EE1E28">
              <w:rPr>
                <w:rFonts w:ascii="Arial Narrow" w:hAnsi="Arial Narrow" w:cs="Times New Roman"/>
                <w:sz w:val="22"/>
                <w:szCs w:val="22"/>
              </w:rPr>
              <w:t>preservantes</w:t>
            </w:r>
            <w:proofErr w:type="spellEnd"/>
            <w:r w:rsidRPr="00EE1E28">
              <w:rPr>
                <w:rFonts w:ascii="Arial Narrow" w:hAnsi="Arial Narrow" w:cs="Times New Roman"/>
                <w:sz w:val="22"/>
                <w:szCs w:val="22"/>
              </w:rPr>
              <w:t xml:space="preserve">, componente ativo linear </w:t>
            </w:r>
            <w:proofErr w:type="spellStart"/>
            <w:r w:rsidRPr="00EE1E28">
              <w:rPr>
                <w:rFonts w:ascii="Arial Narrow" w:hAnsi="Arial Narrow" w:cs="Times New Roman"/>
                <w:sz w:val="22"/>
                <w:szCs w:val="22"/>
              </w:rPr>
              <w:t>alquibenzeno</w:t>
            </w:r>
            <w:proofErr w:type="spellEnd"/>
            <w:r w:rsidRPr="00EE1E28">
              <w:rPr>
                <w:rFonts w:ascii="Arial Narrow" w:hAnsi="Arial Narrow" w:cs="Times New Roman"/>
                <w:sz w:val="22"/>
                <w:szCs w:val="22"/>
              </w:rPr>
              <w:t xml:space="preserve"> sulfonato de sódio, aplicação remoção de gorduras de louças, talheres e panelas, aroma neutro, características adicionais contém </w:t>
            </w:r>
            <w:proofErr w:type="spellStart"/>
            <w:r w:rsidRPr="00EE1E28">
              <w:rPr>
                <w:rFonts w:ascii="Arial Narrow" w:hAnsi="Arial Narrow" w:cs="Times New Roman"/>
                <w:sz w:val="22"/>
                <w:szCs w:val="22"/>
              </w:rPr>
              <w:t>tensoativo</w:t>
            </w:r>
            <w:proofErr w:type="spellEnd"/>
            <w:r w:rsidRPr="00EE1E28">
              <w:rPr>
                <w:rFonts w:ascii="Arial Narrow" w:hAnsi="Arial Narrow" w:cs="Times New Roman"/>
                <w:sz w:val="22"/>
                <w:szCs w:val="22"/>
              </w:rPr>
              <w:t xml:space="preserve"> biodegradável. Frasco com 500ml.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226698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1430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1,36</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1.948,38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Detergente para limpeza pesada multiuso: Detergente desengordurante para limpeza pesada de superfícies e faxina de ambientes, multiuso, fragrância de limão, frasco com 500 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226695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2350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3,64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8.561,83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Espanador de penas: Espanador de pena, material penas, material cabo madeira, comprimento cabo 40 cm, torneado e reforçado.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30236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25,64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564,08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Esponja de aço: Esponja lã aço, formato anatômico, abrasividade mínima, aplicação utensílios de alumínio. Pacote com 8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296307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 xml:space="preserve">Pacote c/ 08 </w:t>
            </w:r>
            <w:proofErr w:type="spellStart"/>
            <w:r w:rsidRPr="00EE1E28">
              <w:rPr>
                <w:rFonts w:ascii="Arial Narrow" w:hAnsi="Arial Narrow" w:cs="Times New Roman"/>
                <w:sz w:val="22"/>
                <w:szCs w:val="22"/>
              </w:rPr>
              <w:t>und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132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1,90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251,13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Esponja dupla face: Esponja limpeza dupla face bactericida, material espuma/fibra sintética, formato retangular, abrasividade alta/mínima, aplicação limpeza geral, características adicionais uma face macia outra áspera. Pacote com 3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385187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3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989</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2,05</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2.027,45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Flanela de algodão: Flanela 100 % algodão, na cor amarela, medindo 40cm x 60 cm.</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240448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988</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1,43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1.415,31</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Garrafa térmica: Garrafa térmica, material polietileno, capacidade 1 litro, com alça, tampa externa tipo copo e interna com rosca, na cor vermelha / preta / branca.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247555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18,19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382,06</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Inseticida </w:t>
            </w:r>
            <w:proofErr w:type="spellStart"/>
            <w:r w:rsidRPr="00EE1E28">
              <w:rPr>
                <w:rFonts w:ascii="Arial Narrow" w:hAnsi="Arial Narrow" w:cs="Times New Roman"/>
                <w:sz w:val="22"/>
                <w:szCs w:val="22"/>
              </w:rPr>
              <w:t>aerosol</w:t>
            </w:r>
            <w:proofErr w:type="spellEnd"/>
            <w:r w:rsidRPr="00EE1E28">
              <w:rPr>
                <w:rFonts w:ascii="Arial Narrow" w:hAnsi="Arial Narrow" w:cs="Times New Roman"/>
                <w:sz w:val="22"/>
                <w:szCs w:val="22"/>
              </w:rPr>
              <w:t xml:space="preserve">: Inseticida </w:t>
            </w:r>
            <w:proofErr w:type="spellStart"/>
            <w:r w:rsidRPr="00EE1E28">
              <w:rPr>
                <w:rFonts w:ascii="Arial Narrow" w:hAnsi="Arial Narrow" w:cs="Times New Roman"/>
                <w:sz w:val="22"/>
                <w:szCs w:val="22"/>
              </w:rPr>
              <w:t>aerosol</w:t>
            </w:r>
            <w:proofErr w:type="spellEnd"/>
            <w:r w:rsidRPr="00EE1E28">
              <w:rPr>
                <w:rFonts w:ascii="Arial Narrow" w:hAnsi="Arial Narrow" w:cs="Times New Roman"/>
                <w:sz w:val="22"/>
                <w:szCs w:val="22"/>
              </w:rPr>
              <w:t xml:space="preserve"> </w:t>
            </w:r>
            <w:proofErr w:type="spellStart"/>
            <w:r w:rsidRPr="00EE1E28">
              <w:rPr>
                <w:rFonts w:ascii="Arial Narrow" w:hAnsi="Arial Narrow" w:cs="Times New Roman"/>
                <w:sz w:val="22"/>
                <w:szCs w:val="22"/>
              </w:rPr>
              <w:t>multi-</w:t>
            </w:r>
            <w:r w:rsidRPr="00EE1E28">
              <w:rPr>
                <w:rFonts w:ascii="Arial Narrow" w:hAnsi="Arial Narrow" w:cs="Times New Roman"/>
                <w:sz w:val="22"/>
                <w:szCs w:val="22"/>
              </w:rPr>
              <w:lastRenderedPageBreak/>
              <w:t>aplicação</w:t>
            </w:r>
            <w:proofErr w:type="spellEnd"/>
            <w:r w:rsidRPr="00EE1E28">
              <w:rPr>
                <w:rFonts w:ascii="Arial Narrow" w:hAnsi="Arial Narrow" w:cs="Times New Roman"/>
                <w:sz w:val="22"/>
                <w:szCs w:val="22"/>
              </w:rPr>
              <w:t xml:space="preserve">, </w:t>
            </w:r>
            <w:proofErr w:type="spellStart"/>
            <w:r w:rsidRPr="00EE1E28">
              <w:rPr>
                <w:rFonts w:ascii="Arial Narrow" w:hAnsi="Arial Narrow" w:cs="Times New Roman"/>
                <w:sz w:val="22"/>
                <w:szCs w:val="22"/>
              </w:rPr>
              <w:t>Permetrina</w:t>
            </w:r>
            <w:proofErr w:type="spellEnd"/>
            <w:r w:rsidRPr="00EE1E28">
              <w:rPr>
                <w:rFonts w:ascii="Arial Narrow" w:hAnsi="Arial Narrow" w:cs="Times New Roman"/>
                <w:sz w:val="22"/>
                <w:szCs w:val="22"/>
              </w:rPr>
              <w:t xml:space="preserve">: 0,05%, </w:t>
            </w:r>
            <w:proofErr w:type="spellStart"/>
            <w:r w:rsidRPr="00EE1E28">
              <w:rPr>
                <w:rFonts w:ascii="Arial Narrow" w:hAnsi="Arial Narrow" w:cs="Times New Roman"/>
                <w:sz w:val="22"/>
                <w:szCs w:val="22"/>
              </w:rPr>
              <w:t>Esbiotrina</w:t>
            </w:r>
            <w:proofErr w:type="spellEnd"/>
            <w:r w:rsidRPr="00EE1E28">
              <w:rPr>
                <w:rFonts w:ascii="Arial Narrow" w:hAnsi="Arial Narrow" w:cs="Times New Roman"/>
                <w:sz w:val="22"/>
                <w:szCs w:val="22"/>
              </w:rPr>
              <w:t xml:space="preserve">: 0,1%, </w:t>
            </w:r>
            <w:proofErr w:type="spellStart"/>
            <w:r w:rsidRPr="00EE1E28">
              <w:rPr>
                <w:rFonts w:ascii="Arial Narrow" w:hAnsi="Arial Narrow" w:cs="Times New Roman"/>
                <w:sz w:val="22"/>
                <w:szCs w:val="22"/>
              </w:rPr>
              <w:t>Imiprotrina</w:t>
            </w:r>
            <w:proofErr w:type="spellEnd"/>
            <w:r w:rsidRPr="00EE1E28">
              <w:rPr>
                <w:rFonts w:ascii="Arial Narrow" w:hAnsi="Arial Narrow" w:cs="Times New Roman"/>
                <w:sz w:val="22"/>
                <w:szCs w:val="22"/>
              </w:rPr>
              <w:t>: 0,02%, eficaz contra insetos voadores e rasteiros (baratas, moscas, mosquitos, etc.), fórmula a base d'água, sem CFC, com ação contínua por 12 horas, em embalagem metálica contendo 300ml.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434798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 xml:space="preserve">Frasco </w:t>
            </w:r>
            <w:r w:rsidRPr="00EE1E28">
              <w:rPr>
                <w:rFonts w:ascii="Arial Narrow" w:hAnsi="Arial Narrow" w:cs="Times New Roman"/>
                <w:sz w:val="22"/>
                <w:szCs w:val="22"/>
              </w:rPr>
              <w:lastRenderedPageBreak/>
              <w:t>com 300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60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 xml:space="preserve">R$               </w:t>
            </w:r>
            <w:r w:rsidRPr="00EE1E28">
              <w:rPr>
                <w:rFonts w:ascii="Arial Narrow" w:hAnsi="Arial Narrow" w:cs="Times New Roman"/>
                <w:bCs/>
                <w:sz w:val="22"/>
                <w:szCs w:val="22"/>
              </w:rPr>
              <w:lastRenderedPageBreak/>
              <w:t>6,97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lastRenderedPageBreak/>
              <w:t xml:space="preserve">R$                 </w:t>
            </w:r>
            <w:r w:rsidRPr="00EE1E28">
              <w:rPr>
                <w:rFonts w:ascii="Arial Narrow" w:hAnsi="Arial Narrow" w:cs="Times New Roman"/>
                <w:bCs/>
                <w:sz w:val="22"/>
                <w:szCs w:val="22"/>
              </w:rPr>
              <w:lastRenderedPageBreak/>
              <w:t>418,20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21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Limpador para vidro: Limpa vidro, aspecto físico líquido, composição </w:t>
            </w:r>
            <w:proofErr w:type="spellStart"/>
            <w:r w:rsidRPr="00EE1E28">
              <w:rPr>
                <w:rFonts w:ascii="Arial Narrow" w:hAnsi="Arial Narrow" w:cs="Times New Roman"/>
                <w:sz w:val="22"/>
                <w:szCs w:val="22"/>
              </w:rPr>
              <w:t>lauril</w:t>
            </w:r>
            <w:proofErr w:type="spellEnd"/>
            <w:r w:rsidRPr="00EE1E28">
              <w:rPr>
                <w:rFonts w:ascii="Arial Narrow" w:hAnsi="Arial Narrow" w:cs="Times New Roman"/>
                <w:sz w:val="22"/>
                <w:szCs w:val="22"/>
              </w:rPr>
              <w:t xml:space="preserve"> éter, sulfato de sódio, frasco com pulverizador com gatilho, com capacidade para 500 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288945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1421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3,21</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4.566,15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Lixeira com pedal - 10 litros: Lixeira com pedal, confeccionada em polietileno, com capacidade para 10 litros, com tampa e pedal, cores variadas.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248176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52,93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2.911,15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Lixeira com pedal - 20 litros: Lixeira com pedal, confeccionada em polietileno, com capacidade para 20 litros, com tampa e pedal, cor branca.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284708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43,61</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959,48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Lustrador de móveis: Lustrador de móveis, componentes ceras naturais, aroma lavanda, aplicação móveis e superfícies lisas. Frasco com 200ml.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226950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200ml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771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6,47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4.988,37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Luva para limpeza: Luva multiuso cano longo, confeccionada em látex, verde ou amarela, antiderrapante, no tamanho médio, com as seguintes características adicionais, sem forro p/ uso em limpeza geral.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327842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Par</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187</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8,65</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1.617,55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Luva para limpeza: Luva multiuso cano longo, confeccionada em látex, verde ou amarela, antiderrapante, no tamanho pequeno, com as seguintes características adicionais, sem forro p/ uso em limpeza geral.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327843</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Par</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3,90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429,00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Luva para limpeza: Luva multiuso cano longo, confeccionada em látex, verde ou amarela, antiderrapante, no tamanho grande, com as seguintes características adicionais, sem forro p/ uso em limpeza geral.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327841</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Par</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209</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7,22</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1.508,46</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Máscara hospitalar: Máscara multiuso, </w:t>
            </w:r>
            <w:r w:rsidRPr="00EE1E28">
              <w:rPr>
                <w:rFonts w:ascii="Arial Narrow" w:hAnsi="Arial Narrow" w:cs="Times New Roman"/>
                <w:sz w:val="22"/>
                <w:szCs w:val="22"/>
              </w:rPr>
              <w:lastRenderedPageBreak/>
              <w:t>confeccionada em material 100% polietileno, descartável, tamanho único, cor branca, não estéril, atóxico, não inflamável, tripla camada, para proteção do sistema respiratório. Caixa com 100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307270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 xml:space="preserve">Caixa c/ </w:t>
            </w:r>
            <w:r w:rsidRPr="00EE1E28">
              <w:rPr>
                <w:rFonts w:ascii="Arial Narrow" w:hAnsi="Arial Narrow" w:cs="Times New Roman"/>
                <w:sz w:val="22"/>
                <w:szCs w:val="22"/>
              </w:rPr>
              <w:lastRenderedPageBreak/>
              <w:t xml:space="preserve">100 </w:t>
            </w: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48</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 xml:space="preserve">R$             </w:t>
            </w:r>
            <w:r w:rsidRPr="00EE1E28">
              <w:rPr>
                <w:rFonts w:ascii="Arial Narrow" w:hAnsi="Arial Narrow" w:cs="Times New Roman"/>
                <w:bCs/>
                <w:sz w:val="22"/>
                <w:szCs w:val="22"/>
              </w:rPr>
              <w:lastRenderedPageBreak/>
              <w:t>10,37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lastRenderedPageBreak/>
              <w:t xml:space="preserve">R$                 </w:t>
            </w:r>
            <w:r w:rsidRPr="00EE1E28">
              <w:rPr>
                <w:rFonts w:ascii="Arial Narrow" w:hAnsi="Arial Narrow" w:cs="Times New Roman"/>
                <w:bCs/>
                <w:sz w:val="22"/>
                <w:szCs w:val="22"/>
              </w:rPr>
              <w:lastRenderedPageBreak/>
              <w:t>497,60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29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Pá coletora de lixo: Pá coletora de lixo, com coletor em material plástico com dimensões de 20 x 18 cm, cabo em madeira revestido em plástico, com comprimento de 80 cm, para limpeza.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304186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75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5,87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440,25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w:t>
            </w:r>
            <w:proofErr w:type="spellStart"/>
            <w:r w:rsidRPr="00EE1E28">
              <w:rPr>
                <w:rFonts w:ascii="Arial Narrow" w:hAnsi="Arial Narrow" w:cs="Times New Roman"/>
                <w:sz w:val="22"/>
                <w:szCs w:val="22"/>
              </w:rPr>
              <w:t>pendurador</w:t>
            </w:r>
            <w:proofErr w:type="spellEnd"/>
            <w:r w:rsidRPr="00EE1E28">
              <w:rPr>
                <w:rFonts w:ascii="Arial Narrow" w:hAnsi="Arial Narrow" w:cs="Times New Roman"/>
                <w:sz w:val="22"/>
                <w:szCs w:val="22"/>
              </w:rPr>
              <w:t xml:space="preserve"> para as duas peças.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304186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132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12,82</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1.692,24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Palha de aço: Palha de aço, confeccionada em aço carbono, abrasividade média, N. 02, Para limpeza em geral, pacote com 25g.</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241725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 25g</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0,99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109,18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Pano de chão: Pano de chão alvejado, confeccionado em algodão cru, tipo saco fechado (inteiro) dimensões mínimas 85 cm x 60 cm, para limpeza de chão.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357462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1731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3.015,40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Pano de prato: Pano de prato, confeccionado em algodão cru, </w:t>
            </w:r>
            <w:proofErr w:type="spellStart"/>
            <w:r w:rsidRPr="00EE1E28">
              <w:rPr>
                <w:rFonts w:ascii="Arial Narrow" w:hAnsi="Arial Narrow" w:cs="Times New Roman"/>
                <w:sz w:val="22"/>
                <w:szCs w:val="22"/>
              </w:rPr>
              <w:t>toalhado</w:t>
            </w:r>
            <w:proofErr w:type="spellEnd"/>
            <w:r w:rsidRPr="00EE1E28">
              <w:rPr>
                <w:rFonts w:ascii="Arial Narrow" w:hAnsi="Arial Narrow" w:cs="Times New Roman"/>
                <w:sz w:val="22"/>
                <w:szCs w:val="22"/>
              </w:rPr>
              <w:t>, com dimensões mínimas de 60 x 40 cm, na cor branca.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344983</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481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1,37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657,37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Pano multiuso (tipo </w:t>
            </w:r>
            <w:proofErr w:type="spellStart"/>
            <w:r w:rsidRPr="00EE1E28">
              <w:rPr>
                <w:rFonts w:ascii="Arial Narrow" w:hAnsi="Arial Narrow" w:cs="Times New Roman"/>
                <w:sz w:val="22"/>
                <w:szCs w:val="22"/>
              </w:rPr>
              <w:t>Perfex</w:t>
            </w:r>
            <w:proofErr w:type="spellEnd"/>
            <w:r w:rsidRPr="00EE1E28">
              <w:rPr>
                <w:rFonts w:ascii="Arial Narrow" w:hAnsi="Arial Narrow" w:cs="Times New Roman"/>
                <w:sz w:val="22"/>
                <w:szCs w:val="22"/>
              </w:rPr>
              <w:t xml:space="preserve"> ou similar): Pano multiuso (tipo </w:t>
            </w:r>
            <w:proofErr w:type="spellStart"/>
            <w:r w:rsidRPr="00EE1E28">
              <w:rPr>
                <w:rFonts w:ascii="Arial Narrow" w:hAnsi="Arial Narrow" w:cs="Times New Roman"/>
                <w:sz w:val="22"/>
                <w:szCs w:val="22"/>
              </w:rPr>
              <w:t>Perfex</w:t>
            </w:r>
            <w:proofErr w:type="spellEnd"/>
            <w:r w:rsidRPr="00EE1E28">
              <w:rPr>
                <w:rFonts w:ascii="Arial Narrow" w:hAnsi="Arial Narrow" w:cs="Times New Roman"/>
                <w:sz w:val="22"/>
                <w:szCs w:val="22"/>
              </w:rPr>
              <w:t xml:space="preserve"> ou similar), confeccionado em material sintético, antibactéria, microperfurado, na cor azul ou vermelha, medindo 60 x 33cm, Embalagem com 05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137057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 xml:space="preserve">Pacote c/ 05 </w:t>
            </w:r>
            <w:proofErr w:type="spellStart"/>
            <w:r w:rsidRPr="00EE1E28">
              <w:rPr>
                <w:rFonts w:ascii="Arial Narrow" w:hAnsi="Arial Narrow" w:cs="Times New Roman"/>
                <w:sz w:val="22"/>
                <w:szCs w:val="22"/>
              </w:rPr>
              <w:t>und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149</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6,71</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999,79</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Papel higiênico para dispenser: Papel higiênico – 300 m – para dispenser, papel de alta qualidade composto de 100% de </w:t>
            </w:r>
            <w:r w:rsidRPr="00EE1E28">
              <w:rPr>
                <w:rFonts w:ascii="Arial Narrow" w:hAnsi="Arial Narrow" w:cs="Times New Roman"/>
                <w:sz w:val="22"/>
                <w:szCs w:val="22"/>
              </w:rPr>
              <w:lastRenderedPageBreak/>
              <w:t>fibras virgens, gofrado, medida do rolo 300 metros, largura 10 cm, bobina especifica para dispenser, fardo com 08 rolos.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224640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Fardo c/ 08 rolos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41,79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4.596,53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36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Papel higiênico: Papel higiênico, material celulose virgem, comprimento 30 m, largura 10 cm, tipo picotado, folhas duplas, cor branca, sem perfume. Fardos com 16 pacotes de 4 rolos.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238338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Fardos com 64 rolos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435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55,08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23.958,93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Papel toalha doméstico: Papel toalha confeccionado em celulose (100% fibras naturais), folha dupla, medindo 22 cm de comprimento e 20 cm de largura, na cor branca, com alto grau de absorção, para limpeza geral.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416699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 02 rolos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3,92</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431,48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Pastilha sanitária: </w:t>
            </w:r>
            <w:proofErr w:type="spellStart"/>
            <w:r w:rsidRPr="00EE1E28">
              <w:rPr>
                <w:rFonts w:ascii="Arial Narrow" w:hAnsi="Arial Narrow" w:cs="Times New Roman"/>
                <w:sz w:val="22"/>
                <w:szCs w:val="22"/>
              </w:rPr>
              <w:t>Desodorizador</w:t>
            </w:r>
            <w:proofErr w:type="spellEnd"/>
            <w:r w:rsidRPr="00EE1E28">
              <w:rPr>
                <w:rFonts w:ascii="Arial Narrow" w:hAnsi="Arial Narrow" w:cs="Times New Roman"/>
                <w:sz w:val="22"/>
                <w:szCs w:val="22"/>
              </w:rPr>
              <w:t xml:space="preserve"> sanitário, composição </w:t>
            </w:r>
            <w:proofErr w:type="spellStart"/>
            <w:r w:rsidRPr="00EE1E28">
              <w:rPr>
                <w:rFonts w:ascii="Arial Narrow" w:hAnsi="Arial Narrow" w:cs="Times New Roman"/>
                <w:sz w:val="22"/>
                <w:szCs w:val="22"/>
              </w:rPr>
              <w:t>paradicloro</w:t>
            </w:r>
            <w:proofErr w:type="spellEnd"/>
            <w:r w:rsidRPr="00EE1E28">
              <w:rPr>
                <w:rFonts w:ascii="Arial Narrow" w:hAnsi="Arial Narrow" w:cs="Times New Roman"/>
                <w:sz w:val="22"/>
                <w:szCs w:val="22"/>
              </w:rPr>
              <w:t xml:space="preserve"> benzeno, essência e corante, peso líquido 35g, aspecto físico tablete sólido, com suporte plástico para vaso sanitário. Caixa com 1 unidade.</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234737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6039</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15.560,49</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 Querosene  liquido, lata com 900 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16977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Lata c/ 900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200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12,59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2.518,67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Rodo limpador de vidro: Rodo, limpador de vidro com as seguintes características: cabo em alumínio, base polipropileno, comprimento do cabo 1,50 m tipo mini </w:t>
            </w:r>
            <w:proofErr w:type="spellStart"/>
            <w:r w:rsidRPr="00EE1E28">
              <w:rPr>
                <w:rFonts w:ascii="Arial Narrow" w:hAnsi="Arial Narrow" w:cs="Times New Roman"/>
                <w:sz w:val="22"/>
                <w:szCs w:val="22"/>
              </w:rPr>
              <w:t>lock</w:t>
            </w:r>
            <w:proofErr w:type="spellEnd"/>
            <w:r w:rsidRPr="00EE1E28">
              <w:rPr>
                <w:rFonts w:ascii="Arial Narrow" w:hAnsi="Arial Narrow" w:cs="Times New Roman"/>
                <w:sz w:val="22"/>
                <w:szCs w:val="22"/>
              </w:rPr>
              <w:t>, para limpeza de paredes, vidros e pisos, comprimento da base 26 cm, largura da base 10,2 cm com fixador na base para fixar panos ou fibra.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30228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45,23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1.040,37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Rodo para piso: Rodo, material cabo metal galvanizado, suporte de metal reforçado, comprimento suporte 40 cm, quantidade borrachas 02 </w:t>
            </w:r>
            <w:proofErr w:type="spellStart"/>
            <w:r w:rsidRPr="00EE1E28">
              <w:rPr>
                <w:rFonts w:ascii="Arial Narrow" w:hAnsi="Arial Narrow" w:cs="Times New Roman"/>
                <w:sz w:val="22"/>
                <w:szCs w:val="22"/>
              </w:rPr>
              <w:t>un</w:t>
            </w:r>
            <w:proofErr w:type="spellEnd"/>
            <w:r w:rsidRPr="00EE1E28">
              <w:rPr>
                <w:rFonts w:ascii="Arial Narrow" w:hAnsi="Arial Narrow" w:cs="Times New Roman"/>
                <w:sz w:val="22"/>
                <w:szCs w:val="22"/>
              </w:rPr>
              <w:t>, cabo revestido em plástico.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338698</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124</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10,47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1.297,87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Sabão em pó: Sabão em pó, aplicação: lavar roupas; aditivos: alvejante e amaciante; odor campestre. Caixa com 1000 g.</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226789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Caixa com 1 kg</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1294</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7,73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9.997,44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Sabonete em barra: Sabonete, aspecto físico sólido; peso 90g, tipo com perfume, formato retangular, com creme hidratante e </w:t>
            </w:r>
            <w:proofErr w:type="spellStart"/>
            <w:r w:rsidRPr="00EE1E28">
              <w:rPr>
                <w:rFonts w:ascii="Arial Narrow" w:hAnsi="Arial Narrow" w:cs="Times New Roman"/>
                <w:sz w:val="22"/>
                <w:szCs w:val="22"/>
              </w:rPr>
              <w:t>glicerinado</w:t>
            </w:r>
            <w:proofErr w:type="spellEnd"/>
            <w:r w:rsidRPr="00EE1E28">
              <w:rPr>
                <w:rFonts w:ascii="Arial Narrow" w:hAnsi="Arial Narrow" w:cs="Times New Roman"/>
                <w:sz w:val="22"/>
                <w:szCs w:val="22"/>
              </w:rPr>
              <w:t>.</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292880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275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1,53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419,83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44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Sabonete líquido: Sabonete liquido para dispenser, aspecto físico líquido viscoso cremoso, aplicação: </w:t>
            </w:r>
            <w:proofErr w:type="spellStart"/>
            <w:r w:rsidRPr="00EE1E28">
              <w:rPr>
                <w:rFonts w:ascii="Arial Narrow" w:hAnsi="Arial Narrow" w:cs="Times New Roman"/>
                <w:sz w:val="22"/>
                <w:szCs w:val="22"/>
              </w:rPr>
              <w:t>anti-sepsia</w:t>
            </w:r>
            <w:proofErr w:type="spellEnd"/>
            <w:r w:rsidRPr="00EE1E28">
              <w:rPr>
                <w:rFonts w:ascii="Arial Narrow" w:hAnsi="Arial Narrow" w:cs="Times New Roman"/>
                <w:sz w:val="22"/>
                <w:szCs w:val="22"/>
              </w:rPr>
              <w:t xml:space="preserve"> das mãos, composição: glicerina, agentes emolientes, </w:t>
            </w:r>
            <w:proofErr w:type="spellStart"/>
            <w:r w:rsidRPr="00EE1E28">
              <w:rPr>
                <w:rFonts w:ascii="Arial Narrow" w:hAnsi="Arial Narrow" w:cs="Times New Roman"/>
                <w:sz w:val="22"/>
                <w:szCs w:val="22"/>
              </w:rPr>
              <w:t>triclosan</w:t>
            </w:r>
            <w:proofErr w:type="spellEnd"/>
            <w:r w:rsidRPr="00EE1E28">
              <w:rPr>
                <w:rFonts w:ascii="Arial Narrow" w:hAnsi="Arial Narrow" w:cs="Times New Roman"/>
                <w:sz w:val="22"/>
                <w:szCs w:val="22"/>
              </w:rPr>
              <w:t xml:space="preserve"> 0,5%. Frasco com 5000ml.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417309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 litros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61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19,47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1.187,87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Saboneteira com aplicador: Saboneteira tipo dispenser para sabonete líquido, confeccionado em acrílico translúcido, de mesa, com bico com controle de saída confeccionado em plástico na cor branca, com capacidade mínima de 360ml .</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53007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60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69,49</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4.169,40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Saco para lixo 100 litros: Saco plástico para lixo, Classe I, Tipo E, dimensões 75x105 cm (</w:t>
            </w:r>
            <w:proofErr w:type="spellStart"/>
            <w:r w:rsidRPr="00EE1E28">
              <w:rPr>
                <w:rFonts w:ascii="Arial Narrow" w:hAnsi="Arial Narrow" w:cs="Times New Roman"/>
                <w:sz w:val="22"/>
                <w:szCs w:val="22"/>
              </w:rPr>
              <w:t>LxA</w:t>
            </w:r>
            <w:proofErr w:type="spellEnd"/>
            <w:r w:rsidRPr="00EE1E28">
              <w:rPr>
                <w:rFonts w:ascii="Arial Narrow" w:hAnsi="Arial Narrow" w:cs="Times New Roman"/>
                <w:sz w:val="22"/>
                <w:szCs w:val="22"/>
              </w:rPr>
              <w:t>),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253730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100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85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20,90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1.776,29</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Saco para lixo 30 litros: Saco plástico para lixo, Classe I, Tipo B, dimensões 59x62 cm (</w:t>
            </w:r>
            <w:proofErr w:type="spellStart"/>
            <w:r w:rsidRPr="00EE1E28">
              <w:rPr>
                <w:rFonts w:ascii="Arial Narrow" w:hAnsi="Arial Narrow" w:cs="Times New Roman"/>
                <w:sz w:val="22"/>
                <w:szCs w:val="22"/>
              </w:rPr>
              <w:t>LxA</w:t>
            </w:r>
            <w:proofErr w:type="spellEnd"/>
            <w:r w:rsidRPr="00EE1E28">
              <w:rPr>
                <w:rFonts w:ascii="Arial Narrow" w:hAnsi="Arial Narrow" w:cs="Times New Roman"/>
                <w:sz w:val="22"/>
                <w:szCs w:val="22"/>
              </w:rPr>
              <w:t>),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226092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100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61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6,50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396,50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48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Saco para lixo 50 litros: Saco plástico para lixo, Classe I, Tipo C, dimensões 63x80 cm (</w:t>
            </w:r>
            <w:proofErr w:type="spellStart"/>
            <w:r w:rsidRPr="00EE1E28">
              <w:rPr>
                <w:rFonts w:ascii="Arial Narrow" w:hAnsi="Arial Narrow" w:cs="Times New Roman"/>
                <w:sz w:val="22"/>
                <w:szCs w:val="22"/>
              </w:rPr>
              <w:t>LxA</w:t>
            </w:r>
            <w:proofErr w:type="spellEnd"/>
            <w:r w:rsidRPr="00EE1E28">
              <w:rPr>
                <w:rFonts w:ascii="Arial Narrow" w:hAnsi="Arial Narrow" w:cs="Times New Roman"/>
                <w:sz w:val="22"/>
                <w:szCs w:val="22"/>
              </w:rPr>
              <w:t xml:space="preserve">), preto, reciclado, capacidade 50 litros, suporte 10 kg, pacote com 100 unidades, picotado, devidamente identificados através da etiqueta do fabricante (quantidade, dimensões, capacidade nominal em litros e quilogramas e o tipo de resíduo). Os sacos </w:t>
            </w:r>
            <w:r w:rsidRPr="00EE1E28">
              <w:rPr>
                <w:rFonts w:ascii="Arial Narrow" w:hAnsi="Arial Narrow" w:cs="Times New Roman"/>
                <w:sz w:val="22"/>
                <w:szCs w:val="22"/>
              </w:rPr>
              <w:lastRenderedPageBreak/>
              <w:t>deverão ser fabricados e embalados de acordo com as Normas da ABNT NBR 9191/2008.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253729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100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80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17,97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1.437,33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49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Sacola plástica: Confeccionada em polietileno de alta densidade (material fosco e resistente), alça tipo camiseta, </w:t>
            </w:r>
            <w:proofErr w:type="spellStart"/>
            <w:r w:rsidRPr="00EE1E28">
              <w:rPr>
                <w:rFonts w:ascii="Arial Narrow" w:hAnsi="Arial Narrow" w:cs="Times New Roman"/>
                <w:sz w:val="22"/>
                <w:szCs w:val="22"/>
              </w:rPr>
              <w:t>oxi-biodegradável</w:t>
            </w:r>
            <w:proofErr w:type="spellEnd"/>
            <w:r w:rsidRPr="00EE1E28">
              <w:rPr>
                <w:rFonts w:ascii="Arial Narrow" w:hAnsi="Arial Narrow" w:cs="Times New Roman"/>
                <w:sz w:val="22"/>
                <w:szCs w:val="22"/>
              </w:rPr>
              <w:t>, reutilizável, reciclável, na cor branca, medindo 40 x 50 x 0,006cm (L x A x E). Pacote com 1000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219923</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1000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85,64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85,64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Sacola plástica: Confeccionada em polietileno de alta densidade (material fosco e resistente), alça tipo camiseta, </w:t>
            </w:r>
            <w:proofErr w:type="spellStart"/>
            <w:r w:rsidRPr="00EE1E28">
              <w:rPr>
                <w:rFonts w:ascii="Arial Narrow" w:hAnsi="Arial Narrow" w:cs="Times New Roman"/>
                <w:sz w:val="22"/>
                <w:szCs w:val="22"/>
              </w:rPr>
              <w:t>oxi-biodegradável</w:t>
            </w:r>
            <w:proofErr w:type="spellEnd"/>
            <w:r w:rsidRPr="00EE1E28">
              <w:rPr>
                <w:rFonts w:ascii="Arial Narrow" w:hAnsi="Arial Narrow" w:cs="Times New Roman"/>
                <w:sz w:val="22"/>
                <w:szCs w:val="22"/>
              </w:rPr>
              <w:t>, reutilizável, reciclável, na cor branca, medindo 50 x 70 x 0,006cm (L x A x E). Pacote com 1000 unidades.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219925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Pacote com 1000 unidades</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137,44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137,44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Toalha de rosto: Toalha de rosto, felpuda, 100% algodão, fio penteado, medindo, no mínimo, 50 cm x 86 cm, na cor branca.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347887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165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7,63</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1.258,95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Vassoura com cerdas de nylon: Vassoura com cerdas de nylon, cabo de madeira com revestimento em plástico e rosqueado com 1,2 m, cepa plástico com 30 cm e comprimento de cerdas mínimo 5 cm.</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234406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440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9,47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4.164,60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Vassoura com cerdas de palha: Vassoura de palha, cerdas de palha, cabo de madeira, cerdas com 60cm de comprimento, cabo maior que 02 metros.</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234665</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66</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18,34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1.210,66</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Vassoura com cerdas em piaçava: Vassoura, cerdas em piaçava, cabo em madeira plastificada, cepa madeira, comprimento cepa 20 cm, comprimento das cerdas de no mínimo 9 cm, cabo rosqueado.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226144</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143</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12,35</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1.766,05</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55</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Vassoura para jardim: Vassoura para jardinagem, cerdas confeccionadas em aço SAE 1070, cabo com 120 cm de comprimento, cerdas redondas, 22 lâminas, regulável.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417310</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330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17,30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5.708,18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56</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Vassourão: Vassourão com cabo, cerdas confeccionadas em </w:t>
            </w:r>
            <w:proofErr w:type="spellStart"/>
            <w:r w:rsidRPr="00EE1E28">
              <w:rPr>
                <w:rFonts w:ascii="Arial Narrow" w:hAnsi="Arial Narrow" w:cs="Times New Roman"/>
                <w:sz w:val="22"/>
                <w:szCs w:val="22"/>
              </w:rPr>
              <w:t>pêlo</w:t>
            </w:r>
            <w:proofErr w:type="spellEnd"/>
            <w:r w:rsidRPr="00EE1E28">
              <w:rPr>
                <w:rFonts w:ascii="Arial Narrow" w:hAnsi="Arial Narrow" w:cs="Times New Roman"/>
                <w:sz w:val="22"/>
                <w:szCs w:val="22"/>
              </w:rPr>
              <w:t xml:space="preserve"> sintético, cabo em madeira medindo, no mínimo 2 m, cepa com 60 cm, cabo reforçado na conexão </w:t>
            </w:r>
            <w:r w:rsidRPr="00EE1E28">
              <w:rPr>
                <w:rFonts w:ascii="Arial Narrow" w:hAnsi="Arial Narrow" w:cs="Times New Roman"/>
                <w:sz w:val="22"/>
                <w:szCs w:val="22"/>
              </w:rPr>
              <w:lastRenderedPageBreak/>
              <w:t>com a cepa.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lastRenderedPageBreak/>
              <w:t>285633</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55</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11,60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638,00</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lastRenderedPageBreak/>
              <w:t>57</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Conjunto lixeira coleta seletiva, material polietileno, quantidade lixeiras 4, capacidade 50, altura total 74, altura corpo 65, altura tampa 9, largura 34, espessura parede 3, cor azul, vermelha, verde e amarela, características adicionais suporte metálico para 4 lixeiras, fechadura </w:t>
            </w:r>
            <w:proofErr w:type="spellStart"/>
            <w:r w:rsidRPr="00EE1E28">
              <w:rPr>
                <w:rFonts w:ascii="Arial Narrow" w:hAnsi="Arial Narrow" w:cs="Times New Roman"/>
                <w:sz w:val="22"/>
                <w:szCs w:val="22"/>
              </w:rPr>
              <w:t>prote</w:t>
            </w:r>
            <w:proofErr w:type="spellEnd"/>
            <w:r w:rsidRPr="00EE1E28">
              <w:rPr>
                <w:rFonts w:ascii="Arial Narrow" w:hAnsi="Arial Narrow" w:cs="Times New Roman"/>
                <w:sz w:val="22"/>
                <w:szCs w:val="22"/>
              </w:rPr>
              <w:t>-, aplicação coleta de lixo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245706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Conjunto c/4</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12</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492,15</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5.905,84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58</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Carro coletor lixo, material polipropileno alta densidade, componentes 3 recipientes com tampa, rodízios emborrachados, capacidade 120, cor azul, cinza e vermelha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102369</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229,56</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4.591,27</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59</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Mangueira jardim, material </w:t>
            </w:r>
            <w:proofErr w:type="spellStart"/>
            <w:r w:rsidRPr="00EE1E28">
              <w:rPr>
                <w:rFonts w:ascii="Arial Narrow" w:hAnsi="Arial Narrow" w:cs="Times New Roman"/>
                <w:sz w:val="22"/>
                <w:szCs w:val="22"/>
              </w:rPr>
              <w:t>pvc-traçado</w:t>
            </w:r>
            <w:proofErr w:type="spellEnd"/>
            <w:r w:rsidRPr="00EE1E28">
              <w:rPr>
                <w:rFonts w:ascii="Arial Narrow" w:hAnsi="Arial Narrow" w:cs="Times New Roman"/>
                <w:sz w:val="22"/>
                <w:szCs w:val="22"/>
              </w:rPr>
              <w:t xml:space="preserve"> em náilon, diâmetro 1/2, espessura 2, pressão máxima 6, comprimento 25, cor azul, características adicionais com esguicho</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214084</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37,48</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374,83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60</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Mangueira jardim, material </w:t>
            </w:r>
            <w:proofErr w:type="spellStart"/>
            <w:r w:rsidRPr="00EE1E28">
              <w:rPr>
                <w:rFonts w:ascii="Arial Narrow" w:hAnsi="Arial Narrow" w:cs="Times New Roman"/>
                <w:sz w:val="22"/>
                <w:szCs w:val="22"/>
              </w:rPr>
              <w:t>pvc-traçado</w:t>
            </w:r>
            <w:proofErr w:type="spellEnd"/>
            <w:r w:rsidRPr="00EE1E28">
              <w:rPr>
                <w:rFonts w:ascii="Arial Narrow" w:hAnsi="Arial Narrow" w:cs="Times New Roman"/>
                <w:sz w:val="22"/>
                <w:szCs w:val="22"/>
              </w:rPr>
              <w:t xml:space="preserve"> em náilon, diâmetro 3/4, espessura 2, pressão máxima 6, comprimento 200, cor azul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229192</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3</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698,06</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2.094,18</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61</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Polidor de alumínio, embalagens de 500 ml – com registro na ANVISA.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54976</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880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2,90</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2.554,93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62</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Sabão pasta, composição glicerina, </w:t>
            </w:r>
            <w:proofErr w:type="spellStart"/>
            <w:r w:rsidRPr="00EE1E28">
              <w:rPr>
                <w:rFonts w:ascii="Arial Narrow" w:hAnsi="Arial Narrow" w:cs="Times New Roman"/>
                <w:sz w:val="22"/>
                <w:szCs w:val="22"/>
              </w:rPr>
              <w:t>tensoativo</w:t>
            </w:r>
            <w:proofErr w:type="spellEnd"/>
            <w:r w:rsidRPr="00EE1E28">
              <w:rPr>
                <w:rFonts w:ascii="Arial Narrow" w:hAnsi="Arial Narrow" w:cs="Times New Roman"/>
                <w:sz w:val="22"/>
                <w:szCs w:val="22"/>
              </w:rPr>
              <w:t xml:space="preserve"> aniônico e carboidrato, aplicação limpeza pesada com ação </w:t>
            </w:r>
            <w:proofErr w:type="spellStart"/>
            <w:r w:rsidRPr="00EE1E28">
              <w:rPr>
                <w:rFonts w:ascii="Arial Narrow" w:hAnsi="Arial Narrow" w:cs="Times New Roman"/>
                <w:sz w:val="22"/>
                <w:szCs w:val="22"/>
              </w:rPr>
              <w:t>desengraxante</w:t>
            </w:r>
            <w:proofErr w:type="spellEnd"/>
            <w:r w:rsidRPr="00EE1E28">
              <w:rPr>
                <w:rFonts w:ascii="Arial Narrow" w:hAnsi="Arial Narrow" w:cs="Times New Roman"/>
                <w:sz w:val="22"/>
                <w:szCs w:val="22"/>
              </w:rPr>
              <w:t xml:space="preserve"> – pote com 200g</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287791</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proofErr w:type="spellStart"/>
            <w:r w:rsidRPr="00EE1E28">
              <w:rPr>
                <w:rFonts w:ascii="Arial Narrow" w:hAnsi="Arial Narrow" w:cs="Times New Roman"/>
                <w:sz w:val="22"/>
                <w:szCs w:val="22"/>
              </w:rPr>
              <w:t>Unid</w:t>
            </w:r>
            <w:proofErr w:type="spellEnd"/>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2,52</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276,83</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63</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Papel filme, material </w:t>
            </w:r>
            <w:proofErr w:type="spellStart"/>
            <w:r w:rsidRPr="00EE1E28">
              <w:rPr>
                <w:rFonts w:ascii="Arial Narrow" w:hAnsi="Arial Narrow" w:cs="Times New Roman"/>
                <w:sz w:val="22"/>
                <w:szCs w:val="22"/>
              </w:rPr>
              <w:t>pvc</w:t>
            </w:r>
            <w:proofErr w:type="spellEnd"/>
            <w:r w:rsidRPr="00EE1E28">
              <w:rPr>
                <w:rFonts w:ascii="Arial Narrow" w:hAnsi="Arial Narrow" w:cs="Times New Roman"/>
                <w:sz w:val="22"/>
                <w:szCs w:val="22"/>
              </w:rPr>
              <w:t xml:space="preserve"> - cloreto de </w:t>
            </w:r>
            <w:proofErr w:type="spellStart"/>
            <w:r w:rsidRPr="00EE1E28">
              <w:rPr>
                <w:rFonts w:ascii="Arial Narrow" w:hAnsi="Arial Narrow" w:cs="Times New Roman"/>
                <w:sz w:val="22"/>
                <w:szCs w:val="22"/>
              </w:rPr>
              <w:t>polivinila</w:t>
            </w:r>
            <w:proofErr w:type="spellEnd"/>
            <w:r w:rsidRPr="00EE1E28">
              <w:rPr>
                <w:rFonts w:ascii="Arial Narrow" w:hAnsi="Arial Narrow" w:cs="Times New Roman"/>
                <w:sz w:val="22"/>
                <w:szCs w:val="22"/>
              </w:rPr>
              <w:t>, comprimento 300, largura 29, apresentação rolo, aplicação doméstica</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220981</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Bobina 300 m</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25,64</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2.820,84</w:t>
            </w:r>
          </w:p>
        </w:tc>
      </w:tr>
      <w:tr w:rsidR="00EE1E28" w:rsidRPr="00EE1E28" w:rsidTr="00A3365C">
        <w:trPr>
          <w:trHeight w:val="339"/>
        </w:trPr>
        <w:tc>
          <w:tcPr>
            <w:tcW w:w="710" w:type="dxa"/>
            <w:vAlign w:val="center"/>
          </w:tcPr>
          <w:p w:rsidR="00FE75C0" w:rsidRPr="00EE1E28" w:rsidRDefault="00FE75C0"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64</w:t>
            </w:r>
          </w:p>
        </w:tc>
        <w:tc>
          <w:tcPr>
            <w:tcW w:w="3571" w:type="dxa"/>
            <w:vAlign w:val="center"/>
          </w:tcPr>
          <w:p w:rsidR="00FE75C0" w:rsidRPr="00EE1E28" w:rsidRDefault="00FE75C0" w:rsidP="00A3365C">
            <w:pPr>
              <w:widowControl w:val="0"/>
              <w:suppressAutoHyphens/>
              <w:spacing w:after="120" w:line="276" w:lineRule="auto"/>
              <w:rPr>
                <w:rFonts w:ascii="Arial Narrow" w:hAnsi="Arial Narrow" w:cs="Times New Roman"/>
                <w:sz w:val="22"/>
                <w:szCs w:val="22"/>
              </w:rPr>
            </w:pPr>
            <w:r w:rsidRPr="00EE1E28">
              <w:rPr>
                <w:rFonts w:ascii="Arial Narrow" w:hAnsi="Arial Narrow" w:cs="Times New Roman"/>
                <w:sz w:val="22"/>
                <w:szCs w:val="22"/>
              </w:rPr>
              <w:t xml:space="preserve">Solução, composição </w:t>
            </w:r>
            <w:proofErr w:type="spellStart"/>
            <w:r w:rsidRPr="00EE1E28">
              <w:rPr>
                <w:rFonts w:ascii="Arial Narrow" w:hAnsi="Arial Narrow" w:cs="Times New Roman"/>
                <w:sz w:val="22"/>
                <w:szCs w:val="22"/>
              </w:rPr>
              <w:t>polidemetilsiloxano</w:t>
            </w:r>
            <w:proofErr w:type="spellEnd"/>
            <w:r w:rsidRPr="00EE1E28">
              <w:rPr>
                <w:rFonts w:ascii="Arial Narrow" w:hAnsi="Arial Narrow" w:cs="Times New Roman"/>
                <w:sz w:val="22"/>
                <w:szCs w:val="22"/>
              </w:rPr>
              <w:t xml:space="preserve">, aplicação limpeza e proteção de vidros óticas, tipo </w:t>
            </w:r>
            <w:proofErr w:type="spellStart"/>
            <w:r w:rsidRPr="00EE1E28">
              <w:rPr>
                <w:rFonts w:ascii="Arial Narrow" w:hAnsi="Arial Narrow" w:cs="Times New Roman"/>
                <w:sz w:val="22"/>
                <w:szCs w:val="22"/>
              </w:rPr>
              <w:t>antiembaçante</w:t>
            </w:r>
            <w:proofErr w:type="spellEnd"/>
            <w:r w:rsidRPr="00EE1E28">
              <w:rPr>
                <w:rFonts w:ascii="Arial Narrow" w:hAnsi="Arial Narrow" w:cs="Times New Roman"/>
                <w:sz w:val="22"/>
                <w:szCs w:val="22"/>
              </w:rPr>
              <w:t xml:space="preserve">, antiestático e </w:t>
            </w:r>
            <w:proofErr w:type="spellStart"/>
            <w:r w:rsidRPr="00EE1E28">
              <w:rPr>
                <w:rFonts w:ascii="Arial Narrow" w:hAnsi="Arial Narrow" w:cs="Times New Roman"/>
                <w:sz w:val="22"/>
                <w:szCs w:val="22"/>
              </w:rPr>
              <w:t>desengordurante</w:t>
            </w:r>
            <w:proofErr w:type="spellEnd"/>
            <w:r w:rsidRPr="00EE1E28">
              <w:rPr>
                <w:rFonts w:ascii="Arial Narrow" w:hAnsi="Arial Narrow" w:cs="Times New Roman"/>
                <w:sz w:val="22"/>
                <w:szCs w:val="22"/>
              </w:rPr>
              <w:t>, apresentação líquido – embalagem 500ml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423487</w:t>
            </w:r>
          </w:p>
        </w:tc>
        <w:tc>
          <w:tcPr>
            <w:tcW w:w="851"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Frasco c/ 500 ml</w:t>
            </w:r>
          </w:p>
        </w:tc>
        <w:tc>
          <w:tcPr>
            <w:tcW w:w="121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sz w:val="22"/>
                <w:szCs w:val="22"/>
              </w:rPr>
              <w:t>110</w:t>
            </w:r>
          </w:p>
        </w:tc>
        <w:tc>
          <w:tcPr>
            <w:tcW w:w="1276"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28,37</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Arial"/>
                <w:sz w:val="22"/>
                <w:szCs w:val="22"/>
              </w:rPr>
            </w:pPr>
            <w:r w:rsidRPr="00EE1E28">
              <w:rPr>
                <w:rFonts w:ascii="Arial Narrow" w:hAnsi="Arial Narrow" w:cs="Times New Roman"/>
                <w:bCs/>
                <w:sz w:val="22"/>
                <w:szCs w:val="22"/>
              </w:rPr>
              <w:t>R$              3.120,70</w:t>
            </w:r>
          </w:p>
        </w:tc>
      </w:tr>
      <w:tr w:rsidR="00EE1E28" w:rsidRPr="00EE1E28" w:rsidTr="00A3365C">
        <w:trPr>
          <w:trHeight w:val="339"/>
        </w:trPr>
        <w:tc>
          <w:tcPr>
            <w:tcW w:w="8468" w:type="dxa"/>
            <w:gridSpan w:val="6"/>
            <w:vAlign w:val="center"/>
          </w:tcPr>
          <w:p w:rsidR="00FE75C0" w:rsidRPr="00EE1E28" w:rsidRDefault="00FE75C0" w:rsidP="00A3365C">
            <w:pPr>
              <w:widowControl w:val="0"/>
              <w:suppressAutoHyphens/>
              <w:spacing w:after="120" w:line="276" w:lineRule="auto"/>
              <w:jc w:val="center"/>
              <w:rPr>
                <w:rFonts w:ascii="Arial Narrow" w:hAnsi="Arial Narrow" w:cs="Times New Roman"/>
                <w:bCs/>
                <w:sz w:val="22"/>
                <w:szCs w:val="22"/>
              </w:rPr>
            </w:pPr>
            <w:r w:rsidRPr="00EE1E28">
              <w:rPr>
                <w:rFonts w:ascii="Arial Narrow" w:hAnsi="Arial Narrow" w:cs="Arial"/>
                <w:b/>
                <w:sz w:val="22"/>
                <w:szCs w:val="22"/>
              </w:rPr>
              <w:t>TOTAL</w:t>
            </w:r>
          </w:p>
        </w:tc>
        <w:tc>
          <w:tcPr>
            <w:tcW w:w="850" w:type="dxa"/>
            <w:vAlign w:val="center"/>
          </w:tcPr>
          <w:p w:rsidR="00FE75C0" w:rsidRPr="00EE1E28" w:rsidRDefault="00FE75C0" w:rsidP="00A3365C">
            <w:pPr>
              <w:widowControl w:val="0"/>
              <w:suppressAutoHyphens/>
              <w:spacing w:after="120" w:line="276" w:lineRule="auto"/>
              <w:jc w:val="center"/>
              <w:rPr>
                <w:rFonts w:ascii="Arial Narrow" w:hAnsi="Arial Narrow" w:cs="Times New Roman"/>
                <w:bCs/>
                <w:sz w:val="22"/>
                <w:szCs w:val="22"/>
              </w:rPr>
            </w:pPr>
            <w:r w:rsidRPr="00EE1E28">
              <w:rPr>
                <w:rFonts w:ascii="Arial Narrow" w:hAnsi="Arial Narrow" w:cs="Times New Roman"/>
                <w:bCs/>
                <w:sz w:val="22"/>
                <w:szCs w:val="22"/>
              </w:rPr>
              <w:t>R$ 219.786,84</w:t>
            </w:r>
          </w:p>
        </w:tc>
      </w:tr>
    </w:tbl>
    <w:p w:rsidR="00FE75C0" w:rsidRPr="00EE1E28" w:rsidRDefault="00FE75C0" w:rsidP="00FE75C0">
      <w:pPr>
        <w:autoSpaceDE w:val="0"/>
        <w:spacing w:before="120" w:after="120" w:line="276" w:lineRule="auto"/>
        <w:ind w:left="425"/>
        <w:jc w:val="both"/>
        <w:rPr>
          <w:rFonts w:ascii="Arial Narrow" w:hAnsi="Arial Narrow" w:cs="Arial"/>
          <w:b/>
          <w:sz w:val="22"/>
          <w:szCs w:val="22"/>
        </w:rPr>
      </w:pPr>
    </w:p>
    <w:p w:rsidR="00FE75C0" w:rsidRPr="00EE1E28" w:rsidRDefault="00FE75C0" w:rsidP="00FE75C0">
      <w:pPr>
        <w:pStyle w:val="PargrafodaLista"/>
        <w:numPr>
          <w:ilvl w:val="1"/>
          <w:numId w:val="41"/>
        </w:numPr>
        <w:autoSpaceDE w:val="0"/>
        <w:spacing w:before="120" w:after="120" w:line="276" w:lineRule="auto"/>
        <w:ind w:left="425" w:firstLine="0"/>
        <w:contextualSpacing w:val="0"/>
        <w:jc w:val="both"/>
        <w:rPr>
          <w:rFonts w:ascii="Arial Narrow" w:hAnsi="Arial Narrow" w:cs="Arial"/>
          <w:sz w:val="22"/>
          <w:szCs w:val="22"/>
        </w:rPr>
      </w:pPr>
      <w:r w:rsidRPr="00EE1E28">
        <w:rPr>
          <w:rFonts w:ascii="Arial Narrow" w:hAnsi="Arial Narrow" w:cs="Arial"/>
          <w:sz w:val="22"/>
          <w:szCs w:val="22"/>
        </w:rPr>
        <w:t xml:space="preserve"> Para os itens abaixo relacionados, cuja atividade de fabricação ou industrialização é enquadrada no Anexo I da Instrução Normativa IBAMA n° 06, de 15/03/2013, só será admitida a oferta de produto cujo fabricante esteja regularmente registrado no Cadastro Técnico Federal de Atividades Potencialmente </w:t>
      </w:r>
      <w:r w:rsidRPr="00EE1E28">
        <w:rPr>
          <w:rFonts w:ascii="Arial Narrow" w:hAnsi="Arial Narrow" w:cs="Arial"/>
          <w:sz w:val="22"/>
          <w:szCs w:val="22"/>
        </w:rPr>
        <w:lastRenderedPageBreak/>
        <w:t>Poluidoras ou Utilizadoras de Recursos Ambientais, instituído pelo artigo 17, inciso II, da Lei n° 6.938, de 1981:</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03</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09</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12</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13</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14</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20</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24</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35</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36</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37</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42</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43</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44</w:t>
      </w:r>
    </w:p>
    <w:p w:rsidR="00FE75C0" w:rsidRPr="00EE1E28" w:rsidRDefault="00FE75C0" w:rsidP="00FE75C0">
      <w:pPr>
        <w:pStyle w:val="PargrafodaLista"/>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r w:rsidRPr="00EE1E28">
        <w:rPr>
          <w:rFonts w:ascii="Arial Narrow" w:hAnsi="Arial Narrow" w:cs="Arial"/>
          <w:sz w:val="22"/>
          <w:szCs w:val="22"/>
        </w:rPr>
        <w:t>ITEM 62</w:t>
      </w:r>
    </w:p>
    <w:p w:rsidR="00FE75C0" w:rsidRPr="00EE1E28" w:rsidRDefault="00FE75C0" w:rsidP="00FE75C0">
      <w:pPr>
        <w:pStyle w:val="PargrafodaList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Narrow" w:hAnsi="Arial Narrow" w:cs="Arial"/>
          <w:sz w:val="22"/>
          <w:szCs w:val="22"/>
        </w:rPr>
      </w:pPr>
    </w:p>
    <w:p w:rsidR="00FE75C0" w:rsidRPr="00EE1E28" w:rsidRDefault="00FE75C0" w:rsidP="00FE75C0">
      <w:pPr>
        <w:pStyle w:val="PargrafodaLista"/>
        <w:numPr>
          <w:ilvl w:val="1"/>
          <w:numId w:val="41"/>
        </w:numPr>
        <w:autoSpaceDE w:val="0"/>
        <w:spacing w:before="120" w:after="120" w:line="276" w:lineRule="auto"/>
        <w:ind w:left="709" w:firstLine="0"/>
        <w:contextualSpacing w:val="0"/>
        <w:jc w:val="both"/>
        <w:rPr>
          <w:rFonts w:ascii="Arial Narrow" w:hAnsi="Arial Narrow" w:cs="Arial"/>
          <w:sz w:val="22"/>
          <w:szCs w:val="22"/>
        </w:rPr>
      </w:pPr>
      <w:r w:rsidRPr="00EE1E28">
        <w:rPr>
          <w:rFonts w:ascii="Arial Narrow" w:hAnsi="Arial Narrow" w:cs="Arial"/>
          <w:sz w:val="22"/>
          <w:szCs w:val="22"/>
        </w:rPr>
        <w:t>Só será admitida a oferta de detergente em pó, fabricado no país ou importado, cuja composição respeite os limites de concentração máxima de fósforo admitidos na Resolução CONAMA n° 359, de 29/04/2005, e legislação correlata.</w:t>
      </w:r>
    </w:p>
    <w:p w:rsidR="00FE75C0" w:rsidRPr="00EE1E28" w:rsidRDefault="00FE75C0" w:rsidP="00FE75C0">
      <w:pPr>
        <w:pStyle w:val="PargrafodaLista"/>
        <w:numPr>
          <w:ilvl w:val="1"/>
          <w:numId w:val="41"/>
        </w:numPr>
        <w:autoSpaceDE w:val="0"/>
        <w:spacing w:before="120" w:after="120" w:line="276" w:lineRule="auto"/>
        <w:ind w:left="709" w:firstLine="0"/>
        <w:contextualSpacing w:val="0"/>
        <w:jc w:val="both"/>
        <w:rPr>
          <w:rFonts w:ascii="Arial Narrow" w:hAnsi="Arial Narrow" w:cs="Arial"/>
          <w:b/>
          <w:sz w:val="22"/>
          <w:szCs w:val="22"/>
          <w:u w:val="single"/>
        </w:rPr>
      </w:pPr>
      <w:r w:rsidRPr="00EE1E28">
        <w:rPr>
          <w:rFonts w:ascii="Arial Narrow" w:hAnsi="Arial Narrow" w:cs="Arial"/>
          <w:sz w:val="22"/>
          <w:szCs w:val="22"/>
        </w:rPr>
        <w:t>Estimativas de consumo individualizadas, do órgão gerenciador:</w:t>
      </w:r>
    </w:p>
    <w:p w:rsidR="00FE75C0" w:rsidRPr="00EE1E28" w:rsidRDefault="00FE75C0" w:rsidP="00FE75C0">
      <w:pPr>
        <w:pStyle w:val="PargrafodaLista"/>
        <w:rPr>
          <w:rFonts w:ascii="Arial Narrow" w:hAnsi="Arial Narrow" w:cs="Arial"/>
          <w:b/>
          <w:sz w:val="22"/>
          <w:szCs w:val="22"/>
          <w:u w:val="single"/>
        </w:rPr>
      </w:pPr>
    </w:p>
    <w:p w:rsidR="00FE75C0" w:rsidRPr="00EE1E28" w:rsidRDefault="00FE75C0" w:rsidP="00FE75C0">
      <w:pPr>
        <w:pStyle w:val="PargrafodaLista"/>
        <w:rPr>
          <w:rFonts w:ascii="Arial Narrow" w:hAnsi="Arial Narrow" w:cs="Arial"/>
          <w:b/>
          <w:sz w:val="22"/>
          <w:szCs w:val="22"/>
          <w:u w:val="single"/>
        </w:rPr>
      </w:pPr>
    </w:p>
    <w:tbl>
      <w:tblPr>
        <w:tblW w:w="10099" w:type="dxa"/>
        <w:tblInd w:w="-356" w:type="dxa"/>
        <w:tblCellMar>
          <w:left w:w="70" w:type="dxa"/>
          <w:right w:w="70" w:type="dxa"/>
        </w:tblCellMar>
        <w:tblLook w:val="04A0"/>
      </w:tblPr>
      <w:tblGrid>
        <w:gridCol w:w="633"/>
        <w:gridCol w:w="1008"/>
        <w:gridCol w:w="754"/>
        <w:gridCol w:w="642"/>
        <w:gridCol w:w="642"/>
        <w:gridCol w:w="642"/>
        <w:gridCol w:w="642"/>
        <w:gridCol w:w="642"/>
        <w:gridCol w:w="642"/>
        <w:gridCol w:w="642"/>
        <w:gridCol w:w="642"/>
        <w:gridCol w:w="642"/>
        <w:gridCol w:w="642"/>
        <w:gridCol w:w="642"/>
        <w:gridCol w:w="642"/>
      </w:tblGrid>
      <w:tr w:rsidR="00EE1E28" w:rsidRPr="00EE1E28" w:rsidTr="00A3365C">
        <w:trPr>
          <w:trHeight w:val="330"/>
        </w:trPr>
        <w:tc>
          <w:tcPr>
            <w:tcW w:w="239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 </w:t>
            </w:r>
          </w:p>
        </w:tc>
        <w:tc>
          <w:tcPr>
            <w:tcW w:w="7704" w:type="dxa"/>
            <w:gridSpan w:val="12"/>
            <w:tcBorders>
              <w:top w:val="single" w:sz="4" w:space="0" w:color="auto"/>
              <w:left w:val="nil"/>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Cronograma das quantidades a serem adquiridas em cada período (mês / ano)</w:t>
            </w:r>
          </w:p>
        </w:tc>
      </w:tr>
      <w:tr w:rsidR="00EE1E28" w:rsidRPr="00EE1E28" w:rsidTr="00A3365C">
        <w:trPr>
          <w:trHeight w:val="30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rPr>
                <w:rFonts w:ascii="Arial Narrow" w:hAnsi="Arial Narrow" w:cs="Times New Roman"/>
                <w:b/>
                <w:sz w:val="22"/>
                <w:szCs w:val="22"/>
              </w:rPr>
            </w:pPr>
            <w:r w:rsidRPr="00EE1E28">
              <w:rPr>
                <w:rFonts w:ascii="Arial Narrow" w:hAnsi="Arial Narrow" w:cs="Arial"/>
                <w:b/>
                <w:sz w:val="22"/>
                <w:szCs w:val="22"/>
              </w:rPr>
              <w:t>Item</w:t>
            </w:r>
          </w:p>
        </w:tc>
        <w:tc>
          <w:tcPr>
            <w:tcW w:w="1008"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rPr>
                <w:rFonts w:ascii="Arial Narrow" w:hAnsi="Arial Narrow" w:cs="Times New Roman"/>
                <w:b/>
                <w:sz w:val="22"/>
                <w:szCs w:val="22"/>
              </w:rPr>
            </w:pPr>
            <w:r w:rsidRPr="00EE1E28">
              <w:rPr>
                <w:rFonts w:ascii="Arial Narrow" w:hAnsi="Arial Narrow" w:cs="Times New Roman"/>
                <w:b/>
                <w:sz w:val="22"/>
                <w:szCs w:val="22"/>
              </w:rPr>
              <w:t>Unidade</w:t>
            </w:r>
          </w:p>
        </w:tc>
        <w:tc>
          <w:tcPr>
            <w:tcW w:w="754"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rPr>
                <w:rFonts w:ascii="Arial Narrow" w:hAnsi="Arial Narrow" w:cs="Times New Roman"/>
                <w:b/>
                <w:sz w:val="22"/>
                <w:szCs w:val="22"/>
              </w:rPr>
            </w:pPr>
            <w:r w:rsidRPr="00EE1E28">
              <w:rPr>
                <w:rFonts w:ascii="Arial Narrow" w:hAnsi="Arial Narrow" w:cs="Times New Roman"/>
                <w:b/>
                <w:sz w:val="22"/>
                <w:szCs w:val="22"/>
              </w:rPr>
              <w:t>Quant. Total</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02/19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03/19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04/19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05/19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06/19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07/19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08/19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09/19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10/19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11/19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b/>
                <w:sz w:val="22"/>
                <w:szCs w:val="22"/>
              </w:rPr>
            </w:pPr>
            <w:r w:rsidRPr="00EE1E28">
              <w:rPr>
                <w:rFonts w:ascii="Arial Narrow" w:hAnsi="Arial Narrow" w:cs="Times New Roman"/>
                <w:b/>
                <w:sz w:val="22"/>
                <w:szCs w:val="22"/>
              </w:rPr>
              <w:t>12/19</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Litro</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Arial"/>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2 litros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1993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166</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1311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Tubo c/ 410ml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482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41</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128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288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09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com 750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1580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131</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Litro</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550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45</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 xml:space="preserve">Caixa c/ 2.500 </w:t>
            </w:r>
            <w:proofErr w:type="spellStart"/>
            <w:r w:rsidRPr="00EE1E28">
              <w:rPr>
                <w:rFonts w:ascii="Arial Narrow" w:hAnsi="Arial Narrow" w:cs="Times New Roman"/>
                <w:sz w:val="22"/>
                <w:szCs w:val="22"/>
              </w:rPr>
              <w:t>und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200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lastRenderedPageBreak/>
              <w:t>12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2 litros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3018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251</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1430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2350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195</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 xml:space="preserve">Pacote c/ 08 </w:t>
            </w:r>
            <w:proofErr w:type="spellStart"/>
            <w:r w:rsidRPr="00EE1E28">
              <w:rPr>
                <w:rFonts w:ascii="Arial Narrow" w:hAnsi="Arial Narrow" w:cs="Times New Roman"/>
                <w:sz w:val="22"/>
                <w:szCs w:val="22"/>
              </w:rPr>
              <w:t>und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3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989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988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83</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19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com 300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1421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200ml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771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65</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Par</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187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Par</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Par</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 xml:space="preserve">Caixa c/ 100 </w:t>
            </w: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48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29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75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132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 25g</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1731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145</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481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 xml:space="preserve">Pacote c/ 05 </w:t>
            </w:r>
            <w:proofErr w:type="spellStart"/>
            <w:r w:rsidRPr="00EE1E28">
              <w:rPr>
                <w:rFonts w:ascii="Arial Narrow" w:hAnsi="Arial Narrow" w:cs="Times New Roman"/>
                <w:sz w:val="22"/>
                <w:szCs w:val="22"/>
              </w:rPr>
              <w:t>und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149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13</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Fardo c/ 08 rolos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lastRenderedPageBreak/>
              <w:t>36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Fardos com 64 rolos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435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37</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 02 rolos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6039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504</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39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Lata c/ 900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200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17</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124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Caixa com 1 kg</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1294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107</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108</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107</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275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22</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 litros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100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85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100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100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80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49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1000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99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Pacote com 1000 unidades</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165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440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66</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143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43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55</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330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56</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55</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57</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Conjunto c/4</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12</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lastRenderedPageBreak/>
              <w:t>58</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20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59</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60</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0</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61</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880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74</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73</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74</w:t>
            </w:r>
          </w:p>
        </w:tc>
      </w:tr>
      <w:tr w:rsidR="00EE1E28" w:rsidRPr="00EE1E28" w:rsidTr="00A3365C">
        <w:trPr>
          <w:trHeight w:val="33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62</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proofErr w:type="spellStart"/>
            <w:r w:rsidRPr="00EE1E28">
              <w:rPr>
                <w:rFonts w:ascii="Arial Narrow" w:hAnsi="Arial Narrow" w:cs="Times New Roman"/>
                <w:sz w:val="22"/>
                <w:szCs w:val="22"/>
              </w:rPr>
              <w:t>Unid</w:t>
            </w:r>
            <w:proofErr w:type="spellEnd"/>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63</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Bobina 300 m</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r>
      <w:tr w:rsidR="00EE1E28" w:rsidRPr="00EE1E28" w:rsidTr="00A3365C">
        <w:trPr>
          <w:trHeight w:val="660"/>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FE75C0" w:rsidRPr="00EE1E28" w:rsidRDefault="00FE75C0" w:rsidP="00A3365C">
            <w:pPr>
              <w:jc w:val="center"/>
              <w:rPr>
                <w:rFonts w:ascii="Arial Narrow" w:hAnsi="Arial Narrow" w:cs="Times New Roman"/>
                <w:b/>
                <w:bCs/>
                <w:sz w:val="22"/>
                <w:szCs w:val="22"/>
              </w:rPr>
            </w:pPr>
            <w:r w:rsidRPr="00EE1E28">
              <w:rPr>
                <w:rFonts w:ascii="Arial Narrow" w:hAnsi="Arial Narrow" w:cs="Times New Roman"/>
                <w:b/>
                <w:bCs/>
                <w:sz w:val="22"/>
                <w:szCs w:val="22"/>
              </w:rPr>
              <w:t>64</w:t>
            </w:r>
          </w:p>
        </w:tc>
        <w:tc>
          <w:tcPr>
            <w:tcW w:w="1008"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Frasco c/ 500 ml</w:t>
            </w:r>
          </w:p>
        </w:tc>
        <w:tc>
          <w:tcPr>
            <w:tcW w:w="754" w:type="dxa"/>
            <w:tcBorders>
              <w:top w:val="nil"/>
              <w:left w:val="nil"/>
              <w:bottom w:val="single" w:sz="4" w:space="0" w:color="auto"/>
              <w:right w:val="single" w:sz="4" w:space="0" w:color="auto"/>
            </w:tcBorders>
            <w:shd w:val="clear" w:color="auto" w:fill="auto"/>
            <w:vAlign w:val="center"/>
            <w:hideMark/>
          </w:tcPr>
          <w:p w:rsidR="00FE75C0" w:rsidRPr="00EE1E28" w:rsidRDefault="00FE75C0" w:rsidP="00A3365C">
            <w:pPr>
              <w:jc w:val="center"/>
              <w:rPr>
                <w:rFonts w:ascii="Arial Narrow" w:hAnsi="Arial Narrow" w:cs="Times New Roman"/>
                <w:sz w:val="22"/>
                <w:szCs w:val="22"/>
              </w:rPr>
            </w:pPr>
            <w:r w:rsidRPr="00EE1E28">
              <w:rPr>
                <w:rFonts w:ascii="Arial Narrow" w:hAnsi="Arial Narrow" w:cs="Times New Roman"/>
                <w:sz w:val="22"/>
                <w:szCs w:val="22"/>
              </w:rPr>
              <w:t>110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10</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c>
          <w:tcPr>
            <w:tcW w:w="642" w:type="dxa"/>
            <w:tcBorders>
              <w:top w:val="nil"/>
              <w:left w:val="nil"/>
              <w:bottom w:val="single" w:sz="4" w:space="0" w:color="auto"/>
              <w:right w:val="single" w:sz="4" w:space="0" w:color="auto"/>
            </w:tcBorders>
            <w:shd w:val="clear" w:color="auto" w:fill="auto"/>
            <w:noWrap/>
            <w:vAlign w:val="bottom"/>
            <w:hideMark/>
          </w:tcPr>
          <w:p w:rsidR="00FE75C0" w:rsidRPr="00EE1E28" w:rsidRDefault="00FE75C0" w:rsidP="00A3365C">
            <w:pPr>
              <w:jc w:val="right"/>
              <w:rPr>
                <w:rFonts w:ascii="Arial Narrow" w:hAnsi="Arial Narrow" w:cs="Times New Roman"/>
                <w:sz w:val="22"/>
                <w:szCs w:val="22"/>
              </w:rPr>
            </w:pPr>
            <w:r w:rsidRPr="00EE1E28">
              <w:rPr>
                <w:rFonts w:ascii="Arial Narrow" w:hAnsi="Arial Narrow" w:cs="Times New Roman"/>
                <w:sz w:val="22"/>
                <w:szCs w:val="22"/>
              </w:rPr>
              <w:t>9</w:t>
            </w:r>
          </w:p>
        </w:tc>
      </w:tr>
    </w:tbl>
    <w:p w:rsidR="00FE75C0" w:rsidRPr="00EE1E28" w:rsidRDefault="00FE75C0" w:rsidP="00FE75C0">
      <w:pPr>
        <w:pStyle w:val="PargrafodaLista"/>
        <w:rPr>
          <w:rFonts w:ascii="Arial Narrow" w:hAnsi="Arial Narrow" w:cs="Arial"/>
          <w:b/>
          <w:sz w:val="22"/>
          <w:szCs w:val="22"/>
          <w:u w:val="single"/>
        </w:rPr>
      </w:pPr>
    </w:p>
    <w:p w:rsidR="00FE75C0" w:rsidRPr="00EE1E28" w:rsidRDefault="00FE75C0" w:rsidP="00FE75C0">
      <w:pPr>
        <w:autoSpaceDE w:val="0"/>
        <w:spacing w:after="120" w:line="276" w:lineRule="auto"/>
        <w:jc w:val="both"/>
        <w:rPr>
          <w:rFonts w:ascii="Arial Narrow" w:hAnsi="Arial Narrow" w:cs="Arial"/>
          <w:b/>
          <w:sz w:val="22"/>
          <w:szCs w:val="22"/>
        </w:rPr>
      </w:pPr>
    </w:p>
    <w:p w:rsidR="00FE75C0" w:rsidRPr="00EE1E28" w:rsidRDefault="00FE75C0" w:rsidP="00FE75C0">
      <w:pPr>
        <w:autoSpaceDE w:val="0"/>
        <w:spacing w:after="120" w:line="276" w:lineRule="auto"/>
        <w:ind w:left="709"/>
        <w:jc w:val="both"/>
        <w:rPr>
          <w:rFonts w:ascii="Arial Narrow" w:hAnsi="Arial Narrow" w:cs="Arial"/>
          <w:sz w:val="22"/>
          <w:szCs w:val="22"/>
        </w:rPr>
      </w:pPr>
      <w:r w:rsidRPr="00E25871">
        <w:rPr>
          <w:rFonts w:ascii="Arial Narrow" w:hAnsi="Arial Narrow" w:cs="Arial"/>
          <w:b/>
          <w:sz w:val="22"/>
          <w:szCs w:val="22"/>
        </w:rPr>
        <w:t>1.5</w:t>
      </w:r>
      <w:r w:rsidRPr="00EE1E28">
        <w:rPr>
          <w:rFonts w:ascii="Arial Narrow" w:hAnsi="Arial Narrow" w:cs="Arial"/>
          <w:sz w:val="22"/>
          <w:szCs w:val="22"/>
        </w:rPr>
        <w:t xml:space="preserve"> A quantidade mínima a ser cotada pelo licitante é de 25% por item.  As quantidades máximas dos itens são as mesmas informadas na planilha de quantitativos do órgão gerenciador deste Termo de Referência.</w:t>
      </w:r>
    </w:p>
    <w:p w:rsidR="00FE75C0" w:rsidRPr="00EE1E28" w:rsidRDefault="00FE75C0" w:rsidP="00FE75C0">
      <w:pPr>
        <w:autoSpaceDE w:val="0"/>
        <w:spacing w:after="120" w:line="276" w:lineRule="auto"/>
        <w:jc w:val="both"/>
        <w:rPr>
          <w:rFonts w:ascii="Arial Narrow" w:hAnsi="Arial Narrow" w:cs="Arial"/>
          <w:b/>
          <w:sz w:val="22"/>
          <w:szCs w:val="22"/>
        </w:rPr>
      </w:pPr>
    </w:p>
    <w:p w:rsidR="00FE75C0" w:rsidRPr="00EE1E28" w:rsidRDefault="00FE75C0" w:rsidP="00FE75C0">
      <w:pPr>
        <w:numPr>
          <w:ilvl w:val="0"/>
          <w:numId w:val="41"/>
        </w:numPr>
        <w:autoSpaceDE w:val="0"/>
        <w:spacing w:after="120" w:line="276" w:lineRule="auto"/>
        <w:jc w:val="both"/>
        <w:rPr>
          <w:rFonts w:ascii="Arial Narrow" w:hAnsi="Arial Narrow" w:cs="Arial"/>
          <w:b/>
          <w:sz w:val="22"/>
          <w:szCs w:val="22"/>
        </w:rPr>
      </w:pPr>
      <w:r w:rsidRPr="00EE1E28">
        <w:rPr>
          <w:rFonts w:ascii="Arial Narrow" w:hAnsi="Arial Narrow" w:cs="Arial"/>
          <w:b/>
          <w:sz w:val="22"/>
          <w:szCs w:val="22"/>
        </w:rPr>
        <w:t>JUSTIFICATIVA E OBJETIVO DA CONTRATAÇÃO</w:t>
      </w:r>
    </w:p>
    <w:p w:rsidR="00FE75C0" w:rsidRPr="00EE1E28" w:rsidRDefault="002920C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 xml:space="preserve">Trata-se a presente contratação da compra de materiais de limpeza, para atender necessidade do Centro de Formação de Professores da Universidade Federal de Campina Grande. Como uma das prerrogativas do gestor é manter e preservar o patrimônio público torna-se imperativo a aquisição de bens de consumo necessários a sua manutenção. Logo, tendo em vista que o CFP/UFCG necessita de materiais para continuidade da execução da assepsia e higienização de seus ambientes, sendo esses essenciais a preservar a limpeza desta instituição, é que se faz necessária esta contratação. Justificasse ainda que a falta desses materiais poderia causar transtornos e trazer sérios riscos à saúde da população acadêmica, com possibilidade do surgimento de pragas urbanas ou fungos/bactérias, como também riscos a preservação do patrimônio da instituição, pois poderia ocasionar a degradação de ambientes. Sendo assim, no que concerne aos quantitativos apresentados neste documento, ressaltamos que esses têm como base a realização da limpeza por um período de 12 (doze) meses e foi levantado a partir do histórico de consumo de mesmo período. </w:t>
      </w:r>
    </w:p>
    <w:p w:rsidR="00FE75C0" w:rsidRPr="00EE1E28" w:rsidRDefault="002920C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 xml:space="preserve">A quantidade de material de limpeza solicitada deverá atender a demanda dos prédios próprios do CFP/UFCG, sejam eles: Residências Universitárias (masculina e feminina), Central de Aulas (1, 2 e 3), CTINFRA, Ginásio, Restaurante Universitário, Biblioteca, Escola Técnica de Saúde de Cajazeiras, </w:t>
      </w:r>
      <w:proofErr w:type="spellStart"/>
      <w:r w:rsidR="00FE75C0" w:rsidRPr="00EE1E28">
        <w:rPr>
          <w:rFonts w:ascii="Arial Narrow" w:hAnsi="Arial Narrow" w:cs="Arial"/>
          <w:sz w:val="22"/>
          <w:szCs w:val="22"/>
        </w:rPr>
        <w:t>Porcário</w:t>
      </w:r>
      <w:proofErr w:type="spellEnd"/>
      <w:r w:rsidR="00FE75C0" w:rsidRPr="00EE1E28">
        <w:rPr>
          <w:rFonts w:ascii="Arial Narrow" w:hAnsi="Arial Narrow" w:cs="Arial"/>
          <w:sz w:val="22"/>
          <w:szCs w:val="22"/>
        </w:rPr>
        <w:t>, Biotério, Unidades Acadêmicas, Núcleo de Extensão Cultural, PAPS, além de 81 salas de aulas, 03 auditórios, 35 laboratórios de ensino e os blocos administrativos.</w:t>
      </w:r>
    </w:p>
    <w:p w:rsidR="00FE75C0" w:rsidRPr="00EE1E28" w:rsidRDefault="00FE75C0" w:rsidP="00FE75C0">
      <w:pPr>
        <w:spacing w:before="120" w:after="120" w:line="276" w:lineRule="auto"/>
        <w:jc w:val="both"/>
        <w:rPr>
          <w:rFonts w:ascii="Arial Narrow" w:hAnsi="Arial Narrow" w:cs="Arial"/>
          <w:b/>
          <w:sz w:val="22"/>
          <w:szCs w:val="22"/>
        </w:rPr>
      </w:pPr>
    </w:p>
    <w:p w:rsidR="00FE75C0" w:rsidRPr="00EE1E28" w:rsidRDefault="00FE75C0" w:rsidP="00FE75C0">
      <w:pPr>
        <w:numPr>
          <w:ilvl w:val="0"/>
          <w:numId w:val="41"/>
        </w:numPr>
        <w:spacing w:before="120" w:after="120" w:line="276" w:lineRule="auto"/>
        <w:ind w:left="0" w:firstLine="0"/>
        <w:jc w:val="both"/>
        <w:rPr>
          <w:rFonts w:ascii="Arial Narrow" w:hAnsi="Arial Narrow" w:cs="Arial"/>
          <w:b/>
          <w:sz w:val="22"/>
          <w:szCs w:val="22"/>
        </w:rPr>
      </w:pPr>
      <w:r w:rsidRPr="00EE1E28">
        <w:rPr>
          <w:rFonts w:ascii="Arial Narrow" w:hAnsi="Arial Narrow" w:cs="Arial"/>
          <w:b/>
          <w:sz w:val="22"/>
          <w:szCs w:val="22"/>
        </w:rPr>
        <w:t>CLASSIFICAÇÃO DOS BENS COMUNS</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
          <w:sz w:val="22"/>
          <w:szCs w:val="22"/>
        </w:rPr>
      </w:pPr>
      <w:r w:rsidRPr="00EE1E28">
        <w:rPr>
          <w:rFonts w:ascii="Arial Narrow" w:hAnsi="Arial Narrow"/>
          <w:sz w:val="22"/>
          <w:szCs w:val="22"/>
        </w:rPr>
        <w:t xml:space="preserve"> </w:t>
      </w:r>
      <w:r w:rsidR="00FE75C0" w:rsidRPr="00EE1E28">
        <w:rPr>
          <w:rFonts w:ascii="Arial Narrow" w:hAnsi="Arial Narrow"/>
          <w:sz w:val="22"/>
          <w:szCs w:val="22"/>
        </w:rPr>
        <w:t>Os bens a serem contratados enquadram-se na classificação de bens comuns, nos termos da Lei n° 10.520, de 2002, cujos padrões de desempenho e qualidade puderam ser objetivamente definidos por meio de especificações usuais no mercado.</w:t>
      </w:r>
    </w:p>
    <w:p w:rsidR="00FE75C0" w:rsidRPr="00EE1E28" w:rsidRDefault="00FE75C0" w:rsidP="00FE75C0">
      <w:pPr>
        <w:spacing w:after="120" w:line="276" w:lineRule="auto"/>
        <w:ind w:left="360" w:right="-15"/>
        <w:jc w:val="both"/>
        <w:rPr>
          <w:rFonts w:ascii="Arial Narrow" w:hAnsi="Arial Narrow" w:cs="Arial"/>
          <w:b/>
          <w:bCs/>
          <w:sz w:val="22"/>
          <w:szCs w:val="22"/>
        </w:rPr>
      </w:pPr>
    </w:p>
    <w:p w:rsidR="00FE75C0" w:rsidRPr="00EE1E28" w:rsidRDefault="00FE75C0" w:rsidP="00FE75C0">
      <w:pPr>
        <w:numPr>
          <w:ilvl w:val="0"/>
          <w:numId w:val="41"/>
        </w:numPr>
        <w:spacing w:before="120" w:after="120" w:line="276" w:lineRule="auto"/>
        <w:ind w:left="0" w:firstLine="0"/>
        <w:jc w:val="both"/>
        <w:rPr>
          <w:rFonts w:ascii="Arial Narrow" w:hAnsi="Arial Narrow" w:cs="Arial"/>
          <w:b/>
          <w:bCs/>
          <w:sz w:val="22"/>
          <w:szCs w:val="22"/>
        </w:rPr>
      </w:pPr>
      <w:r w:rsidRPr="00EE1E28">
        <w:rPr>
          <w:rFonts w:ascii="Arial Narrow" w:hAnsi="Arial Narrow" w:cs="Arial"/>
          <w:b/>
          <w:bCs/>
          <w:sz w:val="22"/>
          <w:szCs w:val="22"/>
        </w:rPr>
        <w:lastRenderedPageBreak/>
        <w:t>ENTREGA E CRITÉRIOS DE ACEITAÇÃO DO OBJETO.</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iCs/>
          <w:sz w:val="22"/>
          <w:szCs w:val="22"/>
        </w:rPr>
        <w:t xml:space="preserve"> </w:t>
      </w:r>
      <w:r w:rsidR="00FE75C0" w:rsidRPr="00EE1E28">
        <w:rPr>
          <w:rFonts w:ascii="Arial Narrow" w:hAnsi="Arial Narrow" w:cs="Arial"/>
          <w:iCs/>
          <w:sz w:val="22"/>
          <w:szCs w:val="22"/>
        </w:rPr>
        <w:t xml:space="preserve">O prazo de entrega dos bens é de 20 (vinte) dias corridos, contados da requisição do CFP/UFCG, em remessa parcelada, conforme solicitado, quando a requisição não especificar outro prazo, no seguinte endereço: Rua Sérgio Moreira de Figueiredo, S/N, Bairro Casas Populares, CEP 58900-000, na cidade de Cajazeiras – PB. </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bCs/>
          <w:sz w:val="22"/>
          <w:szCs w:val="22"/>
        </w:rPr>
        <w:t xml:space="preserve"> </w:t>
      </w:r>
      <w:r w:rsidR="00FE75C0" w:rsidRPr="00EE1E28">
        <w:rPr>
          <w:rFonts w:ascii="Arial Narrow" w:hAnsi="Arial Narrow" w:cs="Arial"/>
          <w:bCs/>
          <w:sz w:val="22"/>
          <w:szCs w:val="22"/>
        </w:rPr>
        <w:t xml:space="preserve">No caso de produtos perecíveis, o prazo de validade na data da entrega </w:t>
      </w:r>
      <w:r w:rsidR="00FE75C0" w:rsidRPr="00EE1E28">
        <w:rPr>
          <w:rFonts w:ascii="Arial Narrow" w:hAnsi="Arial Narrow" w:cs="Arial"/>
          <w:sz w:val="22"/>
          <w:szCs w:val="22"/>
        </w:rPr>
        <w:t>não</w:t>
      </w:r>
      <w:r w:rsidR="00FE75C0" w:rsidRPr="00EE1E28">
        <w:rPr>
          <w:rFonts w:ascii="Arial Narrow" w:hAnsi="Arial Narrow" w:cs="Arial"/>
          <w:bCs/>
          <w:sz w:val="22"/>
          <w:szCs w:val="22"/>
        </w:rPr>
        <w:t xml:space="preserve"> poderá ser inferior a </w:t>
      </w:r>
      <w:r w:rsidR="00FE75C0" w:rsidRPr="00EE1E28">
        <w:rPr>
          <w:rFonts w:ascii="Arial Narrow" w:hAnsi="Arial Narrow" w:cs="Arial"/>
          <w:b/>
          <w:bCs/>
          <w:sz w:val="22"/>
          <w:szCs w:val="22"/>
        </w:rPr>
        <w:t>03 (três) meses</w:t>
      </w:r>
      <w:r w:rsidR="00FE75C0" w:rsidRPr="00EE1E28">
        <w:rPr>
          <w:rFonts w:ascii="Arial Narrow" w:hAnsi="Arial Narrow" w:cs="Arial"/>
          <w:bCs/>
          <w:sz w:val="22"/>
          <w:szCs w:val="22"/>
        </w:rPr>
        <w:t>, ou a um terço do prazo total recomendado pelo fabricante.</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 xml:space="preserve">Os bens serão recebidos provisoriamente no prazo de </w:t>
      </w:r>
      <w:r w:rsidR="00FE75C0" w:rsidRPr="00EE1E28">
        <w:rPr>
          <w:rFonts w:ascii="Arial Narrow" w:hAnsi="Arial Narrow" w:cs="Arial"/>
          <w:b/>
          <w:sz w:val="22"/>
          <w:szCs w:val="22"/>
        </w:rPr>
        <w:t>05 (cinco) dias corridos</w:t>
      </w:r>
      <w:r w:rsidR="00FE75C0" w:rsidRPr="00EE1E28">
        <w:rPr>
          <w:rFonts w:ascii="Arial Narrow" w:hAnsi="Arial Narrow" w:cs="Arial"/>
          <w:sz w:val="22"/>
          <w:szCs w:val="22"/>
        </w:rPr>
        <w:t xml:space="preserve">, pelo(a) responsável pelo acompanhamento e fiscalização do contrato, para efeito de posterior verificação de sua conformidade com as especificações constantes neste Termo de Referência e na proposta. </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bCs/>
          <w:sz w:val="22"/>
          <w:szCs w:val="22"/>
        </w:rPr>
        <w:t xml:space="preserve"> </w:t>
      </w:r>
      <w:r w:rsidR="00FE75C0" w:rsidRPr="00EE1E28">
        <w:rPr>
          <w:rFonts w:ascii="Arial Narrow" w:hAnsi="Arial Narrow" w:cs="Arial"/>
          <w:bCs/>
          <w:sz w:val="22"/>
          <w:szCs w:val="22"/>
        </w:rPr>
        <w:t xml:space="preserve">Os bens poderão ser rejeitados, no todo ou em parte, quando em desacordo com as especificações constantes neste Termo de Referência e na proposta, devendo ser substituídos no prazo de </w:t>
      </w:r>
      <w:r w:rsidR="00FE75C0" w:rsidRPr="00EE1E28">
        <w:rPr>
          <w:rFonts w:ascii="Arial Narrow" w:hAnsi="Arial Narrow" w:cs="Arial"/>
          <w:b/>
          <w:bCs/>
          <w:sz w:val="22"/>
          <w:szCs w:val="22"/>
        </w:rPr>
        <w:t>15 (quinze) dias úteis</w:t>
      </w:r>
      <w:r w:rsidR="00FE75C0" w:rsidRPr="00EE1E28">
        <w:rPr>
          <w:rFonts w:ascii="Arial Narrow" w:hAnsi="Arial Narrow" w:cs="Arial"/>
          <w:bCs/>
          <w:sz w:val="22"/>
          <w:szCs w:val="22"/>
        </w:rPr>
        <w:t>, a contar da notificação da contratada, às suas custas, sem prejuízo da aplicação das penalidades.</w:t>
      </w:r>
    </w:p>
    <w:p w:rsidR="00FE75C0" w:rsidRPr="00EE1E28" w:rsidRDefault="002920C2"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 xml:space="preserve">Os bens serão recebidos definitivamente no prazo de </w:t>
      </w:r>
      <w:r w:rsidR="00FE75C0" w:rsidRPr="00EE1E28">
        <w:rPr>
          <w:rFonts w:ascii="Arial Narrow" w:hAnsi="Arial Narrow" w:cs="Arial"/>
          <w:b/>
          <w:sz w:val="22"/>
          <w:szCs w:val="22"/>
        </w:rPr>
        <w:t>10 (dez) dias corridos</w:t>
      </w:r>
      <w:r w:rsidR="00FE75C0" w:rsidRPr="00EE1E28">
        <w:rPr>
          <w:rFonts w:ascii="Arial Narrow" w:hAnsi="Arial Narrow" w:cs="Arial"/>
          <w:sz w:val="22"/>
          <w:szCs w:val="22"/>
        </w:rPr>
        <w:t>, contados do recebimento provisório, após a verificação da qualidade e quantidade do material e consequente aceitação mediante termo circunstanciado.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bCs/>
          <w:sz w:val="22"/>
          <w:szCs w:val="22"/>
        </w:rPr>
      </w:pPr>
      <w:r w:rsidRPr="00EE1E28">
        <w:rPr>
          <w:rFonts w:ascii="Arial Narrow" w:hAnsi="Arial Narrow" w:cs="Arial"/>
          <w:sz w:val="22"/>
          <w:szCs w:val="22"/>
          <w:lang w:eastAsia="en-US"/>
        </w:rPr>
        <w:t>Na hipótese de a verificação a que se refere o subitem anterior não ser procedida dentro do prazo fixado, reputar-se-á como realizada, consumando-se o recebimento definitivo no dia do esgotamento do prazo.</w:t>
      </w:r>
    </w:p>
    <w:p w:rsidR="00FE75C0" w:rsidRPr="00EE1E28" w:rsidRDefault="00E20A4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 </w:t>
      </w:r>
      <w:r w:rsidR="00FE75C0" w:rsidRPr="00EE1E28">
        <w:rPr>
          <w:rFonts w:ascii="Arial Narrow" w:hAnsi="Arial Narrow" w:cs="Arial"/>
          <w:sz w:val="22"/>
          <w:szCs w:val="22"/>
          <w:lang w:eastAsia="en-US"/>
        </w:rPr>
        <w:t>O recebimento provisório ou definitivo do objeto não exclui a responsabilidade da contratada pelos prejuízos resultantes da incorreta execução do contrato.</w:t>
      </w:r>
    </w:p>
    <w:p w:rsidR="00FE75C0" w:rsidRPr="00EE1E28" w:rsidRDefault="00E20A4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sz w:val="22"/>
          <w:szCs w:val="22"/>
        </w:rPr>
        <w:t xml:space="preserve"> </w:t>
      </w:r>
      <w:r w:rsidR="00FE75C0" w:rsidRPr="00EE1E28">
        <w:rPr>
          <w:rFonts w:ascii="Arial Narrow" w:hAnsi="Arial Narrow"/>
          <w:sz w:val="22"/>
          <w:szCs w:val="22"/>
        </w:rPr>
        <w:t xml:space="preserve">Todo e qualquer ônus decorrente da entrega do objeto licitado, inclusive frete, será de inteira responsabilidade da CONTRATADA. </w:t>
      </w:r>
    </w:p>
    <w:p w:rsidR="00FE75C0" w:rsidRPr="00EE1E28" w:rsidRDefault="00E20A4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sz w:val="22"/>
          <w:szCs w:val="22"/>
        </w:rPr>
        <w:t xml:space="preserve"> </w:t>
      </w:r>
      <w:r w:rsidR="00FE75C0" w:rsidRPr="00EE1E28">
        <w:rPr>
          <w:rFonts w:ascii="Arial Narrow" w:hAnsi="Arial Narrow"/>
          <w:sz w:val="22"/>
          <w:szCs w:val="22"/>
        </w:rPr>
        <w:t>Por se tratar de entrega parcelada, sendo estas feitas de acordo com a demanda da CONTRATANTE, a empresa licitante deverá observada a distância entre sua sede e o Centro de Formação de Professores da UFCG, conforme apresentado no item 4.1., objetivando a viabilidade logística e a consequente execução do contrato.</w:t>
      </w:r>
    </w:p>
    <w:p w:rsidR="00FE75C0" w:rsidRPr="00EE1E28" w:rsidRDefault="00FE75C0" w:rsidP="00FE75C0">
      <w:pPr>
        <w:spacing w:after="120" w:line="276" w:lineRule="auto"/>
        <w:ind w:left="567" w:right="-15"/>
        <w:jc w:val="both"/>
        <w:rPr>
          <w:rFonts w:ascii="Arial Narrow" w:hAnsi="Arial Narrow" w:cs="Arial"/>
          <w:sz w:val="22"/>
          <w:szCs w:val="22"/>
        </w:rPr>
      </w:pPr>
    </w:p>
    <w:p w:rsidR="00FE75C0" w:rsidRPr="00EE1E28" w:rsidRDefault="00FE75C0" w:rsidP="00FE75C0">
      <w:pPr>
        <w:numPr>
          <w:ilvl w:val="0"/>
          <w:numId w:val="41"/>
        </w:numPr>
        <w:spacing w:before="120" w:after="120" w:line="276" w:lineRule="auto"/>
        <w:ind w:left="0" w:firstLine="0"/>
        <w:jc w:val="both"/>
        <w:rPr>
          <w:rFonts w:ascii="Arial Narrow" w:hAnsi="Arial Narrow" w:cs="Arial"/>
          <w:b/>
          <w:sz w:val="22"/>
          <w:szCs w:val="22"/>
        </w:rPr>
      </w:pPr>
      <w:r w:rsidRPr="00EE1E28">
        <w:rPr>
          <w:rFonts w:ascii="Arial Narrow" w:hAnsi="Arial Narrow" w:cs="Arial"/>
          <w:b/>
          <w:bCs/>
          <w:sz w:val="22"/>
          <w:szCs w:val="22"/>
          <w:lang w:eastAsia="en-US"/>
        </w:rPr>
        <w:t>DAS OBRIGAÇÕES DA CONTRATANTE</w:t>
      </w:r>
    </w:p>
    <w:p w:rsidR="00FE75C0" w:rsidRPr="00EE1E28" w:rsidRDefault="00E20A42" w:rsidP="00FE75C0">
      <w:pPr>
        <w:numPr>
          <w:ilvl w:val="1"/>
          <w:numId w:val="41"/>
        </w:numPr>
        <w:spacing w:before="120" w:after="120" w:line="276" w:lineRule="auto"/>
        <w:ind w:left="425" w:firstLine="0"/>
        <w:jc w:val="both"/>
        <w:rPr>
          <w:rFonts w:ascii="Arial Narrow" w:hAnsi="Arial Narrow" w:cs="Arial"/>
          <w:b/>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São obrigações da Contratante:</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rPr>
        <w:t>receber o objeto no prazo e condições estabelecidas no Edital e seus anexos;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lang w:eastAsia="en-US"/>
        </w:rPr>
        <w:t>verificar minuciosamente, no prazo fixado, a conformidade dos bens recebidos provisoriamente com as especificações constantes do Edital e da proposta, para fins de aceitação e recebimento definitivo;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rPr>
        <w:t>comunicar à Contratada, por escrito, sobre imperfeições, falhas ou irregularidades verificadas no objeto fornecido, para que seja substituído, reparado ou corrigido;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lang w:eastAsia="en-US"/>
        </w:rPr>
        <w:t>acompanhar e fiscalizar o cumprimento das obrigações da Contratada, através de comissão/servidor especialmente designado;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rPr>
        <w:lastRenderedPageBreak/>
        <w:t>efetuar o pagamento à Contratada</w:t>
      </w:r>
      <w:r w:rsidRPr="00EE1E28">
        <w:rPr>
          <w:rFonts w:ascii="Arial Narrow" w:hAnsi="Arial Narrow" w:cs="Arial"/>
          <w:b/>
          <w:sz w:val="22"/>
          <w:szCs w:val="22"/>
        </w:rPr>
        <w:t xml:space="preserve"> </w:t>
      </w:r>
      <w:r w:rsidRPr="00EE1E28">
        <w:rPr>
          <w:rFonts w:ascii="Arial Narrow" w:hAnsi="Arial Narrow" w:cs="Arial"/>
          <w:sz w:val="22"/>
          <w:szCs w:val="22"/>
        </w:rPr>
        <w:t>no valor correspondente ao fornecimento do objeto, no prazo e forma estabelecidos no Edital e seus anexos;</w:t>
      </w:r>
    </w:p>
    <w:p w:rsidR="00FE75C0" w:rsidRPr="00EE1E28" w:rsidRDefault="00E20A42" w:rsidP="00FE75C0">
      <w:pPr>
        <w:numPr>
          <w:ilvl w:val="1"/>
          <w:numId w:val="41"/>
        </w:numPr>
        <w:spacing w:before="120" w:after="120" w:line="276" w:lineRule="auto"/>
        <w:ind w:left="425" w:firstLine="0"/>
        <w:jc w:val="both"/>
        <w:rPr>
          <w:rFonts w:ascii="Arial Narrow" w:hAnsi="Arial Narrow" w:cs="Arial"/>
          <w:b/>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FE75C0" w:rsidRPr="00EE1E28" w:rsidRDefault="00E20A42"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A Administração realizará pesquisa de preços periodicamente, em prazo não superior a 180 (cento e oitenta) dias, a fim de verificar a vantajosidade dos preços registrados em Ata.</w:t>
      </w:r>
    </w:p>
    <w:p w:rsidR="00FE75C0" w:rsidRPr="00EE1E28" w:rsidRDefault="00FE75C0" w:rsidP="00FE75C0">
      <w:pPr>
        <w:spacing w:after="120" w:line="276" w:lineRule="auto"/>
        <w:ind w:left="360" w:right="-15"/>
        <w:jc w:val="both"/>
        <w:rPr>
          <w:rFonts w:ascii="Arial Narrow" w:hAnsi="Arial Narrow" w:cs="Arial"/>
          <w:b/>
          <w:sz w:val="22"/>
          <w:szCs w:val="22"/>
        </w:rPr>
      </w:pPr>
    </w:p>
    <w:p w:rsidR="00FE75C0" w:rsidRPr="00EE1E28" w:rsidRDefault="00FE75C0" w:rsidP="00FE75C0">
      <w:pPr>
        <w:numPr>
          <w:ilvl w:val="0"/>
          <w:numId w:val="41"/>
        </w:numPr>
        <w:spacing w:after="120" w:line="276" w:lineRule="auto"/>
        <w:ind w:right="-15"/>
        <w:jc w:val="both"/>
        <w:rPr>
          <w:rFonts w:ascii="Arial Narrow" w:hAnsi="Arial Narrow" w:cs="Arial"/>
          <w:b/>
          <w:sz w:val="22"/>
          <w:szCs w:val="22"/>
        </w:rPr>
      </w:pPr>
      <w:r w:rsidRPr="00EE1E28">
        <w:rPr>
          <w:rFonts w:ascii="Arial Narrow" w:hAnsi="Arial Narrow" w:cs="Arial"/>
          <w:b/>
          <w:sz w:val="22"/>
          <w:szCs w:val="22"/>
        </w:rPr>
        <w:t>OBRIGAÇÕES DA CONTRATADA</w:t>
      </w:r>
    </w:p>
    <w:p w:rsidR="00FE75C0" w:rsidRPr="00EE1E28" w:rsidRDefault="00E20A42" w:rsidP="00FE75C0">
      <w:pPr>
        <w:numPr>
          <w:ilvl w:val="1"/>
          <w:numId w:val="41"/>
        </w:numPr>
        <w:spacing w:before="120" w:after="120" w:line="276" w:lineRule="auto"/>
        <w:ind w:left="425" w:firstLine="0"/>
        <w:jc w:val="both"/>
        <w:rPr>
          <w:rFonts w:ascii="Arial Narrow" w:hAnsi="Arial Narrow" w:cs="Arial"/>
          <w:b/>
          <w:sz w:val="22"/>
          <w:szCs w:val="22"/>
        </w:rPr>
      </w:pPr>
      <w:r w:rsidRPr="00EE1E28">
        <w:rPr>
          <w:rFonts w:ascii="Arial Narrow" w:hAnsi="Arial Narrow" w:cs="Arial"/>
          <w:sz w:val="22"/>
          <w:szCs w:val="22"/>
        </w:rPr>
        <w:t xml:space="preserve"> </w:t>
      </w:r>
      <w:r w:rsidR="00FE75C0" w:rsidRPr="00EE1E28">
        <w:rPr>
          <w:rFonts w:ascii="Arial Narrow" w:hAnsi="Arial Narrow" w:cs="Arial"/>
          <w:sz w:val="22"/>
          <w:szCs w:val="22"/>
        </w:rPr>
        <w:t>A Contratada deve cumprir todas as obrigações constantes no Edital, seus anexos e sua proposta, assumindo como exclusivamente seus os riscos e as despesas decorrentes da boa e perfeita execução do objeto e, ainda:</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rPr>
      </w:pPr>
      <w:r w:rsidRPr="00EE1E28">
        <w:rPr>
          <w:rFonts w:ascii="Arial Narrow" w:hAnsi="Arial Narrow" w:cs="Arial"/>
          <w:sz w:val="22"/>
          <w:szCs w:val="22"/>
        </w:rPr>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responsabilizar-se pelos vícios e danos decorrentes do objeto, de acordo com os artigos 12, 13 e 17 a 27, do Código de Defesa do Consumidor (Lei nº 8.078, de 1990);</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substituir, reparar ou corrigir, às suas expensas, no prazo fixado neste Termo de Referência, o objeto com avarias ou defeitos;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comunicar à Contratante, no prazo máximo de 24 (vinte e quatro) horas que antecede a data da entrega, os motivos que impossibilitem o cumprimento do prazo previsto, com a devida comprovação;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manter, durante toda a execução do contrato, em compatibilidade com as obrigações assumidas, todas as condições de habilitação e qualificação exigidas na licitação;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indicar preposto para representá-la durante a execução do contrato.</w:t>
      </w:r>
    </w:p>
    <w:p w:rsidR="00FE75C0" w:rsidRPr="00EE1E28" w:rsidRDefault="00FE75C0" w:rsidP="00FE75C0">
      <w:pPr>
        <w:spacing w:after="120" w:line="276" w:lineRule="auto"/>
        <w:ind w:left="360" w:right="-15"/>
        <w:jc w:val="both"/>
        <w:rPr>
          <w:rFonts w:ascii="Arial Narrow" w:hAnsi="Arial Narrow" w:cs="Arial"/>
          <w:b/>
          <w:sz w:val="22"/>
          <w:szCs w:val="22"/>
        </w:rPr>
      </w:pPr>
    </w:p>
    <w:p w:rsidR="00FE75C0" w:rsidRPr="00EE1E28" w:rsidRDefault="00FE75C0" w:rsidP="00FE75C0">
      <w:pPr>
        <w:numPr>
          <w:ilvl w:val="0"/>
          <w:numId w:val="41"/>
        </w:numPr>
        <w:spacing w:before="120" w:after="120" w:line="276" w:lineRule="auto"/>
        <w:ind w:left="0" w:firstLine="0"/>
        <w:jc w:val="both"/>
        <w:rPr>
          <w:rFonts w:ascii="Arial Narrow" w:hAnsi="Arial Narrow" w:cs="Arial"/>
          <w:b/>
          <w:sz w:val="22"/>
          <w:szCs w:val="22"/>
        </w:rPr>
      </w:pPr>
      <w:r w:rsidRPr="00EE1E28">
        <w:rPr>
          <w:rFonts w:ascii="Arial Narrow" w:hAnsi="Arial Narrow" w:cs="Arial"/>
          <w:b/>
          <w:sz w:val="22"/>
          <w:szCs w:val="22"/>
        </w:rPr>
        <w:t>DA SUBCONTRATAÇÃO</w:t>
      </w:r>
    </w:p>
    <w:p w:rsidR="00FE75C0" w:rsidRPr="00EE1E28" w:rsidRDefault="00FE75C0" w:rsidP="00FE75C0">
      <w:pPr>
        <w:spacing w:before="120" w:after="120" w:line="276" w:lineRule="auto"/>
        <w:ind w:left="425"/>
        <w:jc w:val="both"/>
        <w:rPr>
          <w:rFonts w:ascii="Arial Narrow" w:hAnsi="Arial Narrow" w:cs="Arial"/>
          <w:sz w:val="22"/>
          <w:szCs w:val="22"/>
        </w:rPr>
      </w:pPr>
      <w:r w:rsidRPr="00E25871">
        <w:rPr>
          <w:rFonts w:ascii="Arial Narrow" w:hAnsi="Arial Narrow" w:cs="Arial"/>
          <w:b/>
          <w:sz w:val="22"/>
          <w:szCs w:val="22"/>
        </w:rPr>
        <w:t>7.1</w:t>
      </w:r>
      <w:r w:rsidRPr="00EE1E28">
        <w:rPr>
          <w:rFonts w:ascii="Arial Narrow" w:hAnsi="Arial Narrow" w:cs="Arial"/>
          <w:sz w:val="22"/>
          <w:szCs w:val="22"/>
        </w:rPr>
        <w:t xml:space="preserve"> Não será admitida a subcontratação do objeto licitatório.</w:t>
      </w:r>
    </w:p>
    <w:p w:rsidR="00FE75C0" w:rsidRPr="00EE1E28" w:rsidRDefault="00FE75C0" w:rsidP="00FE75C0">
      <w:pPr>
        <w:spacing w:before="120" w:after="120" w:line="276" w:lineRule="auto"/>
        <w:ind w:left="425"/>
        <w:jc w:val="both"/>
        <w:rPr>
          <w:rFonts w:ascii="Arial Narrow" w:hAnsi="Arial Narrow" w:cs="Arial"/>
          <w:sz w:val="22"/>
          <w:szCs w:val="22"/>
          <w:lang w:eastAsia="en-US"/>
        </w:rPr>
      </w:pPr>
    </w:p>
    <w:p w:rsidR="00FE75C0" w:rsidRPr="00EE1E28" w:rsidRDefault="00FE75C0" w:rsidP="00FE75C0">
      <w:pPr>
        <w:numPr>
          <w:ilvl w:val="0"/>
          <w:numId w:val="41"/>
        </w:numPr>
        <w:spacing w:after="120" w:line="276" w:lineRule="auto"/>
        <w:ind w:right="-15"/>
        <w:jc w:val="both"/>
        <w:rPr>
          <w:rFonts w:ascii="Arial Narrow" w:hAnsi="Arial Narrow" w:cs="Arial"/>
          <w:b/>
          <w:sz w:val="22"/>
          <w:szCs w:val="22"/>
          <w:lang w:eastAsia="en-US"/>
        </w:rPr>
      </w:pPr>
      <w:r w:rsidRPr="00EE1E28">
        <w:rPr>
          <w:rFonts w:ascii="Arial Narrow" w:hAnsi="Arial Narrow" w:cs="Arial"/>
          <w:b/>
          <w:sz w:val="22"/>
          <w:szCs w:val="22"/>
          <w:lang w:eastAsia="en-US"/>
        </w:rPr>
        <w:t>ALTERAÇÃO SUBJETIVA</w:t>
      </w:r>
    </w:p>
    <w:p w:rsidR="00FE75C0" w:rsidRPr="00EE1E28" w:rsidRDefault="00895990" w:rsidP="00FE75C0">
      <w:pPr>
        <w:numPr>
          <w:ilvl w:val="1"/>
          <w:numId w:val="41"/>
        </w:numPr>
        <w:spacing w:before="120" w:after="120" w:line="276" w:lineRule="auto"/>
        <w:ind w:left="425" w:firstLine="0"/>
        <w:jc w:val="both"/>
        <w:rPr>
          <w:rFonts w:ascii="Arial Narrow" w:hAnsi="Arial Narrow" w:cs="Arial"/>
          <w:sz w:val="22"/>
          <w:szCs w:val="22"/>
          <w:lang w:eastAsia="en-US"/>
        </w:rPr>
      </w:pPr>
      <w:r w:rsidRPr="00EE1E28">
        <w:rPr>
          <w:rFonts w:ascii="Arial Narrow" w:hAnsi="Arial Narrow" w:cs="Arial"/>
          <w:sz w:val="22"/>
          <w:szCs w:val="22"/>
          <w:lang w:eastAsia="en-US"/>
        </w:rPr>
        <w:t xml:space="preserve"> </w:t>
      </w:r>
      <w:r w:rsidR="00FE75C0" w:rsidRPr="00EE1E28">
        <w:rPr>
          <w:rFonts w:ascii="Arial Narrow" w:hAnsi="Arial Narrow"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E75C0" w:rsidRPr="00EE1E28" w:rsidRDefault="00FE75C0" w:rsidP="00FE75C0">
      <w:pPr>
        <w:spacing w:before="120" w:after="120" w:line="276" w:lineRule="auto"/>
        <w:ind w:left="425"/>
        <w:jc w:val="both"/>
        <w:rPr>
          <w:rFonts w:ascii="Arial Narrow" w:hAnsi="Arial Narrow" w:cs="Arial"/>
          <w:sz w:val="22"/>
          <w:szCs w:val="22"/>
          <w:lang w:eastAsia="en-US"/>
        </w:rPr>
      </w:pPr>
    </w:p>
    <w:p w:rsidR="00FE75C0" w:rsidRPr="00EE1E28" w:rsidRDefault="00FE75C0" w:rsidP="00FE75C0">
      <w:pPr>
        <w:numPr>
          <w:ilvl w:val="0"/>
          <w:numId w:val="41"/>
        </w:numPr>
        <w:spacing w:after="120" w:line="276" w:lineRule="auto"/>
        <w:ind w:right="-15"/>
        <w:jc w:val="both"/>
        <w:rPr>
          <w:rFonts w:ascii="Arial Narrow" w:hAnsi="Arial Narrow" w:cs="Arial"/>
          <w:b/>
          <w:sz w:val="22"/>
          <w:szCs w:val="22"/>
          <w:lang w:eastAsia="en-US"/>
        </w:rPr>
      </w:pPr>
      <w:r w:rsidRPr="00EE1E28">
        <w:rPr>
          <w:rFonts w:ascii="Arial Narrow" w:hAnsi="Arial Narrow" w:cs="Arial"/>
          <w:b/>
          <w:sz w:val="22"/>
          <w:szCs w:val="22"/>
          <w:lang w:eastAsia="en-US"/>
        </w:rPr>
        <w:t>CONTROLE DA EXECUÇÃO</w:t>
      </w:r>
    </w:p>
    <w:p w:rsidR="00FE75C0" w:rsidRPr="00EE1E28" w:rsidRDefault="00706CA0" w:rsidP="00FE75C0">
      <w:pPr>
        <w:numPr>
          <w:ilvl w:val="1"/>
          <w:numId w:val="41"/>
        </w:numPr>
        <w:spacing w:before="120" w:after="120" w:line="276" w:lineRule="auto"/>
        <w:ind w:left="425" w:firstLine="0"/>
        <w:jc w:val="both"/>
        <w:rPr>
          <w:rFonts w:ascii="Arial Narrow" w:hAnsi="Arial Narrow" w:cs="Arial"/>
          <w:bCs/>
          <w:sz w:val="22"/>
          <w:szCs w:val="22"/>
        </w:rPr>
      </w:pPr>
      <w:r w:rsidRPr="00EE1E28">
        <w:rPr>
          <w:rFonts w:ascii="Arial Narrow" w:hAnsi="Arial Narrow" w:cs="Arial"/>
          <w:sz w:val="22"/>
          <w:szCs w:val="22"/>
        </w:rPr>
        <w:lastRenderedPageBreak/>
        <w:t xml:space="preserve"> </w:t>
      </w:r>
      <w:r w:rsidR="00FE75C0" w:rsidRPr="00EE1E28">
        <w:rPr>
          <w:rFonts w:ascii="Arial Narrow" w:hAnsi="Arial Narrow" w:cs="Arial"/>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Cs/>
          <w:sz w:val="22"/>
          <w:szCs w:val="22"/>
        </w:rPr>
      </w:pPr>
      <w:r w:rsidRPr="00EE1E28">
        <w:rPr>
          <w:rFonts w:ascii="Arial Narrow" w:hAnsi="Arial Narrow" w:cs="Arial"/>
          <w:sz w:val="22"/>
          <w:szCs w:val="22"/>
          <w:lang w:eastAsia="en-US"/>
        </w:rPr>
        <w:t>O recebimento de material de valor superior a R$ 80.000,00 (oitenta mil reais) será confiado a uma comissão de, no mínimo, 3 (três) membros, designados pela autoridade competente.</w:t>
      </w:r>
    </w:p>
    <w:p w:rsidR="00FE75C0" w:rsidRPr="00EE1E28" w:rsidRDefault="00706CA0" w:rsidP="00FE75C0">
      <w:pPr>
        <w:numPr>
          <w:ilvl w:val="1"/>
          <w:numId w:val="41"/>
        </w:numPr>
        <w:spacing w:before="120" w:after="120" w:line="276" w:lineRule="auto"/>
        <w:ind w:left="425" w:firstLine="0"/>
        <w:jc w:val="both"/>
        <w:rPr>
          <w:rFonts w:ascii="Arial Narrow" w:hAnsi="Arial Narrow" w:cs="Arial"/>
          <w:sz w:val="22"/>
          <w:szCs w:val="22"/>
          <w:lang w:eastAsia="en-US"/>
        </w:rPr>
      </w:pPr>
      <w:r w:rsidRPr="00EE1E28">
        <w:rPr>
          <w:rFonts w:ascii="Arial Narrow" w:hAnsi="Arial Narrow" w:cs="Arial"/>
          <w:sz w:val="22"/>
          <w:szCs w:val="22"/>
          <w:lang w:eastAsia="en-US"/>
        </w:rPr>
        <w:t xml:space="preserve"> </w:t>
      </w:r>
      <w:r w:rsidR="00FE75C0" w:rsidRPr="00EE1E28">
        <w:rPr>
          <w:rFonts w:ascii="Arial Narrow" w:hAnsi="Arial Narrow" w:cs="Arial"/>
          <w:sz w:val="22"/>
          <w:szCs w:val="22"/>
          <w:lang w:eastAsia="en-US"/>
        </w:rPr>
        <w:t xml:space="preserve">A fiscalização de que trata este item não exclui nem reduz a </w:t>
      </w:r>
      <w:r w:rsidR="00FE75C0" w:rsidRPr="00EE1E28">
        <w:rPr>
          <w:rFonts w:ascii="Arial Narrow" w:hAnsi="Arial Narrow" w:cs="Arial"/>
          <w:sz w:val="22"/>
          <w:szCs w:val="22"/>
        </w:rPr>
        <w:t>responsabilidade</w:t>
      </w:r>
      <w:r w:rsidR="00FE75C0" w:rsidRPr="00EE1E28">
        <w:rPr>
          <w:rFonts w:ascii="Arial Narrow" w:hAnsi="Arial Narrow" w:cs="Arial"/>
          <w:sz w:val="22"/>
          <w:szCs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FE75C0" w:rsidRPr="00EE1E28" w:rsidRDefault="00706CA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lang w:eastAsia="en-US"/>
        </w:rPr>
        <w:t xml:space="preserve"> </w:t>
      </w:r>
      <w:r w:rsidR="00FE75C0" w:rsidRPr="00EE1E28">
        <w:rPr>
          <w:rFonts w:ascii="Arial Narrow" w:hAnsi="Arial Narrow" w:cs="Arial"/>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E75C0" w:rsidRPr="00EE1E28" w:rsidRDefault="00FE75C0" w:rsidP="00FE75C0">
      <w:pPr>
        <w:spacing w:after="120" w:line="276" w:lineRule="auto"/>
        <w:ind w:left="540" w:right="-17"/>
        <w:jc w:val="both"/>
        <w:rPr>
          <w:rFonts w:ascii="Arial Narrow" w:hAnsi="Arial Narrow" w:cs="Arial"/>
          <w:sz w:val="22"/>
          <w:szCs w:val="22"/>
        </w:rPr>
      </w:pPr>
    </w:p>
    <w:p w:rsidR="00FE75C0" w:rsidRPr="00EE1E28" w:rsidRDefault="00FE75C0" w:rsidP="00FE75C0">
      <w:pPr>
        <w:numPr>
          <w:ilvl w:val="0"/>
          <w:numId w:val="41"/>
        </w:numPr>
        <w:spacing w:after="120" w:line="276" w:lineRule="auto"/>
        <w:ind w:right="-15"/>
        <w:jc w:val="both"/>
        <w:rPr>
          <w:rFonts w:ascii="Arial Narrow" w:hAnsi="Arial Narrow" w:cs="Arial"/>
          <w:sz w:val="22"/>
          <w:szCs w:val="22"/>
        </w:rPr>
      </w:pPr>
      <w:r w:rsidRPr="00EE1E28">
        <w:rPr>
          <w:rFonts w:ascii="Arial Narrow" w:hAnsi="Arial Narrow" w:cs="Arial"/>
          <w:b/>
          <w:sz w:val="22"/>
          <w:szCs w:val="22"/>
        </w:rPr>
        <w:t>DAS SANÇÕES ADMINISTRATIVAS</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Comete infração administrativa nos termos da Lei nº 8.666, de 1993 e da Lei nº 10.520, de 2002, a Contratada que:</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inexecutar total ou parcialmente qualquer das obrigações assumidas em decorrência da contratação;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ensejar o retardamento da execução do objeto;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fraudar na execução do contrato;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comportar-se de modo inidôneo;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cometer fraude fiscal;</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não mantiver a proposta.</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 Contratada que cometer qualquer das infrações discriminadas no subitem acima ficará sujeita, sem prejuízo da responsabilidade civil e criminal, às seguintes sanções: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advertência por faltas leves, assim entendidas aquelas que não acarretem prejuízos significativos para a Contratante;</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multa moratória de 1% (um por cento) por dia de atraso injustificado sobre o valor da parcela inadimplida, até o limite de 10 (dez) dias;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multa compensatória de 10% (dez por cento) sobre o valor total do contrato, no caso de inexecução total do objeto;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em caso de inexecução parcial, a multa compensatória, no mesmo percentual do subitem acima, será aplicada de forma proporcional à obrigação inadimplida;</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b/>
          <w:sz w:val="22"/>
          <w:szCs w:val="22"/>
          <w:u w:val="single"/>
        </w:rPr>
      </w:pPr>
      <w:r w:rsidRPr="00EE1E28">
        <w:rPr>
          <w:rFonts w:ascii="Arial Narrow" w:hAnsi="Arial Narrow" w:cs="Arial"/>
          <w:sz w:val="22"/>
          <w:szCs w:val="22"/>
        </w:rPr>
        <w:t xml:space="preserve">suspensão de licitar e impedimento de contratar com o órgão, entidade ou unidade administrativa pela qual a Administração Pública opera e atua concretamente, pelo prazo de até dois anos; </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lastRenderedPageBreak/>
        <w:t>impedimento de licitar e contratar com a União com o consequente descredenciamento no SICAF pelo prazo de até cinco anos;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Também ficam sujeitas às penalidades do art. 87, III e IV da Lei nº 8.666, de 1993, as empresas e os profissionais que:</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tenham sofrido condenação definitiva por praticar, por meio dolosos, fraude fiscal no recolhimento de quaisquer tributos;</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tenham praticado atos ilícitos visando a frustrar os objetivos da licitação;</w:t>
      </w:r>
    </w:p>
    <w:p w:rsidR="00FE75C0" w:rsidRPr="00EE1E28" w:rsidRDefault="00FE75C0" w:rsidP="00FE75C0">
      <w:pPr>
        <w:numPr>
          <w:ilvl w:val="2"/>
          <w:numId w:val="41"/>
        </w:numPr>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demonstrem não possuir idoneidade para contratar com a Administração em virtude de atos ilícitos praticados.</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FE75C0" w:rsidRPr="00EE1E28" w:rsidRDefault="00FE75C0" w:rsidP="00FE75C0">
      <w:pPr>
        <w:numPr>
          <w:ilvl w:val="1"/>
          <w:numId w:val="41"/>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As penalidades serão obrigatoriamente registradas no SICAF.</w:t>
      </w:r>
    </w:p>
    <w:p w:rsidR="00FE75C0" w:rsidRPr="00EE1E28" w:rsidRDefault="00FE75C0" w:rsidP="00FE75C0">
      <w:pPr>
        <w:spacing w:after="120"/>
        <w:ind w:left="357"/>
        <w:rPr>
          <w:rFonts w:ascii="Arial Narrow" w:hAnsi="Arial Narrow" w:cs="Arial"/>
          <w:sz w:val="22"/>
          <w:szCs w:val="22"/>
          <w:highlight w:val="green"/>
        </w:rPr>
      </w:pPr>
    </w:p>
    <w:p w:rsidR="00FE75C0" w:rsidRPr="00EE1E28" w:rsidRDefault="00FE75C0" w:rsidP="00FE75C0">
      <w:pPr>
        <w:spacing w:after="360"/>
        <w:ind w:left="360"/>
        <w:rPr>
          <w:rFonts w:ascii="Arial Narrow" w:hAnsi="Arial Narrow" w:cs="Arial"/>
          <w:sz w:val="22"/>
          <w:szCs w:val="22"/>
        </w:rPr>
      </w:pPr>
      <w:r w:rsidRPr="00EE1E28">
        <w:rPr>
          <w:rFonts w:ascii="Arial Narrow" w:hAnsi="Arial Narrow" w:cs="Arial"/>
          <w:bCs/>
          <w:sz w:val="22"/>
          <w:szCs w:val="22"/>
        </w:rPr>
        <w:t xml:space="preserve">Cajazeiras – PB, </w:t>
      </w:r>
      <w:r w:rsidR="00706CA0" w:rsidRPr="00EE1E28">
        <w:rPr>
          <w:rFonts w:ascii="Arial Narrow" w:hAnsi="Arial Narrow" w:cs="Arial"/>
          <w:bCs/>
          <w:sz w:val="22"/>
          <w:szCs w:val="22"/>
        </w:rPr>
        <w:t>14</w:t>
      </w:r>
      <w:r w:rsidRPr="00EE1E28">
        <w:rPr>
          <w:rFonts w:ascii="Arial Narrow" w:hAnsi="Arial Narrow" w:cs="Arial"/>
          <w:bCs/>
          <w:sz w:val="22"/>
          <w:szCs w:val="22"/>
        </w:rPr>
        <w:t xml:space="preserve"> de </w:t>
      </w:r>
      <w:r w:rsidR="00706CA0" w:rsidRPr="00EE1E28">
        <w:rPr>
          <w:rFonts w:ascii="Arial Narrow" w:hAnsi="Arial Narrow" w:cs="Arial"/>
          <w:bCs/>
          <w:sz w:val="22"/>
          <w:szCs w:val="22"/>
        </w:rPr>
        <w:t>novembro</w:t>
      </w:r>
      <w:r w:rsidRPr="00EE1E28">
        <w:rPr>
          <w:rFonts w:ascii="Arial Narrow" w:hAnsi="Arial Narrow" w:cs="Arial"/>
          <w:bCs/>
          <w:sz w:val="22"/>
          <w:szCs w:val="22"/>
        </w:rPr>
        <w:t xml:space="preserve"> de 2018</w:t>
      </w:r>
      <w:r w:rsidRPr="00EE1E28">
        <w:rPr>
          <w:rFonts w:ascii="Arial Narrow" w:hAnsi="Arial Narrow" w:cs="Arial"/>
          <w:sz w:val="22"/>
          <w:szCs w:val="22"/>
        </w:rPr>
        <w:t xml:space="preserve">. </w:t>
      </w:r>
    </w:p>
    <w:p w:rsidR="00FE75C0" w:rsidRPr="00EE1E28" w:rsidRDefault="00FE75C0" w:rsidP="00FE75C0">
      <w:pPr>
        <w:spacing w:after="120"/>
        <w:ind w:left="357"/>
        <w:rPr>
          <w:rFonts w:ascii="Arial Narrow" w:hAnsi="Arial Narrow" w:cs="Arial"/>
          <w:sz w:val="22"/>
          <w:szCs w:val="22"/>
        </w:rPr>
      </w:pPr>
      <w:r w:rsidRPr="00EE1E28">
        <w:rPr>
          <w:rFonts w:ascii="Arial Narrow" w:hAnsi="Arial Narrow" w:cs="Arial"/>
          <w:sz w:val="22"/>
          <w:szCs w:val="22"/>
        </w:rPr>
        <w:t>Identificação e assinatura do servidor responsável</w:t>
      </w:r>
    </w:p>
    <w:p w:rsidR="00FE75C0" w:rsidRPr="00EE1E28" w:rsidRDefault="00FE75C0" w:rsidP="00FE75C0">
      <w:pPr>
        <w:ind w:left="357"/>
        <w:rPr>
          <w:rFonts w:ascii="Arial Narrow" w:hAnsi="Arial Narrow" w:cs="Arial"/>
          <w:sz w:val="22"/>
          <w:szCs w:val="22"/>
        </w:rPr>
      </w:pPr>
    </w:p>
    <w:p w:rsidR="00FE75C0" w:rsidRPr="00EE1E28" w:rsidRDefault="00FE75C0" w:rsidP="00FE75C0">
      <w:pPr>
        <w:ind w:left="357"/>
        <w:rPr>
          <w:rFonts w:ascii="Arial Narrow" w:hAnsi="Arial Narrow" w:cs="Arial"/>
          <w:sz w:val="22"/>
          <w:szCs w:val="22"/>
        </w:rPr>
      </w:pPr>
      <w:r w:rsidRPr="00EE1E28">
        <w:rPr>
          <w:rFonts w:ascii="Arial Narrow" w:hAnsi="Arial Narrow" w:cs="Arial"/>
          <w:sz w:val="22"/>
          <w:szCs w:val="22"/>
        </w:rPr>
        <w:t>_____________________________</w:t>
      </w:r>
    </w:p>
    <w:p w:rsidR="00FE75C0" w:rsidRPr="00EE1E28" w:rsidRDefault="00FE75C0" w:rsidP="00FE75C0">
      <w:pPr>
        <w:ind w:left="357"/>
        <w:rPr>
          <w:rFonts w:ascii="Arial Narrow" w:hAnsi="Arial Narrow" w:cs="Arial"/>
          <w:sz w:val="22"/>
          <w:szCs w:val="22"/>
        </w:rPr>
      </w:pPr>
      <w:r w:rsidRPr="00EE1E28">
        <w:rPr>
          <w:rFonts w:ascii="Arial Narrow" w:hAnsi="Arial Narrow" w:cs="Arial"/>
          <w:sz w:val="22"/>
          <w:szCs w:val="22"/>
        </w:rPr>
        <w:t>Marconi da Silva Leite Júnior</w:t>
      </w:r>
    </w:p>
    <w:p w:rsidR="00FE75C0" w:rsidRPr="00EE1E28" w:rsidRDefault="00FE75C0" w:rsidP="00FE75C0">
      <w:pPr>
        <w:spacing w:after="360"/>
        <w:ind w:left="360"/>
        <w:rPr>
          <w:rFonts w:ascii="Arial Narrow" w:hAnsi="Arial Narrow" w:cs="Arial"/>
          <w:sz w:val="22"/>
          <w:szCs w:val="22"/>
        </w:rPr>
      </w:pPr>
      <w:r w:rsidRPr="00EE1E28">
        <w:rPr>
          <w:rFonts w:ascii="Arial Narrow" w:hAnsi="Arial Narrow" w:cs="Arial"/>
          <w:sz w:val="22"/>
          <w:szCs w:val="22"/>
        </w:rPr>
        <w:t>Chefe da Divisão de Materiais</w:t>
      </w:r>
    </w:p>
    <w:p w:rsidR="00FE75C0" w:rsidRPr="00EE1E28" w:rsidRDefault="00FE75C0" w:rsidP="00FE75C0">
      <w:pPr>
        <w:spacing w:after="120"/>
        <w:ind w:left="357"/>
        <w:rPr>
          <w:rFonts w:ascii="Arial Narrow" w:hAnsi="Arial Narrow" w:cs="Arial"/>
          <w:sz w:val="22"/>
          <w:szCs w:val="22"/>
        </w:rPr>
      </w:pPr>
      <w:r w:rsidRPr="00EE1E28">
        <w:rPr>
          <w:rFonts w:ascii="Arial Narrow" w:hAnsi="Arial Narrow" w:cs="Arial"/>
          <w:sz w:val="22"/>
          <w:szCs w:val="22"/>
        </w:rPr>
        <w:t>Aprovo o presente Termo de Referência</w:t>
      </w:r>
    </w:p>
    <w:p w:rsidR="00FE75C0" w:rsidRPr="00EE1E28" w:rsidRDefault="00FE75C0" w:rsidP="00FE75C0">
      <w:pPr>
        <w:ind w:left="357"/>
        <w:rPr>
          <w:rFonts w:ascii="Arial Narrow" w:hAnsi="Arial Narrow" w:cs="Arial"/>
          <w:sz w:val="22"/>
          <w:szCs w:val="22"/>
        </w:rPr>
      </w:pPr>
      <w:r w:rsidRPr="00EE1E28">
        <w:rPr>
          <w:rFonts w:ascii="Arial Narrow" w:hAnsi="Arial Narrow" w:cs="Arial"/>
          <w:sz w:val="22"/>
          <w:szCs w:val="22"/>
        </w:rPr>
        <w:t>_____________________________</w:t>
      </w:r>
    </w:p>
    <w:p w:rsidR="00FE75C0" w:rsidRPr="00EE1E28" w:rsidRDefault="00FE75C0" w:rsidP="00FE75C0">
      <w:pPr>
        <w:ind w:left="357"/>
        <w:rPr>
          <w:rFonts w:ascii="Arial Narrow" w:hAnsi="Arial Narrow" w:cs="Arial"/>
          <w:sz w:val="22"/>
          <w:szCs w:val="22"/>
        </w:rPr>
      </w:pPr>
      <w:r w:rsidRPr="00EE1E28">
        <w:rPr>
          <w:rFonts w:ascii="Arial Narrow" w:hAnsi="Arial Narrow" w:cs="Arial"/>
          <w:sz w:val="22"/>
          <w:szCs w:val="22"/>
        </w:rPr>
        <w:t>Prof. Dr. Antônio Fernandes Filho</w:t>
      </w:r>
    </w:p>
    <w:p w:rsidR="00FE75C0" w:rsidRPr="00EE1E28" w:rsidRDefault="00FE75C0" w:rsidP="00FE75C0">
      <w:pPr>
        <w:ind w:left="357"/>
        <w:rPr>
          <w:rFonts w:ascii="Arial Narrow" w:hAnsi="Arial Narrow" w:cs="Arial"/>
          <w:sz w:val="22"/>
          <w:szCs w:val="22"/>
        </w:rPr>
      </w:pPr>
      <w:r w:rsidRPr="00EE1E28">
        <w:rPr>
          <w:rFonts w:ascii="Arial Narrow" w:hAnsi="Arial Narrow" w:cs="Arial"/>
          <w:sz w:val="22"/>
          <w:szCs w:val="22"/>
        </w:rPr>
        <w:t>Diretor do CFP/UFCG</w:t>
      </w: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5733AD" w:rsidRDefault="005733AD" w:rsidP="00F97F31">
      <w:pPr>
        <w:jc w:val="center"/>
        <w:rPr>
          <w:rFonts w:ascii="Arial Narrow" w:hAnsi="Arial Narrow" w:cs="Arial"/>
          <w:b/>
          <w:bCs/>
          <w:iCs/>
          <w:sz w:val="22"/>
          <w:szCs w:val="22"/>
        </w:rPr>
      </w:pPr>
    </w:p>
    <w:p w:rsidR="00F97F31" w:rsidRPr="00EE1E28" w:rsidRDefault="00F97F31" w:rsidP="00F97F31">
      <w:pPr>
        <w:jc w:val="center"/>
        <w:rPr>
          <w:rFonts w:ascii="Arial Narrow" w:hAnsi="Arial Narrow" w:cs="Arial"/>
          <w:b/>
          <w:bCs/>
          <w:iCs/>
          <w:sz w:val="22"/>
          <w:szCs w:val="22"/>
        </w:rPr>
      </w:pPr>
      <w:r w:rsidRPr="00EE1E28">
        <w:rPr>
          <w:rFonts w:ascii="Arial Narrow" w:hAnsi="Arial Narrow" w:cs="Arial"/>
          <w:b/>
          <w:bCs/>
          <w:iCs/>
          <w:sz w:val="22"/>
          <w:szCs w:val="22"/>
        </w:rPr>
        <w:lastRenderedPageBreak/>
        <w:t>ANEXO II</w:t>
      </w:r>
    </w:p>
    <w:p w:rsidR="00F97F31" w:rsidRPr="00EE1E28" w:rsidRDefault="00F97F31" w:rsidP="00F97F31">
      <w:pPr>
        <w:jc w:val="center"/>
        <w:rPr>
          <w:rFonts w:ascii="Arial Narrow" w:hAnsi="Arial Narrow" w:cs="Arial"/>
          <w:b/>
          <w:bCs/>
          <w:iCs/>
          <w:sz w:val="22"/>
          <w:szCs w:val="22"/>
        </w:rPr>
      </w:pPr>
    </w:p>
    <w:p w:rsidR="00F97F31" w:rsidRPr="00EE1E28" w:rsidRDefault="00F97F31" w:rsidP="00F97F31">
      <w:pPr>
        <w:jc w:val="center"/>
        <w:rPr>
          <w:rFonts w:ascii="Arial Narrow" w:hAnsi="Arial Narrow" w:cs="Arial"/>
          <w:sz w:val="22"/>
          <w:szCs w:val="22"/>
        </w:rPr>
      </w:pPr>
      <w:r w:rsidRPr="00EE1E28">
        <w:rPr>
          <w:rFonts w:ascii="Arial Narrow" w:hAnsi="Arial Narrow" w:cs="Arial"/>
          <w:b/>
          <w:bCs/>
          <w:iCs/>
          <w:sz w:val="22"/>
          <w:szCs w:val="22"/>
        </w:rPr>
        <w:t>ATA DE REGISTRO DE PREÇOS</w:t>
      </w:r>
    </w:p>
    <w:p w:rsidR="00F97F31" w:rsidRPr="00EE1E28" w:rsidRDefault="00F97F31" w:rsidP="00F97F31">
      <w:pPr>
        <w:widowControl w:val="0"/>
        <w:autoSpaceDE w:val="0"/>
        <w:autoSpaceDN w:val="0"/>
        <w:adjustRightInd w:val="0"/>
        <w:ind w:right="-15"/>
        <w:jc w:val="center"/>
        <w:rPr>
          <w:rFonts w:ascii="Arial Narrow" w:hAnsi="Arial Narrow" w:cs="Arial"/>
          <w:i/>
          <w:sz w:val="22"/>
          <w:szCs w:val="22"/>
        </w:rPr>
      </w:pPr>
      <w:r w:rsidRPr="00EE1E28">
        <w:rPr>
          <w:rFonts w:ascii="Arial Narrow" w:hAnsi="Arial Narrow" w:cs="Arial"/>
          <w:i/>
          <w:sz w:val="22"/>
          <w:szCs w:val="22"/>
        </w:rPr>
        <w:t>UNIVERSIDADE FEDERAL DE CAMPINA GRANDE</w:t>
      </w:r>
    </w:p>
    <w:p w:rsidR="00F97F31" w:rsidRPr="00EE1E28" w:rsidRDefault="00F97F31" w:rsidP="00F97F31">
      <w:pPr>
        <w:widowControl w:val="0"/>
        <w:autoSpaceDE w:val="0"/>
        <w:autoSpaceDN w:val="0"/>
        <w:adjustRightInd w:val="0"/>
        <w:ind w:right="-15"/>
        <w:jc w:val="center"/>
        <w:rPr>
          <w:rFonts w:ascii="Arial Narrow" w:hAnsi="Arial Narrow" w:cs="Arial"/>
          <w:i/>
          <w:sz w:val="22"/>
          <w:szCs w:val="22"/>
        </w:rPr>
      </w:pPr>
      <w:r w:rsidRPr="00EE1E28">
        <w:rPr>
          <w:rFonts w:ascii="Arial Narrow" w:hAnsi="Arial Narrow" w:cs="Arial"/>
          <w:i/>
          <w:sz w:val="22"/>
          <w:szCs w:val="22"/>
        </w:rPr>
        <w:t xml:space="preserve">CENTRO DE FORMAÇÃO DE PROFESSORES </w:t>
      </w:r>
    </w:p>
    <w:p w:rsidR="00F97F31" w:rsidRPr="00EE1E28" w:rsidRDefault="00F97F31" w:rsidP="00F97F31">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 xml:space="preserve">ATA DE REGISTRO DE PREÇOS </w:t>
      </w:r>
    </w:p>
    <w:p w:rsidR="00F97F31" w:rsidRPr="00EE1E28" w:rsidRDefault="00F97F31" w:rsidP="00F97F31">
      <w:pPr>
        <w:widowControl w:val="0"/>
        <w:autoSpaceDE w:val="0"/>
        <w:autoSpaceDN w:val="0"/>
        <w:adjustRightInd w:val="0"/>
        <w:ind w:right="-30"/>
        <w:jc w:val="center"/>
        <w:rPr>
          <w:rFonts w:ascii="Arial Narrow" w:hAnsi="Arial Narrow" w:cs="Arial"/>
          <w:bCs/>
          <w:sz w:val="22"/>
          <w:szCs w:val="22"/>
        </w:rPr>
      </w:pPr>
      <w:r w:rsidRPr="00EE1E28">
        <w:rPr>
          <w:rFonts w:ascii="Arial Narrow" w:hAnsi="Arial Narrow" w:cs="Arial"/>
          <w:bCs/>
          <w:sz w:val="22"/>
          <w:szCs w:val="22"/>
        </w:rPr>
        <w:t>N.º .........</w:t>
      </w:r>
    </w:p>
    <w:p w:rsidR="00F97F31" w:rsidRPr="00EE1E28" w:rsidRDefault="00F97F31" w:rsidP="00F97F31">
      <w:pPr>
        <w:widowControl w:val="0"/>
        <w:autoSpaceDE w:val="0"/>
        <w:autoSpaceDN w:val="0"/>
        <w:adjustRightInd w:val="0"/>
        <w:ind w:right="-30"/>
        <w:jc w:val="both"/>
        <w:rPr>
          <w:rFonts w:ascii="Arial Narrow" w:hAnsi="Arial Narrow" w:cs="Arial"/>
          <w:sz w:val="22"/>
          <w:szCs w:val="22"/>
        </w:rPr>
      </w:pPr>
    </w:p>
    <w:p w:rsidR="00F97F31" w:rsidRPr="00EE1E28" w:rsidRDefault="00F97F31" w:rsidP="00F97F31">
      <w:pPr>
        <w:widowControl w:val="0"/>
        <w:tabs>
          <w:tab w:val="center" w:pos="4779"/>
          <w:tab w:val="right" w:pos="9198"/>
        </w:tabs>
        <w:autoSpaceDE w:val="0"/>
        <w:autoSpaceDN w:val="0"/>
        <w:adjustRightInd w:val="0"/>
        <w:ind w:right="-28"/>
        <w:jc w:val="both"/>
        <w:rPr>
          <w:rFonts w:ascii="Arial Narrow" w:hAnsi="Arial Narrow" w:cs="Arial"/>
          <w:sz w:val="22"/>
          <w:szCs w:val="22"/>
        </w:rPr>
      </w:pPr>
      <w:r w:rsidRPr="00EE1E28">
        <w:rPr>
          <w:rFonts w:ascii="Arial Narrow" w:hAnsi="Arial Narrow" w:cs="Arial"/>
          <w:sz w:val="22"/>
          <w:szCs w:val="22"/>
        </w:rPr>
        <w:t>O CENTRO DE FORMAÇÃO DE PROFESSORES DA UNIVERSIDADE FEDERAL DE CAMPINA GRANDE, com sede na Rua Sérgio Moreira de Figueiredo, S/N, Casas Populares, CEP 58900-000, na cidade de Cajazeiras, estado da Paraíba</w:t>
      </w:r>
      <w:r w:rsidRPr="00EE1E28">
        <w:rPr>
          <w:rFonts w:ascii="Arial Narrow" w:hAnsi="Arial Narrow" w:cs="Arial"/>
          <w:b/>
          <w:sz w:val="22"/>
          <w:szCs w:val="22"/>
          <w:u w:val="single"/>
        </w:rPr>
        <w:t xml:space="preserve">, </w:t>
      </w:r>
      <w:r w:rsidRPr="00EE1E28">
        <w:rPr>
          <w:rFonts w:ascii="Arial Narrow" w:hAnsi="Arial Narrow" w:cs="Arial"/>
          <w:sz w:val="22"/>
          <w:szCs w:val="22"/>
        </w:rPr>
        <w:t xml:space="preserve">inscrito(a) no CNPJ/MF sob o nº 05.055.128/0003-38, neste ato representado(a) pelo(a) seu Diretor, Sr. Antonio Fernandes Filho, nomeado(a) pela  Portaria nº XXXXXXXX de XX de XXXXXXXXX de 20XX, publicada no ....... de ..... de ....... de ....., inscrito(a) no CPF(MF) sob o nº XXX.XXX.XXX-XX, portador(a) da Carteira de Identidade RG nº XXXXXX, considerando o julgamento da licitação na modalidade de pregão, na forma </w:t>
      </w:r>
      <w:r w:rsidRPr="00EE1E28">
        <w:rPr>
          <w:rFonts w:ascii="Arial Narrow" w:hAnsi="Arial Narrow" w:cs="Arial"/>
          <w:iCs/>
          <w:sz w:val="22"/>
          <w:szCs w:val="22"/>
        </w:rPr>
        <w:t>eletrônica</w:t>
      </w:r>
      <w:r w:rsidRPr="00EE1E28">
        <w:rPr>
          <w:rFonts w:ascii="Arial Narrow" w:hAnsi="Arial Narrow" w:cs="Arial"/>
          <w:sz w:val="22"/>
          <w:szCs w:val="22"/>
        </w:rPr>
        <w:t xml:space="preserve">, para REGISTRO DE PREÇOS nº 05/2018, publicada no D.O.U de XX/XX/2018, processo administrativo SEI nº 23096.XXXXXX/XX-XX,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EE1E28">
        <w:rPr>
          <w:rFonts w:ascii="Arial Narrow" w:hAnsi="Arial Narrow" w:cs="Arial"/>
          <w:iCs/>
          <w:sz w:val="22"/>
          <w:szCs w:val="22"/>
        </w:rPr>
        <w:t>Decreto nº 7.892, de 23 de janeiro de 2013,</w:t>
      </w:r>
      <w:r w:rsidRPr="00EE1E28">
        <w:rPr>
          <w:rFonts w:ascii="Arial Narrow" w:hAnsi="Arial Narrow" w:cs="Arial"/>
          <w:sz w:val="22"/>
          <w:szCs w:val="22"/>
        </w:rPr>
        <w:t xml:space="preserve"> e em conformidade com as disposições a seguir:</w:t>
      </w:r>
    </w:p>
    <w:p w:rsidR="00F97F31" w:rsidRPr="00EE1E28" w:rsidRDefault="00F97F31" w:rsidP="00F97F31">
      <w:pPr>
        <w:widowControl w:val="0"/>
        <w:tabs>
          <w:tab w:val="center" w:pos="4779"/>
          <w:tab w:val="right" w:pos="9198"/>
        </w:tabs>
        <w:autoSpaceDE w:val="0"/>
        <w:autoSpaceDN w:val="0"/>
        <w:adjustRightInd w:val="0"/>
        <w:ind w:right="-28"/>
        <w:jc w:val="both"/>
        <w:rPr>
          <w:rFonts w:ascii="Arial Narrow" w:hAnsi="Arial Narrow" w:cs="Arial"/>
          <w:sz w:val="22"/>
          <w:szCs w:val="22"/>
        </w:rPr>
      </w:pPr>
    </w:p>
    <w:p w:rsidR="00F97F31" w:rsidRPr="00EE1E28" w:rsidRDefault="00F97F31" w:rsidP="00F97F31">
      <w:pPr>
        <w:numPr>
          <w:ilvl w:val="0"/>
          <w:numId w:val="27"/>
        </w:numPr>
        <w:autoSpaceDE w:val="0"/>
        <w:autoSpaceDN w:val="0"/>
        <w:adjustRightInd w:val="0"/>
        <w:spacing w:before="120" w:after="120" w:line="276" w:lineRule="auto"/>
        <w:ind w:left="0" w:firstLine="0"/>
        <w:jc w:val="both"/>
        <w:rPr>
          <w:rFonts w:ascii="Arial Narrow" w:hAnsi="Arial Narrow" w:cs="Arial"/>
          <w:b/>
          <w:bCs/>
          <w:sz w:val="22"/>
          <w:szCs w:val="22"/>
        </w:rPr>
      </w:pPr>
      <w:r w:rsidRPr="00EE1E28">
        <w:rPr>
          <w:rFonts w:ascii="Arial Narrow" w:hAnsi="Arial Narrow" w:cs="Arial"/>
          <w:b/>
          <w:bCs/>
          <w:sz w:val="22"/>
          <w:szCs w:val="22"/>
        </w:rPr>
        <w:t>DO OBJETO</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 presente Ata tem por objeto o registro de preços para a eventual aquisição de Material de Limpeza, de forma parcelada, especificado(s) no(s) item(</w:t>
      </w:r>
      <w:proofErr w:type="spellStart"/>
      <w:r w:rsidRPr="00EE1E28">
        <w:rPr>
          <w:rFonts w:ascii="Arial Narrow" w:hAnsi="Arial Narrow" w:cs="Arial"/>
          <w:sz w:val="22"/>
          <w:szCs w:val="22"/>
        </w:rPr>
        <w:t>ns</w:t>
      </w:r>
      <w:proofErr w:type="spellEnd"/>
      <w:r w:rsidRPr="00EE1E28">
        <w:rPr>
          <w:rFonts w:ascii="Arial Narrow" w:hAnsi="Arial Narrow" w:cs="Arial"/>
          <w:sz w:val="22"/>
          <w:szCs w:val="22"/>
        </w:rPr>
        <w:t xml:space="preserve">) 1.1 do Termo de Referência, anexo I, do edital de </w:t>
      </w:r>
      <w:r w:rsidRPr="00EE1E28">
        <w:rPr>
          <w:rFonts w:ascii="Arial Narrow" w:hAnsi="Arial Narrow" w:cs="Arial"/>
          <w:i/>
          <w:sz w:val="22"/>
          <w:szCs w:val="22"/>
        </w:rPr>
        <w:t>Pregão</w:t>
      </w:r>
      <w:r w:rsidRPr="00EE1E28">
        <w:rPr>
          <w:rFonts w:ascii="Arial Narrow" w:hAnsi="Arial Narrow" w:cs="Arial"/>
          <w:sz w:val="22"/>
          <w:szCs w:val="22"/>
        </w:rPr>
        <w:t xml:space="preserve"> nº 05/2018, que é parte integrante desta Ata, assim como a proposta vencedora, independentemente de transcrição.</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Este  instrumento  não  obriga  a  Administração  da  UFCG  a  firmar  contratações  nas demandas estimadas ou adquirir, exclusivamente por seu intermédio, os bens referidos nesta Ata, podendo realizar licitações específicas, obedecida a legislação pertinentes, sem que, desse fato, caiba recurso ou indenização de qualquer espécie às empresas detentoras de registro de preços, sendo-lhes assegurada a preferência de fornecimento, em igualdade de condições.</w:t>
      </w:r>
    </w:p>
    <w:p w:rsidR="00F97F31" w:rsidRPr="00EE1E28" w:rsidRDefault="00F97F31" w:rsidP="00F97F31">
      <w:pPr>
        <w:widowControl w:val="0"/>
        <w:autoSpaceDE w:val="0"/>
        <w:autoSpaceDN w:val="0"/>
        <w:adjustRightInd w:val="0"/>
        <w:ind w:left="792"/>
        <w:jc w:val="both"/>
        <w:rPr>
          <w:rFonts w:ascii="Arial Narrow" w:hAnsi="Arial Narrow" w:cs="Arial"/>
          <w:sz w:val="22"/>
          <w:szCs w:val="22"/>
        </w:rPr>
      </w:pPr>
    </w:p>
    <w:p w:rsidR="00F97F31" w:rsidRPr="00EE1E28" w:rsidRDefault="00F97F31" w:rsidP="00F97F31">
      <w:pPr>
        <w:numPr>
          <w:ilvl w:val="0"/>
          <w:numId w:val="27"/>
        </w:numPr>
        <w:autoSpaceDE w:val="0"/>
        <w:autoSpaceDN w:val="0"/>
        <w:adjustRightInd w:val="0"/>
        <w:spacing w:before="120" w:after="120" w:line="276" w:lineRule="auto"/>
        <w:ind w:left="0" w:firstLine="0"/>
        <w:jc w:val="both"/>
        <w:rPr>
          <w:rFonts w:ascii="Arial Narrow" w:hAnsi="Arial Narrow" w:cs="Arial"/>
          <w:b/>
          <w:sz w:val="22"/>
          <w:szCs w:val="22"/>
        </w:rPr>
      </w:pPr>
      <w:r w:rsidRPr="00EE1E28">
        <w:rPr>
          <w:rFonts w:ascii="Arial Narrow" w:hAnsi="Arial Narrow" w:cs="Arial"/>
          <w:b/>
          <w:bCs/>
          <w:sz w:val="22"/>
          <w:szCs w:val="22"/>
        </w:rPr>
        <w:t>DOS PREÇOS, ESPECIFICAÇÕES E QUANTITATIVOS</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tblPr>
      <w:tblGrid>
        <w:gridCol w:w="497"/>
        <w:gridCol w:w="1184"/>
        <w:gridCol w:w="1402"/>
        <w:gridCol w:w="1541"/>
        <w:gridCol w:w="1121"/>
        <w:gridCol w:w="1121"/>
        <w:gridCol w:w="841"/>
        <w:gridCol w:w="844"/>
      </w:tblGrid>
      <w:tr w:rsidR="00EE1E28" w:rsidRPr="00EE1E28" w:rsidTr="00A3365C">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Item</w:t>
            </w:r>
          </w:p>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do</w:t>
            </w:r>
          </w:p>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F97F31" w:rsidRPr="00EE1E28" w:rsidRDefault="00F97F31" w:rsidP="00A3365C">
            <w:pPr>
              <w:widowControl w:val="0"/>
              <w:autoSpaceDE w:val="0"/>
              <w:autoSpaceDN w:val="0"/>
              <w:adjustRightInd w:val="0"/>
              <w:ind w:right="-30"/>
              <w:jc w:val="center"/>
              <w:rPr>
                <w:rFonts w:ascii="Arial Narrow" w:hAnsi="Arial Narrow" w:cs="Arial"/>
                <w:i/>
                <w:sz w:val="22"/>
                <w:szCs w:val="22"/>
              </w:rPr>
            </w:pPr>
            <w:r w:rsidRPr="00EE1E28">
              <w:rPr>
                <w:rFonts w:ascii="Arial Narrow" w:hAnsi="Arial Narrow" w:cs="Arial"/>
                <w:sz w:val="22"/>
                <w:szCs w:val="22"/>
              </w:rPr>
              <w:t xml:space="preserve">Fornecedor </w:t>
            </w:r>
            <w:r w:rsidRPr="00EE1E28">
              <w:rPr>
                <w:rFonts w:ascii="Arial Narrow" w:hAnsi="Arial Narrow" w:cs="Arial"/>
                <w:i/>
                <w:sz w:val="22"/>
                <w:szCs w:val="22"/>
              </w:rPr>
              <w:t>(razão social, CNPJ/MF, endereço, contatos, representante)</w:t>
            </w:r>
          </w:p>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p>
        </w:tc>
      </w:tr>
      <w:tr w:rsidR="00EE1E28" w:rsidRPr="00EE1E28" w:rsidTr="00A3365C">
        <w:trPr>
          <w:trHeight w:val="674"/>
        </w:trPr>
        <w:tc>
          <w:tcPr>
            <w:tcW w:w="497" w:type="dxa"/>
            <w:tcBorders>
              <w:top w:val="nil"/>
              <w:left w:val="single" w:sz="2" w:space="0" w:color="000000"/>
              <w:bottom w:val="single" w:sz="2" w:space="0" w:color="000000"/>
              <w:right w:val="nil"/>
            </w:tcBorders>
            <w:vAlign w:val="center"/>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X</w:t>
            </w:r>
          </w:p>
        </w:tc>
        <w:tc>
          <w:tcPr>
            <w:tcW w:w="1184"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r w:rsidRPr="00EE1E28">
              <w:rPr>
                <w:rFonts w:ascii="Arial Narrow" w:hAnsi="Arial Narrow" w:cs="Arial"/>
                <w:sz w:val="22"/>
                <w:szCs w:val="22"/>
              </w:rPr>
              <w:t>Especificação</w:t>
            </w:r>
          </w:p>
        </w:tc>
        <w:tc>
          <w:tcPr>
            <w:tcW w:w="1402"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center"/>
              <w:rPr>
                <w:rFonts w:ascii="Arial Narrow" w:hAnsi="Arial Narrow" w:cs="Arial"/>
                <w:i/>
                <w:iCs/>
                <w:sz w:val="22"/>
                <w:szCs w:val="22"/>
              </w:rPr>
            </w:pPr>
            <w:r w:rsidRPr="00EE1E28">
              <w:rPr>
                <w:rFonts w:ascii="Arial Narrow" w:hAnsi="Arial Narrow" w:cs="Arial"/>
                <w:i/>
                <w:iCs/>
                <w:sz w:val="22"/>
                <w:szCs w:val="22"/>
              </w:rPr>
              <w:t xml:space="preserve">Marca </w:t>
            </w:r>
          </w:p>
          <w:p w:rsidR="00F97F31" w:rsidRPr="00EE1E28" w:rsidRDefault="00F97F31" w:rsidP="00A3365C">
            <w:pPr>
              <w:widowControl w:val="0"/>
              <w:autoSpaceDE w:val="0"/>
              <w:autoSpaceDN w:val="0"/>
              <w:adjustRightInd w:val="0"/>
              <w:ind w:right="-30"/>
              <w:jc w:val="center"/>
              <w:rPr>
                <w:rFonts w:ascii="Arial Narrow" w:hAnsi="Arial Narrow" w:cs="Arial"/>
                <w:i/>
                <w:iCs/>
                <w:sz w:val="22"/>
                <w:szCs w:val="22"/>
              </w:rPr>
            </w:pPr>
            <w:r w:rsidRPr="00EE1E28">
              <w:rPr>
                <w:rFonts w:ascii="Arial Narrow" w:hAnsi="Arial Narrow" w:cs="Arial"/>
                <w:i/>
                <w:iCs/>
                <w:sz w:val="22"/>
                <w:szCs w:val="22"/>
              </w:rPr>
              <w:t>(se exigida no edital)</w:t>
            </w:r>
          </w:p>
        </w:tc>
        <w:tc>
          <w:tcPr>
            <w:tcW w:w="154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center"/>
              <w:rPr>
                <w:rFonts w:ascii="Arial Narrow" w:hAnsi="Arial Narrow" w:cs="Arial"/>
                <w:i/>
                <w:iCs/>
                <w:sz w:val="22"/>
                <w:szCs w:val="22"/>
              </w:rPr>
            </w:pPr>
            <w:r w:rsidRPr="00EE1E28">
              <w:rPr>
                <w:rFonts w:ascii="Arial Narrow" w:hAnsi="Arial Narrow" w:cs="Arial"/>
                <w:i/>
                <w:iCs/>
                <w:sz w:val="22"/>
                <w:szCs w:val="22"/>
              </w:rPr>
              <w:t>Modelo</w:t>
            </w:r>
          </w:p>
          <w:p w:rsidR="00F97F31" w:rsidRPr="00EE1E28" w:rsidRDefault="00F97F31" w:rsidP="00A3365C">
            <w:pPr>
              <w:widowControl w:val="0"/>
              <w:autoSpaceDE w:val="0"/>
              <w:autoSpaceDN w:val="0"/>
              <w:adjustRightInd w:val="0"/>
              <w:ind w:right="-30"/>
              <w:jc w:val="center"/>
              <w:rPr>
                <w:rFonts w:ascii="Arial Narrow" w:hAnsi="Arial Narrow" w:cs="Arial"/>
                <w:i/>
                <w:iCs/>
                <w:sz w:val="22"/>
                <w:szCs w:val="22"/>
              </w:rPr>
            </w:pPr>
            <w:r w:rsidRPr="00EE1E28">
              <w:rPr>
                <w:rFonts w:ascii="Arial Narrow" w:hAnsi="Arial Narrow" w:cs="Arial"/>
                <w:i/>
                <w:iCs/>
                <w:sz w:val="22"/>
                <w:szCs w:val="22"/>
              </w:rPr>
              <w:t>(se exigido no edital)</w:t>
            </w:r>
          </w:p>
        </w:tc>
        <w:tc>
          <w:tcPr>
            <w:tcW w:w="112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Unidade</w:t>
            </w:r>
          </w:p>
        </w:tc>
        <w:tc>
          <w:tcPr>
            <w:tcW w:w="112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Quantidade</w:t>
            </w:r>
          </w:p>
        </w:tc>
        <w:tc>
          <w:tcPr>
            <w:tcW w:w="84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 xml:space="preserve">Valor </w:t>
            </w:r>
            <w:proofErr w:type="spellStart"/>
            <w:r w:rsidRPr="00EE1E28">
              <w:rPr>
                <w:rFonts w:ascii="Arial Narrow" w:hAnsi="Arial Narrow" w:cs="Arial"/>
                <w:sz w:val="22"/>
                <w:szCs w:val="22"/>
              </w:rPr>
              <w:t>Un</w:t>
            </w:r>
            <w:proofErr w:type="spellEnd"/>
          </w:p>
        </w:tc>
        <w:tc>
          <w:tcPr>
            <w:tcW w:w="840" w:type="dxa"/>
            <w:tcBorders>
              <w:top w:val="nil"/>
              <w:left w:val="single" w:sz="2" w:space="0" w:color="000000"/>
              <w:bottom w:val="single" w:sz="2" w:space="0" w:color="000000"/>
              <w:right w:val="single" w:sz="2" w:space="0" w:color="000000"/>
            </w:tcBorders>
          </w:tcPr>
          <w:p w:rsidR="00F97F31" w:rsidRPr="00EE1E28" w:rsidRDefault="00F97F31" w:rsidP="00A3365C">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i/>
                <w:iCs/>
                <w:sz w:val="22"/>
                <w:szCs w:val="22"/>
              </w:rPr>
              <w:t>Prazo garantia ou validade</w:t>
            </w:r>
          </w:p>
        </w:tc>
      </w:tr>
      <w:tr w:rsidR="00EE1E28" w:rsidRPr="00EE1E28" w:rsidTr="00A3365C">
        <w:trPr>
          <w:trHeight w:val="174"/>
        </w:trPr>
        <w:tc>
          <w:tcPr>
            <w:tcW w:w="497"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1184"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1402"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154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112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112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841" w:type="dxa"/>
            <w:tcBorders>
              <w:top w:val="nil"/>
              <w:left w:val="single" w:sz="2" w:space="0" w:color="000000"/>
              <w:bottom w:val="single" w:sz="2" w:space="0" w:color="000000"/>
              <w:right w:val="nil"/>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c>
          <w:tcPr>
            <w:tcW w:w="840" w:type="dxa"/>
            <w:tcBorders>
              <w:top w:val="nil"/>
              <w:left w:val="single" w:sz="2" w:space="0" w:color="000000"/>
              <w:bottom w:val="single" w:sz="2" w:space="0" w:color="000000"/>
              <w:right w:val="single" w:sz="2" w:space="0" w:color="000000"/>
            </w:tcBorders>
          </w:tcPr>
          <w:p w:rsidR="00F97F31" w:rsidRPr="00EE1E28" w:rsidRDefault="00F97F31" w:rsidP="00A3365C">
            <w:pPr>
              <w:widowControl w:val="0"/>
              <w:autoSpaceDE w:val="0"/>
              <w:autoSpaceDN w:val="0"/>
              <w:adjustRightInd w:val="0"/>
              <w:ind w:right="-30"/>
              <w:jc w:val="both"/>
              <w:rPr>
                <w:rFonts w:ascii="Arial Narrow" w:hAnsi="Arial Narrow" w:cs="Arial"/>
                <w:sz w:val="22"/>
                <w:szCs w:val="22"/>
              </w:rPr>
            </w:pPr>
          </w:p>
        </w:tc>
      </w:tr>
    </w:tbl>
    <w:p w:rsidR="00F97F31" w:rsidRPr="00EE1E28" w:rsidRDefault="00F97F31" w:rsidP="00F97F31">
      <w:pPr>
        <w:rPr>
          <w:rFonts w:ascii="Arial Narrow" w:hAnsi="Arial Narrow"/>
          <w:sz w:val="22"/>
          <w:szCs w:val="22"/>
        </w:rPr>
      </w:pPr>
    </w:p>
    <w:p w:rsidR="00F97F31" w:rsidRPr="00EE1E28" w:rsidRDefault="00F97F31" w:rsidP="00F97F31">
      <w:pPr>
        <w:rPr>
          <w:rFonts w:ascii="Arial Narrow" w:hAnsi="Arial Narrow"/>
          <w:sz w:val="22"/>
          <w:szCs w:val="22"/>
        </w:rPr>
      </w:pPr>
    </w:p>
    <w:p w:rsidR="00F97F31" w:rsidRPr="00EE1E28" w:rsidRDefault="00F97F31" w:rsidP="00F97F31">
      <w:pPr>
        <w:widowControl w:val="0"/>
        <w:numPr>
          <w:ilvl w:val="0"/>
          <w:numId w:val="27"/>
        </w:numPr>
        <w:autoSpaceDE w:val="0"/>
        <w:autoSpaceDN w:val="0"/>
        <w:adjustRightInd w:val="0"/>
        <w:spacing w:before="240"/>
        <w:jc w:val="both"/>
        <w:rPr>
          <w:rFonts w:ascii="Arial Narrow" w:hAnsi="Arial Narrow" w:cs="Arial"/>
          <w:b/>
          <w:i/>
          <w:sz w:val="22"/>
          <w:szCs w:val="22"/>
        </w:rPr>
      </w:pPr>
      <w:r w:rsidRPr="00EE1E28">
        <w:rPr>
          <w:rFonts w:ascii="Arial Narrow" w:hAnsi="Arial Narrow" w:cs="Arial"/>
          <w:b/>
          <w:bCs/>
          <w:i/>
          <w:iCs/>
          <w:sz w:val="22"/>
          <w:szCs w:val="22"/>
        </w:rPr>
        <w:t>ÓRGÃO(S) PARTICIPANTE(S)</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i/>
          <w:iCs/>
          <w:sz w:val="22"/>
          <w:szCs w:val="22"/>
        </w:rPr>
      </w:pPr>
      <w:r w:rsidRPr="00EE1E28">
        <w:rPr>
          <w:rFonts w:ascii="Arial Narrow" w:hAnsi="Arial Narrow" w:cs="Arial"/>
          <w:i/>
          <w:iCs/>
          <w:sz w:val="22"/>
          <w:szCs w:val="22"/>
        </w:rPr>
        <w:lastRenderedPageBreak/>
        <w:t>São órgãos e entidades públicas participantes do registro de preços:</w:t>
      </w:r>
    </w:p>
    <w:p w:rsidR="00F97F31" w:rsidRPr="00EE1E28" w:rsidRDefault="00F97F31" w:rsidP="00F97F31">
      <w:pPr>
        <w:widowControl w:val="0"/>
        <w:tabs>
          <w:tab w:val="left" w:pos="2093"/>
        </w:tabs>
        <w:autoSpaceDE w:val="0"/>
        <w:autoSpaceDN w:val="0"/>
        <w:adjustRightInd w:val="0"/>
        <w:spacing w:before="240"/>
        <w:ind w:left="792" w:right="-30"/>
        <w:jc w:val="both"/>
        <w:rPr>
          <w:rFonts w:ascii="Arial Narrow" w:hAnsi="Arial Narrow" w:cs="Arial"/>
          <w:iCs/>
          <w:sz w:val="22"/>
          <w:szCs w:val="22"/>
        </w:rPr>
      </w:pPr>
      <w:r w:rsidRPr="00EE1E28">
        <w:rPr>
          <w:rFonts w:ascii="Arial Narrow" w:hAnsi="Arial Narrow" w:cs="Arial"/>
          <w:iCs/>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4"/>
        <w:gridCol w:w="2244"/>
        <w:gridCol w:w="2245"/>
        <w:gridCol w:w="2245"/>
      </w:tblGrid>
      <w:tr w:rsidR="00EE1E28" w:rsidRPr="00EE1E28" w:rsidTr="00A3365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r w:rsidRPr="00EE1E28">
              <w:rPr>
                <w:rFonts w:ascii="Arial Narrow" w:hAnsi="Arial Narrow" w:cs="Arial"/>
                <w:iCs/>
                <w:sz w:val="22"/>
                <w:szCs w:val="22"/>
              </w:rPr>
              <w:t xml:space="preserve">Item nº </w:t>
            </w:r>
          </w:p>
        </w:t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r w:rsidRPr="00EE1E28">
              <w:rPr>
                <w:rFonts w:ascii="Arial Narrow" w:hAnsi="Arial Narrow" w:cs="Arial"/>
                <w:iCs/>
                <w:sz w:val="22"/>
                <w:szCs w:val="22"/>
              </w:rPr>
              <w:t>Órgãos Participantes</w:t>
            </w: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r w:rsidRPr="00EE1E28">
              <w:rPr>
                <w:rFonts w:ascii="Arial Narrow" w:hAnsi="Arial Narrow" w:cs="Arial"/>
                <w:iCs/>
                <w:sz w:val="22"/>
                <w:szCs w:val="22"/>
              </w:rPr>
              <w:t>Unidade</w:t>
            </w: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r w:rsidRPr="00EE1E28">
              <w:rPr>
                <w:rFonts w:ascii="Arial Narrow" w:hAnsi="Arial Narrow" w:cs="Arial"/>
                <w:iCs/>
                <w:sz w:val="22"/>
                <w:szCs w:val="22"/>
              </w:rPr>
              <w:t>Quantidade</w:t>
            </w:r>
          </w:p>
        </w:tc>
      </w:tr>
      <w:tr w:rsidR="00EE1E28" w:rsidRPr="00EE1E28" w:rsidTr="00A3365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r>
      <w:tr w:rsidR="00EE1E28" w:rsidRPr="00EE1E28" w:rsidTr="00A3365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r>
      <w:tr w:rsidR="00EE1E28" w:rsidRPr="00EE1E28" w:rsidTr="00A3365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4"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c>
          <w:tcPr>
            <w:tcW w:w="2245" w:type="dxa"/>
          </w:tcPr>
          <w:p w:rsidR="00F97F31" w:rsidRPr="00EE1E28" w:rsidRDefault="00F97F31" w:rsidP="00A3365C">
            <w:pPr>
              <w:widowControl w:val="0"/>
              <w:autoSpaceDE w:val="0"/>
              <w:autoSpaceDN w:val="0"/>
              <w:adjustRightInd w:val="0"/>
              <w:ind w:right="-30"/>
              <w:jc w:val="center"/>
              <w:rPr>
                <w:rFonts w:ascii="Arial Narrow" w:hAnsi="Arial Narrow" w:cs="Arial"/>
                <w:iCs/>
                <w:sz w:val="22"/>
                <w:szCs w:val="22"/>
              </w:rPr>
            </w:pPr>
          </w:p>
        </w:tc>
      </w:tr>
    </w:tbl>
    <w:p w:rsidR="00F97F31" w:rsidRPr="00EE1E28" w:rsidRDefault="00F97F31" w:rsidP="00F97F31">
      <w:pPr>
        <w:widowControl w:val="0"/>
        <w:autoSpaceDE w:val="0"/>
        <w:autoSpaceDN w:val="0"/>
        <w:adjustRightInd w:val="0"/>
        <w:ind w:right="-30"/>
        <w:jc w:val="both"/>
        <w:rPr>
          <w:rFonts w:ascii="Arial Narrow" w:hAnsi="Arial Narrow" w:cs="Arial"/>
          <w:i/>
          <w:iCs/>
          <w:sz w:val="22"/>
          <w:szCs w:val="22"/>
        </w:rPr>
      </w:pPr>
    </w:p>
    <w:p w:rsidR="00F97F31" w:rsidRPr="00EE1E28" w:rsidRDefault="00F97F31" w:rsidP="00F97F31">
      <w:pPr>
        <w:widowControl w:val="0"/>
        <w:numPr>
          <w:ilvl w:val="0"/>
          <w:numId w:val="27"/>
        </w:numPr>
        <w:autoSpaceDE w:val="0"/>
        <w:autoSpaceDN w:val="0"/>
        <w:adjustRightInd w:val="0"/>
        <w:spacing w:before="240"/>
        <w:ind w:right="-30"/>
        <w:jc w:val="both"/>
        <w:rPr>
          <w:rFonts w:ascii="Arial Narrow" w:hAnsi="Arial Narrow" w:cs="Arial"/>
          <w:b/>
          <w:iCs/>
          <w:sz w:val="22"/>
          <w:szCs w:val="22"/>
        </w:rPr>
      </w:pPr>
      <w:r w:rsidRPr="00EE1E28">
        <w:rPr>
          <w:rFonts w:ascii="Arial Narrow" w:hAnsi="Arial Narrow" w:cs="Arial"/>
          <w:b/>
          <w:bCs/>
          <w:sz w:val="22"/>
          <w:szCs w:val="22"/>
        </w:rPr>
        <w:t>VALIDADE DA ATA</w:t>
      </w:r>
      <w:r w:rsidRPr="00EE1E28">
        <w:rPr>
          <w:rFonts w:ascii="Arial Narrow" w:hAnsi="Arial Narrow" w:cs="Arial"/>
          <w:b/>
          <w:sz w:val="22"/>
          <w:szCs w:val="22"/>
        </w:rPr>
        <w:t xml:space="preserve"> </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iCs/>
          <w:sz w:val="22"/>
          <w:szCs w:val="22"/>
        </w:rPr>
      </w:pPr>
      <w:r w:rsidRPr="00EE1E28">
        <w:rPr>
          <w:rFonts w:ascii="Arial Narrow" w:hAnsi="Arial Narrow" w:cs="Arial"/>
          <w:sz w:val="22"/>
          <w:szCs w:val="22"/>
        </w:rPr>
        <w:t>A validade da Ata de Registro de Preços será de 12 meses, a partir do(a) sua assinatura, não podendo ser prorrogada.</w:t>
      </w:r>
    </w:p>
    <w:p w:rsidR="00F97F31" w:rsidRPr="00EE1E28" w:rsidRDefault="00F97F31" w:rsidP="00F97F31">
      <w:pPr>
        <w:autoSpaceDE w:val="0"/>
        <w:autoSpaceDN w:val="0"/>
        <w:adjustRightInd w:val="0"/>
        <w:spacing w:before="120" w:after="120" w:line="276" w:lineRule="auto"/>
        <w:ind w:left="425"/>
        <w:jc w:val="both"/>
        <w:rPr>
          <w:rFonts w:ascii="Arial Narrow" w:hAnsi="Arial Narrow" w:cs="Arial"/>
          <w:iCs/>
          <w:sz w:val="22"/>
          <w:szCs w:val="22"/>
        </w:rPr>
      </w:pPr>
    </w:p>
    <w:p w:rsidR="00F97F31" w:rsidRPr="00EE1E28" w:rsidRDefault="00F97F31" w:rsidP="00F97F31">
      <w:pPr>
        <w:widowControl w:val="0"/>
        <w:numPr>
          <w:ilvl w:val="0"/>
          <w:numId w:val="27"/>
        </w:numPr>
        <w:autoSpaceDE w:val="0"/>
        <w:autoSpaceDN w:val="0"/>
        <w:adjustRightInd w:val="0"/>
        <w:spacing w:before="240"/>
        <w:ind w:right="-30"/>
        <w:jc w:val="both"/>
        <w:rPr>
          <w:rFonts w:ascii="Arial Narrow" w:hAnsi="Arial Narrow" w:cs="Arial"/>
          <w:iCs/>
          <w:sz w:val="22"/>
          <w:szCs w:val="22"/>
        </w:rPr>
      </w:pPr>
      <w:r w:rsidRPr="00EE1E28">
        <w:rPr>
          <w:rFonts w:ascii="Arial Narrow" w:hAnsi="Arial Narrow" w:cs="Arial"/>
          <w:b/>
          <w:bCs/>
          <w:sz w:val="22"/>
          <w:szCs w:val="22"/>
        </w:rPr>
        <w:t>REVISÃO E CANCELAMENTO</w:t>
      </w:r>
      <w:r w:rsidRPr="00EE1E28">
        <w:rPr>
          <w:rFonts w:ascii="Arial Narrow" w:hAnsi="Arial Narrow" w:cs="Arial"/>
          <w:iCs/>
          <w:sz w:val="22"/>
          <w:szCs w:val="22"/>
        </w:rPr>
        <w:t xml:space="preserve"> </w:t>
      </w:r>
    </w:p>
    <w:p w:rsidR="00F97F31" w:rsidRPr="00EE1E28" w:rsidRDefault="00F97F31" w:rsidP="00F97F31">
      <w:pPr>
        <w:pStyle w:val="PargrafodaLista"/>
        <w:numPr>
          <w:ilvl w:val="1"/>
          <w:numId w:val="27"/>
        </w:numPr>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A Administração realizará pesquisa de mercado periodicamente, em intervalos não superiores a 180 (cento e oitenta) dias, a fim de verificar a vantajosidade dos preços registrados nesta Ata.</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Os preços registrados poderão ser revistos em decorrência de eventual redução dos preços praticados no mercado ou de fato que eleve o custo do objeto registrado, cabendo à Administração promover as negociações junto ao(s) fornecedor(es).</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Quando o preço registrado tornar-se superior ao preço praticado no mercado por motivo superveniente, a Administração convocará o(s) fornecedor(es) para negociar(em) a redução dos preços aos valores praticados pelo mercado.</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O fornecedor que não aceitar reduzir seu preço ao valor praticado pelo mercado será liberado do compromisso assumido, sem aplicação de penalidade.</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A ordem de classificação dos fornecedores que aceitarem reduzir seus preços aos valores de mercado observará a classificação original.</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Quando o preço de mercado tornar-se superior aos preços registrados e o fornecedor não puder cumprir o compromisso, o órgão gerenciador poderá:</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liberar o fornecedor do compromisso assumido, caso a comunicação ocorra antes do pedido de fornecimento, e sem aplicação da penalidade se confirmada a veracidade dos motivos e comprovantes apresentados; e</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convocar os demais fornecedores para assegurar igual oportunidade de negociação.</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Não havendo êxito nas negociações, o órgão gerenciador deverá proceder à revogação desta ata de registro de preços, adotando as medidas cabíveis para obtenção da contratação mais vantajosa.</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O registro do fornecedor será cancelado quando:</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descumprir as condições da ata de registro de preços;</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não retirar a nota de empenho ou instrumento equivalente no prazo estabelecido pela Administração, sem justificativa aceitável;</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não aceitar reduzir o seu preço registrado, na hipótese deste se tornar superior àqueles praticados no mercado; ou</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lastRenderedPageBreak/>
        <w:t>sofrer sanção administrativa cujo efeito torne-o proibido de celebrar contrato administrativo, alcançando o órgão gerenciador e órgão(s) participante(s).</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O cancelamento de registros nas hipóteses previstas nos itens 5.7.1, 5.7.2 e 5.7.4 será formalizado por despacho do órgão gerenciador, assegurado o contraditório e a ampla defesa.</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sz w:val="22"/>
          <w:szCs w:val="22"/>
        </w:rPr>
        <w:t>O cancelamento do registro de preços poderá ocorrer por fato superveniente, decorrente de caso fortuito ou força maior, que prejudique o cumprimento da ata, devidamente comprovados e justificados:</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por razão de interesse público; ou</w:t>
      </w:r>
    </w:p>
    <w:p w:rsidR="00F97F31" w:rsidRPr="00EE1E28" w:rsidRDefault="00F97F31" w:rsidP="00F97F31">
      <w:pPr>
        <w:numPr>
          <w:ilvl w:val="2"/>
          <w:numId w:val="27"/>
        </w:numPr>
        <w:autoSpaceDE w:val="0"/>
        <w:autoSpaceDN w:val="0"/>
        <w:adjustRightInd w:val="0"/>
        <w:spacing w:before="120" w:after="120" w:line="276" w:lineRule="auto"/>
        <w:ind w:left="1134" w:firstLine="0"/>
        <w:jc w:val="both"/>
        <w:rPr>
          <w:rFonts w:ascii="Arial Narrow" w:hAnsi="Arial Narrow" w:cs="Arial"/>
          <w:sz w:val="22"/>
          <w:szCs w:val="22"/>
        </w:rPr>
      </w:pPr>
      <w:r w:rsidRPr="00EE1E28">
        <w:rPr>
          <w:rFonts w:ascii="Arial Narrow" w:hAnsi="Arial Narrow" w:cs="Arial"/>
          <w:sz w:val="22"/>
          <w:szCs w:val="22"/>
        </w:rPr>
        <w:t>a pedido do fornecedor. </w:t>
      </w:r>
    </w:p>
    <w:p w:rsidR="00F97F31" w:rsidRPr="00EE1E28" w:rsidRDefault="00F97F31" w:rsidP="00F97F31">
      <w:pPr>
        <w:pStyle w:val="PargrafodaLista"/>
        <w:numPr>
          <w:ilvl w:val="1"/>
          <w:numId w:val="27"/>
        </w:numPr>
        <w:spacing w:before="120" w:after="120" w:line="276" w:lineRule="auto"/>
        <w:ind w:left="425" w:firstLine="0"/>
        <w:jc w:val="both"/>
        <w:rPr>
          <w:rFonts w:ascii="Arial Narrow" w:hAnsi="Arial Narrow" w:cs="Arial"/>
          <w:sz w:val="22"/>
          <w:szCs w:val="22"/>
        </w:rPr>
      </w:pPr>
    </w:p>
    <w:p w:rsidR="00F97F31" w:rsidRPr="00EE1E28" w:rsidRDefault="00F97F31" w:rsidP="00F97F31">
      <w:pPr>
        <w:rPr>
          <w:rFonts w:ascii="Arial Narrow" w:hAnsi="Arial Narrow"/>
          <w:sz w:val="22"/>
          <w:szCs w:val="22"/>
        </w:rPr>
      </w:pPr>
    </w:p>
    <w:p w:rsidR="00F97F31" w:rsidRPr="00EE1E28" w:rsidRDefault="00F97F31" w:rsidP="00F97F31">
      <w:pPr>
        <w:widowControl w:val="0"/>
        <w:numPr>
          <w:ilvl w:val="0"/>
          <w:numId w:val="27"/>
        </w:numPr>
        <w:autoSpaceDE w:val="0"/>
        <w:autoSpaceDN w:val="0"/>
        <w:adjustRightInd w:val="0"/>
        <w:jc w:val="both"/>
        <w:rPr>
          <w:rFonts w:ascii="Arial Narrow" w:hAnsi="Arial Narrow" w:cs="Arial"/>
          <w:b/>
          <w:iCs/>
          <w:sz w:val="22"/>
          <w:szCs w:val="22"/>
        </w:rPr>
      </w:pPr>
      <w:r w:rsidRPr="00EE1E28">
        <w:rPr>
          <w:rFonts w:ascii="Arial Narrow" w:hAnsi="Arial Narrow" w:cs="Arial"/>
          <w:b/>
          <w:bCs/>
          <w:iCs/>
          <w:sz w:val="22"/>
          <w:szCs w:val="22"/>
        </w:rPr>
        <w:t>CONDIÇÕES GERAIS</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iCs/>
          <w:sz w:val="22"/>
          <w:szCs w:val="22"/>
        </w:rPr>
      </w:pPr>
      <w:r w:rsidRPr="00EE1E28">
        <w:rPr>
          <w:rFonts w:ascii="Arial Narrow" w:hAnsi="Arial Narrow" w:cs="Arial"/>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sz w:val="22"/>
          <w:szCs w:val="22"/>
        </w:rPr>
      </w:pPr>
      <w:r w:rsidRPr="00EE1E28">
        <w:rPr>
          <w:rFonts w:ascii="Arial Narrow" w:hAnsi="Arial Narrow" w:cs="Arial"/>
          <w:iCs/>
          <w:sz w:val="22"/>
          <w:szCs w:val="22"/>
        </w:rPr>
        <w:t>É vedado efetuar acréscimos nos quantitativos fixados nesta ata de registro de preços, inclusive o acréscimo de que trata o § 1º do art</w:t>
      </w:r>
      <w:r w:rsidRPr="00EE1E28">
        <w:rPr>
          <w:rFonts w:ascii="Arial Narrow" w:hAnsi="Arial Narrow" w:cs="Arial"/>
          <w:sz w:val="22"/>
          <w:szCs w:val="22"/>
        </w:rPr>
        <w:t>. 65 da Lei nº 8.666/93.</w:t>
      </w:r>
    </w:p>
    <w:p w:rsidR="00F97F31" w:rsidRPr="00EE1E28" w:rsidRDefault="00F97F31" w:rsidP="00F97F31">
      <w:pPr>
        <w:numPr>
          <w:ilvl w:val="1"/>
          <w:numId w:val="27"/>
        </w:numPr>
        <w:autoSpaceDE w:val="0"/>
        <w:autoSpaceDN w:val="0"/>
        <w:adjustRightInd w:val="0"/>
        <w:spacing w:before="120" w:after="120" w:line="276" w:lineRule="auto"/>
        <w:ind w:left="425" w:firstLine="0"/>
        <w:jc w:val="both"/>
        <w:rPr>
          <w:rFonts w:ascii="Arial Narrow" w:hAnsi="Arial Narrow" w:cs="Arial"/>
          <w:iCs/>
          <w:sz w:val="22"/>
          <w:szCs w:val="22"/>
        </w:rPr>
      </w:pPr>
      <w:r w:rsidRPr="00EE1E28">
        <w:rPr>
          <w:rFonts w:ascii="Arial Narrow" w:hAnsi="Arial Narrow" w:cs="Arial"/>
          <w:iCs/>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F97F31" w:rsidRPr="00EE1E28" w:rsidRDefault="00F97F31" w:rsidP="00F97F31">
      <w:pPr>
        <w:widowControl w:val="0"/>
        <w:autoSpaceDE w:val="0"/>
        <w:autoSpaceDN w:val="0"/>
        <w:adjustRightInd w:val="0"/>
        <w:spacing w:before="240"/>
        <w:ind w:left="567" w:right="-15"/>
        <w:jc w:val="both"/>
        <w:rPr>
          <w:rFonts w:ascii="Arial Narrow" w:hAnsi="Arial Narrow" w:cs="Arial"/>
          <w:sz w:val="22"/>
          <w:szCs w:val="22"/>
        </w:rPr>
      </w:pPr>
    </w:p>
    <w:p w:rsidR="00F97F31" w:rsidRPr="00EE1E28" w:rsidRDefault="00F97F31" w:rsidP="00F97F31">
      <w:pPr>
        <w:widowControl w:val="0"/>
        <w:autoSpaceDE w:val="0"/>
        <w:autoSpaceDN w:val="0"/>
        <w:adjustRightInd w:val="0"/>
        <w:ind w:right="-15"/>
        <w:jc w:val="both"/>
        <w:rPr>
          <w:rFonts w:ascii="Arial Narrow" w:hAnsi="Arial Narrow" w:cs="Arial"/>
          <w:i/>
          <w:iCs/>
          <w:sz w:val="22"/>
          <w:szCs w:val="22"/>
        </w:rPr>
      </w:pPr>
      <w:r w:rsidRPr="00EE1E28">
        <w:rPr>
          <w:rFonts w:ascii="Arial Narrow" w:hAnsi="Arial Narrow" w:cs="Arial"/>
          <w:sz w:val="22"/>
          <w:szCs w:val="22"/>
        </w:rPr>
        <w:t xml:space="preserve">Para firmeza e validade do pactuado, a presente Ata foi lavrada em 02 (duas) vias de igual teor, que, depois de lida e achada em ordem, vai assinada pelas partes </w:t>
      </w:r>
      <w:r w:rsidRPr="00EE1E28">
        <w:rPr>
          <w:rFonts w:ascii="Arial Narrow" w:hAnsi="Arial Narrow" w:cs="Arial"/>
          <w:i/>
          <w:iCs/>
          <w:sz w:val="22"/>
          <w:szCs w:val="22"/>
        </w:rPr>
        <w:t xml:space="preserve">e encaminhada cópia aos demais órgãos participantes (se houver). </w:t>
      </w:r>
    </w:p>
    <w:p w:rsidR="00F97F31" w:rsidRPr="00EE1E28" w:rsidRDefault="00F97F31" w:rsidP="00F97F31">
      <w:pPr>
        <w:widowControl w:val="0"/>
        <w:autoSpaceDE w:val="0"/>
        <w:autoSpaceDN w:val="0"/>
        <w:adjustRightInd w:val="0"/>
        <w:ind w:right="-15"/>
        <w:jc w:val="both"/>
        <w:rPr>
          <w:rFonts w:ascii="Arial Narrow" w:hAnsi="Arial Narrow" w:cs="Arial"/>
          <w:i/>
          <w:iCs/>
          <w:sz w:val="22"/>
          <w:szCs w:val="22"/>
        </w:rPr>
      </w:pPr>
    </w:p>
    <w:p w:rsidR="00F97F31" w:rsidRPr="00EE1E28" w:rsidRDefault="00F97F31" w:rsidP="00F97F31">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Local e data</w:t>
      </w:r>
    </w:p>
    <w:p w:rsidR="00F97F31" w:rsidRPr="00EE1E28" w:rsidRDefault="00F97F31" w:rsidP="00F97F31">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Assinaturas</w:t>
      </w:r>
    </w:p>
    <w:p w:rsidR="00F97F31" w:rsidRPr="00EE1E28" w:rsidRDefault="00F97F31" w:rsidP="00F97F31">
      <w:pPr>
        <w:widowControl w:val="0"/>
        <w:autoSpaceDE w:val="0"/>
        <w:autoSpaceDN w:val="0"/>
        <w:adjustRightInd w:val="0"/>
        <w:ind w:right="-30"/>
        <w:jc w:val="center"/>
        <w:rPr>
          <w:rFonts w:ascii="Arial Narrow" w:hAnsi="Arial Narrow" w:cs="Arial"/>
          <w:sz w:val="22"/>
          <w:szCs w:val="22"/>
        </w:rPr>
      </w:pPr>
    </w:p>
    <w:p w:rsidR="00F97F31" w:rsidRPr="00EE1E28" w:rsidRDefault="00F97F31" w:rsidP="00F97F31">
      <w:pPr>
        <w:widowControl w:val="0"/>
        <w:autoSpaceDE w:val="0"/>
        <w:autoSpaceDN w:val="0"/>
        <w:adjustRightInd w:val="0"/>
        <w:ind w:right="-30"/>
        <w:jc w:val="center"/>
        <w:rPr>
          <w:rFonts w:ascii="Arial Narrow" w:hAnsi="Arial Narrow" w:cs="Arial"/>
          <w:sz w:val="22"/>
          <w:szCs w:val="22"/>
        </w:rPr>
      </w:pPr>
      <w:r w:rsidRPr="00EE1E28">
        <w:rPr>
          <w:rFonts w:ascii="Arial Narrow" w:hAnsi="Arial Narrow" w:cs="Arial"/>
          <w:sz w:val="22"/>
          <w:szCs w:val="22"/>
        </w:rPr>
        <w:t>Representante legal do órgão gerenciador e representante(s) legal(is) do(s) fornecedor(s) registrado(s)</w:t>
      </w:r>
    </w:p>
    <w:p w:rsidR="00F97F31" w:rsidRPr="00EE1E28" w:rsidRDefault="00F97F31" w:rsidP="00F97F31">
      <w:pPr>
        <w:rPr>
          <w:rFonts w:ascii="Arial Narrow" w:hAnsi="Arial Narrow"/>
          <w:sz w:val="22"/>
          <w:szCs w:val="22"/>
        </w:rPr>
      </w:pPr>
    </w:p>
    <w:p w:rsidR="009F6B11" w:rsidRPr="00EE1E28" w:rsidRDefault="009F6B11">
      <w:pPr>
        <w:rPr>
          <w:rFonts w:ascii="Arial Narrow" w:hAnsi="Arial Narrow" w:cs="Arial"/>
          <w:iCs/>
          <w:sz w:val="22"/>
          <w:szCs w:val="22"/>
        </w:rPr>
      </w:pPr>
      <w:r w:rsidRPr="00EE1E28">
        <w:rPr>
          <w:rFonts w:ascii="Arial Narrow" w:hAnsi="Arial Narrow" w:cs="Arial"/>
          <w:iCs/>
          <w:sz w:val="22"/>
          <w:szCs w:val="22"/>
        </w:rPr>
        <w:br w:type="page"/>
      </w:r>
    </w:p>
    <w:p w:rsidR="009F6B11" w:rsidRPr="00EE1E28" w:rsidRDefault="009F6B11" w:rsidP="009F6B11">
      <w:pPr>
        <w:ind w:right="-17"/>
        <w:jc w:val="center"/>
        <w:rPr>
          <w:rFonts w:ascii="Arial Narrow" w:hAnsi="Arial Narrow" w:cs="Arial"/>
          <w:b/>
          <w:sz w:val="22"/>
          <w:szCs w:val="22"/>
        </w:rPr>
      </w:pPr>
      <w:r w:rsidRPr="00EE1E28">
        <w:rPr>
          <w:rFonts w:ascii="Arial Narrow" w:hAnsi="Arial Narrow" w:cs="Arial"/>
          <w:b/>
          <w:sz w:val="22"/>
          <w:szCs w:val="22"/>
        </w:rPr>
        <w:lastRenderedPageBreak/>
        <w:t>ANEXO III</w:t>
      </w:r>
    </w:p>
    <w:p w:rsidR="009F6B11" w:rsidRPr="00EE1E28" w:rsidRDefault="009F6B11" w:rsidP="009F6B11">
      <w:pPr>
        <w:ind w:right="-17"/>
        <w:jc w:val="center"/>
        <w:rPr>
          <w:rFonts w:ascii="Arial Narrow" w:hAnsi="Arial Narrow" w:cs="Arial"/>
          <w:b/>
          <w:sz w:val="22"/>
          <w:szCs w:val="22"/>
        </w:rPr>
      </w:pPr>
    </w:p>
    <w:p w:rsidR="009F6B11" w:rsidRPr="00EE1E28" w:rsidRDefault="009F6B11" w:rsidP="009F6B11">
      <w:pPr>
        <w:ind w:right="-17"/>
        <w:jc w:val="center"/>
        <w:rPr>
          <w:rFonts w:ascii="Arial Narrow" w:hAnsi="Arial Narrow" w:cs="Arial"/>
          <w:b/>
          <w:sz w:val="22"/>
          <w:szCs w:val="22"/>
        </w:rPr>
      </w:pPr>
      <w:r w:rsidRPr="00EE1E28">
        <w:rPr>
          <w:rFonts w:ascii="Arial Narrow" w:hAnsi="Arial Narrow" w:cs="Arial"/>
          <w:b/>
          <w:sz w:val="22"/>
          <w:szCs w:val="22"/>
        </w:rPr>
        <w:t>TERMO DE CONTRATO</w:t>
      </w:r>
    </w:p>
    <w:p w:rsidR="009F6B11" w:rsidRPr="00EE1E28" w:rsidRDefault="009F6B11" w:rsidP="009F6B11">
      <w:pPr>
        <w:ind w:right="-17"/>
        <w:jc w:val="center"/>
        <w:rPr>
          <w:rFonts w:ascii="Arial Narrow" w:hAnsi="Arial Narrow" w:cs="Arial"/>
          <w:b/>
          <w:sz w:val="22"/>
          <w:szCs w:val="22"/>
        </w:rPr>
      </w:pPr>
      <w:r w:rsidRPr="00EE1E28">
        <w:rPr>
          <w:rFonts w:ascii="Arial Narrow" w:hAnsi="Arial Narrow" w:cs="Arial"/>
          <w:b/>
          <w:sz w:val="22"/>
          <w:szCs w:val="22"/>
        </w:rPr>
        <w:t>COMPRA</w:t>
      </w:r>
    </w:p>
    <w:p w:rsidR="009F6B11" w:rsidRPr="00EE1E28" w:rsidRDefault="009F6B11" w:rsidP="009F6B11">
      <w:pPr>
        <w:spacing w:line="360" w:lineRule="auto"/>
        <w:ind w:right="-17"/>
        <w:jc w:val="center"/>
        <w:rPr>
          <w:rFonts w:ascii="Arial Narrow" w:hAnsi="Arial Narrow" w:cs="Arial"/>
          <w:b/>
          <w:sz w:val="22"/>
          <w:szCs w:val="22"/>
        </w:rPr>
      </w:pPr>
    </w:p>
    <w:p w:rsidR="009F6B11" w:rsidRPr="00EE1E28" w:rsidRDefault="009F6B11" w:rsidP="009F6B11">
      <w:pPr>
        <w:ind w:left="3969" w:right="-17"/>
        <w:jc w:val="both"/>
        <w:rPr>
          <w:rFonts w:ascii="Arial Narrow" w:hAnsi="Arial Narrow" w:cs="Arial"/>
          <w:b/>
          <w:sz w:val="22"/>
          <w:szCs w:val="22"/>
        </w:rPr>
      </w:pPr>
      <w:r w:rsidRPr="00EE1E28">
        <w:rPr>
          <w:rFonts w:ascii="Arial Narrow" w:hAnsi="Arial Narrow" w:cs="Arial"/>
          <w:b/>
          <w:sz w:val="22"/>
          <w:szCs w:val="22"/>
        </w:rPr>
        <w:t xml:space="preserve">TERMO DE CONTRATO DE COMPRA Nº 05/2018, QUE FAZEM ENTRE SI O(A) CENTRO DE FORMAÇÃO DE PROFESSORES DA UNIVERSIDADE FEDERAL DE CAMPINA GRANDE E A EMPRESA XXXXXXXXXXXXXXXXXXXXXXXXXXX  </w:t>
      </w:r>
    </w:p>
    <w:p w:rsidR="009F6B11" w:rsidRPr="00EE1E28" w:rsidRDefault="009F6B11" w:rsidP="009F6B11">
      <w:pPr>
        <w:spacing w:after="120" w:line="360" w:lineRule="auto"/>
        <w:ind w:right="-15"/>
        <w:jc w:val="both"/>
        <w:rPr>
          <w:rFonts w:ascii="Arial Narrow" w:hAnsi="Arial Narrow" w:cs="Arial"/>
          <w:b/>
          <w:sz w:val="22"/>
          <w:szCs w:val="22"/>
        </w:rPr>
      </w:pPr>
    </w:p>
    <w:p w:rsidR="009F6B11" w:rsidRPr="00EE1E28" w:rsidRDefault="009F6B11" w:rsidP="009F6B11">
      <w:pPr>
        <w:spacing w:after="120" w:line="360" w:lineRule="auto"/>
        <w:ind w:right="-15"/>
        <w:jc w:val="both"/>
        <w:rPr>
          <w:rFonts w:ascii="Arial Narrow" w:hAnsi="Arial Narrow" w:cs="Arial"/>
          <w:b/>
          <w:sz w:val="22"/>
          <w:szCs w:val="22"/>
        </w:rPr>
      </w:pPr>
    </w:p>
    <w:p w:rsidR="009F6B11" w:rsidRPr="00EE1E28" w:rsidRDefault="009F6B11" w:rsidP="009F6B11">
      <w:pPr>
        <w:spacing w:before="120" w:after="120" w:line="276" w:lineRule="auto"/>
        <w:jc w:val="both"/>
        <w:rPr>
          <w:rFonts w:ascii="Arial Narrow" w:hAnsi="Arial Narrow" w:cs="Arial"/>
          <w:sz w:val="22"/>
          <w:szCs w:val="22"/>
        </w:rPr>
      </w:pPr>
      <w:r w:rsidRPr="00EE1E28">
        <w:rPr>
          <w:rFonts w:ascii="Arial Narrow" w:hAnsi="Arial Narrow" w:cs="Arial"/>
          <w:sz w:val="22"/>
          <w:szCs w:val="22"/>
        </w:rPr>
        <w:t>O CENTRO DE FORMAÇÃO DE PROFESSORES DA UNIVERSIDADE FEDERAL DE CAMPINA GRANDE, com sede na Rua Sérgio Moreira de Figueiredo, S/N, Casas Populares, CEP 58900-000, na cidade de Cajazeiras, estado da Paraíba, inscrito(a) no CNPJ sob o nº 05.055.128/0003-38, neste ato representado(a) pelo(a) seu Diretor, Sr. Antonio Fernandes Filho, nomeado(a) pela Portaria nº ......, de ..... de ..................... de 20..., publicada no</w:t>
      </w:r>
      <w:r w:rsidRPr="00EE1E28">
        <w:rPr>
          <w:rFonts w:ascii="Arial Narrow" w:hAnsi="Arial Narrow" w:cs="Arial"/>
          <w:i/>
          <w:sz w:val="22"/>
          <w:szCs w:val="22"/>
        </w:rPr>
        <w:t xml:space="preserve"> </w:t>
      </w:r>
      <w:r w:rsidRPr="00EE1E28">
        <w:rPr>
          <w:rFonts w:ascii="Arial Narrow" w:hAnsi="Arial Narrow" w:cs="Arial"/>
          <w:i/>
          <w:iCs/>
          <w:sz w:val="22"/>
          <w:szCs w:val="22"/>
        </w:rPr>
        <w:t>DOU</w:t>
      </w:r>
      <w:r w:rsidRPr="00EE1E28">
        <w:rPr>
          <w:rFonts w:ascii="Arial Narrow" w:hAnsi="Arial Narrow" w:cs="Arial"/>
          <w:i/>
          <w:sz w:val="22"/>
          <w:szCs w:val="22"/>
        </w:rPr>
        <w:t xml:space="preserve"> </w:t>
      </w:r>
      <w:r w:rsidRPr="00EE1E28">
        <w:rPr>
          <w:rFonts w:ascii="Arial Narrow" w:hAnsi="Arial Narrow" w:cs="Arial"/>
          <w:sz w:val="22"/>
          <w:szCs w:val="22"/>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resolvem celebrar o presente Termo de Contrato, decorrente do Pregão nº ........../20...., mediante as cláusulas e condições a seguir enunciadas.</w:t>
      </w:r>
    </w:p>
    <w:p w:rsidR="009F6B11" w:rsidRPr="00EE1E28" w:rsidRDefault="009F6B11" w:rsidP="009F6B11">
      <w:pPr>
        <w:spacing w:before="120" w:after="120" w:line="276" w:lineRule="auto"/>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PRIMEIRA – OBJETO</w:t>
      </w:r>
    </w:p>
    <w:p w:rsidR="009F6B11" w:rsidRPr="00EE1E28" w:rsidRDefault="009F6B11" w:rsidP="009F6B11">
      <w:pPr>
        <w:numPr>
          <w:ilvl w:val="1"/>
          <w:numId w:val="13"/>
        </w:numPr>
        <w:spacing w:before="120" w:after="120" w:line="276" w:lineRule="auto"/>
        <w:ind w:left="425"/>
        <w:jc w:val="both"/>
        <w:rPr>
          <w:rFonts w:ascii="Arial Narrow" w:hAnsi="Arial Narrow" w:cs="Arial"/>
          <w:b/>
          <w:sz w:val="22"/>
          <w:szCs w:val="22"/>
        </w:rPr>
      </w:pPr>
      <w:r w:rsidRPr="00EE1E28">
        <w:rPr>
          <w:rFonts w:ascii="Arial Narrow" w:hAnsi="Arial Narrow" w:cs="Arial"/>
          <w:sz w:val="22"/>
          <w:szCs w:val="22"/>
        </w:rPr>
        <w:t>O objeto do presente Termo de Contrato é a aquisição de ........................., conforme especificações e quantitativos estabelecidos no Edital do Pregão identificado no preâmbulo e na proposta vencedora, os quais integram este instrumento, independente de transcrição.</w:t>
      </w:r>
    </w:p>
    <w:p w:rsidR="009F6B11" w:rsidRPr="00EE1E28" w:rsidRDefault="009F6B11" w:rsidP="009F6B11">
      <w:pPr>
        <w:numPr>
          <w:ilvl w:val="1"/>
          <w:numId w:val="13"/>
        </w:numPr>
        <w:spacing w:before="120" w:after="120" w:line="276" w:lineRule="auto"/>
        <w:ind w:left="425"/>
        <w:jc w:val="both"/>
        <w:rPr>
          <w:rFonts w:ascii="Arial Narrow" w:hAnsi="Arial Narrow" w:cs="Arial"/>
          <w:b/>
          <w:sz w:val="22"/>
          <w:szCs w:val="22"/>
        </w:rPr>
      </w:pPr>
      <w:r w:rsidRPr="00EE1E28">
        <w:rPr>
          <w:rFonts w:ascii="Arial Narrow" w:hAnsi="Arial Narrow" w:cs="Arial"/>
          <w:sz w:val="22"/>
          <w:szCs w:val="22"/>
        </w:rPr>
        <w:t>Discriminação do objeto:</w:t>
      </w:r>
    </w:p>
    <w:tbl>
      <w:tblPr>
        <w:tblW w:w="9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7"/>
        <w:gridCol w:w="2084"/>
        <w:gridCol w:w="2187"/>
        <w:gridCol w:w="1365"/>
        <w:gridCol w:w="1347"/>
        <w:gridCol w:w="1315"/>
      </w:tblGrid>
      <w:tr w:rsidR="00EE1E28" w:rsidRPr="00EE1E28" w:rsidTr="00A3365C">
        <w:trPr>
          <w:trHeight w:val="723"/>
        </w:trPr>
        <w:tc>
          <w:tcPr>
            <w:tcW w:w="1097" w:type="dxa"/>
          </w:tcPr>
          <w:p w:rsidR="009F6B11" w:rsidRPr="00EE1E28" w:rsidRDefault="009F6B11" w:rsidP="00A3365C">
            <w:pPr>
              <w:widowControl w:val="0"/>
              <w:suppressAutoHyphens/>
              <w:spacing w:after="120"/>
              <w:jc w:val="center"/>
              <w:rPr>
                <w:rFonts w:ascii="Arial Narrow" w:hAnsi="Arial Narrow" w:cs="Arial"/>
                <w:b/>
                <w:bCs/>
                <w:sz w:val="22"/>
                <w:szCs w:val="22"/>
              </w:rPr>
            </w:pPr>
            <w:r w:rsidRPr="00EE1E28">
              <w:rPr>
                <w:rFonts w:ascii="Arial Narrow" w:hAnsi="Arial Narrow" w:cs="Arial"/>
                <w:b/>
                <w:bCs/>
                <w:sz w:val="22"/>
                <w:szCs w:val="22"/>
              </w:rPr>
              <w:t>ITEM</w:t>
            </w:r>
          </w:p>
          <w:p w:rsidR="009F6B11" w:rsidRPr="00EE1E28" w:rsidRDefault="009F6B11" w:rsidP="00A3365C">
            <w:pPr>
              <w:widowControl w:val="0"/>
              <w:suppressAutoHyphens/>
              <w:spacing w:after="120"/>
              <w:jc w:val="center"/>
              <w:rPr>
                <w:rFonts w:ascii="Arial Narrow" w:hAnsi="Arial Narrow" w:cs="Arial"/>
                <w:b/>
                <w:sz w:val="22"/>
                <w:szCs w:val="22"/>
              </w:rPr>
            </w:pPr>
          </w:p>
        </w:tc>
        <w:tc>
          <w:tcPr>
            <w:tcW w:w="2084" w:type="dxa"/>
          </w:tcPr>
          <w:p w:rsidR="009F6B11" w:rsidRPr="00EE1E28" w:rsidRDefault="009F6B11" w:rsidP="00A3365C">
            <w:pPr>
              <w:spacing w:after="120"/>
              <w:jc w:val="center"/>
              <w:rPr>
                <w:rFonts w:ascii="Arial Narrow" w:hAnsi="Arial Narrow" w:cs="Arial"/>
                <w:b/>
                <w:bCs/>
                <w:sz w:val="22"/>
                <w:szCs w:val="22"/>
              </w:rPr>
            </w:pPr>
            <w:r w:rsidRPr="00EE1E28">
              <w:rPr>
                <w:rFonts w:ascii="Arial Narrow" w:hAnsi="Arial Narrow" w:cs="Arial"/>
                <w:b/>
                <w:bCs/>
                <w:sz w:val="22"/>
                <w:szCs w:val="22"/>
              </w:rPr>
              <w:t>DESCRIÇÃO/</w:t>
            </w:r>
          </w:p>
          <w:p w:rsidR="009F6B11" w:rsidRPr="00EE1E28" w:rsidRDefault="009F6B11" w:rsidP="00A3365C">
            <w:pPr>
              <w:widowControl w:val="0"/>
              <w:suppressAutoHyphens/>
              <w:spacing w:after="120"/>
              <w:jc w:val="center"/>
              <w:rPr>
                <w:rFonts w:ascii="Arial Narrow" w:hAnsi="Arial Narrow" w:cs="Arial"/>
                <w:sz w:val="22"/>
                <w:szCs w:val="22"/>
              </w:rPr>
            </w:pPr>
            <w:r w:rsidRPr="00EE1E28">
              <w:rPr>
                <w:rFonts w:ascii="Arial Narrow" w:hAnsi="Arial Narrow" w:cs="Arial"/>
                <w:b/>
                <w:bCs/>
                <w:sz w:val="22"/>
                <w:szCs w:val="22"/>
              </w:rPr>
              <w:t>ESPECIFICAÇÃO</w:t>
            </w:r>
          </w:p>
        </w:tc>
        <w:tc>
          <w:tcPr>
            <w:tcW w:w="2187" w:type="dxa"/>
          </w:tcPr>
          <w:p w:rsidR="009F6B11" w:rsidRPr="00EE1E28" w:rsidRDefault="009F6B11" w:rsidP="00A3365C">
            <w:pPr>
              <w:widowControl w:val="0"/>
              <w:suppressAutoHyphens/>
              <w:spacing w:after="120"/>
              <w:jc w:val="center"/>
              <w:rPr>
                <w:rFonts w:ascii="Arial Narrow" w:hAnsi="Arial Narrow" w:cs="Arial"/>
                <w:sz w:val="22"/>
                <w:szCs w:val="22"/>
              </w:rPr>
            </w:pPr>
            <w:r w:rsidRPr="00EE1E28">
              <w:rPr>
                <w:rFonts w:ascii="Arial Narrow" w:hAnsi="Arial Narrow" w:cs="Arial"/>
                <w:b/>
                <w:bCs/>
                <w:sz w:val="22"/>
                <w:szCs w:val="22"/>
              </w:rPr>
              <w:t>IDENTIFICAÇÃO CATMAT</w:t>
            </w:r>
          </w:p>
        </w:tc>
        <w:tc>
          <w:tcPr>
            <w:tcW w:w="1365" w:type="dxa"/>
          </w:tcPr>
          <w:p w:rsidR="009F6B11" w:rsidRPr="00EE1E28" w:rsidRDefault="009F6B11" w:rsidP="00A3365C">
            <w:pPr>
              <w:widowControl w:val="0"/>
              <w:suppressAutoHyphens/>
              <w:spacing w:after="120"/>
              <w:jc w:val="center"/>
              <w:rPr>
                <w:rFonts w:ascii="Arial Narrow" w:hAnsi="Arial Narrow" w:cs="Arial"/>
                <w:sz w:val="22"/>
                <w:szCs w:val="22"/>
              </w:rPr>
            </w:pPr>
            <w:r w:rsidRPr="00EE1E28">
              <w:rPr>
                <w:rFonts w:ascii="Arial Narrow" w:hAnsi="Arial Narrow" w:cs="Arial"/>
                <w:b/>
                <w:bCs/>
                <w:sz w:val="22"/>
                <w:szCs w:val="22"/>
              </w:rPr>
              <w:t>UNIDADE DE MEDIDA</w:t>
            </w:r>
          </w:p>
        </w:tc>
        <w:tc>
          <w:tcPr>
            <w:tcW w:w="1347" w:type="dxa"/>
          </w:tcPr>
          <w:p w:rsidR="009F6B11" w:rsidRPr="00EE1E28" w:rsidRDefault="009F6B11" w:rsidP="00A3365C">
            <w:pPr>
              <w:widowControl w:val="0"/>
              <w:suppressAutoHyphens/>
              <w:spacing w:after="120"/>
              <w:jc w:val="center"/>
              <w:rPr>
                <w:rFonts w:ascii="Arial Narrow" w:hAnsi="Arial Narrow" w:cs="Arial"/>
                <w:sz w:val="22"/>
                <w:szCs w:val="22"/>
              </w:rPr>
            </w:pPr>
            <w:r w:rsidRPr="00EE1E28">
              <w:rPr>
                <w:rFonts w:ascii="Arial Narrow" w:hAnsi="Arial Narrow" w:cs="Arial"/>
                <w:b/>
                <w:bCs/>
                <w:sz w:val="22"/>
                <w:szCs w:val="22"/>
              </w:rPr>
              <w:t>QUANTIDADE</w:t>
            </w:r>
          </w:p>
        </w:tc>
        <w:tc>
          <w:tcPr>
            <w:tcW w:w="1315" w:type="dxa"/>
          </w:tcPr>
          <w:p w:rsidR="009F6B11" w:rsidRPr="00EE1E28" w:rsidRDefault="009F6B11" w:rsidP="00A3365C">
            <w:pPr>
              <w:widowControl w:val="0"/>
              <w:suppressAutoHyphens/>
              <w:spacing w:after="120"/>
              <w:jc w:val="center"/>
              <w:rPr>
                <w:rFonts w:ascii="Arial Narrow" w:hAnsi="Arial Narrow" w:cs="Arial"/>
                <w:b/>
                <w:bCs/>
                <w:sz w:val="22"/>
                <w:szCs w:val="22"/>
              </w:rPr>
            </w:pPr>
            <w:r w:rsidRPr="00EE1E28">
              <w:rPr>
                <w:rFonts w:ascii="Arial Narrow" w:hAnsi="Arial Narrow" w:cs="Arial"/>
                <w:b/>
                <w:bCs/>
                <w:sz w:val="22"/>
                <w:szCs w:val="22"/>
              </w:rPr>
              <w:t>VALOR</w:t>
            </w:r>
          </w:p>
        </w:tc>
      </w:tr>
      <w:tr w:rsidR="00EE1E28" w:rsidRPr="00EE1E28" w:rsidTr="00A3365C">
        <w:trPr>
          <w:trHeight w:val="369"/>
        </w:trPr>
        <w:tc>
          <w:tcPr>
            <w:tcW w:w="1097" w:type="dxa"/>
          </w:tcPr>
          <w:p w:rsidR="009F6B11" w:rsidRPr="00EE1E28" w:rsidRDefault="009F6B11"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1</w:t>
            </w:r>
          </w:p>
        </w:tc>
        <w:tc>
          <w:tcPr>
            <w:tcW w:w="2084"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218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6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4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1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r>
      <w:tr w:rsidR="00EE1E28" w:rsidRPr="00EE1E28" w:rsidTr="00A3365C">
        <w:trPr>
          <w:trHeight w:val="354"/>
        </w:trPr>
        <w:tc>
          <w:tcPr>
            <w:tcW w:w="1097" w:type="dxa"/>
          </w:tcPr>
          <w:p w:rsidR="009F6B11" w:rsidRPr="00EE1E28" w:rsidRDefault="009F6B11"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2</w:t>
            </w:r>
          </w:p>
        </w:tc>
        <w:tc>
          <w:tcPr>
            <w:tcW w:w="2084"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218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6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4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1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r>
      <w:tr w:rsidR="00EE1E28" w:rsidRPr="00EE1E28" w:rsidTr="00A3365C">
        <w:trPr>
          <w:trHeight w:val="354"/>
        </w:trPr>
        <w:tc>
          <w:tcPr>
            <w:tcW w:w="1097" w:type="dxa"/>
          </w:tcPr>
          <w:p w:rsidR="009F6B11" w:rsidRPr="00EE1E28" w:rsidRDefault="009F6B11"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3</w:t>
            </w:r>
          </w:p>
        </w:tc>
        <w:tc>
          <w:tcPr>
            <w:tcW w:w="2084"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218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6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4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1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r>
      <w:tr w:rsidR="00EE1E28" w:rsidRPr="00EE1E28" w:rsidTr="00A3365C">
        <w:trPr>
          <w:trHeight w:val="369"/>
        </w:trPr>
        <w:tc>
          <w:tcPr>
            <w:tcW w:w="1097" w:type="dxa"/>
          </w:tcPr>
          <w:p w:rsidR="009F6B11" w:rsidRPr="00EE1E28" w:rsidRDefault="009F6B11" w:rsidP="00A3365C">
            <w:pPr>
              <w:widowControl w:val="0"/>
              <w:suppressAutoHyphens/>
              <w:spacing w:after="120" w:line="276" w:lineRule="auto"/>
              <w:jc w:val="center"/>
              <w:rPr>
                <w:rFonts w:ascii="Arial Narrow" w:hAnsi="Arial Narrow" w:cs="Arial"/>
                <w:b/>
                <w:sz w:val="22"/>
                <w:szCs w:val="22"/>
              </w:rPr>
            </w:pPr>
            <w:r w:rsidRPr="00EE1E28">
              <w:rPr>
                <w:rFonts w:ascii="Arial Narrow" w:hAnsi="Arial Narrow" w:cs="Arial"/>
                <w:b/>
                <w:sz w:val="22"/>
                <w:szCs w:val="22"/>
              </w:rPr>
              <w:t>...</w:t>
            </w:r>
          </w:p>
        </w:tc>
        <w:tc>
          <w:tcPr>
            <w:tcW w:w="2084"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218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6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47" w:type="dxa"/>
          </w:tcPr>
          <w:p w:rsidR="009F6B11" w:rsidRPr="00EE1E28" w:rsidRDefault="009F6B11" w:rsidP="00A3365C">
            <w:pPr>
              <w:widowControl w:val="0"/>
              <w:suppressAutoHyphens/>
              <w:spacing w:after="120" w:line="276" w:lineRule="auto"/>
              <w:rPr>
                <w:rFonts w:ascii="Arial Narrow" w:hAnsi="Arial Narrow" w:cs="Arial"/>
                <w:sz w:val="22"/>
                <w:szCs w:val="22"/>
              </w:rPr>
            </w:pPr>
          </w:p>
        </w:tc>
        <w:tc>
          <w:tcPr>
            <w:tcW w:w="1315" w:type="dxa"/>
          </w:tcPr>
          <w:p w:rsidR="009F6B11" w:rsidRPr="00EE1E28" w:rsidRDefault="009F6B11" w:rsidP="00A3365C">
            <w:pPr>
              <w:widowControl w:val="0"/>
              <w:suppressAutoHyphens/>
              <w:spacing w:after="120" w:line="276" w:lineRule="auto"/>
              <w:rPr>
                <w:rFonts w:ascii="Arial Narrow" w:hAnsi="Arial Narrow" w:cs="Arial"/>
                <w:sz w:val="22"/>
                <w:szCs w:val="22"/>
              </w:rPr>
            </w:pPr>
          </w:p>
        </w:tc>
      </w:tr>
    </w:tbl>
    <w:p w:rsidR="009F6B11" w:rsidRPr="00EE1E28" w:rsidRDefault="009F6B11" w:rsidP="009F6B11">
      <w:pPr>
        <w:rPr>
          <w:rFonts w:ascii="Arial Narrow" w:hAnsi="Arial Narrow"/>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bCs/>
          <w:iCs/>
          <w:sz w:val="22"/>
          <w:szCs w:val="22"/>
        </w:rPr>
      </w:pPr>
      <w:r w:rsidRPr="00EE1E28">
        <w:rPr>
          <w:rFonts w:ascii="Arial Narrow" w:hAnsi="Arial Narrow" w:cs="Arial"/>
          <w:b/>
          <w:sz w:val="22"/>
          <w:szCs w:val="22"/>
        </w:rPr>
        <w:t>CLÁUSULA SEGUNDA – VIGÊNCIA</w:t>
      </w:r>
    </w:p>
    <w:p w:rsidR="009F6B11" w:rsidRPr="00EE1E28" w:rsidRDefault="009F6B11" w:rsidP="009F6B11">
      <w:pPr>
        <w:numPr>
          <w:ilvl w:val="1"/>
          <w:numId w:val="13"/>
        </w:numPr>
        <w:spacing w:before="120" w:after="120" w:line="276" w:lineRule="auto"/>
        <w:ind w:left="425"/>
        <w:jc w:val="both"/>
        <w:rPr>
          <w:rFonts w:ascii="Arial Narrow" w:hAnsi="Arial Narrow" w:cs="Arial"/>
          <w:bCs/>
          <w:iCs/>
          <w:sz w:val="22"/>
          <w:szCs w:val="22"/>
        </w:rPr>
      </w:pPr>
      <w:r w:rsidRPr="00EE1E28">
        <w:rPr>
          <w:rFonts w:ascii="Arial Narrow" w:hAnsi="Arial Narrow" w:cs="Arial"/>
          <w:bCs/>
          <w:iCs/>
          <w:sz w:val="22"/>
          <w:szCs w:val="22"/>
        </w:rPr>
        <w:lastRenderedPageBreak/>
        <w:t>O prazo de vigência deste Termo de Contrato tem início na data de ____/____/______ e encerramento em ____/____/______, prorrogável na forma do art. 57, §1º, da Lei nº 8.666, de 1993.</w:t>
      </w:r>
    </w:p>
    <w:p w:rsidR="00D464FD" w:rsidRPr="00EE1E28" w:rsidRDefault="00D464FD" w:rsidP="00D464FD">
      <w:pPr>
        <w:spacing w:before="120" w:after="120" w:line="276" w:lineRule="auto"/>
        <w:ind w:left="425"/>
        <w:jc w:val="both"/>
        <w:rPr>
          <w:rFonts w:ascii="Arial Narrow" w:hAnsi="Arial Narrow" w:cs="Arial"/>
          <w:bCs/>
          <w:iCs/>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b/>
          <w:bCs/>
          <w:sz w:val="22"/>
          <w:szCs w:val="22"/>
        </w:rPr>
      </w:pPr>
      <w:r w:rsidRPr="00EE1E28">
        <w:rPr>
          <w:rFonts w:ascii="Arial Narrow" w:hAnsi="Arial Narrow" w:cs="Arial"/>
          <w:b/>
          <w:sz w:val="22"/>
          <w:szCs w:val="22"/>
        </w:rPr>
        <w:t>CLÁUSULA TERCEIRA – PREÇO</w:t>
      </w:r>
    </w:p>
    <w:p w:rsidR="009F6B11" w:rsidRPr="00EE1E28" w:rsidRDefault="009F6B11" w:rsidP="009F6B11">
      <w:pPr>
        <w:numPr>
          <w:ilvl w:val="1"/>
          <w:numId w:val="13"/>
        </w:numPr>
        <w:spacing w:before="120" w:after="120" w:line="276" w:lineRule="auto"/>
        <w:ind w:left="425"/>
        <w:jc w:val="both"/>
        <w:rPr>
          <w:rFonts w:ascii="Arial Narrow" w:hAnsi="Arial Narrow" w:cs="Arial"/>
          <w:b/>
          <w:bCs/>
          <w:sz w:val="22"/>
          <w:szCs w:val="22"/>
        </w:rPr>
      </w:pPr>
      <w:r w:rsidRPr="00EE1E28">
        <w:rPr>
          <w:rFonts w:ascii="Arial Narrow" w:hAnsi="Arial Narrow" w:cs="Arial"/>
          <w:sz w:val="22"/>
          <w:szCs w:val="22"/>
        </w:rPr>
        <w:t>O valor do presente Termo de Contrato é de R$ ............ (...............)</w:t>
      </w:r>
      <w:r w:rsidRPr="00EE1E28">
        <w:rPr>
          <w:rFonts w:ascii="Arial Narrow" w:hAnsi="Arial Narrow" w:cs="Arial"/>
          <w:b/>
          <w:bCs/>
          <w:sz w:val="22"/>
          <w:szCs w:val="22"/>
        </w:rPr>
        <w:t>.</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QUARTA – DOTAÇÃO ORÇAMENTÁRIA</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 xml:space="preserve">As despesas decorrentes desta contratação estão programadas em dotação orçamentária própria, prevista no orçamento da União, para o exercício de </w:t>
      </w:r>
      <w:r w:rsidRPr="00EE1E28">
        <w:rPr>
          <w:rFonts w:ascii="Arial Narrow" w:hAnsi="Arial Narrow" w:cs="Arial"/>
          <w:i/>
          <w:sz w:val="22"/>
          <w:szCs w:val="22"/>
        </w:rPr>
        <w:t>20</w:t>
      </w:r>
      <w:r w:rsidRPr="00EE1E28">
        <w:rPr>
          <w:rFonts w:ascii="Arial Narrow" w:hAnsi="Arial Narrow" w:cs="Arial"/>
          <w:sz w:val="22"/>
          <w:szCs w:val="22"/>
        </w:rPr>
        <w:t>...., na classificação abaixo:</w:t>
      </w:r>
    </w:p>
    <w:p w:rsidR="009F6B11" w:rsidRPr="00EE1E28" w:rsidRDefault="009F6B11" w:rsidP="009F6B11">
      <w:p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 xml:space="preserve">Gestão/Unidade:  </w:t>
      </w:r>
    </w:p>
    <w:p w:rsidR="009F6B11" w:rsidRPr="00EE1E28" w:rsidRDefault="009F6B11" w:rsidP="009F6B11">
      <w:p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 xml:space="preserve">Fonte: </w:t>
      </w:r>
    </w:p>
    <w:p w:rsidR="009F6B11" w:rsidRPr="00EE1E28" w:rsidRDefault="009F6B11" w:rsidP="009F6B11">
      <w:p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 xml:space="preserve">Programa de Trabalho:  </w:t>
      </w:r>
    </w:p>
    <w:p w:rsidR="009F6B11" w:rsidRPr="00EE1E28" w:rsidRDefault="009F6B11" w:rsidP="009F6B11">
      <w:p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 xml:space="preserve">Elemento de Despesa:  </w:t>
      </w:r>
    </w:p>
    <w:p w:rsidR="009F6B11" w:rsidRPr="00EE1E28" w:rsidRDefault="009F6B11" w:rsidP="009F6B11">
      <w:p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PI:</w:t>
      </w:r>
    </w:p>
    <w:p w:rsidR="00D464FD" w:rsidRPr="00EE1E28" w:rsidRDefault="00D464FD" w:rsidP="009F6B11">
      <w:pPr>
        <w:spacing w:before="120" w:after="120" w:line="276" w:lineRule="auto"/>
        <w:ind w:left="1134"/>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QUINTA – PAGAMENTO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O prazo para pagamento e demais condições a ele referentes encontram-se no Edital.</w:t>
      </w:r>
    </w:p>
    <w:p w:rsidR="009F6B11" w:rsidRPr="00EE1E28" w:rsidRDefault="009F6B11" w:rsidP="009F6B11">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b/>
          <w:bCs/>
          <w:i/>
          <w:iCs/>
          <w:sz w:val="22"/>
          <w:szCs w:val="22"/>
        </w:rPr>
      </w:pPr>
      <w:r w:rsidRPr="00EE1E28">
        <w:rPr>
          <w:rFonts w:ascii="Arial Narrow" w:hAnsi="Arial Narrow" w:cs="Arial"/>
          <w:b/>
          <w:smallCaps/>
          <w:sz w:val="22"/>
          <w:szCs w:val="22"/>
        </w:rPr>
        <w:t>CLÁUSULA SEXTA</w:t>
      </w:r>
      <w:r w:rsidRPr="00EE1E28">
        <w:rPr>
          <w:rFonts w:ascii="Arial Narrow" w:hAnsi="Arial Narrow" w:cs="Arial"/>
          <w:b/>
          <w:sz w:val="22"/>
          <w:szCs w:val="22"/>
        </w:rPr>
        <w:t xml:space="preserve"> </w:t>
      </w:r>
      <w:r w:rsidRPr="00EE1E28">
        <w:rPr>
          <w:rFonts w:ascii="Arial Narrow" w:hAnsi="Arial Narrow" w:cs="Arial"/>
          <w:b/>
          <w:smallCaps/>
          <w:sz w:val="22"/>
          <w:szCs w:val="22"/>
        </w:rPr>
        <w:t>–</w:t>
      </w:r>
      <w:r w:rsidRPr="00EE1E28">
        <w:rPr>
          <w:rFonts w:ascii="Arial Narrow" w:hAnsi="Arial Narrow" w:cs="Arial"/>
          <w:b/>
          <w:sz w:val="22"/>
          <w:szCs w:val="22"/>
        </w:rPr>
        <w:t xml:space="preserve"> REAJUSTE E ALTERAÇÕES</w:t>
      </w:r>
    </w:p>
    <w:p w:rsidR="009F6B11" w:rsidRPr="00EE1E28" w:rsidRDefault="009F6B11" w:rsidP="009F6B11">
      <w:pPr>
        <w:numPr>
          <w:ilvl w:val="1"/>
          <w:numId w:val="13"/>
        </w:numPr>
        <w:spacing w:before="120" w:after="120" w:line="276" w:lineRule="auto"/>
        <w:ind w:left="425"/>
        <w:jc w:val="both"/>
        <w:rPr>
          <w:rFonts w:ascii="Arial Narrow" w:hAnsi="Arial Narrow" w:cs="Arial"/>
          <w:b/>
          <w:bCs/>
          <w:i/>
          <w:iCs/>
          <w:sz w:val="22"/>
          <w:szCs w:val="22"/>
        </w:rPr>
      </w:pPr>
      <w:r w:rsidRPr="00EE1E28">
        <w:rPr>
          <w:rFonts w:ascii="Arial Narrow" w:hAnsi="Arial Narrow" w:cs="Arial"/>
          <w:sz w:val="22"/>
          <w:szCs w:val="22"/>
        </w:rPr>
        <w:t>O preço contratado é fixo e irreajustável.</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Eventuais alterações contratuais reger-se-ão pela disciplina do art. 65 da Lei nº 8.666, de 1993.</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 CONTRATADA é obrigada a aceitar, nas mesmas condições contratuais, os acréscimos ou supressões que se fizerem necessários, até o limite de 25% (vinte e cinco por cento) do valor inicial atualizado do contrato.</w:t>
      </w:r>
    </w:p>
    <w:p w:rsidR="009F6B11" w:rsidRPr="00EE1E28" w:rsidRDefault="009F6B11" w:rsidP="009F6B11">
      <w:pPr>
        <w:numPr>
          <w:ilvl w:val="2"/>
          <w:numId w:val="13"/>
        </w:num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É vedado efetuar acréscimos nos quantitativos fixados pela ata de registro de preços, inclusive o acréscimo de que trata o § 1º do art. 65 da Lei nº 8.666, de 1993.</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As supressões resultantes de acordo celebrado entre as partes contratantes poderão exceder o limite de 25% (vinte e cinco por cento) do valor inicial atualizado do contrato.</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SÉTIMA - ENTREGA E RECEBIMENTO DO OBJETO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As condições de entrega e recebimento do objeto são aquelas previstas no Termo de Referência.</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bCs/>
          <w:iCs/>
          <w:sz w:val="22"/>
          <w:szCs w:val="22"/>
        </w:rPr>
        <w:t>CLAÚSULA OITAVA - FISCALIZAÇÃO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 fiscalização da execução do objeto será efetuada por Comissão/Representante designado pela CONTRATANTE, na forma estabelecida no Termo de Referência.</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NONA – OBRIGAÇÕES DA CONTRATANTE E DA CONTRATADA</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As obrigações da CONTRATANTE e da CONTRATADA são aquelas previstas no Termo de Referência.</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DÉCIMA – SANÇÕES ADMINISTRATIVAS</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As sanções referentes à execução do contrato são aquelas previstas no Termo de Referência.</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DÉCIMA PRIMEIRA – RESCISÃO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O presente Termo de Contrato poderá ser rescindido nas hipóteses previstas no art. 78 da Lei nº 8.666, de 1993, com as consequências indicadas no art. 80 da mesma Lei, sem prejuízo das sanções aplicáveis.</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lang w:eastAsia="en-US"/>
        </w:rPr>
      </w:pPr>
      <w:r w:rsidRPr="00EE1E28">
        <w:rPr>
          <w:rFonts w:ascii="Arial Narrow" w:hAnsi="Arial Narrow"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Os casos de rescisão contratual serão formalmente motivados, assegurando-se à CONTRATADA o direito à prévia e ampla defesa.</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A CONTRATADA reconhece os direitos da CONTRATANTE em caso de rescisão administrativa prevista no art. 77 da Lei nº 8.666, de 1993.</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O termo de rescisão será precedido de Relatório indicativo dos seguintes aspectos, conforme o caso:</w:t>
      </w:r>
    </w:p>
    <w:p w:rsidR="009F6B11" w:rsidRPr="00EE1E28" w:rsidRDefault="009F6B11" w:rsidP="009F6B11">
      <w:pPr>
        <w:numPr>
          <w:ilvl w:val="2"/>
          <w:numId w:val="13"/>
        </w:num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Balanço dos eventos contratuais já cumpridos ou parcialmente cumpridos;</w:t>
      </w:r>
    </w:p>
    <w:p w:rsidR="009F6B11" w:rsidRPr="00EE1E28" w:rsidRDefault="009F6B11" w:rsidP="009F6B11">
      <w:pPr>
        <w:numPr>
          <w:ilvl w:val="2"/>
          <w:numId w:val="13"/>
        </w:num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Relação dos pagamentos já efetuados e ainda devidos;</w:t>
      </w:r>
    </w:p>
    <w:p w:rsidR="009F6B11" w:rsidRPr="00EE1E28" w:rsidRDefault="009F6B11" w:rsidP="009F6B11">
      <w:pPr>
        <w:numPr>
          <w:ilvl w:val="2"/>
          <w:numId w:val="13"/>
        </w:num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Indenizações e multas.</w:t>
      </w:r>
    </w:p>
    <w:p w:rsidR="00D464FD" w:rsidRPr="00EE1E28" w:rsidRDefault="00D464FD" w:rsidP="00D464FD">
      <w:pPr>
        <w:spacing w:before="120" w:after="120" w:line="276" w:lineRule="auto"/>
        <w:ind w:left="1134"/>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b/>
          <w:sz w:val="22"/>
          <w:szCs w:val="22"/>
        </w:rPr>
      </w:pPr>
      <w:r w:rsidRPr="00EE1E28">
        <w:rPr>
          <w:rFonts w:ascii="Arial Narrow" w:hAnsi="Arial Narrow" w:cs="Arial"/>
          <w:b/>
          <w:sz w:val="22"/>
          <w:szCs w:val="22"/>
        </w:rPr>
        <w:t>CLÁUSULA DÉCIMA SEGUNDA – VEDAÇÕES</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É vedado à CONTRATADA:</w:t>
      </w:r>
    </w:p>
    <w:p w:rsidR="009F6B11" w:rsidRPr="00EE1E28" w:rsidRDefault="009F6B11" w:rsidP="009F6B11">
      <w:pPr>
        <w:numPr>
          <w:ilvl w:val="2"/>
          <w:numId w:val="13"/>
        </w:numPr>
        <w:spacing w:before="120" w:after="120" w:line="276" w:lineRule="auto"/>
        <w:ind w:left="1134"/>
        <w:jc w:val="both"/>
        <w:rPr>
          <w:rFonts w:ascii="Arial Narrow" w:hAnsi="Arial Narrow" w:cs="Arial"/>
          <w:sz w:val="22"/>
          <w:szCs w:val="22"/>
        </w:rPr>
      </w:pPr>
      <w:r w:rsidRPr="00EE1E28">
        <w:rPr>
          <w:rFonts w:ascii="Arial Narrow" w:hAnsi="Arial Narrow" w:cs="Arial"/>
          <w:sz w:val="22"/>
          <w:szCs w:val="22"/>
        </w:rPr>
        <w:t>caucionar ou utilizar este Termo de Contrato para qualquer operação financeira;</w:t>
      </w:r>
    </w:p>
    <w:p w:rsidR="009F6B11" w:rsidRPr="00EE1E28" w:rsidRDefault="009F6B11" w:rsidP="009F6B11">
      <w:pPr>
        <w:numPr>
          <w:ilvl w:val="2"/>
          <w:numId w:val="13"/>
        </w:numPr>
        <w:spacing w:before="120" w:after="120" w:line="276" w:lineRule="auto"/>
        <w:ind w:left="1134"/>
        <w:jc w:val="both"/>
        <w:rPr>
          <w:rFonts w:ascii="Arial Narrow" w:hAnsi="Arial Narrow" w:cs="Arial"/>
          <w:b/>
          <w:sz w:val="22"/>
          <w:szCs w:val="22"/>
        </w:rPr>
      </w:pPr>
      <w:r w:rsidRPr="00EE1E28">
        <w:rPr>
          <w:rFonts w:ascii="Arial Narrow" w:hAnsi="Arial Narrow" w:cs="Arial"/>
          <w:sz w:val="22"/>
          <w:szCs w:val="22"/>
        </w:rPr>
        <w:t>interromper a execução contratual sob alegação de inadimplemento por parte da CONTRATANTE, salvo nos casos previstos em lei.</w:t>
      </w:r>
    </w:p>
    <w:p w:rsidR="00D464FD" w:rsidRPr="00EE1E28" w:rsidRDefault="00D464FD" w:rsidP="00D464FD">
      <w:pPr>
        <w:spacing w:before="120" w:after="120" w:line="276" w:lineRule="auto"/>
        <w:ind w:left="1134"/>
        <w:jc w:val="both"/>
        <w:rPr>
          <w:rFonts w:ascii="Arial Narrow" w:hAnsi="Arial Narrow" w:cs="Arial"/>
          <w:b/>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b/>
          <w:sz w:val="22"/>
          <w:szCs w:val="22"/>
        </w:rPr>
      </w:pPr>
      <w:r w:rsidRPr="00EE1E28">
        <w:rPr>
          <w:rFonts w:ascii="Arial Narrow" w:hAnsi="Arial Narrow" w:cs="Arial"/>
          <w:b/>
          <w:sz w:val="22"/>
          <w:szCs w:val="22"/>
        </w:rPr>
        <w:t>CLÁUSULA DÉCIMA TERCEIRA – DOS CASOS OMISSOS.</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lastRenderedPageBreak/>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DÉCIMA QUARTA – PUBLICAÇÃO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Incumbirá à CONTRATANTE providenciar a publicação deste instrumento, por extrato, no Diário Oficial da União, no prazo previsto na Lei nº 8.666, de 1993.</w:t>
      </w:r>
    </w:p>
    <w:p w:rsidR="00D464FD" w:rsidRPr="00EE1E28" w:rsidRDefault="00D464FD" w:rsidP="00D464FD">
      <w:pPr>
        <w:spacing w:before="120" w:after="120" w:line="276" w:lineRule="auto"/>
        <w:ind w:left="425"/>
        <w:jc w:val="both"/>
        <w:rPr>
          <w:rFonts w:ascii="Arial Narrow" w:hAnsi="Arial Narrow" w:cs="Arial"/>
          <w:sz w:val="22"/>
          <w:szCs w:val="22"/>
        </w:rPr>
      </w:pPr>
    </w:p>
    <w:p w:rsidR="009F6B11" w:rsidRPr="00EE1E28" w:rsidRDefault="009F6B11" w:rsidP="009F6B11">
      <w:pPr>
        <w:numPr>
          <w:ilvl w:val="0"/>
          <w:numId w:val="13"/>
        </w:numPr>
        <w:spacing w:before="120" w:after="120" w:line="276" w:lineRule="auto"/>
        <w:jc w:val="both"/>
        <w:rPr>
          <w:rFonts w:ascii="Arial Narrow" w:hAnsi="Arial Narrow" w:cs="Arial"/>
          <w:sz w:val="22"/>
          <w:szCs w:val="22"/>
        </w:rPr>
      </w:pPr>
      <w:r w:rsidRPr="00EE1E28">
        <w:rPr>
          <w:rFonts w:ascii="Arial Narrow" w:hAnsi="Arial Narrow" w:cs="Arial"/>
          <w:b/>
          <w:sz w:val="22"/>
          <w:szCs w:val="22"/>
        </w:rPr>
        <w:t>CLÁUSULA DÉCIMA QUINTA – FORO</w:t>
      </w:r>
    </w:p>
    <w:p w:rsidR="009F6B11" w:rsidRPr="00EE1E28" w:rsidRDefault="009F6B11" w:rsidP="009F6B11">
      <w:pPr>
        <w:numPr>
          <w:ilvl w:val="1"/>
          <w:numId w:val="13"/>
        </w:numPr>
        <w:spacing w:before="120" w:after="120" w:line="276" w:lineRule="auto"/>
        <w:ind w:left="425"/>
        <w:jc w:val="both"/>
        <w:rPr>
          <w:rFonts w:ascii="Arial Narrow" w:hAnsi="Arial Narrow" w:cs="Arial"/>
          <w:sz w:val="22"/>
          <w:szCs w:val="22"/>
        </w:rPr>
      </w:pPr>
      <w:r w:rsidRPr="00EE1E28">
        <w:rPr>
          <w:rFonts w:ascii="Arial Narrow" w:hAnsi="Arial Narrow" w:cs="Arial"/>
          <w:sz w:val="22"/>
          <w:szCs w:val="22"/>
        </w:rPr>
        <w:t xml:space="preserve">É eleito o Foro da ...... para dirimir os litígios que decorrerem da execução deste Termo de Contrato que não possam ser compostos pela conciliação, conforme art. 55, §2º da Lei nº 8.666/93. </w:t>
      </w:r>
    </w:p>
    <w:p w:rsidR="009F6B11" w:rsidRPr="00EE1E28" w:rsidRDefault="009F6B11" w:rsidP="009F6B11">
      <w:pPr>
        <w:spacing w:after="120" w:line="360" w:lineRule="auto"/>
        <w:ind w:right="-15" w:firstLine="540"/>
        <w:jc w:val="both"/>
        <w:rPr>
          <w:rFonts w:ascii="Arial Narrow" w:hAnsi="Arial Narrow" w:cs="Arial"/>
          <w:sz w:val="22"/>
          <w:szCs w:val="22"/>
        </w:rPr>
      </w:pPr>
    </w:p>
    <w:p w:rsidR="009F6B11" w:rsidRPr="00EE1E28" w:rsidRDefault="009F6B11" w:rsidP="009F6B11">
      <w:pPr>
        <w:spacing w:before="120" w:after="120" w:line="276" w:lineRule="auto"/>
        <w:jc w:val="both"/>
        <w:rPr>
          <w:rFonts w:ascii="Arial Narrow" w:hAnsi="Arial Narrow" w:cs="Arial"/>
          <w:sz w:val="22"/>
          <w:szCs w:val="22"/>
        </w:rPr>
      </w:pPr>
      <w:r w:rsidRPr="00EE1E28">
        <w:rPr>
          <w:rFonts w:ascii="Arial Narrow" w:hAnsi="Arial Narrow" w:cs="Arial"/>
          <w:sz w:val="22"/>
          <w:szCs w:val="22"/>
        </w:rPr>
        <w:t xml:space="preserve">Para firmeza e validade do pactuado, o presente Termo de Contrato foi lavrado em duas (duas) vias de igual teor, que, depois de lido e achado em ordem, vai assinado pelos contraentes. </w:t>
      </w:r>
    </w:p>
    <w:p w:rsidR="009F6B11" w:rsidRPr="00EE1E28" w:rsidRDefault="009F6B11" w:rsidP="009F6B11">
      <w:pPr>
        <w:spacing w:after="120" w:line="360" w:lineRule="auto"/>
        <w:ind w:right="-15"/>
        <w:jc w:val="both"/>
        <w:rPr>
          <w:rFonts w:ascii="Arial Narrow" w:hAnsi="Arial Narrow" w:cs="Arial"/>
          <w:sz w:val="22"/>
          <w:szCs w:val="22"/>
        </w:rPr>
      </w:pPr>
      <w:r w:rsidRPr="00EE1E28">
        <w:rPr>
          <w:rFonts w:ascii="Arial Narrow" w:hAnsi="Arial Narrow" w:cs="Arial"/>
          <w:sz w:val="22"/>
          <w:szCs w:val="22"/>
        </w:rPr>
        <w:t>...........................................,  .......... de.......................................... de 20.....</w:t>
      </w:r>
    </w:p>
    <w:p w:rsidR="009F6B11" w:rsidRPr="00EE1E28" w:rsidRDefault="009F6B11" w:rsidP="009F6B11">
      <w:pPr>
        <w:spacing w:after="120"/>
        <w:jc w:val="both"/>
        <w:rPr>
          <w:rFonts w:ascii="Arial Narrow" w:hAnsi="Arial Narrow" w:cs="Arial"/>
          <w:bCs/>
          <w:sz w:val="22"/>
          <w:szCs w:val="22"/>
        </w:rPr>
      </w:pPr>
    </w:p>
    <w:p w:rsidR="009F6B11" w:rsidRPr="00EE1E28" w:rsidRDefault="009F6B11" w:rsidP="009F6B11">
      <w:pPr>
        <w:spacing w:after="120"/>
        <w:jc w:val="center"/>
        <w:rPr>
          <w:rFonts w:ascii="Arial Narrow" w:hAnsi="Arial Narrow" w:cs="Arial"/>
          <w:bCs/>
          <w:sz w:val="22"/>
          <w:szCs w:val="22"/>
        </w:rPr>
      </w:pPr>
      <w:r w:rsidRPr="00EE1E28">
        <w:rPr>
          <w:rFonts w:ascii="Arial Narrow" w:hAnsi="Arial Narrow" w:cs="Arial"/>
          <w:bCs/>
          <w:sz w:val="22"/>
          <w:szCs w:val="22"/>
        </w:rPr>
        <w:t>_________________________</w:t>
      </w:r>
    </w:p>
    <w:p w:rsidR="009F6B11" w:rsidRPr="00EE1E28" w:rsidRDefault="009F6B11" w:rsidP="009F6B11">
      <w:pPr>
        <w:spacing w:after="120"/>
        <w:jc w:val="center"/>
        <w:rPr>
          <w:rFonts w:ascii="Arial Narrow" w:hAnsi="Arial Narrow" w:cs="Arial"/>
          <w:bCs/>
          <w:sz w:val="22"/>
          <w:szCs w:val="22"/>
        </w:rPr>
      </w:pPr>
      <w:r w:rsidRPr="00EE1E28">
        <w:rPr>
          <w:rFonts w:ascii="Arial Narrow" w:hAnsi="Arial Narrow" w:cs="Arial"/>
          <w:bCs/>
          <w:sz w:val="22"/>
          <w:szCs w:val="22"/>
        </w:rPr>
        <w:t>Responsável legal da CONTRATANTE</w:t>
      </w:r>
    </w:p>
    <w:p w:rsidR="009F6B11" w:rsidRPr="00EE1E28" w:rsidRDefault="009F6B11" w:rsidP="009F6B11">
      <w:pPr>
        <w:spacing w:after="120"/>
        <w:jc w:val="center"/>
        <w:rPr>
          <w:rFonts w:ascii="Arial Narrow" w:hAnsi="Arial Narrow" w:cs="Arial"/>
          <w:sz w:val="22"/>
          <w:szCs w:val="22"/>
        </w:rPr>
      </w:pPr>
      <w:r w:rsidRPr="00EE1E28">
        <w:rPr>
          <w:rFonts w:ascii="Arial Narrow" w:hAnsi="Arial Narrow" w:cs="Arial"/>
          <w:sz w:val="22"/>
          <w:szCs w:val="22"/>
        </w:rPr>
        <w:t>_________________________</w:t>
      </w:r>
    </w:p>
    <w:p w:rsidR="009F6B11" w:rsidRPr="00EE1E28" w:rsidRDefault="009F6B11" w:rsidP="009F6B11">
      <w:pPr>
        <w:spacing w:after="120"/>
        <w:jc w:val="center"/>
        <w:rPr>
          <w:rFonts w:ascii="Arial Narrow" w:hAnsi="Arial Narrow" w:cs="Arial"/>
          <w:sz w:val="22"/>
          <w:szCs w:val="22"/>
        </w:rPr>
      </w:pPr>
      <w:r w:rsidRPr="00EE1E28">
        <w:rPr>
          <w:rFonts w:ascii="Arial Narrow" w:hAnsi="Arial Narrow" w:cs="Arial"/>
          <w:sz w:val="22"/>
          <w:szCs w:val="22"/>
        </w:rPr>
        <w:t>Responsável legal da CONTRATADA</w:t>
      </w:r>
    </w:p>
    <w:p w:rsidR="009F6B11" w:rsidRPr="00EE1E28" w:rsidRDefault="009F6B11" w:rsidP="009F6B11">
      <w:pPr>
        <w:spacing w:after="120"/>
        <w:jc w:val="both"/>
        <w:rPr>
          <w:rFonts w:ascii="Arial Narrow" w:hAnsi="Arial Narrow" w:cs="Arial"/>
          <w:sz w:val="22"/>
          <w:szCs w:val="22"/>
        </w:rPr>
      </w:pPr>
      <w:r w:rsidRPr="00EE1E28">
        <w:rPr>
          <w:rFonts w:ascii="Arial Narrow" w:hAnsi="Arial Narrow" w:cs="Arial"/>
          <w:sz w:val="22"/>
          <w:szCs w:val="22"/>
        </w:rPr>
        <w:t>TESTEMUNHAS:</w:t>
      </w:r>
    </w:p>
    <w:p w:rsidR="009F6B11" w:rsidRPr="00EE1E28" w:rsidRDefault="009F6B11" w:rsidP="009F6B11">
      <w:pPr>
        <w:spacing w:after="120"/>
        <w:jc w:val="both"/>
        <w:rPr>
          <w:rFonts w:ascii="Arial Narrow" w:hAnsi="Arial Narrow" w:cs="Arial"/>
          <w:sz w:val="22"/>
          <w:szCs w:val="22"/>
        </w:rPr>
      </w:pPr>
    </w:p>
    <w:p w:rsidR="009F6B11" w:rsidRPr="00EE1E28" w:rsidRDefault="009F6B11" w:rsidP="009F6B11">
      <w:pPr>
        <w:spacing w:after="120"/>
        <w:jc w:val="both"/>
        <w:rPr>
          <w:rFonts w:ascii="Arial Narrow" w:hAnsi="Arial Narrow" w:cs="Arial"/>
          <w:sz w:val="22"/>
          <w:szCs w:val="22"/>
        </w:rPr>
      </w:pPr>
      <w:r w:rsidRPr="00EE1E28">
        <w:rPr>
          <w:rFonts w:ascii="Arial Narrow" w:hAnsi="Arial Narrow" w:cs="Arial"/>
          <w:sz w:val="22"/>
          <w:szCs w:val="22"/>
        </w:rPr>
        <w:t>1-</w:t>
      </w:r>
    </w:p>
    <w:p w:rsidR="009F6B11" w:rsidRPr="00EE1E28" w:rsidRDefault="009F6B11" w:rsidP="009F6B11">
      <w:pPr>
        <w:spacing w:after="120"/>
        <w:jc w:val="both"/>
        <w:rPr>
          <w:rFonts w:ascii="Arial Narrow" w:hAnsi="Arial Narrow" w:cs="Arial"/>
          <w:sz w:val="22"/>
          <w:szCs w:val="22"/>
        </w:rPr>
      </w:pPr>
      <w:r w:rsidRPr="00EE1E28">
        <w:rPr>
          <w:rFonts w:ascii="Arial Narrow" w:hAnsi="Arial Narrow" w:cs="Arial"/>
          <w:sz w:val="22"/>
          <w:szCs w:val="22"/>
        </w:rPr>
        <w:t xml:space="preserve">2- </w:t>
      </w:r>
    </w:p>
    <w:p w:rsidR="009F6B11" w:rsidRPr="00EE1E28" w:rsidRDefault="009F6B11" w:rsidP="009F6B11">
      <w:pPr>
        <w:spacing w:before="120" w:after="120" w:line="276" w:lineRule="auto"/>
        <w:ind w:left="425"/>
        <w:jc w:val="both"/>
        <w:rPr>
          <w:rFonts w:ascii="Arial Narrow" w:hAnsi="Arial Narrow" w:cs="Arial"/>
          <w:bCs/>
          <w:i/>
          <w:iCs/>
          <w:sz w:val="22"/>
          <w:szCs w:val="22"/>
        </w:rPr>
      </w:pP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pStyle w:val="Ttulo1"/>
        <w:keepLines w:val="0"/>
        <w:pageBreakBefore/>
        <w:tabs>
          <w:tab w:val="num" w:pos="0"/>
        </w:tabs>
        <w:suppressAutoHyphens/>
        <w:spacing w:after="120"/>
        <w:ind w:left="432" w:hanging="432"/>
        <w:jc w:val="center"/>
        <w:rPr>
          <w:rFonts w:ascii="Arial Narrow" w:hAnsi="Arial Narrow" w:cs="Arial Narrow"/>
          <w:b/>
          <w:bCs/>
          <w:color w:val="auto"/>
          <w:sz w:val="22"/>
          <w:szCs w:val="22"/>
        </w:rPr>
      </w:pPr>
      <w:r w:rsidRPr="00EE1E28">
        <w:rPr>
          <w:rFonts w:ascii="Arial Narrow" w:hAnsi="Arial Narrow" w:cs="Arial Narrow"/>
          <w:b/>
          <w:color w:val="auto"/>
          <w:sz w:val="22"/>
          <w:szCs w:val="22"/>
        </w:rPr>
        <w:lastRenderedPageBreak/>
        <w:t>ANEXO IV</w:t>
      </w:r>
    </w:p>
    <w:p w:rsidR="00EE1E28" w:rsidRPr="00EE1E28" w:rsidRDefault="00EE1E28" w:rsidP="00EE1E28">
      <w:pPr>
        <w:pStyle w:val="PadroLTHintergrund"/>
        <w:numPr>
          <w:ilvl w:val="0"/>
          <w:numId w:val="42"/>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Narrow" w:eastAsia="Times New Roman" w:hAnsi="Arial Narrow"/>
          <w:b/>
          <w:bCs/>
          <w:sz w:val="22"/>
          <w:szCs w:val="22"/>
          <w:lang w:val="pt-BR"/>
        </w:rPr>
      </w:pPr>
      <w:r w:rsidRPr="00EE1E28">
        <w:rPr>
          <w:rFonts w:ascii="Arial Narrow" w:eastAsia="Times New Roman" w:hAnsi="Arial Narrow"/>
          <w:b/>
          <w:bCs/>
          <w:sz w:val="22"/>
          <w:szCs w:val="22"/>
          <w:lang w:val="pt-BR"/>
        </w:rPr>
        <w:t>MODELO DO ANEXO DA PROPOSTA</w:t>
      </w:r>
    </w:p>
    <w:p w:rsidR="00EE1E28" w:rsidRPr="00EE1E28" w:rsidRDefault="00EE1E28" w:rsidP="00EE1E28">
      <w:pPr>
        <w:numPr>
          <w:ilvl w:val="0"/>
          <w:numId w:val="42"/>
        </w:numPr>
        <w:suppressAutoHyphens/>
        <w:spacing w:before="240"/>
        <w:jc w:val="both"/>
        <w:rPr>
          <w:rFonts w:ascii="Arial Narrow" w:hAnsi="Arial Narrow"/>
          <w:sz w:val="22"/>
          <w:szCs w:val="22"/>
        </w:rPr>
      </w:pPr>
      <w:r w:rsidRPr="00EE1E28">
        <w:rPr>
          <w:rFonts w:ascii="Arial Narrow" w:hAnsi="Arial Narrow" w:cs="Arial Narrow"/>
          <w:sz w:val="22"/>
          <w:szCs w:val="22"/>
        </w:rPr>
        <w:t>Pregão Eletrônico CFP/UFCG nº 05/2018</w:t>
      </w:r>
    </w:p>
    <w:p w:rsidR="00EE1E28" w:rsidRPr="00EE1E28" w:rsidRDefault="00EE1E28" w:rsidP="00EE1E28">
      <w:pPr>
        <w:numPr>
          <w:ilvl w:val="0"/>
          <w:numId w:val="42"/>
        </w:numPr>
        <w:suppressAutoHyphens/>
        <w:jc w:val="center"/>
        <w:rPr>
          <w:rFonts w:ascii="Arial Narrow" w:hAnsi="Arial Narrow" w:cs="Arial Narrow"/>
          <w:b/>
          <w:sz w:val="22"/>
          <w:szCs w:val="22"/>
        </w:rPr>
      </w:pPr>
    </w:p>
    <w:p w:rsidR="00EE1E28" w:rsidRPr="00EE1E28" w:rsidRDefault="00EE1E28" w:rsidP="00EE1E28">
      <w:pPr>
        <w:numPr>
          <w:ilvl w:val="0"/>
          <w:numId w:val="42"/>
        </w:numPr>
        <w:suppressAutoHyphens/>
        <w:spacing w:after="120"/>
        <w:ind w:left="0" w:firstLine="0"/>
        <w:jc w:val="both"/>
        <w:rPr>
          <w:rFonts w:ascii="Arial Narrow" w:hAnsi="Arial Narrow"/>
          <w:sz w:val="22"/>
          <w:szCs w:val="22"/>
        </w:rPr>
      </w:pPr>
      <w:r w:rsidRPr="00EE1E28">
        <w:rPr>
          <w:rFonts w:ascii="Arial Narrow" w:hAnsi="Arial Narrow"/>
          <w:sz w:val="22"/>
          <w:szCs w:val="22"/>
        </w:rPr>
        <w:t>Apresentamos nossa proposta de preços para execução do objeto Pregão Eletrônico CFP/UFCG nº 05/2018, de acordo com o Edital e seus anexos, cujo valor total ora proposto para os itens licitados por esta empresa é de R$ 999.999,99 (</w:t>
      </w:r>
      <w:proofErr w:type="spellStart"/>
      <w:r w:rsidRPr="00EE1E28">
        <w:rPr>
          <w:rFonts w:ascii="Arial Narrow" w:hAnsi="Arial Narrow"/>
          <w:sz w:val="22"/>
          <w:szCs w:val="22"/>
        </w:rPr>
        <w:t>xxxxxxxxxxxxxxxxxxxxxxxx</w:t>
      </w:r>
      <w:proofErr w:type="spellEnd"/>
      <w:r w:rsidRPr="00EE1E28">
        <w:rPr>
          <w:rFonts w:ascii="Arial Narrow" w:hAnsi="Arial Narrow"/>
          <w:sz w:val="22"/>
          <w:szCs w:val="22"/>
        </w:rPr>
        <w:t>), conforme quadro abaixo:</w:t>
      </w:r>
    </w:p>
    <w:tbl>
      <w:tblPr>
        <w:tblW w:w="9810" w:type="dxa"/>
        <w:jc w:val="center"/>
        <w:tblInd w:w="6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tblPr>
      <w:tblGrid>
        <w:gridCol w:w="606"/>
        <w:gridCol w:w="720"/>
        <w:gridCol w:w="839"/>
        <w:gridCol w:w="4677"/>
        <w:gridCol w:w="980"/>
        <w:gridCol w:w="992"/>
        <w:gridCol w:w="996"/>
      </w:tblGrid>
      <w:tr w:rsidR="00EE1E28" w:rsidRPr="00EE1E28" w:rsidTr="00A3365C">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ind w:left="-610" w:firstLine="610"/>
              <w:jc w:val="center"/>
              <w:rPr>
                <w:rFonts w:ascii="Arial Narrow" w:hAnsi="Arial Narrow" w:cs="Arial"/>
                <w:b/>
                <w:sz w:val="22"/>
                <w:szCs w:val="22"/>
              </w:rPr>
            </w:pPr>
            <w:r w:rsidRPr="00EE1E28">
              <w:rPr>
                <w:rFonts w:ascii="Arial Narrow" w:hAnsi="Arial Narrow" w:cs="Arial"/>
                <w:b/>
                <w:sz w:val="22"/>
                <w:szCs w:val="22"/>
              </w:rPr>
              <w:t>Item</w:t>
            </w:r>
          </w:p>
        </w:tc>
        <w:tc>
          <w:tcPr>
            <w:tcW w:w="720"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r w:rsidRPr="00EE1E28">
              <w:rPr>
                <w:rFonts w:ascii="Arial Narrow" w:hAnsi="Arial Narrow" w:cs="Arial"/>
                <w:b/>
                <w:sz w:val="22"/>
                <w:szCs w:val="22"/>
              </w:rPr>
              <w:t>Quant</w:t>
            </w:r>
          </w:p>
        </w:tc>
        <w:tc>
          <w:tcPr>
            <w:tcW w:w="839"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proofErr w:type="spellStart"/>
            <w:r w:rsidRPr="00EE1E28">
              <w:rPr>
                <w:rFonts w:ascii="Arial Narrow" w:hAnsi="Arial Narrow" w:cs="Arial"/>
                <w:b/>
                <w:sz w:val="22"/>
                <w:szCs w:val="22"/>
              </w:rPr>
              <w:t>Unid</w:t>
            </w:r>
            <w:proofErr w:type="spellEnd"/>
          </w:p>
        </w:tc>
        <w:tc>
          <w:tcPr>
            <w:tcW w:w="4677"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r w:rsidRPr="00EE1E28">
              <w:rPr>
                <w:rFonts w:ascii="Arial Narrow" w:hAnsi="Arial Narrow" w:cs="Arial"/>
                <w:b/>
                <w:sz w:val="22"/>
                <w:szCs w:val="22"/>
              </w:rPr>
              <w:t>ESPECIFICAÇÃO</w:t>
            </w:r>
          </w:p>
        </w:tc>
        <w:tc>
          <w:tcPr>
            <w:tcW w:w="980"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r w:rsidRPr="00EE1E28">
              <w:rPr>
                <w:rFonts w:ascii="Arial Narrow" w:hAnsi="Arial Narrow" w:cs="Arial"/>
                <w:b/>
                <w:sz w:val="22"/>
                <w:szCs w:val="22"/>
              </w:rPr>
              <w:t>Código</w:t>
            </w:r>
          </w:p>
        </w:tc>
        <w:tc>
          <w:tcPr>
            <w:tcW w:w="992"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r w:rsidRPr="00EE1E28">
              <w:rPr>
                <w:rFonts w:ascii="Arial Narrow" w:hAnsi="Arial Narrow" w:cs="Arial"/>
                <w:b/>
                <w:sz w:val="22"/>
                <w:szCs w:val="22"/>
              </w:rPr>
              <w:t>R$ Unit</w:t>
            </w:r>
          </w:p>
        </w:tc>
        <w:tc>
          <w:tcPr>
            <w:tcW w:w="996"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jc w:val="center"/>
              <w:rPr>
                <w:rFonts w:ascii="Arial Narrow" w:hAnsi="Arial Narrow" w:cs="Arial"/>
                <w:b/>
                <w:sz w:val="22"/>
                <w:szCs w:val="22"/>
              </w:rPr>
            </w:pPr>
            <w:r w:rsidRPr="00EE1E28">
              <w:rPr>
                <w:rFonts w:ascii="Arial Narrow" w:hAnsi="Arial Narrow" w:cs="Arial"/>
                <w:b/>
                <w:sz w:val="22"/>
                <w:szCs w:val="22"/>
              </w:rPr>
              <w:t>R$ Total</w:t>
            </w:r>
          </w:p>
        </w:tc>
      </w:tr>
      <w:tr w:rsidR="00EE1E28" w:rsidRPr="00EE1E28" w:rsidTr="00A3365C">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EE1E28" w:rsidRPr="00EE1E28" w:rsidRDefault="00EE1E28" w:rsidP="00A3365C">
            <w:pPr>
              <w:tabs>
                <w:tab w:val="left" w:pos="8280"/>
              </w:tabs>
              <w:spacing w:line="276" w:lineRule="auto"/>
              <w:ind w:left="360"/>
              <w:rPr>
                <w:rFonts w:ascii="Arial Narrow" w:hAnsi="Arial Narrow" w:cs="Arial"/>
                <w:b/>
                <w:sz w:val="22"/>
                <w:szCs w:val="22"/>
              </w:rPr>
            </w:pPr>
            <w:r w:rsidRPr="00EE1E28">
              <w:rPr>
                <w:rFonts w:ascii="Arial Narrow" w:hAnsi="Arial Narrow" w:cs="Arial"/>
                <w:b/>
                <w:sz w:val="22"/>
                <w:szCs w:val="22"/>
              </w:rPr>
              <w:t>X</w:t>
            </w:r>
          </w:p>
        </w:tc>
        <w:tc>
          <w:tcPr>
            <w:tcW w:w="720"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center"/>
              <w:rPr>
                <w:rFonts w:ascii="Arial Narrow" w:hAnsi="Arial Narrow"/>
                <w:sz w:val="22"/>
                <w:szCs w:val="22"/>
              </w:rPr>
            </w:pPr>
          </w:p>
        </w:tc>
        <w:tc>
          <w:tcPr>
            <w:tcW w:w="839"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center"/>
              <w:rPr>
                <w:rFonts w:ascii="Arial Narrow" w:hAnsi="Arial Narrow"/>
                <w:sz w:val="22"/>
                <w:szCs w:val="22"/>
              </w:rPr>
            </w:pPr>
          </w:p>
        </w:tc>
        <w:tc>
          <w:tcPr>
            <w:tcW w:w="4677"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both"/>
              <w:rPr>
                <w:rFonts w:ascii="Arial Narrow" w:hAnsi="Arial Narrow"/>
                <w:sz w:val="22"/>
                <w:szCs w:val="22"/>
              </w:rPr>
            </w:pPr>
          </w:p>
        </w:tc>
        <w:tc>
          <w:tcPr>
            <w:tcW w:w="980"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center"/>
              <w:rPr>
                <w:rFonts w:ascii="Arial Narrow" w:hAnsi="Arial Narrow"/>
                <w:sz w:val="22"/>
                <w:szCs w:val="22"/>
              </w:rPr>
            </w:pPr>
          </w:p>
        </w:tc>
        <w:tc>
          <w:tcPr>
            <w:tcW w:w="992"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right"/>
              <w:rPr>
                <w:rFonts w:ascii="Arial Narrow" w:hAnsi="Arial Narrow"/>
                <w:sz w:val="22"/>
                <w:szCs w:val="22"/>
              </w:rPr>
            </w:pPr>
          </w:p>
        </w:tc>
        <w:tc>
          <w:tcPr>
            <w:tcW w:w="996" w:type="dxa"/>
            <w:tcBorders>
              <w:top w:val="double" w:sz="4" w:space="0" w:color="auto"/>
              <w:left w:val="double" w:sz="4" w:space="0" w:color="auto"/>
              <w:bottom w:val="double" w:sz="4" w:space="0" w:color="auto"/>
              <w:right w:val="double" w:sz="4" w:space="0" w:color="auto"/>
            </w:tcBorders>
            <w:vAlign w:val="center"/>
          </w:tcPr>
          <w:p w:rsidR="00EE1E28" w:rsidRPr="00EE1E28" w:rsidRDefault="00EE1E28" w:rsidP="00A3365C">
            <w:pPr>
              <w:jc w:val="right"/>
              <w:rPr>
                <w:rFonts w:ascii="Arial Narrow" w:hAnsi="Arial Narrow"/>
                <w:sz w:val="22"/>
                <w:szCs w:val="22"/>
              </w:rPr>
            </w:pPr>
          </w:p>
        </w:tc>
      </w:tr>
    </w:tbl>
    <w:p w:rsidR="00EE1E28" w:rsidRPr="00EE1E28" w:rsidRDefault="00EE1E28" w:rsidP="00EE1E28">
      <w:pPr>
        <w:pStyle w:val="Corpodetexto21"/>
        <w:numPr>
          <w:ilvl w:val="0"/>
          <w:numId w:val="42"/>
        </w:numPr>
        <w:rPr>
          <w:rFonts w:ascii="Arial Narrow" w:hAnsi="Arial Narrow"/>
          <w:b/>
          <w:bCs/>
          <w:sz w:val="22"/>
          <w:szCs w:val="22"/>
        </w:rPr>
      </w:pPr>
    </w:p>
    <w:p w:rsidR="00EE1E28" w:rsidRPr="00EE1E28" w:rsidRDefault="00EE1E28" w:rsidP="00EE1E28">
      <w:pPr>
        <w:numPr>
          <w:ilvl w:val="0"/>
          <w:numId w:val="42"/>
        </w:numPr>
        <w:suppressAutoHyphens/>
        <w:spacing w:after="120"/>
        <w:ind w:left="0" w:firstLine="0"/>
        <w:jc w:val="both"/>
        <w:rPr>
          <w:rFonts w:ascii="Arial Narrow" w:hAnsi="Arial Narrow"/>
          <w:sz w:val="22"/>
          <w:szCs w:val="22"/>
        </w:rPr>
      </w:pPr>
      <w:r w:rsidRPr="00EE1E28">
        <w:rPr>
          <w:rFonts w:ascii="Arial Narrow" w:hAnsi="Arial Narrow"/>
          <w:sz w:val="22"/>
          <w:szCs w:val="22"/>
        </w:rPr>
        <w:t>Declaramos que nos preços propostos já estão inclusos todos os custos e despesas inerentes a execução do objeto, bem como os impostos, taxas, contribuições sociais, fretes e outros que venham a incidir sobre esse.</w:t>
      </w:r>
    </w:p>
    <w:p w:rsidR="00EE1E28" w:rsidRPr="00EE1E28" w:rsidRDefault="00EE1E28" w:rsidP="00EE1E28">
      <w:pPr>
        <w:numPr>
          <w:ilvl w:val="0"/>
          <w:numId w:val="42"/>
        </w:numPr>
        <w:suppressAutoHyphens/>
        <w:spacing w:after="120"/>
        <w:ind w:left="0" w:firstLine="0"/>
        <w:jc w:val="both"/>
        <w:rPr>
          <w:rFonts w:ascii="Arial Narrow" w:hAnsi="Arial Narrow"/>
          <w:sz w:val="22"/>
          <w:szCs w:val="22"/>
        </w:rPr>
      </w:pPr>
      <w:r w:rsidRPr="00EE1E28">
        <w:rPr>
          <w:rFonts w:ascii="Arial Narrow" w:hAnsi="Arial Narrow"/>
          <w:sz w:val="22"/>
          <w:szCs w:val="22"/>
        </w:rPr>
        <w:t>Declaramos ter conhecimento de todos os aspectos que envolvem a realização do objeto, e concordamos com todas as condições constantes no Edital e seus anexos;</w:t>
      </w:r>
    </w:p>
    <w:p w:rsidR="00EE1E28" w:rsidRPr="00EE1E28" w:rsidRDefault="00EE1E28" w:rsidP="00EE1E28">
      <w:pPr>
        <w:numPr>
          <w:ilvl w:val="0"/>
          <w:numId w:val="42"/>
        </w:numPr>
        <w:suppressAutoHyphens/>
        <w:spacing w:after="120"/>
        <w:ind w:left="0" w:firstLine="0"/>
        <w:jc w:val="both"/>
        <w:rPr>
          <w:rFonts w:ascii="Arial Narrow" w:hAnsi="Arial Narrow"/>
          <w:sz w:val="22"/>
          <w:szCs w:val="22"/>
        </w:rPr>
      </w:pPr>
      <w:r w:rsidRPr="00EE1E28">
        <w:rPr>
          <w:rFonts w:ascii="Arial Narrow" w:hAnsi="Arial Narrow"/>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rsidR="00EE1E28" w:rsidRPr="00EE1E28" w:rsidRDefault="00EE1E28" w:rsidP="00EE1E28">
      <w:pPr>
        <w:numPr>
          <w:ilvl w:val="0"/>
          <w:numId w:val="42"/>
        </w:numPr>
        <w:suppressAutoHyphens/>
        <w:spacing w:after="120"/>
        <w:ind w:left="0" w:firstLine="0"/>
        <w:jc w:val="both"/>
        <w:rPr>
          <w:rFonts w:ascii="Arial Narrow" w:hAnsi="Arial Narrow"/>
          <w:sz w:val="22"/>
          <w:szCs w:val="22"/>
        </w:rPr>
      </w:pPr>
      <w:r w:rsidRPr="00EE1E28">
        <w:rPr>
          <w:rFonts w:ascii="Arial Narrow" w:hAnsi="Arial Narrow"/>
          <w:sz w:val="22"/>
          <w:szCs w:val="22"/>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rsidR="00EE1E28" w:rsidRPr="00EE1E28" w:rsidRDefault="00EE1E28" w:rsidP="00EE1E28">
      <w:pPr>
        <w:numPr>
          <w:ilvl w:val="0"/>
          <w:numId w:val="42"/>
        </w:numPr>
        <w:suppressAutoHyphens/>
        <w:spacing w:after="120"/>
        <w:jc w:val="both"/>
        <w:rPr>
          <w:rFonts w:ascii="Arial Narrow" w:hAnsi="Arial Narrow"/>
          <w:sz w:val="22"/>
          <w:szCs w:val="22"/>
        </w:rPr>
      </w:pPr>
      <w:r w:rsidRPr="00EE1E28">
        <w:rPr>
          <w:rFonts w:ascii="Arial Narrow" w:hAnsi="Arial Narrow"/>
          <w:sz w:val="22"/>
          <w:szCs w:val="22"/>
        </w:rPr>
        <w:t>Prazo de Validade da Proposta: 60 (sessenta) dias;</w:t>
      </w:r>
    </w:p>
    <w:p w:rsidR="00EE1E28" w:rsidRPr="00EE1E28" w:rsidRDefault="00EE1E28" w:rsidP="00EE1E28">
      <w:pPr>
        <w:numPr>
          <w:ilvl w:val="0"/>
          <w:numId w:val="42"/>
        </w:numPr>
        <w:suppressAutoHyphens/>
        <w:spacing w:after="120"/>
        <w:jc w:val="both"/>
        <w:rPr>
          <w:rFonts w:ascii="Arial Narrow" w:hAnsi="Arial Narrow"/>
          <w:b/>
          <w:sz w:val="22"/>
          <w:szCs w:val="22"/>
        </w:rPr>
      </w:pPr>
      <w:r w:rsidRPr="00EE1E28">
        <w:rPr>
          <w:rFonts w:ascii="Arial Narrow" w:hAnsi="Arial Narrow"/>
          <w:b/>
          <w:sz w:val="22"/>
          <w:szCs w:val="22"/>
        </w:rPr>
        <w:t>Dados da Empresa:</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(RAZÃO SOCIAL)</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CNPJ(MF): nº 99.999.999/999-11</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(Endereço, Bairro, CEP, Cidade, Estado)</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Telefone: (XX) XXXX-XXXX</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E-mail: email@provedor.com.br</w:t>
      </w:r>
    </w:p>
    <w:p w:rsidR="00EE1E28" w:rsidRPr="00EE1E28" w:rsidRDefault="00EE1E28" w:rsidP="00EE1E28">
      <w:pPr>
        <w:numPr>
          <w:ilvl w:val="0"/>
          <w:numId w:val="42"/>
        </w:numPr>
        <w:suppressAutoHyphens/>
        <w:ind w:left="0" w:firstLine="0"/>
        <w:jc w:val="both"/>
        <w:rPr>
          <w:rFonts w:ascii="Arial Narrow" w:hAnsi="Arial Narrow"/>
          <w:sz w:val="22"/>
          <w:szCs w:val="22"/>
        </w:rPr>
      </w:pPr>
      <w:r w:rsidRPr="00EE1E28">
        <w:rPr>
          <w:rFonts w:ascii="Arial Narrow" w:hAnsi="Arial Narrow"/>
          <w:sz w:val="22"/>
          <w:szCs w:val="22"/>
        </w:rPr>
        <w:t xml:space="preserve">Sócio/Titular/Diretor: </w:t>
      </w:r>
      <w:r w:rsidRPr="00EE1E28">
        <w:rPr>
          <w:rFonts w:ascii="Arial Narrow" w:hAnsi="Arial Narrow" w:cs="Arial Narrow"/>
          <w:sz w:val="22"/>
          <w:szCs w:val="22"/>
        </w:rPr>
        <w:t>NOME DO SÓCIO/TITULAR/DIRETOR, portador(a) da Carteira de Identidade RG nº XXXXXX – SSP-XX, e do CPF(MF) nº 999.999.999-99</w:t>
      </w:r>
    </w:p>
    <w:p w:rsidR="00EE1E28" w:rsidRPr="00EE1E28" w:rsidRDefault="00EE1E28" w:rsidP="00EE1E28">
      <w:pPr>
        <w:numPr>
          <w:ilvl w:val="0"/>
          <w:numId w:val="42"/>
        </w:numPr>
        <w:suppressAutoHyphens/>
        <w:jc w:val="both"/>
        <w:rPr>
          <w:rFonts w:ascii="Arial Narrow" w:hAnsi="Arial Narrow"/>
          <w:b/>
          <w:sz w:val="22"/>
          <w:szCs w:val="22"/>
        </w:rPr>
      </w:pPr>
      <w:r w:rsidRPr="00EE1E28">
        <w:rPr>
          <w:rFonts w:ascii="Arial Narrow" w:hAnsi="Arial Narrow"/>
          <w:b/>
          <w:sz w:val="22"/>
          <w:szCs w:val="22"/>
        </w:rPr>
        <w:t>Dados Bancários:</w:t>
      </w:r>
    </w:p>
    <w:p w:rsidR="00EE1E28" w:rsidRPr="00EE1E28" w:rsidRDefault="00EE1E28" w:rsidP="00EE1E28">
      <w:pPr>
        <w:numPr>
          <w:ilvl w:val="0"/>
          <w:numId w:val="42"/>
        </w:numPr>
        <w:suppressAutoHyphens/>
        <w:jc w:val="both"/>
        <w:rPr>
          <w:rFonts w:ascii="Arial Narrow" w:hAnsi="Arial Narrow"/>
          <w:sz w:val="22"/>
          <w:szCs w:val="22"/>
        </w:rPr>
      </w:pPr>
      <w:r w:rsidRPr="00EE1E28">
        <w:rPr>
          <w:rFonts w:ascii="Arial Narrow" w:hAnsi="Arial Narrow"/>
          <w:sz w:val="22"/>
          <w:szCs w:val="22"/>
        </w:rPr>
        <w:t>Banco: 000 – Nome do Banco S/A; Agência: 9999-9; Conta Corrente: 999.999-9</w:t>
      </w:r>
    </w:p>
    <w:p w:rsidR="00EE1E28" w:rsidRPr="00EE1E28" w:rsidRDefault="00EE1E28" w:rsidP="00EE1E28">
      <w:pPr>
        <w:pStyle w:val="Corpodetexto21"/>
        <w:numPr>
          <w:ilvl w:val="0"/>
          <w:numId w:val="42"/>
        </w:numPr>
        <w:rPr>
          <w:rFonts w:ascii="Arial Narrow" w:hAnsi="Arial Narrow"/>
          <w:b/>
          <w:bCs/>
          <w:sz w:val="22"/>
          <w:szCs w:val="22"/>
        </w:rPr>
      </w:pPr>
    </w:p>
    <w:p w:rsidR="00EE1E28" w:rsidRPr="00EE1E28" w:rsidRDefault="00EE1E28" w:rsidP="00EE1E28">
      <w:pPr>
        <w:numPr>
          <w:ilvl w:val="0"/>
          <w:numId w:val="42"/>
        </w:numPr>
        <w:suppressAutoHyphens/>
        <w:autoSpaceDE w:val="0"/>
        <w:autoSpaceDN w:val="0"/>
        <w:adjustRightInd w:val="0"/>
        <w:jc w:val="both"/>
        <w:rPr>
          <w:rFonts w:ascii="Arial Narrow" w:hAnsi="Arial Narrow" w:cs="Arial"/>
          <w:sz w:val="22"/>
          <w:szCs w:val="22"/>
        </w:rPr>
      </w:pPr>
      <w:r w:rsidRPr="00EE1E28">
        <w:rPr>
          <w:rFonts w:ascii="Arial Narrow" w:hAnsi="Arial Narrow" w:cs="Arial"/>
          <w:sz w:val="22"/>
          <w:szCs w:val="22"/>
        </w:rPr>
        <w:t>____________________, em ___ de ______________ de ________</w:t>
      </w:r>
    </w:p>
    <w:p w:rsidR="00EE1E28" w:rsidRPr="00EE1E28" w:rsidRDefault="00EE1E28" w:rsidP="00EE1E28">
      <w:pPr>
        <w:numPr>
          <w:ilvl w:val="0"/>
          <w:numId w:val="42"/>
        </w:numPr>
        <w:suppressAutoHyphens/>
        <w:autoSpaceDE w:val="0"/>
        <w:autoSpaceDN w:val="0"/>
        <w:adjustRightInd w:val="0"/>
        <w:jc w:val="both"/>
        <w:rPr>
          <w:rFonts w:ascii="Arial Narrow" w:hAnsi="Arial Narrow" w:cs="Arial"/>
          <w:sz w:val="22"/>
          <w:szCs w:val="22"/>
        </w:rPr>
      </w:pPr>
    </w:p>
    <w:p w:rsidR="00EE1E28" w:rsidRPr="00EE1E28" w:rsidRDefault="00EE1E28" w:rsidP="00EE1E28">
      <w:pPr>
        <w:numPr>
          <w:ilvl w:val="0"/>
          <w:numId w:val="42"/>
        </w:numPr>
        <w:suppressAutoHyphens/>
        <w:autoSpaceDE w:val="0"/>
        <w:autoSpaceDN w:val="0"/>
        <w:adjustRightInd w:val="0"/>
        <w:jc w:val="center"/>
        <w:rPr>
          <w:rFonts w:ascii="Arial Narrow" w:hAnsi="Arial Narrow" w:cs="Arial"/>
          <w:sz w:val="22"/>
          <w:szCs w:val="22"/>
        </w:rPr>
      </w:pPr>
      <w:r w:rsidRPr="00EE1E28">
        <w:rPr>
          <w:rFonts w:ascii="Arial Narrow" w:hAnsi="Arial Narrow" w:cs="Arial"/>
          <w:sz w:val="22"/>
          <w:szCs w:val="22"/>
        </w:rPr>
        <w:t>______________________________________________________________________________</w:t>
      </w:r>
    </w:p>
    <w:p w:rsidR="00EE1E28" w:rsidRPr="00EE1E28" w:rsidRDefault="00EE1E28" w:rsidP="00EE1E28">
      <w:pPr>
        <w:numPr>
          <w:ilvl w:val="0"/>
          <w:numId w:val="42"/>
        </w:numPr>
        <w:suppressAutoHyphens/>
        <w:spacing w:after="120"/>
        <w:ind w:left="0" w:firstLine="0"/>
        <w:jc w:val="center"/>
        <w:rPr>
          <w:rFonts w:ascii="Arial Narrow" w:hAnsi="Arial Narrow"/>
          <w:sz w:val="22"/>
          <w:szCs w:val="22"/>
        </w:rPr>
      </w:pPr>
      <w:r w:rsidRPr="00EE1E28">
        <w:rPr>
          <w:rFonts w:ascii="Arial Narrow" w:hAnsi="Arial Narrow"/>
          <w:sz w:val="22"/>
          <w:szCs w:val="22"/>
        </w:rPr>
        <w:t>(representante legal do licitante/ consórcio, no âmbito da licitação, com identificação completa)</w:t>
      </w: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pageBreakBefore/>
        <w:jc w:val="center"/>
        <w:rPr>
          <w:rFonts w:ascii="Arial Narrow" w:hAnsi="Arial Narrow" w:cs="Arial Narrow"/>
          <w:b/>
          <w:sz w:val="22"/>
          <w:szCs w:val="22"/>
        </w:rPr>
      </w:pPr>
      <w:r w:rsidRPr="00EE1E28">
        <w:rPr>
          <w:rFonts w:ascii="Arial Narrow" w:hAnsi="Arial Narrow" w:cs="Arial Narrow"/>
          <w:b/>
          <w:sz w:val="22"/>
          <w:szCs w:val="22"/>
        </w:rPr>
        <w:lastRenderedPageBreak/>
        <w:t>ANEXO V</w:t>
      </w:r>
    </w:p>
    <w:p w:rsidR="00EE1E28" w:rsidRPr="00EE1E28" w:rsidRDefault="00EE1E28" w:rsidP="00EE1E28">
      <w:pPr>
        <w:jc w:val="center"/>
        <w:rPr>
          <w:rFonts w:ascii="Arial Narrow" w:hAnsi="Arial Narrow" w:cs="Arial Narrow"/>
          <w:b/>
          <w:sz w:val="22"/>
          <w:szCs w:val="22"/>
        </w:rPr>
      </w:pPr>
    </w:p>
    <w:p w:rsidR="00EE1E28" w:rsidRPr="00EE1E28" w:rsidRDefault="00EE1E28" w:rsidP="00EE1E28">
      <w:pPr>
        <w:spacing w:before="480"/>
        <w:jc w:val="center"/>
        <w:rPr>
          <w:rFonts w:ascii="Arial Narrow" w:hAnsi="Arial Narrow" w:cs="Arial Narrow"/>
          <w:b/>
          <w:sz w:val="22"/>
          <w:szCs w:val="22"/>
        </w:rPr>
      </w:pPr>
      <w:r w:rsidRPr="00EE1E28">
        <w:rPr>
          <w:rFonts w:ascii="Arial Narrow" w:hAnsi="Arial Narrow" w:cs="Arial Narrow"/>
          <w:b/>
          <w:sz w:val="22"/>
          <w:szCs w:val="22"/>
        </w:rPr>
        <w:t>DECLARAÇÃO DE FATOS SUPERVENIENTES IMPEDITIVOS</w:t>
      </w: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b/>
          <w:sz w:val="22"/>
          <w:szCs w:val="22"/>
        </w:rPr>
        <w:t>(Modelo)</w:t>
      </w:r>
    </w:p>
    <w:p w:rsidR="00EE1E28" w:rsidRPr="00EE1E28" w:rsidRDefault="00EE1E28" w:rsidP="00EE1E28">
      <w:pPr>
        <w:pStyle w:val="Ttulo10"/>
        <w:spacing w:before="600" w:after="0"/>
        <w:rPr>
          <w:rFonts w:ascii="Arial Narrow" w:hAnsi="Arial Narrow" w:cs="Arial Narrow"/>
          <w:sz w:val="22"/>
          <w:szCs w:val="22"/>
        </w:rPr>
      </w:pPr>
      <w:r w:rsidRPr="00EE1E28">
        <w:rPr>
          <w:rFonts w:ascii="Arial Narrow" w:hAnsi="Arial Narrow" w:cs="Arial Narrow"/>
          <w:sz w:val="22"/>
          <w:szCs w:val="22"/>
        </w:rPr>
        <w:t>DECLARAÇÃO</w:t>
      </w: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(em papel timbrado da empresa)</w:t>
      </w:r>
    </w:p>
    <w:p w:rsidR="00EE1E28" w:rsidRPr="00EE1E28" w:rsidRDefault="00EE1E28" w:rsidP="00EE1E28">
      <w:pPr>
        <w:spacing w:before="240"/>
        <w:jc w:val="both"/>
        <w:rPr>
          <w:rFonts w:ascii="Arial Narrow" w:hAnsi="Arial Narrow"/>
          <w:sz w:val="22"/>
          <w:szCs w:val="22"/>
        </w:rPr>
      </w:pPr>
      <w:r w:rsidRPr="00EE1E28">
        <w:rPr>
          <w:rFonts w:ascii="Arial Narrow" w:hAnsi="Arial Narrow" w:cs="Arial Narrow"/>
          <w:sz w:val="22"/>
          <w:szCs w:val="22"/>
        </w:rPr>
        <w:t>Pregão Eletrônico CFP/UFCG nº 05/2018</w:t>
      </w:r>
    </w:p>
    <w:p w:rsidR="00EE1E28" w:rsidRPr="00EE1E28" w:rsidRDefault="00782251" w:rsidP="00EE1E28">
      <w:pPr>
        <w:spacing w:before="480" w:line="360" w:lineRule="auto"/>
        <w:jc w:val="both"/>
        <w:rPr>
          <w:rFonts w:ascii="Arial Narrow" w:hAnsi="Arial Narrow" w:cs="Arial Narrow"/>
          <w:sz w:val="22"/>
          <w:szCs w:val="22"/>
        </w:rPr>
      </w:pPr>
      <w:r w:rsidRPr="00782251">
        <w:rPr>
          <w:rFonts w:ascii="Arial Narrow" w:hAnsi="Arial Narrow"/>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9.95pt;margin-top:10.95pt;width:463.45pt;height:286.1pt;rotation:327;z-index:-251657216;mso-wrap-style:none;v-text-anchor:middle" adj="10802" filled="f" strokeweight=".26mm">
            <v:stroke joinstyle="miter" endcap="square"/>
            <v:textpath style="font-family:&quot;Arial Black&quot;;font-size:12pt;v-text-kern:t;v-same-letter-heights:t" fitpath="t" string="M O D E L O"/>
          </v:shape>
        </w:pict>
      </w:r>
      <w:r w:rsidR="00EE1E28" w:rsidRPr="00EE1E28">
        <w:rPr>
          <w:rFonts w:ascii="Arial Narrow" w:hAnsi="Arial Narrow" w:cs="Arial Narrow"/>
          <w:sz w:val="22"/>
          <w:szCs w:val="22"/>
        </w:rPr>
        <w:t xml:space="preserve">..........................................................................................., inscrito(a) no CNPJ(MF) nº ............................................................, por intermédio de seu representante legal, Sr(a) .........................................................................., portador(a) da Carteira de Identidade nº .................................. e do CPF(MF) nº ....................................., </w:t>
      </w:r>
      <w:r w:rsidR="00EE1E28" w:rsidRPr="00EE1E28">
        <w:rPr>
          <w:rFonts w:ascii="Arial Narrow" w:hAnsi="Arial Narrow" w:cs="Arial Narrow"/>
          <w:b/>
          <w:sz w:val="22"/>
          <w:szCs w:val="22"/>
        </w:rPr>
        <w:t>DECLARA</w:t>
      </w:r>
      <w:r w:rsidR="00EE1E28" w:rsidRPr="00EE1E28">
        <w:rPr>
          <w:rFonts w:ascii="Arial Narrow" w:hAnsi="Arial Narrow" w:cs="Arial Narrow"/>
          <w:sz w:val="22"/>
          <w:szCs w:val="22"/>
        </w:rPr>
        <w:t>, que</w:t>
      </w:r>
      <w:r w:rsidR="00EE1E28" w:rsidRPr="00EE1E28">
        <w:rPr>
          <w:rFonts w:ascii="Arial Narrow" w:hAnsi="Arial Narrow" w:cs="Arial Narrow"/>
          <w:b/>
          <w:sz w:val="22"/>
          <w:szCs w:val="22"/>
        </w:rPr>
        <w:t xml:space="preserve"> </w:t>
      </w:r>
      <w:r w:rsidR="00EE1E28" w:rsidRPr="00EE1E28">
        <w:rPr>
          <w:rFonts w:ascii="Arial Narrow" w:hAnsi="Arial Narrow" w:cs="Arial Narrow"/>
          <w:sz w:val="22"/>
          <w:szCs w:val="22"/>
        </w:rPr>
        <w:t xml:space="preserve">não tem contra si fatos impeditivos para sua habilitação ou que desabonem sua conduta, comprometendo-se a informar eventuais e futuras ocorrências nesse sentido, sob as penas da lei. </w:t>
      </w:r>
    </w:p>
    <w:p w:rsidR="00EE1E28" w:rsidRPr="00EE1E28" w:rsidRDefault="00EE1E28" w:rsidP="00EE1E28">
      <w:pPr>
        <w:spacing w:before="480" w:line="360" w:lineRule="auto"/>
        <w:jc w:val="both"/>
        <w:rPr>
          <w:rFonts w:ascii="Arial Narrow" w:hAnsi="Arial Narrow" w:cs="Arial Narrow"/>
          <w:sz w:val="22"/>
          <w:szCs w:val="22"/>
        </w:rPr>
      </w:pPr>
    </w:p>
    <w:p w:rsidR="00EE1E28" w:rsidRPr="00EE1E28" w:rsidRDefault="00EE1E28" w:rsidP="00EE1E28">
      <w:pPr>
        <w:pStyle w:val="Ttulo5"/>
        <w:keepNext w:val="0"/>
        <w:tabs>
          <w:tab w:val="num" w:pos="1008"/>
        </w:tabs>
        <w:rPr>
          <w:rFonts w:ascii="Arial Narrow" w:hAnsi="Arial Narrow" w:cs="Arial Narrow"/>
          <w:color w:val="auto"/>
          <w:sz w:val="22"/>
          <w:szCs w:val="22"/>
        </w:rPr>
      </w:pPr>
      <w:r w:rsidRPr="00EE1E28">
        <w:rPr>
          <w:rFonts w:ascii="Arial Narrow" w:hAnsi="Arial Narrow" w:cs="Arial Narrow"/>
          <w:color w:val="auto"/>
          <w:sz w:val="22"/>
          <w:szCs w:val="22"/>
        </w:rPr>
        <w:t>____________________, em ___ de ______________ de ________.</w:t>
      </w: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________________________________________</w:t>
      </w:r>
    </w:p>
    <w:p w:rsidR="00EE1E28" w:rsidRPr="00EE1E28" w:rsidRDefault="00EE1E28" w:rsidP="00EE1E28">
      <w:pPr>
        <w:pStyle w:val="Ttulo1"/>
        <w:tabs>
          <w:tab w:val="num" w:pos="432"/>
        </w:tabs>
        <w:spacing w:before="0"/>
        <w:jc w:val="center"/>
        <w:rPr>
          <w:rFonts w:ascii="Arial Narrow" w:hAnsi="Arial Narrow" w:cs="Arial Narrow"/>
          <w:color w:val="auto"/>
          <w:sz w:val="22"/>
          <w:szCs w:val="22"/>
        </w:rPr>
      </w:pPr>
      <w:r w:rsidRPr="00EE1E28">
        <w:rPr>
          <w:rFonts w:ascii="Arial Narrow" w:hAnsi="Arial Narrow" w:cs="Arial Narrow"/>
          <w:color w:val="auto"/>
          <w:sz w:val="22"/>
          <w:szCs w:val="22"/>
        </w:rPr>
        <w:t>(representante legal do licitante/ consórcio, no âmbito da licitação, com identificação completa)</w:t>
      </w: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CPF(MF) nº 999.999.999-99</w:t>
      </w: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jc w:val="both"/>
        <w:rPr>
          <w:rFonts w:ascii="Arial Narrow" w:hAnsi="Arial Narrow" w:cs="Arial Narrow"/>
          <w:sz w:val="22"/>
          <w:szCs w:val="22"/>
        </w:rPr>
      </w:pPr>
    </w:p>
    <w:p w:rsidR="00EE1E28" w:rsidRPr="00EE1E28" w:rsidRDefault="00EE1E28" w:rsidP="00EE1E28">
      <w:pPr>
        <w:rPr>
          <w:szCs w:val="22"/>
        </w:rPr>
      </w:pP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pageBreakBefore/>
        <w:jc w:val="center"/>
        <w:rPr>
          <w:rFonts w:ascii="Arial Narrow" w:hAnsi="Arial Narrow" w:cs="Arial Narrow"/>
          <w:sz w:val="22"/>
          <w:szCs w:val="22"/>
        </w:rPr>
      </w:pPr>
      <w:r w:rsidRPr="00EE1E28">
        <w:rPr>
          <w:rFonts w:ascii="Arial Narrow" w:hAnsi="Arial Narrow" w:cs="Arial Narrow"/>
          <w:b/>
          <w:sz w:val="22"/>
          <w:szCs w:val="22"/>
        </w:rPr>
        <w:lastRenderedPageBreak/>
        <w:t>ANEXO VI</w:t>
      </w:r>
    </w:p>
    <w:p w:rsidR="00EE1E28" w:rsidRPr="00EE1E28" w:rsidRDefault="00EE1E28" w:rsidP="00EE1E28">
      <w:pPr>
        <w:rPr>
          <w:rFonts w:ascii="Arial Narrow" w:hAnsi="Arial Narrow" w:cs="Arial Narrow"/>
          <w:sz w:val="22"/>
          <w:szCs w:val="22"/>
        </w:rPr>
      </w:pPr>
    </w:p>
    <w:p w:rsidR="00EE1E28" w:rsidRPr="00EE1E28" w:rsidRDefault="00EE1E28" w:rsidP="00EE1E28">
      <w:pPr>
        <w:rPr>
          <w:rFonts w:ascii="Arial Narrow" w:hAnsi="Arial Narrow" w:cs="Arial Narrow"/>
          <w:sz w:val="22"/>
          <w:szCs w:val="22"/>
        </w:rPr>
      </w:pPr>
    </w:p>
    <w:p w:rsidR="00EE1E28" w:rsidRPr="00EE1E28" w:rsidRDefault="00EE1E28" w:rsidP="00EE1E28">
      <w:pPr>
        <w:spacing w:before="480"/>
        <w:jc w:val="center"/>
        <w:rPr>
          <w:rFonts w:ascii="Arial Narrow" w:hAnsi="Arial Narrow" w:cs="Arial Narrow"/>
          <w:b/>
          <w:sz w:val="22"/>
          <w:szCs w:val="22"/>
        </w:rPr>
      </w:pPr>
      <w:r w:rsidRPr="00EE1E28">
        <w:rPr>
          <w:rFonts w:ascii="Arial Narrow" w:hAnsi="Arial Narrow" w:cs="Arial Narrow"/>
          <w:b/>
          <w:sz w:val="22"/>
          <w:szCs w:val="22"/>
        </w:rPr>
        <w:t>DECLARAÇÃO DO TRABALHO DO MENOR</w:t>
      </w: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b/>
          <w:sz w:val="22"/>
          <w:szCs w:val="22"/>
        </w:rPr>
        <w:t>(Modelo)</w:t>
      </w:r>
    </w:p>
    <w:p w:rsidR="00EE1E28" w:rsidRPr="00EE1E28" w:rsidRDefault="00EE1E28" w:rsidP="00EE1E28">
      <w:pPr>
        <w:pStyle w:val="Ttulo10"/>
        <w:spacing w:before="600" w:after="0"/>
        <w:rPr>
          <w:rFonts w:ascii="Arial Narrow" w:hAnsi="Arial Narrow" w:cs="Arial Narrow"/>
          <w:sz w:val="22"/>
          <w:szCs w:val="22"/>
        </w:rPr>
      </w:pPr>
      <w:r w:rsidRPr="00EE1E28">
        <w:rPr>
          <w:rFonts w:ascii="Arial Narrow" w:hAnsi="Arial Narrow" w:cs="Arial Narrow"/>
          <w:sz w:val="22"/>
          <w:szCs w:val="22"/>
        </w:rPr>
        <w:t>DECLARAÇÃO</w:t>
      </w: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(em papel timbrado da empresa)</w:t>
      </w:r>
    </w:p>
    <w:p w:rsidR="00EE1E28" w:rsidRPr="00EE1E28" w:rsidRDefault="00782251" w:rsidP="00EE1E28">
      <w:pPr>
        <w:spacing w:before="240"/>
        <w:jc w:val="both"/>
        <w:rPr>
          <w:rFonts w:ascii="Arial Narrow" w:hAnsi="Arial Narrow"/>
          <w:sz w:val="22"/>
          <w:szCs w:val="22"/>
        </w:rPr>
      </w:pPr>
      <w:r>
        <w:rPr>
          <w:rFonts w:ascii="Arial Narrow" w:hAnsi="Arial Narrow"/>
          <w:sz w:val="22"/>
          <w:szCs w:val="22"/>
        </w:rPr>
        <w:pict>
          <v:shape id="_x0000_s1027" type="#_x0000_t136" style="position:absolute;left:0;text-align:left;margin-left:1.35pt;margin-top:1.5pt;width:463.45pt;height:330pt;rotation:327;z-index:-251655168;mso-wrap-style:none;v-text-anchor:middle" adj="10802" filled="f" strokeweight=".26mm">
            <v:stroke joinstyle="miter" endcap="square"/>
            <v:textpath style="font-family:&quot;Arial Black&quot;;font-size:12pt;v-text-kern:t;v-same-letter-heights:t" fitpath="t" string="M O D E L O"/>
          </v:shape>
        </w:pict>
      </w:r>
      <w:r w:rsidR="00EE1E28" w:rsidRPr="00EE1E28">
        <w:rPr>
          <w:rFonts w:ascii="Arial Narrow" w:hAnsi="Arial Narrow" w:cs="Arial Narrow"/>
          <w:sz w:val="22"/>
          <w:szCs w:val="22"/>
        </w:rPr>
        <w:t xml:space="preserve"> Pregão Eletrônico CFP/UFCG nº 05/2018</w:t>
      </w:r>
    </w:p>
    <w:p w:rsidR="00EE1E28" w:rsidRPr="00EE1E28" w:rsidRDefault="00EE1E28" w:rsidP="00EE1E28">
      <w:pPr>
        <w:spacing w:before="360" w:line="360" w:lineRule="auto"/>
        <w:jc w:val="both"/>
        <w:rPr>
          <w:rFonts w:ascii="Arial Narrow" w:hAnsi="Arial Narrow" w:cs="Arial Narrow"/>
          <w:sz w:val="22"/>
          <w:szCs w:val="22"/>
        </w:rPr>
      </w:pPr>
      <w:r w:rsidRPr="00EE1E28">
        <w:rPr>
          <w:rFonts w:ascii="Arial Narrow" w:hAnsi="Arial Narrow" w:cs="Arial Narrow"/>
          <w:sz w:val="22"/>
          <w:szCs w:val="22"/>
        </w:rPr>
        <w:t xml:space="preserve">..................................................................., inscrito(a) no CNPJ(MF) nº .............................., por intermédio de seu representante legal, o(a) Sr(a) ............................................................, portador(a) da Carteira de Identidade nº ................................ e do CPF(MF) nº ................................., </w:t>
      </w:r>
      <w:r w:rsidRPr="00EE1E28">
        <w:rPr>
          <w:rFonts w:ascii="Arial Narrow" w:hAnsi="Arial Narrow" w:cs="Arial Narrow"/>
          <w:b/>
          <w:sz w:val="22"/>
          <w:szCs w:val="22"/>
        </w:rPr>
        <w:t>DECLARA</w:t>
      </w:r>
      <w:r w:rsidRPr="00EE1E28">
        <w:rPr>
          <w:rFonts w:ascii="Arial Narrow" w:hAnsi="Arial Narrow" w:cs="Arial Narrow"/>
          <w:sz w:val="22"/>
          <w:szCs w:val="22"/>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rsidR="00EE1E28" w:rsidRPr="00EE1E28" w:rsidRDefault="00EE1E28" w:rsidP="00EE1E28">
      <w:pPr>
        <w:spacing w:before="360" w:line="360" w:lineRule="auto"/>
        <w:jc w:val="both"/>
        <w:rPr>
          <w:rFonts w:ascii="Arial Narrow" w:hAnsi="Arial Narrow" w:cs="Arial Narrow"/>
          <w:sz w:val="22"/>
          <w:szCs w:val="22"/>
        </w:rPr>
      </w:pPr>
      <w:r w:rsidRPr="00EE1E28">
        <w:rPr>
          <w:rFonts w:ascii="Arial Narrow" w:hAnsi="Arial Narrow" w:cs="Arial Narrow"/>
          <w:sz w:val="22"/>
          <w:szCs w:val="22"/>
        </w:rPr>
        <w:t>Ressalva: Emprega menor, a partir de quatorze anos, na condição de aprendiz (  ).</w:t>
      </w:r>
    </w:p>
    <w:p w:rsidR="00EE1E28" w:rsidRPr="00EE1E28" w:rsidRDefault="00EE1E28" w:rsidP="00EE1E28">
      <w:pPr>
        <w:spacing w:before="480"/>
        <w:jc w:val="center"/>
        <w:rPr>
          <w:rFonts w:ascii="Arial Narrow" w:hAnsi="Arial Narrow" w:cs="Arial Narrow"/>
          <w:sz w:val="22"/>
          <w:szCs w:val="22"/>
        </w:rPr>
      </w:pPr>
    </w:p>
    <w:p w:rsidR="00EE1E28" w:rsidRPr="00EE1E28" w:rsidRDefault="00EE1E28" w:rsidP="00EE1E28">
      <w:pPr>
        <w:pStyle w:val="Ttulo5"/>
        <w:keepNext w:val="0"/>
        <w:numPr>
          <w:ilvl w:val="4"/>
          <w:numId w:val="0"/>
        </w:numPr>
        <w:tabs>
          <w:tab w:val="num" w:pos="0"/>
        </w:tabs>
        <w:ind w:left="1008" w:hanging="1008"/>
        <w:rPr>
          <w:rFonts w:ascii="Arial Narrow" w:hAnsi="Arial Narrow" w:cs="Arial Narrow"/>
          <w:color w:val="auto"/>
          <w:sz w:val="22"/>
          <w:szCs w:val="22"/>
        </w:rPr>
      </w:pPr>
      <w:r w:rsidRPr="00EE1E28">
        <w:rPr>
          <w:rFonts w:ascii="Arial Narrow" w:hAnsi="Arial Narrow" w:cs="Arial Narrow"/>
          <w:color w:val="auto"/>
          <w:sz w:val="22"/>
          <w:szCs w:val="22"/>
        </w:rPr>
        <w:t>____________________, em ___ de ______________ de ________.</w:t>
      </w: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________________________________________</w:t>
      </w:r>
    </w:p>
    <w:p w:rsidR="00EE1E28" w:rsidRPr="00EE1E28" w:rsidRDefault="00EE1E28" w:rsidP="00EE1E28">
      <w:pPr>
        <w:pStyle w:val="Ttulo1"/>
        <w:keepLines w:val="0"/>
        <w:tabs>
          <w:tab w:val="num" w:pos="0"/>
          <w:tab w:val="num" w:pos="432"/>
        </w:tabs>
        <w:suppressAutoHyphens/>
        <w:spacing w:before="0"/>
        <w:ind w:left="432" w:hanging="432"/>
        <w:jc w:val="center"/>
        <w:rPr>
          <w:rFonts w:ascii="Arial Narrow" w:hAnsi="Arial Narrow" w:cs="Arial Narrow"/>
          <w:color w:val="auto"/>
          <w:sz w:val="22"/>
          <w:szCs w:val="22"/>
        </w:rPr>
      </w:pPr>
      <w:r w:rsidRPr="00EE1E28">
        <w:rPr>
          <w:rFonts w:ascii="Arial Narrow" w:hAnsi="Arial Narrow" w:cs="Arial Narrow"/>
          <w:color w:val="auto"/>
          <w:sz w:val="22"/>
          <w:szCs w:val="22"/>
        </w:rPr>
        <w:t>(representante legal do licitante/ consórcio, no âmbito da licitação, com identificação completa)</w:t>
      </w:r>
    </w:p>
    <w:p w:rsidR="00EE1E28" w:rsidRPr="00EE1E28" w:rsidRDefault="00EE1E28" w:rsidP="00EE1E28">
      <w:pPr>
        <w:pStyle w:val="Ttulo1"/>
        <w:keepNext w:val="0"/>
        <w:keepLines w:val="0"/>
        <w:numPr>
          <w:ilvl w:val="0"/>
          <w:numId w:val="43"/>
        </w:numPr>
        <w:tabs>
          <w:tab w:val="left" w:pos="426"/>
          <w:tab w:val="left" w:pos="1276"/>
          <w:tab w:val="right" w:leader="dot" w:pos="9498"/>
        </w:tabs>
        <w:suppressAutoHyphens/>
        <w:spacing w:before="0"/>
        <w:jc w:val="center"/>
        <w:rPr>
          <w:rFonts w:ascii="Arial Narrow" w:hAnsi="Arial Narrow" w:cs="Arial Narrow"/>
          <w:color w:val="auto"/>
          <w:sz w:val="22"/>
          <w:szCs w:val="22"/>
        </w:rPr>
      </w:pPr>
      <w:r w:rsidRPr="00EE1E28">
        <w:rPr>
          <w:rFonts w:ascii="Arial Narrow" w:hAnsi="Arial Narrow" w:cs="Arial Narrow"/>
          <w:color w:val="auto"/>
          <w:sz w:val="22"/>
          <w:szCs w:val="22"/>
        </w:rPr>
        <w:t>CPF(MF) nº 999.999.999-99</w:t>
      </w:r>
    </w:p>
    <w:p w:rsidR="00EE1E28" w:rsidRPr="00EE1E28" w:rsidRDefault="00EE1E28" w:rsidP="00EE1E28">
      <w:pPr>
        <w:spacing w:before="480"/>
        <w:rPr>
          <w:rFonts w:ascii="Arial Narrow" w:hAnsi="Arial Narrow" w:cs="Arial Narrow"/>
          <w:b/>
          <w:sz w:val="22"/>
          <w:szCs w:val="22"/>
        </w:rPr>
      </w:pPr>
      <w:r w:rsidRPr="00EE1E28">
        <w:rPr>
          <w:rFonts w:ascii="Arial Narrow" w:hAnsi="Arial Narrow" w:cs="Arial Narrow"/>
          <w:sz w:val="22"/>
          <w:szCs w:val="22"/>
        </w:rPr>
        <w:t>(Obs.: Em caso afirmativo, assinalar a ressalva acima).</w:t>
      </w:r>
    </w:p>
    <w:p w:rsidR="00EE1E28" w:rsidRPr="00EE1E28" w:rsidRDefault="00EE1E28" w:rsidP="00EE1E28">
      <w:pPr>
        <w:rPr>
          <w:szCs w:val="22"/>
        </w:rPr>
      </w:pP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lastRenderedPageBreak/>
        <w:t>TIMBRE DA EMPRESA</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b/>
          <w:sz w:val="22"/>
          <w:szCs w:val="22"/>
        </w:rPr>
      </w:pPr>
      <w:r w:rsidRPr="00EE1E28">
        <w:rPr>
          <w:rFonts w:ascii="Arial Narrow" w:hAnsi="Arial Narrow"/>
          <w:b/>
          <w:sz w:val="22"/>
          <w:szCs w:val="22"/>
        </w:rPr>
        <w:t>ANEXO VII</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(MODELO)</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DECLARAÇÃO DE ENQUADRAMENTO DE MICROEMPRESA OU EMPRESA DE</w:t>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PEQUENO PORTE</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Edital do Pregão Eletrônico n.º 05/2018, sob as sanções administrativas cabíveis e sob as penalidades legais, que esta empresa, na presente data, é considerada:</w:t>
      </w:r>
    </w:p>
    <w:p w:rsidR="00EE1E28" w:rsidRPr="00EE1E28" w:rsidRDefault="00EE1E28" w:rsidP="00EE1E28">
      <w:pPr>
        <w:jc w:val="both"/>
        <w:rPr>
          <w:rFonts w:ascii="Arial Narrow" w:hAnsi="Arial Narrow"/>
          <w:sz w:val="22"/>
          <w:szCs w:val="22"/>
        </w:rPr>
      </w:pP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  ) MICROEMPRESA (ME), conforme Inciso I, do artigo 3º, da Lei Complementar n.º 123, de 14 de dezembro de 2006; </w:t>
      </w:r>
    </w:p>
    <w:p w:rsidR="00EE1E28" w:rsidRPr="00EE1E28" w:rsidRDefault="00EE1E28" w:rsidP="00EE1E28">
      <w:pPr>
        <w:jc w:val="both"/>
        <w:rPr>
          <w:rFonts w:ascii="Arial Narrow" w:hAnsi="Arial Narrow"/>
          <w:sz w:val="22"/>
          <w:szCs w:val="22"/>
        </w:rPr>
      </w:pP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  ) EMPRESA DE PEQUENO PORTE (EPP), conforme Inciso II, do artigo 3º, da Lei Complementar n.º 123, de 14 de dezembro de 2006. </w:t>
      </w:r>
    </w:p>
    <w:p w:rsidR="00EE1E28" w:rsidRPr="00EE1E28" w:rsidRDefault="00EE1E28" w:rsidP="00EE1E28">
      <w:pPr>
        <w:jc w:val="both"/>
        <w:rPr>
          <w:rFonts w:ascii="Arial Narrow" w:hAnsi="Arial Narrow"/>
          <w:sz w:val="22"/>
          <w:szCs w:val="22"/>
        </w:rPr>
      </w:pP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Declara, ainda, que está excluída das vedações constantes do parágrafo 4º, do artigo 3º, da Lei Complementar n.º 123, de 14 de dezembro de 2006. </w:t>
      </w:r>
    </w:p>
    <w:p w:rsidR="00EE1E28" w:rsidRPr="00EE1E28" w:rsidRDefault="00EE1E28" w:rsidP="00EE1E28">
      <w:pPr>
        <w:jc w:val="both"/>
        <w:rPr>
          <w:rFonts w:ascii="Arial Narrow" w:hAnsi="Arial Narrow"/>
          <w:sz w:val="22"/>
          <w:szCs w:val="22"/>
        </w:rPr>
      </w:pP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A empresa compromete-se a promover a regularização de eventuais defeitos ou restrições existentes na documentação exigida para efeito de regularidade fiscal, caso seja declarada vencedora do certame. </w:t>
      </w:r>
    </w:p>
    <w:p w:rsidR="00EE1E28" w:rsidRPr="00EE1E28" w:rsidRDefault="00EE1E28" w:rsidP="00EE1E28">
      <w:pPr>
        <w:jc w:val="both"/>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Local e data </w:t>
      </w: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____________________________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Assinatura do representante legal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ou procurador do licitante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Observação: </w:t>
      </w:r>
    </w:p>
    <w:p w:rsidR="00EE1E28" w:rsidRPr="00EE1E28" w:rsidRDefault="00EE1E28" w:rsidP="00EE1E28">
      <w:pPr>
        <w:rPr>
          <w:rFonts w:ascii="Arial Narrow" w:hAnsi="Arial Narrow"/>
          <w:sz w:val="22"/>
          <w:szCs w:val="22"/>
        </w:rPr>
      </w:pPr>
      <w:r w:rsidRPr="00EE1E28">
        <w:rPr>
          <w:rFonts w:ascii="Arial Narrow" w:hAnsi="Arial Narrow"/>
          <w:sz w:val="22"/>
          <w:szCs w:val="22"/>
        </w:rPr>
        <w:t>Assinalar com um “X” a condição da empresa acima.</w:t>
      </w: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lastRenderedPageBreak/>
        <w:t>TIMBRE DA EMPRESA</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b/>
          <w:sz w:val="22"/>
          <w:szCs w:val="22"/>
        </w:rPr>
      </w:pPr>
      <w:r w:rsidRPr="00EE1E28">
        <w:rPr>
          <w:rFonts w:ascii="Arial Narrow" w:hAnsi="Arial Narrow"/>
          <w:b/>
          <w:sz w:val="22"/>
          <w:szCs w:val="22"/>
        </w:rPr>
        <w:t>ANEXO VIII</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(MODELO)</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 xml:space="preserve">DECLARAÇÃO DE CIÊNCIA </w:t>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jc w:val="center"/>
        <w:rPr>
          <w:rFonts w:ascii="Arial Narrow" w:hAnsi="Arial Narrow"/>
          <w:sz w:val="22"/>
          <w:szCs w:val="22"/>
        </w:rPr>
      </w:pPr>
    </w:p>
    <w:p w:rsidR="00EE1E28" w:rsidRPr="00EE1E28" w:rsidRDefault="00EE1E28" w:rsidP="00EE1E28">
      <w:pPr>
        <w:jc w:val="both"/>
        <w:rPr>
          <w:rFonts w:ascii="Arial Narrow" w:hAnsi="Arial Narrow"/>
          <w:sz w:val="22"/>
          <w:szCs w:val="22"/>
        </w:rPr>
      </w:pPr>
      <w:r w:rsidRPr="00EE1E28">
        <w:rPr>
          <w:rFonts w:ascii="Arial Narrow" w:hAnsi="Arial Narrow"/>
          <w:sz w:val="22"/>
          <w:szCs w:val="22"/>
        </w:rPr>
        <w:t xml:space="preserve">Nos termos do inciso VII, do art. 4º, da Lei n.º 10.520, de 15 de julho de 2002, DECLARO, SOB AS PENAS DA LEI, que a empresa ______________________________________, inscrita no CNPJ(MF) sob o n.º ________, situada à ____________________________________________, cumpre plenamente os requisitos de habilitação previstos para o Pregão Eletrônico n.º 05/2018, do CENTRO DE FORMAÇÃO DE PROFESSORES DA UFCG, e que está ciente das penalidades previstas no artigo 7º do referido diploma legal. </w:t>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jc w:val="center"/>
        <w:rPr>
          <w:rFonts w:ascii="Arial Narrow" w:hAnsi="Arial Narrow"/>
          <w:sz w:val="22"/>
          <w:szCs w:val="22"/>
        </w:rPr>
      </w:pPr>
      <w:r w:rsidRPr="00EE1E28">
        <w:rPr>
          <w:rFonts w:ascii="Arial Narrow" w:hAnsi="Arial Narrow"/>
          <w:sz w:val="22"/>
          <w:szCs w:val="22"/>
        </w:rPr>
        <w:t xml:space="preserve"> </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Local e data </w:t>
      </w:r>
    </w:p>
    <w:p w:rsidR="00EE1E28" w:rsidRPr="00EE1E28" w:rsidRDefault="00EE1E28" w:rsidP="00EE1E28">
      <w:pPr>
        <w:jc w:val="center"/>
        <w:rPr>
          <w:rFonts w:ascii="Arial Narrow" w:hAnsi="Arial Narrow"/>
          <w:sz w:val="22"/>
          <w:szCs w:val="22"/>
        </w:rPr>
      </w:pPr>
    </w:p>
    <w:p w:rsidR="00EE1E28" w:rsidRPr="00EE1E28" w:rsidRDefault="00EE1E28" w:rsidP="00EE1E28">
      <w:pPr>
        <w:jc w:val="center"/>
        <w:rPr>
          <w:rFonts w:ascii="Arial Narrow" w:hAnsi="Arial Narrow"/>
          <w:sz w:val="22"/>
          <w:szCs w:val="22"/>
        </w:rPr>
      </w:pPr>
    </w:p>
    <w:p w:rsidR="00EE1E28" w:rsidRPr="00EE1E28" w:rsidRDefault="00EE1E28" w:rsidP="00EE1E28">
      <w:pPr>
        <w:rPr>
          <w:rFonts w:ascii="Arial Narrow" w:hAnsi="Arial Narrow"/>
          <w:sz w:val="22"/>
          <w:szCs w:val="22"/>
        </w:rPr>
      </w:pPr>
      <w:r w:rsidRPr="00EE1E28">
        <w:rPr>
          <w:rFonts w:ascii="Arial Narrow" w:hAnsi="Arial Narrow"/>
          <w:sz w:val="22"/>
          <w:szCs w:val="22"/>
        </w:rPr>
        <w:t>_____________________________________</w:t>
      </w:r>
    </w:p>
    <w:p w:rsidR="00EE1E28" w:rsidRPr="00EE1E28" w:rsidRDefault="00EE1E28" w:rsidP="00EE1E28">
      <w:pPr>
        <w:rPr>
          <w:rFonts w:ascii="Arial Narrow" w:hAnsi="Arial Narrow"/>
          <w:sz w:val="22"/>
          <w:szCs w:val="22"/>
        </w:rPr>
      </w:pPr>
      <w:r w:rsidRPr="00EE1E28">
        <w:rPr>
          <w:rFonts w:ascii="Arial Narrow" w:hAnsi="Arial Narrow"/>
          <w:sz w:val="22"/>
          <w:szCs w:val="22"/>
        </w:rPr>
        <w:t xml:space="preserve">Nome e Cargo do Representante da Empresa </w:t>
      </w:r>
    </w:p>
    <w:p w:rsidR="00EE1E28" w:rsidRPr="00EE1E28" w:rsidRDefault="00EE1E28" w:rsidP="00EE1E28">
      <w:pPr>
        <w:rPr>
          <w:rFonts w:ascii="Arial Narrow" w:hAnsi="Arial Narrow"/>
          <w:sz w:val="22"/>
          <w:szCs w:val="22"/>
        </w:rPr>
      </w:pPr>
      <w:r w:rsidRPr="00EE1E28">
        <w:rPr>
          <w:rFonts w:ascii="Arial Narrow" w:hAnsi="Arial Narrow"/>
          <w:sz w:val="22"/>
          <w:szCs w:val="22"/>
        </w:rPr>
        <w:t>CPF(MF)</w:t>
      </w:r>
    </w:p>
    <w:p w:rsidR="00EE1E28" w:rsidRPr="00EE1E28" w:rsidRDefault="00EE1E28" w:rsidP="00EE1E28">
      <w:pPr>
        <w:rPr>
          <w:rFonts w:ascii="Arial Narrow" w:hAnsi="Arial Narrow"/>
          <w:sz w:val="22"/>
          <w:szCs w:val="22"/>
        </w:rPr>
      </w:pPr>
    </w:p>
    <w:p w:rsidR="00EE1E28" w:rsidRPr="00EE1E28" w:rsidRDefault="00EE1E28">
      <w:pPr>
        <w:rPr>
          <w:rFonts w:ascii="Arial Narrow" w:hAnsi="Arial Narrow" w:cs="Arial"/>
          <w:iCs/>
          <w:sz w:val="22"/>
          <w:szCs w:val="22"/>
        </w:rPr>
      </w:pPr>
      <w:r w:rsidRPr="00EE1E28">
        <w:rPr>
          <w:rFonts w:ascii="Arial Narrow" w:hAnsi="Arial Narrow" w:cs="Arial"/>
          <w:iCs/>
          <w:sz w:val="22"/>
          <w:szCs w:val="22"/>
        </w:rPr>
        <w:br w:type="page"/>
      </w:r>
    </w:p>
    <w:p w:rsidR="00EE1E28" w:rsidRPr="00EE1E28" w:rsidRDefault="00EE1E28" w:rsidP="00EE1E28">
      <w:pPr>
        <w:autoSpaceDE w:val="0"/>
        <w:jc w:val="center"/>
        <w:rPr>
          <w:rFonts w:ascii="Arial Narrow" w:hAnsi="Arial Narrow" w:cs="Arial Narrow"/>
          <w:b/>
          <w:bCs/>
          <w:sz w:val="22"/>
          <w:szCs w:val="22"/>
        </w:rPr>
      </w:pPr>
      <w:r w:rsidRPr="00EE1E28">
        <w:rPr>
          <w:rFonts w:ascii="Arial Narrow" w:hAnsi="Arial Narrow" w:cs="Arial Narrow"/>
          <w:b/>
          <w:bCs/>
          <w:sz w:val="22"/>
          <w:szCs w:val="22"/>
        </w:rPr>
        <w:lastRenderedPageBreak/>
        <w:t>ANEXO IX</w:t>
      </w:r>
    </w:p>
    <w:p w:rsidR="00EE1E28" w:rsidRPr="00EE1E28" w:rsidRDefault="00EE1E28" w:rsidP="00EE1E28">
      <w:pPr>
        <w:autoSpaceDE w:val="0"/>
        <w:jc w:val="center"/>
        <w:rPr>
          <w:rFonts w:ascii="Arial Narrow" w:hAnsi="Arial Narrow" w:cs="Arial Narrow"/>
          <w:b/>
          <w:bCs/>
          <w:sz w:val="22"/>
          <w:szCs w:val="22"/>
        </w:rPr>
      </w:pPr>
    </w:p>
    <w:p w:rsidR="00EE1E28" w:rsidRPr="00EE1E28" w:rsidRDefault="00EE1E28" w:rsidP="00EE1E28">
      <w:pPr>
        <w:autoSpaceDE w:val="0"/>
        <w:jc w:val="center"/>
        <w:rPr>
          <w:rFonts w:ascii="Arial Narrow" w:hAnsi="Arial Narrow" w:cs="Arial Narrow"/>
          <w:b/>
          <w:bCs/>
          <w:sz w:val="22"/>
          <w:szCs w:val="22"/>
        </w:rPr>
      </w:pPr>
      <w:r w:rsidRPr="00EE1E28">
        <w:rPr>
          <w:rFonts w:ascii="Arial Narrow" w:hAnsi="Arial Narrow" w:cs="Arial Narrow"/>
          <w:b/>
          <w:bCs/>
          <w:sz w:val="22"/>
          <w:szCs w:val="22"/>
        </w:rPr>
        <w:t>DECLARAÇÃO DE ELABORAÇÃO INDEPENDENTE DE PROPOSTA</w:t>
      </w:r>
    </w:p>
    <w:p w:rsidR="00EE1E28" w:rsidRPr="00EE1E28" w:rsidRDefault="00EE1E28" w:rsidP="00EE1E28">
      <w:pPr>
        <w:autoSpaceDE w:val="0"/>
        <w:jc w:val="center"/>
        <w:rPr>
          <w:rFonts w:ascii="Arial Narrow" w:hAnsi="Arial Narrow" w:cs="Arial Narrow"/>
          <w:b/>
          <w:bCs/>
          <w:sz w:val="22"/>
          <w:szCs w:val="22"/>
        </w:rPr>
      </w:pPr>
    </w:p>
    <w:p w:rsidR="00EE1E28" w:rsidRPr="00EE1E28" w:rsidRDefault="00EE1E28" w:rsidP="00EE1E28">
      <w:pPr>
        <w:numPr>
          <w:ilvl w:val="0"/>
          <w:numId w:val="44"/>
        </w:numPr>
        <w:suppressAutoHyphens/>
        <w:spacing w:before="240"/>
        <w:ind w:left="708" w:hanging="708"/>
        <w:jc w:val="both"/>
        <w:rPr>
          <w:rFonts w:ascii="Arial Narrow" w:hAnsi="Arial Narrow"/>
          <w:sz w:val="22"/>
          <w:szCs w:val="22"/>
        </w:rPr>
      </w:pPr>
      <w:r w:rsidRPr="00EE1E28">
        <w:rPr>
          <w:rFonts w:ascii="Arial Narrow" w:hAnsi="Arial Narrow" w:cs="Arial Narrow"/>
          <w:sz w:val="22"/>
          <w:szCs w:val="22"/>
        </w:rPr>
        <w:t>Pregão Eletrônico CFP/UFCG nº 05/2018</w:t>
      </w:r>
    </w:p>
    <w:p w:rsidR="00EE1E28" w:rsidRPr="00EE1E28" w:rsidRDefault="00EE1E28" w:rsidP="00EE1E28">
      <w:pPr>
        <w:numPr>
          <w:ilvl w:val="0"/>
          <w:numId w:val="44"/>
        </w:numPr>
        <w:suppressAutoHyphens/>
        <w:spacing w:before="240"/>
        <w:jc w:val="both"/>
        <w:rPr>
          <w:rFonts w:ascii="Arial Narrow" w:hAnsi="Arial Narrow"/>
          <w:sz w:val="22"/>
          <w:szCs w:val="22"/>
        </w:rPr>
      </w:pPr>
    </w:p>
    <w:p w:rsidR="00EE1E28" w:rsidRPr="00EE1E28" w:rsidRDefault="00EE1E28" w:rsidP="00EE1E28">
      <w:pPr>
        <w:autoSpaceDE w:val="0"/>
        <w:jc w:val="both"/>
        <w:rPr>
          <w:rFonts w:ascii="Arial Narrow" w:hAnsi="Arial Narrow" w:cs="Arial Narrow"/>
          <w:sz w:val="22"/>
          <w:szCs w:val="22"/>
        </w:rPr>
      </w:pPr>
      <w:r w:rsidRPr="00EE1E28">
        <w:rPr>
          <w:rFonts w:ascii="Arial Narrow" w:hAnsi="Arial Narrow" w:cs="Arial Narrow"/>
          <w:sz w:val="22"/>
          <w:szCs w:val="22"/>
        </w:rPr>
        <w:t>(Identificação completa do representante da licitante), como representante devidamente constituído de (Identificação completa da licitante ou do Consórcio), doravante denominado Licitante, para fins do disposto no item 10 do Edital do Pregão Eletrônico CFP/UFCG nº 05/2018, declara, sob as penas da lei, em especial o art. 299 do Código Penal Brasileiro, que:</w:t>
      </w:r>
    </w:p>
    <w:p w:rsidR="00EE1E28" w:rsidRPr="00EE1E28" w:rsidRDefault="00EE1E28" w:rsidP="00EE1E28">
      <w:pPr>
        <w:autoSpaceDE w:val="0"/>
        <w:jc w:val="both"/>
        <w:rPr>
          <w:rFonts w:ascii="Arial Narrow" w:hAnsi="Arial Narrow" w:cs="Arial Narrow"/>
          <w:sz w:val="22"/>
          <w:szCs w:val="22"/>
        </w:rPr>
      </w:pPr>
    </w:p>
    <w:p w:rsidR="00EE1E28" w:rsidRPr="00EE1E28" w:rsidRDefault="00EE1E28" w:rsidP="00EE1E28">
      <w:pPr>
        <w:numPr>
          <w:ilvl w:val="0"/>
          <w:numId w:val="45"/>
        </w:numPr>
        <w:suppressAutoHyphens/>
        <w:autoSpaceDE w:val="0"/>
        <w:ind w:firstLine="0"/>
        <w:jc w:val="both"/>
        <w:rPr>
          <w:rFonts w:ascii="Arial Narrow" w:hAnsi="Arial Narrow" w:cs="Arial Narrow"/>
          <w:sz w:val="22"/>
          <w:szCs w:val="22"/>
        </w:rPr>
      </w:pPr>
      <w:r w:rsidRPr="00EE1E28">
        <w:rPr>
          <w:rFonts w:ascii="Arial Narrow" w:hAnsi="Arial Narrow" w:cs="Arial Narrow"/>
          <w:sz w:val="22"/>
          <w:szCs w:val="22"/>
        </w:rPr>
        <w:t>a proposta apresentada para participar do Pregão Eletrônico CFP/UFCG nº 05/2018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rsidR="00EE1E28" w:rsidRPr="00EE1E28" w:rsidRDefault="00782251" w:rsidP="00EE1E28">
      <w:pPr>
        <w:autoSpaceDE w:val="0"/>
        <w:ind w:left="360"/>
        <w:jc w:val="both"/>
        <w:rPr>
          <w:rFonts w:ascii="Arial Narrow" w:hAnsi="Arial Narrow" w:cs="Arial Narrow"/>
          <w:sz w:val="22"/>
          <w:szCs w:val="22"/>
        </w:rPr>
      </w:pPr>
      <w:r>
        <w:rPr>
          <w:rFonts w:ascii="Arial Narrow" w:hAnsi="Arial Narrow" w:cs="Arial Narrow"/>
          <w:noProof/>
          <w:sz w:val="22"/>
          <w:szCs w:val="22"/>
        </w:rPr>
        <w:pict>
          <v:shape id="_x0000_s1028" type="#_x0000_t136" style="position:absolute;left:0;text-align:left;margin-left:13.35pt;margin-top:-105.6pt;width:463.45pt;height:330pt;rotation:327;z-index:-251653120;mso-wrap-style:none;v-text-anchor:middle" adj="10802" filled="f" strokeweight=".26mm">
            <v:stroke joinstyle="miter" endcap="square"/>
            <v:textpath style="font-family:&quot;Arial Black&quot;;font-size:12pt;v-text-kern:t;v-same-letter-heights:t" fitpath="t" string="M O D E L O"/>
          </v:shape>
        </w:pict>
      </w:r>
    </w:p>
    <w:p w:rsidR="00EE1E28" w:rsidRPr="00EE1E28" w:rsidRDefault="00EE1E28" w:rsidP="00EE1E28">
      <w:pPr>
        <w:numPr>
          <w:ilvl w:val="0"/>
          <w:numId w:val="45"/>
        </w:numPr>
        <w:suppressAutoHyphens/>
        <w:autoSpaceDE w:val="0"/>
        <w:ind w:firstLine="0"/>
        <w:jc w:val="both"/>
        <w:rPr>
          <w:rFonts w:ascii="Arial Narrow" w:hAnsi="Arial Narrow" w:cs="Arial Narrow"/>
          <w:sz w:val="22"/>
          <w:szCs w:val="22"/>
        </w:rPr>
      </w:pPr>
      <w:r w:rsidRPr="00EE1E28">
        <w:rPr>
          <w:rFonts w:ascii="Arial Narrow" w:hAnsi="Arial Narrow" w:cs="Arial Narrow"/>
          <w:sz w:val="22"/>
          <w:szCs w:val="22"/>
        </w:rPr>
        <w:t xml:space="preserve">a intenção de apresentar a proposta elaborada para participar do Pregão Eletrônico CFP/UFCG nº 05/2018 não foi informada, discutida ou recebida de qualquer outro participante potencial ou de fato da licitação supra, por qualquer meio ou por qualquer pessoa; </w:t>
      </w:r>
    </w:p>
    <w:p w:rsidR="00EE1E28" w:rsidRPr="00EE1E28" w:rsidRDefault="00EE1E28" w:rsidP="00EE1E28">
      <w:pPr>
        <w:autoSpaceDE w:val="0"/>
        <w:ind w:left="720"/>
        <w:jc w:val="both"/>
        <w:rPr>
          <w:rFonts w:ascii="Arial Narrow" w:hAnsi="Arial Narrow" w:cs="Arial Narrow"/>
          <w:sz w:val="22"/>
          <w:szCs w:val="22"/>
        </w:rPr>
      </w:pPr>
    </w:p>
    <w:p w:rsidR="00EE1E28" w:rsidRPr="00EE1E28" w:rsidRDefault="00EE1E28" w:rsidP="00EE1E28">
      <w:pPr>
        <w:numPr>
          <w:ilvl w:val="0"/>
          <w:numId w:val="45"/>
        </w:numPr>
        <w:suppressAutoHyphens/>
        <w:autoSpaceDE w:val="0"/>
        <w:ind w:firstLine="0"/>
        <w:jc w:val="both"/>
        <w:rPr>
          <w:rFonts w:ascii="Arial Narrow" w:hAnsi="Arial Narrow" w:cs="Arial Narrow"/>
          <w:sz w:val="22"/>
          <w:szCs w:val="22"/>
        </w:rPr>
      </w:pPr>
      <w:r w:rsidRPr="00EE1E28">
        <w:rPr>
          <w:rFonts w:ascii="Arial Narrow" w:hAnsi="Arial Narrow" w:cs="Arial Narrow"/>
          <w:sz w:val="22"/>
          <w:szCs w:val="22"/>
        </w:rPr>
        <w:t>que não tentou, por qualquer meio ou por qualquer pessoa, influir na decisão de qualquer outro participante potencial ou de fato do Pregão Eletrônico CFP/UFCG nº 05/2018 quanto a participar ou não da referida licitação;</w:t>
      </w:r>
    </w:p>
    <w:p w:rsidR="00EE1E28" w:rsidRPr="00EE1E28" w:rsidRDefault="00EE1E28" w:rsidP="00EE1E28">
      <w:pPr>
        <w:pStyle w:val="PargrafodaLista"/>
        <w:rPr>
          <w:rFonts w:ascii="Arial Narrow" w:hAnsi="Arial Narrow" w:cs="Arial Narrow"/>
          <w:sz w:val="22"/>
          <w:szCs w:val="22"/>
        </w:rPr>
      </w:pPr>
    </w:p>
    <w:p w:rsidR="00EE1E28" w:rsidRPr="00EE1E28" w:rsidRDefault="00EE1E28" w:rsidP="00EE1E28">
      <w:pPr>
        <w:numPr>
          <w:ilvl w:val="0"/>
          <w:numId w:val="45"/>
        </w:numPr>
        <w:suppressAutoHyphens/>
        <w:autoSpaceDE w:val="0"/>
        <w:ind w:firstLine="0"/>
        <w:jc w:val="both"/>
        <w:rPr>
          <w:rFonts w:ascii="Arial Narrow" w:hAnsi="Arial Narrow" w:cs="Arial Narrow"/>
          <w:sz w:val="22"/>
          <w:szCs w:val="22"/>
        </w:rPr>
      </w:pPr>
      <w:r w:rsidRPr="00EE1E28">
        <w:rPr>
          <w:rFonts w:ascii="Arial Narrow" w:hAnsi="Arial Narrow" w:cs="Arial Narrow"/>
          <w:sz w:val="22"/>
          <w:szCs w:val="22"/>
        </w:rPr>
        <w:t xml:space="preserve">que o conteúdo da proposta apresentada para participar do Pregão Eletrônico CFP/UFCG nº 05/2018 não será, no todo ou em parte, direta ou indiretamente, comunicado ou discutido com qualquer outro participante potencial ou de fato da licitação supra antes da adjudicação do objeto da referida licitação; </w:t>
      </w:r>
    </w:p>
    <w:p w:rsidR="00EE1E28" w:rsidRPr="00EE1E28" w:rsidRDefault="00EE1E28" w:rsidP="00EE1E28">
      <w:pPr>
        <w:pStyle w:val="PargrafodaLista"/>
        <w:rPr>
          <w:rFonts w:ascii="Arial Narrow" w:hAnsi="Arial Narrow" w:cs="Arial Narrow"/>
          <w:sz w:val="22"/>
          <w:szCs w:val="22"/>
        </w:rPr>
      </w:pPr>
    </w:p>
    <w:p w:rsidR="00EE1E28" w:rsidRPr="00EE1E28" w:rsidRDefault="00EE1E28" w:rsidP="00EE1E28">
      <w:pPr>
        <w:numPr>
          <w:ilvl w:val="0"/>
          <w:numId w:val="45"/>
        </w:numPr>
        <w:tabs>
          <w:tab w:val="left" w:pos="426"/>
        </w:tabs>
        <w:suppressAutoHyphens/>
        <w:autoSpaceDE w:val="0"/>
        <w:ind w:left="426" w:firstLine="0"/>
        <w:jc w:val="both"/>
        <w:rPr>
          <w:rFonts w:ascii="Arial Narrow" w:hAnsi="Arial Narrow" w:cs="Arial Narrow"/>
          <w:sz w:val="22"/>
          <w:szCs w:val="22"/>
        </w:rPr>
      </w:pPr>
      <w:r w:rsidRPr="00EE1E28">
        <w:rPr>
          <w:rFonts w:ascii="Arial Narrow" w:eastAsia="Arial Narrow" w:hAnsi="Arial Narrow" w:cs="Arial Narrow"/>
          <w:sz w:val="22"/>
          <w:szCs w:val="22"/>
        </w:rPr>
        <w:t xml:space="preserve"> </w:t>
      </w:r>
      <w:r w:rsidRPr="00EE1E28">
        <w:rPr>
          <w:rFonts w:ascii="Arial Narrow" w:hAnsi="Arial Narrow" w:cs="Arial Narrow"/>
          <w:sz w:val="22"/>
          <w:szCs w:val="22"/>
        </w:rPr>
        <w:t>que o conteúdo da proposta apresentada para participar do Pregão Eletrônico CFP/UFCG nº 05/2018 não foi, no todo ou em parte, direta ou indiretamente, informado, discutido ou recebido de qualquer integrante do CFP/UFCG antes da abertura oficial das propostas; e</w:t>
      </w:r>
    </w:p>
    <w:p w:rsidR="00EE1E28" w:rsidRPr="00EE1E28" w:rsidRDefault="00EE1E28" w:rsidP="00EE1E28">
      <w:pPr>
        <w:pStyle w:val="PargrafodaLista"/>
        <w:rPr>
          <w:rFonts w:ascii="Arial Narrow" w:hAnsi="Arial Narrow" w:cs="Arial Narrow"/>
          <w:sz w:val="22"/>
          <w:szCs w:val="22"/>
        </w:rPr>
      </w:pPr>
    </w:p>
    <w:p w:rsidR="00EE1E28" w:rsidRPr="00EE1E28" w:rsidRDefault="00EE1E28" w:rsidP="00EE1E28">
      <w:pPr>
        <w:numPr>
          <w:ilvl w:val="0"/>
          <w:numId w:val="45"/>
        </w:numPr>
        <w:suppressAutoHyphens/>
        <w:autoSpaceDE w:val="0"/>
        <w:ind w:left="426" w:firstLine="0"/>
        <w:jc w:val="both"/>
        <w:rPr>
          <w:rFonts w:ascii="Arial Narrow" w:hAnsi="Arial Narrow" w:cs="Arial Narrow"/>
          <w:sz w:val="22"/>
          <w:szCs w:val="22"/>
        </w:rPr>
      </w:pPr>
      <w:r w:rsidRPr="00EE1E28">
        <w:rPr>
          <w:rFonts w:ascii="Arial Narrow" w:hAnsi="Arial Narrow" w:cs="Arial Narrow"/>
          <w:sz w:val="22"/>
          <w:szCs w:val="22"/>
        </w:rPr>
        <w:t>que está plenamente ciente do teor e da extensão desta declaração e que detém plenos poderes e informações para firmá-la.</w:t>
      </w:r>
    </w:p>
    <w:p w:rsidR="00EE1E28" w:rsidRPr="00EE1E28" w:rsidRDefault="00EE1E28" w:rsidP="00EE1E28">
      <w:pPr>
        <w:pStyle w:val="PargrafodaLista"/>
        <w:rPr>
          <w:rFonts w:ascii="Arial Narrow" w:hAnsi="Arial Narrow" w:cs="Arial Narrow"/>
          <w:sz w:val="22"/>
          <w:szCs w:val="22"/>
        </w:rPr>
      </w:pPr>
    </w:p>
    <w:p w:rsidR="00EE1E28" w:rsidRPr="00EE1E28" w:rsidRDefault="00EE1E28" w:rsidP="00EE1E28">
      <w:pPr>
        <w:autoSpaceDE w:val="0"/>
        <w:ind w:left="709"/>
        <w:jc w:val="both"/>
        <w:rPr>
          <w:rFonts w:ascii="Arial Narrow" w:hAnsi="Arial Narrow" w:cs="Arial Narrow"/>
          <w:sz w:val="22"/>
          <w:szCs w:val="22"/>
        </w:rPr>
      </w:pPr>
    </w:p>
    <w:p w:rsidR="00EE1E28" w:rsidRPr="00EE1E28" w:rsidRDefault="00EE1E28" w:rsidP="00EE1E28">
      <w:pPr>
        <w:pStyle w:val="Ttulo5"/>
        <w:keepNext w:val="0"/>
        <w:keepLines w:val="0"/>
        <w:numPr>
          <w:ilvl w:val="4"/>
          <w:numId w:val="44"/>
        </w:numPr>
        <w:suppressAutoHyphens/>
        <w:spacing w:before="0"/>
        <w:jc w:val="center"/>
        <w:rPr>
          <w:rFonts w:ascii="Arial Narrow" w:hAnsi="Arial Narrow" w:cs="Arial Narrow"/>
          <w:color w:val="auto"/>
          <w:sz w:val="22"/>
          <w:szCs w:val="22"/>
        </w:rPr>
      </w:pPr>
      <w:r w:rsidRPr="00EE1E28">
        <w:rPr>
          <w:rFonts w:ascii="Arial Narrow" w:eastAsia="Arial Narrow" w:hAnsi="Arial Narrow" w:cs="Arial Narrow"/>
          <w:color w:val="auto"/>
          <w:sz w:val="22"/>
          <w:szCs w:val="22"/>
        </w:rPr>
        <w:t xml:space="preserve"> </w:t>
      </w:r>
      <w:r w:rsidRPr="00EE1E28">
        <w:rPr>
          <w:rFonts w:ascii="Arial Narrow" w:hAnsi="Arial Narrow" w:cs="Arial Narrow"/>
          <w:color w:val="auto"/>
          <w:sz w:val="22"/>
          <w:szCs w:val="22"/>
        </w:rPr>
        <w:t>____________________, em ___ de ______________ de ________.</w:t>
      </w:r>
    </w:p>
    <w:p w:rsidR="00EE1E28" w:rsidRPr="00EE1E28" w:rsidRDefault="00EE1E28" w:rsidP="00EE1E28">
      <w:pPr>
        <w:rPr>
          <w:rFonts w:ascii="Arial Narrow" w:hAnsi="Arial Narrow"/>
          <w:sz w:val="22"/>
          <w:szCs w:val="22"/>
        </w:rPr>
      </w:pPr>
    </w:p>
    <w:p w:rsidR="00EE1E28" w:rsidRPr="00EE1E28" w:rsidRDefault="00EE1E28" w:rsidP="00EE1E28">
      <w:pPr>
        <w:rPr>
          <w:rFonts w:ascii="Arial Narrow" w:hAnsi="Arial Narrow"/>
          <w:sz w:val="22"/>
          <w:szCs w:val="22"/>
        </w:rPr>
      </w:pPr>
    </w:p>
    <w:p w:rsidR="00EE1E28" w:rsidRPr="00EE1E28" w:rsidRDefault="00EE1E28" w:rsidP="00EE1E28">
      <w:pPr>
        <w:jc w:val="center"/>
        <w:rPr>
          <w:rFonts w:ascii="Arial Narrow" w:hAnsi="Arial Narrow" w:cs="Arial Narrow"/>
          <w:sz w:val="22"/>
          <w:szCs w:val="22"/>
        </w:rPr>
      </w:pPr>
      <w:r w:rsidRPr="00EE1E28">
        <w:rPr>
          <w:rFonts w:ascii="Arial Narrow" w:hAnsi="Arial Narrow" w:cs="Arial Narrow"/>
          <w:sz w:val="22"/>
          <w:szCs w:val="22"/>
        </w:rPr>
        <w:t>________________________________________</w:t>
      </w:r>
    </w:p>
    <w:p w:rsidR="00EE1E28" w:rsidRPr="00EE1E28" w:rsidRDefault="00EE1E28" w:rsidP="00EE1E28">
      <w:pPr>
        <w:pStyle w:val="Ttulo1"/>
        <w:keepLines w:val="0"/>
        <w:numPr>
          <w:ilvl w:val="0"/>
          <w:numId w:val="44"/>
        </w:numPr>
        <w:suppressAutoHyphens/>
        <w:spacing w:before="0"/>
        <w:ind w:left="431" w:hanging="431"/>
        <w:jc w:val="center"/>
        <w:rPr>
          <w:rFonts w:ascii="Arial Narrow" w:hAnsi="Arial Narrow" w:cs="Arial Narrow"/>
          <w:color w:val="auto"/>
          <w:sz w:val="22"/>
          <w:szCs w:val="22"/>
        </w:rPr>
      </w:pPr>
      <w:r w:rsidRPr="00EE1E28">
        <w:rPr>
          <w:rFonts w:ascii="Arial Narrow" w:hAnsi="Arial Narrow" w:cs="Arial Narrow"/>
          <w:color w:val="auto"/>
          <w:sz w:val="22"/>
          <w:szCs w:val="22"/>
        </w:rPr>
        <w:t>(representante legal do licitante/ consórcio, no âmbito da licitação, com identificação completa)</w:t>
      </w:r>
    </w:p>
    <w:p w:rsidR="00EE1E28" w:rsidRPr="00EE1E28" w:rsidRDefault="00EE1E28" w:rsidP="00EE1E28">
      <w:pPr>
        <w:jc w:val="center"/>
        <w:rPr>
          <w:szCs w:val="22"/>
        </w:rPr>
      </w:pPr>
      <w:r w:rsidRPr="00EE1E28">
        <w:rPr>
          <w:rFonts w:ascii="Arial Narrow" w:hAnsi="Arial Narrow" w:cs="Arial Narrow"/>
          <w:sz w:val="22"/>
          <w:szCs w:val="22"/>
        </w:rPr>
        <w:t>CPF(MF) nº 999.999.999-99</w:t>
      </w:r>
    </w:p>
    <w:p w:rsidR="00FE75C0" w:rsidRPr="00EE1E28" w:rsidRDefault="00FE75C0" w:rsidP="00D7397E">
      <w:pPr>
        <w:spacing w:before="120" w:after="120"/>
        <w:ind w:right="-17"/>
        <w:jc w:val="center"/>
        <w:rPr>
          <w:rFonts w:ascii="Arial Narrow" w:hAnsi="Arial Narrow" w:cs="Arial"/>
          <w:iCs/>
          <w:sz w:val="22"/>
          <w:szCs w:val="22"/>
        </w:rPr>
      </w:pPr>
    </w:p>
    <w:sectPr w:rsidR="00FE75C0" w:rsidRPr="00EE1E28" w:rsidSect="008C720D">
      <w:footerReference w:type="default" r:id="rId10"/>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BEC" w:rsidRDefault="00002BEC">
      <w:r>
        <w:separator/>
      </w:r>
    </w:p>
  </w:endnote>
  <w:endnote w:type="continuationSeparator" w:id="0">
    <w:p w:rsidR="00002BEC" w:rsidRDefault="00002B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4"/>
        <w:szCs w:val="14"/>
      </w:rPr>
      <w:id w:val="1598599372"/>
      <w:docPartObj>
        <w:docPartGallery w:val="Page Numbers (Bottom of Page)"/>
        <w:docPartUnique/>
      </w:docPartObj>
    </w:sdtPr>
    <w:sdtEndPr>
      <w:rPr>
        <w:sz w:val="24"/>
        <w:szCs w:val="24"/>
      </w:rPr>
    </w:sdtEndPr>
    <w:sdtContent>
      <w:p w:rsidR="00F12B11" w:rsidRPr="00F12B11" w:rsidRDefault="00F12B11" w:rsidP="00F12B11">
        <w:pPr>
          <w:pStyle w:val="Rodap"/>
          <w:rPr>
            <w:rFonts w:ascii="Arial" w:hAnsi="Arial" w:cs="Arial"/>
            <w:sz w:val="14"/>
            <w:szCs w:val="14"/>
          </w:rPr>
        </w:pPr>
        <w:r w:rsidRPr="00F12B11">
          <w:rPr>
            <w:rFonts w:ascii="Arial" w:hAnsi="Arial" w:cs="Arial"/>
            <w:sz w:val="14"/>
            <w:szCs w:val="14"/>
          </w:rPr>
          <w:t>_____________________________________________________________________________________________________________</w:t>
        </w:r>
      </w:p>
      <w:p w:rsidR="00F12B11" w:rsidRPr="00F12B11" w:rsidRDefault="00F12B11" w:rsidP="00F12B11">
        <w:pPr>
          <w:pStyle w:val="Rodap"/>
          <w:rPr>
            <w:rFonts w:ascii="Arial" w:hAnsi="Arial" w:cs="Arial"/>
            <w:sz w:val="12"/>
            <w:szCs w:val="12"/>
          </w:rPr>
        </w:pPr>
        <w:r w:rsidRPr="00F12B11">
          <w:rPr>
            <w:rFonts w:ascii="Arial" w:hAnsi="Arial" w:cs="Arial"/>
            <w:sz w:val="12"/>
            <w:szCs w:val="12"/>
          </w:rPr>
          <w:t>Comissão Permanente de Atualização de Editais da Consultoria-Geral da União</w:t>
        </w:r>
      </w:p>
      <w:p w:rsidR="00F12B11" w:rsidRPr="00F12B11" w:rsidRDefault="00F12B11" w:rsidP="00F12B11">
        <w:pPr>
          <w:pStyle w:val="Rodap"/>
          <w:rPr>
            <w:rFonts w:ascii="Arial" w:hAnsi="Arial" w:cs="Arial"/>
            <w:sz w:val="12"/>
            <w:szCs w:val="12"/>
          </w:rPr>
        </w:pPr>
        <w:r w:rsidRPr="00F12B11">
          <w:rPr>
            <w:rFonts w:ascii="Arial" w:hAnsi="Arial" w:cs="Arial"/>
            <w:sz w:val="12"/>
            <w:szCs w:val="12"/>
          </w:rPr>
          <w:t>Edital modelo para Pregão Eletrônico SRP: Compras - Habilitação Simplificada e Exclusivo ME/EPP/COOP -136 Atualização:  Maio/2017</w:t>
        </w:r>
      </w:p>
      <w:p w:rsidR="00F12B11" w:rsidRPr="00F12B11" w:rsidRDefault="00F12B11" w:rsidP="00F12B11">
        <w:pPr>
          <w:pStyle w:val="Rodap"/>
          <w:rPr>
            <w:rFonts w:ascii="Arial" w:hAnsi="Arial" w:cs="Arial"/>
            <w:sz w:val="12"/>
            <w:szCs w:val="12"/>
          </w:rPr>
        </w:pPr>
        <w:r w:rsidRPr="00F12B11">
          <w:rPr>
            <w:rFonts w:ascii="Arial" w:hAnsi="Arial" w:cs="Arial"/>
            <w:sz w:val="12"/>
            <w:szCs w:val="12"/>
          </w:rPr>
          <w:t>Termo de Referência - Modelo para SRP Pregão Eletrônico – Compras Atualização: Janeiro/2016</w:t>
        </w:r>
      </w:p>
      <w:p w:rsidR="00F12B11" w:rsidRPr="00F12B11" w:rsidRDefault="00F12B11" w:rsidP="00F12B11">
        <w:pPr>
          <w:pStyle w:val="Rodap"/>
          <w:rPr>
            <w:rFonts w:ascii="Arial" w:hAnsi="Arial" w:cs="Arial"/>
            <w:sz w:val="12"/>
            <w:szCs w:val="12"/>
          </w:rPr>
        </w:pPr>
        <w:r w:rsidRPr="00F12B11">
          <w:rPr>
            <w:rFonts w:ascii="Arial" w:hAnsi="Arial" w:cs="Arial"/>
            <w:sz w:val="12"/>
            <w:szCs w:val="12"/>
          </w:rPr>
          <w:t>Ata de Registro de Preços – modelo – pregão compras – 122 Atualização: Maio/2017</w:t>
        </w:r>
      </w:p>
      <w:p w:rsidR="00F12B11" w:rsidRPr="00F12B11" w:rsidRDefault="00F12B11" w:rsidP="00F12B11">
        <w:pPr>
          <w:pStyle w:val="Rodap"/>
          <w:rPr>
            <w:rFonts w:ascii="Arial" w:hAnsi="Arial" w:cs="Arial"/>
            <w:sz w:val="12"/>
            <w:szCs w:val="12"/>
          </w:rPr>
        </w:pPr>
        <w:r w:rsidRPr="00F12B11">
          <w:rPr>
            <w:rFonts w:ascii="Arial" w:hAnsi="Arial" w:cs="Arial"/>
            <w:sz w:val="12"/>
            <w:szCs w:val="12"/>
          </w:rPr>
          <w:t>Termo de Contrato – Modelo para SRP – Pregão Eletrônico – Compras 123 Atualização: Maio/2017</w:t>
        </w:r>
      </w:p>
      <w:p w:rsidR="00F12B11" w:rsidRPr="00F12B11" w:rsidRDefault="00782251">
        <w:pPr>
          <w:pStyle w:val="Rodap"/>
          <w:jc w:val="right"/>
          <w:rPr>
            <w:rFonts w:ascii="Arial Narrow" w:hAnsi="Arial Narrow"/>
          </w:rPr>
        </w:pPr>
        <w:r w:rsidRPr="00F12B11">
          <w:rPr>
            <w:rFonts w:ascii="Arial" w:hAnsi="Arial" w:cs="Arial"/>
            <w:sz w:val="14"/>
            <w:szCs w:val="14"/>
          </w:rPr>
          <w:fldChar w:fldCharType="begin"/>
        </w:r>
        <w:r w:rsidR="00F12B11" w:rsidRPr="00F12B11">
          <w:rPr>
            <w:rFonts w:ascii="Arial" w:hAnsi="Arial" w:cs="Arial"/>
            <w:sz w:val="14"/>
            <w:szCs w:val="14"/>
          </w:rPr>
          <w:instrText>PAGE   \* MERGEFORMAT</w:instrText>
        </w:r>
        <w:r w:rsidRPr="00F12B11">
          <w:rPr>
            <w:rFonts w:ascii="Arial" w:hAnsi="Arial" w:cs="Arial"/>
            <w:sz w:val="14"/>
            <w:szCs w:val="14"/>
          </w:rPr>
          <w:fldChar w:fldCharType="separate"/>
        </w:r>
        <w:r w:rsidR="00083F5C">
          <w:rPr>
            <w:rFonts w:ascii="Arial" w:hAnsi="Arial" w:cs="Arial"/>
            <w:noProof/>
            <w:sz w:val="14"/>
            <w:szCs w:val="14"/>
          </w:rPr>
          <w:t>1</w:t>
        </w:r>
        <w:r w:rsidRPr="00F12B11">
          <w:rPr>
            <w:rFonts w:ascii="Arial" w:hAnsi="Arial" w:cs="Arial"/>
            <w:sz w:val="14"/>
            <w:szCs w:val="14"/>
          </w:rPr>
          <w:fldChar w:fldCharType="end"/>
        </w:r>
      </w:p>
    </w:sdtContent>
  </w:sdt>
  <w:p w:rsidR="009F6B11" w:rsidRPr="008B44C5" w:rsidRDefault="009F6B11" w:rsidP="0036447A">
    <w:pPr>
      <w:pStyle w:val="Rodap"/>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BEC" w:rsidRDefault="00002BEC">
      <w:r>
        <w:separator/>
      </w:r>
    </w:p>
  </w:footnote>
  <w:footnote w:type="continuationSeparator" w:id="0">
    <w:p w:rsidR="00002BEC" w:rsidRDefault="00002B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14">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074461AF"/>
    <w:multiLevelType w:val="multilevel"/>
    <w:tmpl w:val="5DB2F190"/>
    <w:lvl w:ilvl="0">
      <w:start w:val="1"/>
      <w:numFmt w:val="decimal"/>
      <w:lvlText w:val="%1."/>
      <w:lvlJc w:val="left"/>
      <w:pPr>
        <w:ind w:left="360" w:hanging="360"/>
      </w:pPr>
      <w:rPr>
        <w:b/>
      </w:rPr>
    </w:lvl>
    <w:lvl w:ilvl="1">
      <w:start w:val="1"/>
      <w:numFmt w:val="decimal"/>
      <w:lvlText w:val="%1.%2."/>
      <w:lvlJc w:val="left"/>
      <w:pPr>
        <w:ind w:left="1000" w:hanging="432"/>
      </w:pPr>
      <w:rPr>
        <w:b/>
        <w:sz w:val="20"/>
        <w:szCs w:val="20"/>
      </w:rPr>
    </w:lvl>
    <w:lvl w:ilvl="2">
      <w:start w:val="1"/>
      <w:numFmt w:val="decimal"/>
      <w:lvlText w:val="%1.%2.%3."/>
      <w:lvlJc w:val="left"/>
      <w:pPr>
        <w:ind w:left="2206" w:hanging="504"/>
      </w:pPr>
      <w:rPr>
        <w:b/>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11983857"/>
    <w:multiLevelType w:val="multilevel"/>
    <w:tmpl w:val="7D545C94"/>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7C06167"/>
    <w:multiLevelType w:val="hybridMultilevel"/>
    <w:tmpl w:val="B8FC10DE"/>
    <w:lvl w:ilvl="0" w:tplc="8440ECB6">
      <w:start w:val="1"/>
      <w:numFmt w:val="lowerLetter"/>
      <w:lvlText w:val="%1)"/>
      <w:lvlJc w:val="left"/>
      <w:pPr>
        <w:ind w:left="720" w:hanging="360"/>
      </w:pPr>
      <w:rPr>
        <w:rFonts w:hint="default"/>
        <w:b w:val="0"/>
        <w:color w:val="00000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4">
    <w:nsid w:val="1A3767E2"/>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5">
    <w:nsid w:val="1D5C100D"/>
    <w:multiLevelType w:val="multilevel"/>
    <w:tmpl w:val="7C30DA7A"/>
    <w:lvl w:ilvl="0">
      <w:start w:val="1"/>
      <w:numFmt w:val="decimal"/>
      <w:lvlText w:val="%1."/>
      <w:lvlJc w:val="left"/>
      <w:pPr>
        <w:ind w:left="360" w:hanging="360"/>
      </w:pPr>
      <w:rPr>
        <w:b/>
      </w:rPr>
    </w:lvl>
    <w:lvl w:ilvl="1">
      <w:start w:val="1"/>
      <w:numFmt w:val="decimal"/>
      <w:lvlText w:val="%1.%2."/>
      <w:lvlJc w:val="left"/>
      <w:pPr>
        <w:ind w:left="1000" w:hanging="432"/>
      </w:pPr>
      <w:rPr>
        <w:b/>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3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1">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nsid w:val="3B1005AF"/>
    <w:multiLevelType w:val="multilevel"/>
    <w:tmpl w:val="A080D92C"/>
    <w:lvl w:ilvl="0">
      <w:start w:val="3"/>
      <w:numFmt w:val="decimal"/>
      <w:lvlText w:val="%1."/>
      <w:lvlJc w:val="left"/>
      <w:pPr>
        <w:ind w:left="384" w:hanging="384"/>
      </w:pPr>
      <w:rPr>
        <w:rFonts w:hint="default"/>
        <w:b/>
      </w:rPr>
    </w:lvl>
    <w:lvl w:ilvl="1">
      <w:start w:val="1"/>
      <w:numFmt w:val="decimal"/>
      <w:lvlText w:val="%1.%2."/>
      <w:lvlJc w:val="left"/>
      <w:pPr>
        <w:ind w:left="1288" w:hanging="720"/>
      </w:pPr>
      <w:rPr>
        <w:rFonts w:hint="default"/>
        <w:b/>
        <w:sz w:val="20"/>
        <w:szCs w:val="20"/>
      </w:rPr>
    </w:lvl>
    <w:lvl w:ilvl="2">
      <w:start w:val="1"/>
      <w:numFmt w:val="decimal"/>
      <w:lvlText w:val="%1.%2.%3."/>
      <w:lvlJc w:val="left"/>
      <w:pPr>
        <w:ind w:left="1856" w:hanging="720"/>
      </w:pPr>
      <w:rPr>
        <w:rFonts w:hint="default"/>
        <w:b/>
        <w:sz w:val="20"/>
        <w:szCs w:val="20"/>
      </w:rPr>
    </w:lvl>
    <w:lvl w:ilvl="3">
      <w:start w:val="1"/>
      <w:numFmt w:val="decimal"/>
      <w:lvlText w:val="%1.%2.%3.%4."/>
      <w:lvlJc w:val="left"/>
      <w:pPr>
        <w:ind w:left="2784" w:hanging="1080"/>
      </w:pPr>
      <w:rPr>
        <w:rFonts w:hint="default"/>
        <w:b/>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33">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25"/>
  </w:num>
  <w:num w:numId="2">
    <w:abstractNumId w:val="17"/>
  </w:num>
  <w:num w:numId="3">
    <w:abstractNumId w:val="23"/>
  </w:num>
  <w:num w:numId="4">
    <w:abstractNumId w:val="37"/>
  </w:num>
  <w:num w:numId="5">
    <w:abstractNumId w:val="20"/>
  </w:num>
  <w:num w:numId="6">
    <w:abstractNumId w:val="33"/>
  </w:num>
  <w:num w:numId="7">
    <w:abstractNumId w:val="29"/>
  </w:num>
  <w:num w:numId="8">
    <w:abstractNumId w:val="30"/>
  </w:num>
  <w:num w:numId="9">
    <w:abstractNumId w:val="34"/>
  </w:num>
  <w:num w:numId="10">
    <w:abstractNumId w:val="14"/>
  </w:num>
  <w:num w:numId="11">
    <w:abstractNumId w:val="31"/>
  </w:num>
  <w:num w:numId="12">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6"/>
  </w:num>
  <w:num w:numId="15">
    <w:abstractNumId w:val="27"/>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9"/>
  </w:num>
  <w:num w:numId="28">
    <w:abstractNumId w:val="40"/>
  </w:num>
  <w:num w:numId="29">
    <w:abstractNumId w:val="36"/>
  </w:num>
  <w:num w:numId="30">
    <w:abstractNumId w:val="21"/>
  </w:num>
  <w:num w:numId="31">
    <w:abstractNumId w:val="3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5"/>
  </w:num>
  <w:num w:numId="35">
    <w:abstractNumId w:val="0"/>
  </w:num>
  <w:num w:numId="36">
    <w:abstractNumId w:val="18"/>
  </w:num>
  <w:num w:numId="37">
    <w:abstractNumId w:val="38"/>
  </w:num>
  <w:num w:numId="38">
    <w:abstractNumId w:val="41"/>
  </w:num>
  <w:num w:numId="39">
    <w:abstractNumId w:val="35"/>
  </w:num>
  <w:num w:numId="40">
    <w:abstractNumId w:val="22"/>
  </w:num>
  <w:num w:numId="41">
    <w:abstractNumId w:val="16"/>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1"/>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attachedTemplate r:id="rId1"/>
  <w:stylePaneFormatFilter w:val="3F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91B63"/>
    <w:rsid w:val="0000236D"/>
    <w:rsid w:val="00002BEC"/>
    <w:rsid w:val="00003298"/>
    <w:rsid w:val="0001131E"/>
    <w:rsid w:val="000145CE"/>
    <w:rsid w:val="0002260C"/>
    <w:rsid w:val="0002306D"/>
    <w:rsid w:val="000242C8"/>
    <w:rsid w:val="00027155"/>
    <w:rsid w:val="000318BA"/>
    <w:rsid w:val="00034A29"/>
    <w:rsid w:val="00040957"/>
    <w:rsid w:val="00042DD8"/>
    <w:rsid w:val="00047D73"/>
    <w:rsid w:val="00054CDE"/>
    <w:rsid w:val="00056433"/>
    <w:rsid w:val="00057B74"/>
    <w:rsid w:val="00060414"/>
    <w:rsid w:val="00062853"/>
    <w:rsid w:val="0006537A"/>
    <w:rsid w:val="000670EC"/>
    <w:rsid w:val="000677A2"/>
    <w:rsid w:val="00067E82"/>
    <w:rsid w:val="00070EA5"/>
    <w:rsid w:val="00076CBC"/>
    <w:rsid w:val="0007766E"/>
    <w:rsid w:val="000779C7"/>
    <w:rsid w:val="00077AE9"/>
    <w:rsid w:val="00077EE8"/>
    <w:rsid w:val="00081098"/>
    <w:rsid w:val="00083F5C"/>
    <w:rsid w:val="00087EF2"/>
    <w:rsid w:val="00090F5D"/>
    <w:rsid w:val="00092759"/>
    <w:rsid w:val="00094321"/>
    <w:rsid w:val="000A0805"/>
    <w:rsid w:val="000A102A"/>
    <w:rsid w:val="000A1A7B"/>
    <w:rsid w:val="000A1B88"/>
    <w:rsid w:val="000A23DA"/>
    <w:rsid w:val="000A674F"/>
    <w:rsid w:val="000A757E"/>
    <w:rsid w:val="000B54BE"/>
    <w:rsid w:val="000B7B55"/>
    <w:rsid w:val="000C123B"/>
    <w:rsid w:val="000C21AD"/>
    <w:rsid w:val="000C2C16"/>
    <w:rsid w:val="000C670A"/>
    <w:rsid w:val="000D2AC3"/>
    <w:rsid w:val="000D351E"/>
    <w:rsid w:val="000D7ACF"/>
    <w:rsid w:val="000E77DF"/>
    <w:rsid w:val="000F1C1C"/>
    <w:rsid w:val="000F4088"/>
    <w:rsid w:val="000F4F96"/>
    <w:rsid w:val="000F5A07"/>
    <w:rsid w:val="00100990"/>
    <w:rsid w:val="00105707"/>
    <w:rsid w:val="001103FF"/>
    <w:rsid w:val="00113507"/>
    <w:rsid w:val="00113EEB"/>
    <w:rsid w:val="001219B0"/>
    <w:rsid w:val="00124990"/>
    <w:rsid w:val="001304C0"/>
    <w:rsid w:val="001315F2"/>
    <w:rsid w:val="00133E29"/>
    <w:rsid w:val="0014004B"/>
    <w:rsid w:val="00142B06"/>
    <w:rsid w:val="0014325E"/>
    <w:rsid w:val="00146BDF"/>
    <w:rsid w:val="00150726"/>
    <w:rsid w:val="001516EA"/>
    <w:rsid w:val="00153E25"/>
    <w:rsid w:val="00154505"/>
    <w:rsid w:val="0015684D"/>
    <w:rsid w:val="00160BBD"/>
    <w:rsid w:val="00160DA4"/>
    <w:rsid w:val="0016584A"/>
    <w:rsid w:val="001662A8"/>
    <w:rsid w:val="00170A27"/>
    <w:rsid w:val="00170CE1"/>
    <w:rsid w:val="00174CAA"/>
    <w:rsid w:val="00177CD5"/>
    <w:rsid w:val="00180303"/>
    <w:rsid w:val="001817D2"/>
    <w:rsid w:val="00184086"/>
    <w:rsid w:val="001904A8"/>
    <w:rsid w:val="00191AE8"/>
    <w:rsid w:val="00193BFC"/>
    <w:rsid w:val="001A1732"/>
    <w:rsid w:val="001A2CE9"/>
    <w:rsid w:val="001A30E5"/>
    <w:rsid w:val="001A3A05"/>
    <w:rsid w:val="001A3E18"/>
    <w:rsid w:val="001B005B"/>
    <w:rsid w:val="001C3F32"/>
    <w:rsid w:val="001C48B6"/>
    <w:rsid w:val="001C4C04"/>
    <w:rsid w:val="001C5277"/>
    <w:rsid w:val="001C694F"/>
    <w:rsid w:val="001C721E"/>
    <w:rsid w:val="001D36E5"/>
    <w:rsid w:val="001D6381"/>
    <w:rsid w:val="001D68DA"/>
    <w:rsid w:val="001D6DBE"/>
    <w:rsid w:val="001E3AAF"/>
    <w:rsid w:val="001E420E"/>
    <w:rsid w:val="001F0A6E"/>
    <w:rsid w:val="001F1E4E"/>
    <w:rsid w:val="001F39FA"/>
    <w:rsid w:val="002013BA"/>
    <w:rsid w:val="00201437"/>
    <w:rsid w:val="00202A04"/>
    <w:rsid w:val="00205197"/>
    <w:rsid w:val="0020593D"/>
    <w:rsid w:val="00207B98"/>
    <w:rsid w:val="00210001"/>
    <w:rsid w:val="0021106D"/>
    <w:rsid w:val="0021208E"/>
    <w:rsid w:val="00212250"/>
    <w:rsid w:val="002150AE"/>
    <w:rsid w:val="00221BA5"/>
    <w:rsid w:val="00222980"/>
    <w:rsid w:val="00222D85"/>
    <w:rsid w:val="002241A2"/>
    <w:rsid w:val="002248C6"/>
    <w:rsid w:val="00231E9C"/>
    <w:rsid w:val="00240B17"/>
    <w:rsid w:val="00241D78"/>
    <w:rsid w:val="0024291D"/>
    <w:rsid w:val="00246DAE"/>
    <w:rsid w:val="0025095E"/>
    <w:rsid w:val="002538B4"/>
    <w:rsid w:val="002538E3"/>
    <w:rsid w:val="00255C24"/>
    <w:rsid w:val="00260802"/>
    <w:rsid w:val="0026386A"/>
    <w:rsid w:val="0026481F"/>
    <w:rsid w:val="00267125"/>
    <w:rsid w:val="00267B22"/>
    <w:rsid w:val="00271CB6"/>
    <w:rsid w:val="0027301A"/>
    <w:rsid w:val="00276ECC"/>
    <w:rsid w:val="0028765E"/>
    <w:rsid w:val="0029037D"/>
    <w:rsid w:val="002920C2"/>
    <w:rsid w:val="002937D4"/>
    <w:rsid w:val="002B29F8"/>
    <w:rsid w:val="002B359E"/>
    <w:rsid w:val="002C3C58"/>
    <w:rsid w:val="002C54C1"/>
    <w:rsid w:val="002D56A9"/>
    <w:rsid w:val="002D78B4"/>
    <w:rsid w:val="002D7C8E"/>
    <w:rsid w:val="002E160F"/>
    <w:rsid w:val="002E1E70"/>
    <w:rsid w:val="002E3F91"/>
    <w:rsid w:val="002E480D"/>
    <w:rsid w:val="002E5F6B"/>
    <w:rsid w:val="002F084D"/>
    <w:rsid w:val="002F308B"/>
    <w:rsid w:val="0030484F"/>
    <w:rsid w:val="00304B24"/>
    <w:rsid w:val="00310B4A"/>
    <w:rsid w:val="003238C3"/>
    <w:rsid w:val="00324BCD"/>
    <w:rsid w:val="00324F30"/>
    <w:rsid w:val="00325023"/>
    <w:rsid w:val="00325FD8"/>
    <w:rsid w:val="003265B9"/>
    <w:rsid w:val="00327232"/>
    <w:rsid w:val="00331182"/>
    <w:rsid w:val="00333A8A"/>
    <w:rsid w:val="00340961"/>
    <w:rsid w:val="00340EE0"/>
    <w:rsid w:val="00343032"/>
    <w:rsid w:val="003465A7"/>
    <w:rsid w:val="00354A44"/>
    <w:rsid w:val="0035658A"/>
    <w:rsid w:val="003628EE"/>
    <w:rsid w:val="00363774"/>
    <w:rsid w:val="00364141"/>
    <w:rsid w:val="0036447A"/>
    <w:rsid w:val="00367EF6"/>
    <w:rsid w:val="00371690"/>
    <w:rsid w:val="00373F2A"/>
    <w:rsid w:val="003779A2"/>
    <w:rsid w:val="0038139C"/>
    <w:rsid w:val="00384165"/>
    <w:rsid w:val="00386157"/>
    <w:rsid w:val="00386ADE"/>
    <w:rsid w:val="00387DF4"/>
    <w:rsid w:val="00391BD4"/>
    <w:rsid w:val="00391E14"/>
    <w:rsid w:val="003959F6"/>
    <w:rsid w:val="003A73C1"/>
    <w:rsid w:val="003B791E"/>
    <w:rsid w:val="003C5DF1"/>
    <w:rsid w:val="003C609E"/>
    <w:rsid w:val="003C6275"/>
    <w:rsid w:val="003C789C"/>
    <w:rsid w:val="003E38E5"/>
    <w:rsid w:val="003E4927"/>
    <w:rsid w:val="003E4D76"/>
    <w:rsid w:val="003E55B1"/>
    <w:rsid w:val="003E68DF"/>
    <w:rsid w:val="003E6B3E"/>
    <w:rsid w:val="003F004A"/>
    <w:rsid w:val="003F0D01"/>
    <w:rsid w:val="003F1274"/>
    <w:rsid w:val="003F1437"/>
    <w:rsid w:val="003F185C"/>
    <w:rsid w:val="003F36A3"/>
    <w:rsid w:val="00403857"/>
    <w:rsid w:val="00403A72"/>
    <w:rsid w:val="00403C63"/>
    <w:rsid w:val="0040443F"/>
    <w:rsid w:val="004053E1"/>
    <w:rsid w:val="00407F1C"/>
    <w:rsid w:val="00414702"/>
    <w:rsid w:val="00415F27"/>
    <w:rsid w:val="00416A59"/>
    <w:rsid w:val="00417CA8"/>
    <w:rsid w:val="0042190C"/>
    <w:rsid w:val="00425359"/>
    <w:rsid w:val="0042655E"/>
    <w:rsid w:val="00427AEF"/>
    <w:rsid w:val="004316D7"/>
    <w:rsid w:val="00431EDA"/>
    <w:rsid w:val="0043231C"/>
    <w:rsid w:val="00432470"/>
    <w:rsid w:val="00435447"/>
    <w:rsid w:val="00441EA1"/>
    <w:rsid w:val="00445798"/>
    <w:rsid w:val="0044725C"/>
    <w:rsid w:val="00447465"/>
    <w:rsid w:val="004538A9"/>
    <w:rsid w:val="00455CBE"/>
    <w:rsid w:val="00455EB7"/>
    <w:rsid w:val="00455FD5"/>
    <w:rsid w:val="00460E8A"/>
    <w:rsid w:val="0046230A"/>
    <w:rsid w:val="00462C95"/>
    <w:rsid w:val="0046486A"/>
    <w:rsid w:val="00476394"/>
    <w:rsid w:val="004773FC"/>
    <w:rsid w:val="00480328"/>
    <w:rsid w:val="00481159"/>
    <w:rsid w:val="004834FC"/>
    <w:rsid w:val="00483B15"/>
    <w:rsid w:val="00483C07"/>
    <w:rsid w:val="00483FB9"/>
    <w:rsid w:val="0048411E"/>
    <w:rsid w:val="00490F05"/>
    <w:rsid w:val="0049164E"/>
    <w:rsid w:val="00491B63"/>
    <w:rsid w:val="004923AD"/>
    <w:rsid w:val="00494AE7"/>
    <w:rsid w:val="00495998"/>
    <w:rsid w:val="004A4FFD"/>
    <w:rsid w:val="004B05B0"/>
    <w:rsid w:val="004B0CAC"/>
    <w:rsid w:val="004B19B5"/>
    <w:rsid w:val="004B1D7D"/>
    <w:rsid w:val="004B460A"/>
    <w:rsid w:val="004C0212"/>
    <w:rsid w:val="004C05F9"/>
    <w:rsid w:val="004D274F"/>
    <w:rsid w:val="004D5AA9"/>
    <w:rsid w:val="004D7588"/>
    <w:rsid w:val="004E0194"/>
    <w:rsid w:val="004E287A"/>
    <w:rsid w:val="004F5DF9"/>
    <w:rsid w:val="004F66B4"/>
    <w:rsid w:val="004F78C6"/>
    <w:rsid w:val="0050224C"/>
    <w:rsid w:val="005037A6"/>
    <w:rsid w:val="00504832"/>
    <w:rsid w:val="00510C4D"/>
    <w:rsid w:val="00512D53"/>
    <w:rsid w:val="00514883"/>
    <w:rsid w:val="0051512A"/>
    <w:rsid w:val="00516866"/>
    <w:rsid w:val="005208CD"/>
    <w:rsid w:val="00523A2E"/>
    <w:rsid w:val="0052565C"/>
    <w:rsid w:val="0053090A"/>
    <w:rsid w:val="0053132E"/>
    <w:rsid w:val="005350D5"/>
    <w:rsid w:val="00540C5D"/>
    <w:rsid w:val="0055790E"/>
    <w:rsid w:val="005608FB"/>
    <w:rsid w:val="00561C04"/>
    <w:rsid w:val="0056213B"/>
    <w:rsid w:val="00562F82"/>
    <w:rsid w:val="00564913"/>
    <w:rsid w:val="005733AD"/>
    <w:rsid w:val="005755CA"/>
    <w:rsid w:val="005768B3"/>
    <w:rsid w:val="00577B09"/>
    <w:rsid w:val="005800D8"/>
    <w:rsid w:val="00582697"/>
    <w:rsid w:val="005846C9"/>
    <w:rsid w:val="005854A4"/>
    <w:rsid w:val="005873FC"/>
    <w:rsid w:val="005900FC"/>
    <w:rsid w:val="00590EAF"/>
    <w:rsid w:val="00595DA6"/>
    <w:rsid w:val="005A4840"/>
    <w:rsid w:val="005A616C"/>
    <w:rsid w:val="005A6A91"/>
    <w:rsid w:val="005B0066"/>
    <w:rsid w:val="005C35B6"/>
    <w:rsid w:val="005C3930"/>
    <w:rsid w:val="005C3978"/>
    <w:rsid w:val="005C76D8"/>
    <w:rsid w:val="005E1321"/>
    <w:rsid w:val="005E2DD4"/>
    <w:rsid w:val="005E6D43"/>
    <w:rsid w:val="005F5C05"/>
    <w:rsid w:val="005F67C0"/>
    <w:rsid w:val="005F6F64"/>
    <w:rsid w:val="005F7B0A"/>
    <w:rsid w:val="00602FDA"/>
    <w:rsid w:val="00605C11"/>
    <w:rsid w:val="00606440"/>
    <w:rsid w:val="006078C2"/>
    <w:rsid w:val="006171A9"/>
    <w:rsid w:val="00623436"/>
    <w:rsid w:val="00640F39"/>
    <w:rsid w:val="00641086"/>
    <w:rsid w:val="00645562"/>
    <w:rsid w:val="00645A5A"/>
    <w:rsid w:val="00655AAF"/>
    <w:rsid w:val="00656A30"/>
    <w:rsid w:val="006641E3"/>
    <w:rsid w:val="006673E7"/>
    <w:rsid w:val="00674964"/>
    <w:rsid w:val="00680B7E"/>
    <w:rsid w:val="00680B82"/>
    <w:rsid w:val="00683B94"/>
    <w:rsid w:val="00686692"/>
    <w:rsid w:val="00687149"/>
    <w:rsid w:val="00693033"/>
    <w:rsid w:val="00693321"/>
    <w:rsid w:val="00694893"/>
    <w:rsid w:val="00694DD9"/>
    <w:rsid w:val="006962E1"/>
    <w:rsid w:val="00696948"/>
    <w:rsid w:val="006A0941"/>
    <w:rsid w:val="006A12B1"/>
    <w:rsid w:val="006A5F42"/>
    <w:rsid w:val="006A6103"/>
    <w:rsid w:val="006B10ED"/>
    <w:rsid w:val="006B156A"/>
    <w:rsid w:val="006B4513"/>
    <w:rsid w:val="006B51B2"/>
    <w:rsid w:val="006B6B8C"/>
    <w:rsid w:val="006C17A0"/>
    <w:rsid w:val="006D17D7"/>
    <w:rsid w:val="006D27E3"/>
    <w:rsid w:val="006D4135"/>
    <w:rsid w:val="006E09F2"/>
    <w:rsid w:val="006E3646"/>
    <w:rsid w:val="006E721C"/>
    <w:rsid w:val="006F3EE2"/>
    <w:rsid w:val="006F4A59"/>
    <w:rsid w:val="00700CBD"/>
    <w:rsid w:val="007028C7"/>
    <w:rsid w:val="00704462"/>
    <w:rsid w:val="00704CD0"/>
    <w:rsid w:val="00705BE0"/>
    <w:rsid w:val="00706CA0"/>
    <w:rsid w:val="00710C7E"/>
    <w:rsid w:val="00715B6E"/>
    <w:rsid w:val="00733DE0"/>
    <w:rsid w:val="00733FAB"/>
    <w:rsid w:val="007357C5"/>
    <w:rsid w:val="0074032D"/>
    <w:rsid w:val="00740D25"/>
    <w:rsid w:val="00741328"/>
    <w:rsid w:val="00745E95"/>
    <w:rsid w:val="00756F76"/>
    <w:rsid w:val="007679B9"/>
    <w:rsid w:val="00776572"/>
    <w:rsid w:val="0077738D"/>
    <w:rsid w:val="007774C2"/>
    <w:rsid w:val="00782251"/>
    <w:rsid w:val="00787D28"/>
    <w:rsid w:val="0079000C"/>
    <w:rsid w:val="00790D93"/>
    <w:rsid w:val="00791CD7"/>
    <w:rsid w:val="0079430D"/>
    <w:rsid w:val="0079754C"/>
    <w:rsid w:val="007A1395"/>
    <w:rsid w:val="007A4151"/>
    <w:rsid w:val="007B19CE"/>
    <w:rsid w:val="007B7C23"/>
    <w:rsid w:val="007C0255"/>
    <w:rsid w:val="007C09C8"/>
    <w:rsid w:val="007C0C22"/>
    <w:rsid w:val="007C13ED"/>
    <w:rsid w:val="007C2707"/>
    <w:rsid w:val="007C6187"/>
    <w:rsid w:val="007D3473"/>
    <w:rsid w:val="007D3572"/>
    <w:rsid w:val="007D501A"/>
    <w:rsid w:val="007E1182"/>
    <w:rsid w:val="007E19AA"/>
    <w:rsid w:val="007E3F65"/>
    <w:rsid w:val="007E50F1"/>
    <w:rsid w:val="007E5253"/>
    <w:rsid w:val="007E57A5"/>
    <w:rsid w:val="007E68F6"/>
    <w:rsid w:val="007E6EF9"/>
    <w:rsid w:val="007E74D3"/>
    <w:rsid w:val="007E77B4"/>
    <w:rsid w:val="007F0511"/>
    <w:rsid w:val="007F2AE5"/>
    <w:rsid w:val="007F6AB0"/>
    <w:rsid w:val="007F7DF6"/>
    <w:rsid w:val="00803805"/>
    <w:rsid w:val="008038BA"/>
    <w:rsid w:val="00803DAA"/>
    <w:rsid w:val="008044FB"/>
    <w:rsid w:val="008050EB"/>
    <w:rsid w:val="0080582D"/>
    <w:rsid w:val="0080756C"/>
    <w:rsid w:val="008109E4"/>
    <w:rsid w:val="0081419F"/>
    <w:rsid w:val="008218E2"/>
    <w:rsid w:val="00831204"/>
    <w:rsid w:val="00831208"/>
    <w:rsid w:val="00835A02"/>
    <w:rsid w:val="008429CF"/>
    <w:rsid w:val="008446E2"/>
    <w:rsid w:val="00844885"/>
    <w:rsid w:val="008473AD"/>
    <w:rsid w:val="00847E19"/>
    <w:rsid w:val="00847F70"/>
    <w:rsid w:val="00850CD3"/>
    <w:rsid w:val="0085112C"/>
    <w:rsid w:val="008601A9"/>
    <w:rsid w:val="00865B0D"/>
    <w:rsid w:val="00871B33"/>
    <w:rsid w:val="00872949"/>
    <w:rsid w:val="00875A1F"/>
    <w:rsid w:val="00887874"/>
    <w:rsid w:val="008941DB"/>
    <w:rsid w:val="00895990"/>
    <w:rsid w:val="008A16EA"/>
    <w:rsid w:val="008A7591"/>
    <w:rsid w:val="008B44C5"/>
    <w:rsid w:val="008B6162"/>
    <w:rsid w:val="008C04DF"/>
    <w:rsid w:val="008C1971"/>
    <w:rsid w:val="008C720D"/>
    <w:rsid w:val="008D2CAF"/>
    <w:rsid w:val="008D3ACE"/>
    <w:rsid w:val="008D3EBC"/>
    <w:rsid w:val="008D51CC"/>
    <w:rsid w:val="008E1391"/>
    <w:rsid w:val="008E4F95"/>
    <w:rsid w:val="008F1523"/>
    <w:rsid w:val="008F3EB0"/>
    <w:rsid w:val="008F4D52"/>
    <w:rsid w:val="008F4E41"/>
    <w:rsid w:val="008F5F42"/>
    <w:rsid w:val="0090408D"/>
    <w:rsid w:val="00904E6B"/>
    <w:rsid w:val="00906EEC"/>
    <w:rsid w:val="00914204"/>
    <w:rsid w:val="00915C7E"/>
    <w:rsid w:val="00922606"/>
    <w:rsid w:val="00922D31"/>
    <w:rsid w:val="0092559F"/>
    <w:rsid w:val="0092690B"/>
    <w:rsid w:val="00926CD3"/>
    <w:rsid w:val="00931141"/>
    <w:rsid w:val="00935665"/>
    <w:rsid w:val="00935B30"/>
    <w:rsid w:val="00936A4E"/>
    <w:rsid w:val="00937B1A"/>
    <w:rsid w:val="00941580"/>
    <w:rsid w:val="00944E0C"/>
    <w:rsid w:val="00950D81"/>
    <w:rsid w:val="00953213"/>
    <w:rsid w:val="009543EB"/>
    <w:rsid w:val="0095778E"/>
    <w:rsid w:val="009623AB"/>
    <w:rsid w:val="0096467F"/>
    <w:rsid w:val="00970A6B"/>
    <w:rsid w:val="00970E36"/>
    <w:rsid w:val="00971DE0"/>
    <w:rsid w:val="009763C4"/>
    <w:rsid w:val="009803F1"/>
    <w:rsid w:val="009844F7"/>
    <w:rsid w:val="0099079E"/>
    <w:rsid w:val="00995FFD"/>
    <w:rsid w:val="009A45B0"/>
    <w:rsid w:val="009A57EF"/>
    <w:rsid w:val="009A6A6F"/>
    <w:rsid w:val="009B1B69"/>
    <w:rsid w:val="009C470D"/>
    <w:rsid w:val="009C6228"/>
    <w:rsid w:val="009C638B"/>
    <w:rsid w:val="009D098D"/>
    <w:rsid w:val="009D1669"/>
    <w:rsid w:val="009D3626"/>
    <w:rsid w:val="009D68FB"/>
    <w:rsid w:val="009E04B3"/>
    <w:rsid w:val="009E0DFC"/>
    <w:rsid w:val="009E5B74"/>
    <w:rsid w:val="009E7C14"/>
    <w:rsid w:val="009F419C"/>
    <w:rsid w:val="009F432F"/>
    <w:rsid w:val="009F43E0"/>
    <w:rsid w:val="009F6818"/>
    <w:rsid w:val="009F6B11"/>
    <w:rsid w:val="00A00B95"/>
    <w:rsid w:val="00A055A5"/>
    <w:rsid w:val="00A05A16"/>
    <w:rsid w:val="00A11A0C"/>
    <w:rsid w:val="00A12A7C"/>
    <w:rsid w:val="00A1330E"/>
    <w:rsid w:val="00A136BF"/>
    <w:rsid w:val="00A2778E"/>
    <w:rsid w:val="00A33365"/>
    <w:rsid w:val="00A34B74"/>
    <w:rsid w:val="00A402A1"/>
    <w:rsid w:val="00A41938"/>
    <w:rsid w:val="00A44175"/>
    <w:rsid w:val="00A50D22"/>
    <w:rsid w:val="00A512C3"/>
    <w:rsid w:val="00A56872"/>
    <w:rsid w:val="00A571FE"/>
    <w:rsid w:val="00A60395"/>
    <w:rsid w:val="00A60CD1"/>
    <w:rsid w:val="00A6287E"/>
    <w:rsid w:val="00A630F6"/>
    <w:rsid w:val="00A77C2C"/>
    <w:rsid w:val="00A80062"/>
    <w:rsid w:val="00A8381B"/>
    <w:rsid w:val="00A856EB"/>
    <w:rsid w:val="00A87FEA"/>
    <w:rsid w:val="00A9022E"/>
    <w:rsid w:val="00A92195"/>
    <w:rsid w:val="00A9521F"/>
    <w:rsid w:val="00AA1165"/>
    <w:rsid w:val="00AA3F31"/>
    <w:rsid w:val="00AA4625"/>
    <w:rsid w:val="00AA554D"/>
    <w:rsid w:val="00AB1F1A"/>
    <w:rsid w:val="00AB29CD"/>
    <w:rsid w:val="00AB614F"/>
    <w:rsid w:val="00AC4F34"/>
    <w:rsid w:val="00AC6C39"/>
    <w:rsid w:val="00AC6EC2"/>
    <w:rsid w:val="00AE068D"/>
    <w:rsid w:val="00AE3A63"/>
    <w:rsid w:val="00AE5435"/>
    <w:rsid w:val="00AE6846"/>
    <w:rsid w:val="00AE76D3"/>
    <w:rsid w:val="00AF3ABE"/>
    <w:rsid w:val="00AF6959"/>
    <w:rsid w:val="00B00520"/>
    <w:rsid w:val="00B00F8E"/>
    <w:rsid w:val="00B014D0"/>
    <w:rsid w:val="00B021F8"/>
    <w:rsid w:val="00B025E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718C"/>
    <w:rsid w:val="00B57332"/>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4389"/>
    <w:rsid w:val="00BB61BE"/>
    <w:rsid w:val="00BB7CE1"/>
    <w:rsid w:val="00BC2797"/>
    <w:rsid w:val="00BC3654"/>
    <w:rsid w:val="00BC4227"/>
    <w:rsid w:val="00BD1366"/>
    <w:rsid w:val="00BD21FD"/>
    <w:rsid w:val="00BD3419"/>
    <w:rsid w:val="00BD43E5"/>
    <w:rsid w:val="00BD59E3"/>
    <w:rsid w:val="00BD7FD7"/>
    <w:rsid w:val="00BE0315"/>
    <w:rsid w:val="00BE05F0"/>
    <w:rsid w:val="00BE1772"/>
    <w:rsid w:val="00BE1DEB"/>
    <w:rsid w:val="00BE5F35"/>
    <w:rsid w:val="00BF0C24"/>
    <w:rsid w:val="00BF0E8E"/>
    <w:rsid w:val="00BF1A7F"/>
    <w:rsid w:val="00BF2587"/>
    <w:rsid w:val="00BF3A0D"/>
    <w:rsid w:val="00BF71E0"/>
    <w:rsid w:val="00C003AC"/>
    <w:rsid w:val="00C00F37"/>
    <w:rsid w:val="00C019DF"/>
    <w:rsid w:val="00C03F51"/>
    <w:rsid w:val="00C10CC7"/>
    <w:rsid w:val="00C13225"/>
    <w:rsid w:val="00C14C86"/>
    <w:rsid w:val="00C2173A"/>
    <w:rsid w:val="00C229F8"/>
    <w:rsid w:val="00C322F1"/>
    <w:rsid w:val="00C33284"/>
    <w:rsid w:val="00C371FA"/>
    <w:rsid w:val="00C443DD"/>
    <w:rsid w:val="00C46F61"/>
    <w:rsid w:val="00C472C1"/>
    <w:rsid w:val="00C47BB2"/>
    <w:rsid w:val="00C5039D"/>
    <w:rsid w:val="00C51C28"/>
    <w:rsid w:val="00C53456"/>
    <w:rsid w:val="00C548B7"/>
    <w:rsid w:val="00C60C2D"/>
    <w:rsid w:val="00C60D1B"/>
    <w:rsid w:val="00C61AFC"/>
    <w:rsid w:val="00C70043"/>
    <w:rsid w:val="00C71F4E"/>
    <w:rsid w:val="00C73861"/>
    <w:rsid w:val="00C7432C"/>
    <w:rsid w:val="00C75791"/>
    <w:rsid w:val="00C76304"/>
    <w:rsid w:val="00C84955"/>
    <w:rsid w:val="00C86467"/>
    <w:rsid w:val="00C946CE"/>
    <w:rsid w:val="00C947E4"/>
    <w:rsid w:val="00C94E1E"/>
    <w:rsid w:val="00C959AE"/>
    <w:rsid w:val="00C95C72"/>
    <w:rsid w:val="00C96B86"/>
    <w:rsid w:val="00C97DF7"/>
    <w:rsid w:val="00CA1A6A"/>
    <w:rsid w:val="00CA6108"/>
    <w:rsid w:val="00CB766B"/>
    <w:rsid w:val="00CC356D"/>
    <w:rsid w:val="00CD109D"/>
    <w:rsid w:val="00CD1E9D"/>
    <w:rsid w:val="00CD66A5"/>
    <w:rsid w:val="00CD6ABB"/>
    <w:rsid w:val="00CE17EE"/>
    <w:rsid w:val="00CE57F1"/>
    <w:rsid w:val="00CE5CF2"/>
    <w:rsid w:val="00CE6278"/>
    <w:rsid w:val="00CE6CA3"/>
    <w:rsid w:val="00CF1650"/>
    <w:rsid w:val="00CF3001"/>
    <w:rsid w:val="00D00A5D"/>
    <w:rsid w:val="00D00A87"/>
    <w:rsid w:val="00D02F2F"/>
    <w:rsid w:val="00D064B9"/>
    <w:rsid w:val="00D07408"/>
    <w:rsid w:val="00D11932"/>
    <w:rsid w:val="00D13087"/>
    <w:rsid w:val="00D1313F"/>
    <w:rsid w:val="00D16FA0"/>
    <w:rsid w:val="00D26DCE"/>
    <w:rsid w:val="00D45E76"/>
    <w:rsid w:val="00D464FD"/>
    <w:rsid w:val="00D5130A"/>
    <w:rsid w:val="00D51769"/>
    <w:rsid w:val="00D522D8"/>
    <w:rsid w:val="00D5491C"/>
    <w:rsid w:val="00D554E8"/>
    <w:rsid w:val="00D5748E"/>
    <w:rsid w:val="00D57C10"/>
    <w:rsid w:val="00D612A9"/>
    <w:rsid w:val="00D66935"/>
    <w:rsid w:val="00D7397E"/>
    <w:rsid w:val="00D74948"/>
    <w:rsid w:val="00D75B35"/>
    <w:rsid w:val="00D80021"/>
    <w:rsid w:val="00D8724C"/>
    <w:rsid w:val="00D92510"/>
    <w:rsid w:val="00D938C1"/>
    <w:rsid w:val="00DA47A8"/>
    <w:rsid w:val="00DB3592"/>
    <w:rsid w:val="00DB4C93"/>
    <w:rsid w:val="00DC3F8A"/>
    <w:rsid w:val="00DD46E9"/>
    <w:rsid w:val="00DD4982"/>
    <w:rsid w:val="00DE0D00"/>
    <w:rsid w:val="00DE16CD"/>
    <w:rsid w:val="00DE2EBA"/>
    <w:rsid w:val="00DE5F76"/>
    <w:rsid w:val="00DE6492"/>
    <w:rsid w:val="00DF280B"/>
    <w:rsid w:val="00DF28B7"/>
    <w:rsid w:val="00DF5ED6"/>
    <w:rsid w:val="00DF68C0"/>
    <w:rsid w:val="00DF6A5F"/>
    <w:rsid w:val="00DF7F5A"/>
    <w:rsid w:val="00E00FFD"/>
    <w:rsid w:val="00E04C02"/>
    <w:rsid w:val="00E053B2"/>
    <w:rsid w:val="00E139D5"/>
    <w:rsid w:val="00E14CA5"/>
    <w:rsid w:val="00E152DF"/>
    <w:rsid w:val="00E20A42"/>
    <w:rsid w:val="00E22D1B"/>
    <w:rsid w:val="00E235F5"/>
    <w:rsid w:val="00E23783"/>
    <w:rsid w:val="00E25260"/>
    <w:rsid w:val="00E25871"/>
    <w:rsid w:val="00E26411"/>
    <w:rsid w:val="00E307B6"/>
    <w:rsid w:val="00E338B9"/>
    <w:rsid w:val="00E36380"/>
    <w:rsid w:val="00E364E7"/>
    <w:rsid w:val="00E41AD6"/>
    <w:rsid w:val="00E42017"/>
    <w:rsid w:val="00E42730"/>
    <w:rsid w:val="00E46268"/>
    <w:rsid w:val="00E472F4"/>
    <w:rsid w:val="00E55854"/>
    <w:rsid w:val="00E628AD"/>
    <w:rsid w:val="00E63C43"/>
    <w:rsid w:val="00E64339"/>
    <w:rsid w:val="00E677BD"/>
    <w:rsid w:val="00E70C44"/>
    <w:rsid w:val="00E72B6E"/>
    <w:rsid w:val="00E768EE"/>
    <w:rsid w:val="00E872A7"/>
    <w:rsid w:val="00E971C4"/>
    <w:rsid w:val="00EA19E9"/>
    <w:rsid w:val="00EA369D"/>
    <w:rsid w:val="00EA411E"/>
    <w:rsid w:val="00EA640C"/>
    <w:rsid w:val="00EA641F"/>
    <w:rsid w:val="00EA6A5A"/>
    <w:rsid w:val="00EB19E0"/>
    <w:rsid w:val="00EB5A80"/>
    <w:rsid w:val="00EC07DD"/>
    <w:rsid w:val="00EC0D7C"/>
    <w:rsid w:val="00EC3652"/>
    <w:rsid w:val="00EC3ED9"/>
    <w:rsid w:val="00EC4AA9"/>
    <w:rsid w:val="00EC5B1B"/>
    <w:rsid w:val="00EC7B0B"/>
    <w:rsid w:val="00EC7F14"/>
    <w:rsid w:val="00ED753E"/>
    <w:rsid w:val="00EE1E28"/>
    <w:rsid w:val="00EE220A"/>
    <w:rsid w:val="00EE2853"/>
    <w:rsid w:val="00EE703C"/>
    <w:rsid w:val="00EF2E61"/>
    <w:rsid w:val="00EF5D36"/>
    <w:rsid w:val="00EF66FC"/>
    <w:rsid w:val="00F0135B"/>
    <w:rsid w:val="00F02B86"/>
    <w:rsid w:val="00F02E73"/>
    <w:rsid w:val="00F03E7D"/>
    <w:rsid w:val="00F05C1B"/>
    <w:rsid w:val="00F10140"/>
    <w:rsid w:val="00F11BAF"/>
    <w:rsid w:val="00F11CE3"/>
    <w:rsid w:val="00F12B11"/>
    <w:rsid w:val="00F16FDF"/>
    <w:rsid w:val="00F17DCE"/>
    <w:rsid w:val="00F22750"/>
    <w:rsid w:val="00F23CA1"/>
    <w:rsid w:val="00F2401A"/>
    <w:rsid w:val="00F2646F"/>
    <w:rsid w:val="00F274C3"/>
    <w:rsid w:val="00F27E65"/>
    <w:rsid w:val="00F405C9"/>
    <w:rsid w:val="00F40A19"/>
    <w:rsid w:val="00F414CD"/>
    <w:rsid w:val="00F414F8"/>
    <w:rsid w:val="00F44FA1"/>
    <w:rsid w:val="00F455B3"/>
    <w:rsid w:val="00F47626"/>
    <w:rsid w:val="00F47CAB"/>
    <w:rsid w:val="00F50275"/>
    <w:rsid w:val="00F505C7"/>
    <w:rsid w:val="00F51366"/>
    <w:rsid w:val="00F53930"/>
    <w:rsid w:val="00F54824"/>
    <w:rsid w:val="00F566F6"/>
    <w:rsid w:val="00F56CE1"/>
    <w:rsid w:val="00F62D01"/>
    <w:rsid w:val="00F62EE5"/>
    <w:rsid w:val="00F669C5"/>
    <w:rsid w:val="00F704A3"/>
    <w:rsid w:val="00F72DEA"/>
    <w:rsid w:val="00F803B0"/>
    <w:rsid w:val="00F80E14"/>
    <w:rsid w:val="00F80E25"/>
    <w:rsid w:val="00F869B7"/>
    <w:rsid w:val="00F9005C"/>
    <w:rsid w:val="00F904AE"/>
    <w:rsid w:val="00F97F31"/>
    <w:rsid w:val="00FA0966"/>
    <w:rsid w:val="00FA6905"/>
    <w:rsid w:val="00FA7A01"/>
    <w:rsid w:val="00FB03E9"/>
    <w:rsid w:val="00FB230F"/>
    <w:rsid w:val="00FB4456"/>
    <w:rsid w:val="00FB5D74"/>
    <w:rsid w:val="00FC1923"/>
    <w:rsid w:val="00FC3A0E"/>
    <w:rsid w:val="00FD0A3A"/>
    <w:rsid w:val="00FD16AF"/>
    <w:rsid w:val="00FD1F4D"/>
    <w:rsid w:val="00FD22E1"/>
    <w:rsid w:val="00FD2A3E"/>
    <w:rsid w:val="00FD7077"/>
    <w:rsid w:val="00FE5BBC"/>
    <w:rsid w:val="00FE7096"/>
    <w:rsid w:val="00FE752F"/>
    <w:rsid w:val="00FE75C0"/>
    <w:rsid w:val="00FF2622"/>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5095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uiPriority w:val="9"/>
    <w:semiHidden/>
    <w:unhideWhenUsed/>
    <w:qFormat/>
    <w:rsid w:val="00EE1E28"/>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table" w:styleId="Tabelacomgrade">
    <w:name w:val="Table Grid"/>
    <w:basedOn w:val="Tabelanormal"/>
    <w:rsid w:val="00715B6E"/>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25095E"/>
    <w:pPr>
      <w:tabs>
        <w:tab w:val="left" w:pos="567"/>
      </w:tabs>
      <w:jc w:val="both"/>
    </w:pPr>
    <w:rPr>
      <w:rFonts w:ascii="Ecofont_Spranq_eco_Sans" w:hAnsi="Ecofont_Spranq_eco_Sans" w:cs="Times New Roman"/>
      <w:b/>
      <w:bCs/>
      <w:color w:val="000000"/>
      <w:sz w:val="20"/>
      <w:szCs w:val="20"/>
    </w:rPr>
  </w:style>
  <w:style w:type="paragraph" w:customStyle="1" w:styleId="Nivel1">
    <w:name w:val="Nivel1"/>
    <w:basedOn w:val="Ttulo1"/>
    <w:next w:val="Normal"/>
    <w:qFormat/>
    <w:rsid w:val="0025095E"/>
    <w:pPr>
      <w:spacing w:before="480" w:after="120" w:line="276" w:lineRule="auto"/>
      <w:ind w:left="357" w:hanging="357"/>
      <w:jc w:val="both"/>
    </w:pPr>
    <w:rPr>
      <w:rFonts w:ascii="Arial" w:hAnsi="Arial" w:cs="Arial"/>
      <w:b/>
      <w:color w:val="000000"/>
      <w:sz w:val="20"/>
      <w:szCs w:val="20"/>
    </w:rPr>
  </w:style>
  <w:style w:type="character" w:customStyle="1" w:styleId="Nivel01Char">
    <w:name w:val="Nivel 01 Char"/>
    <w:basedOn w:val="Fontepargpadro"/>
    <w:link w:val="Nivel01"/>
    <w:rsid w:val="0025095E"/>
    <w:rPr>
      <w:rFonts w:ascii="Ecofont_Spranq_eco_Sans" w:eastAsiaTheme="majorEastAsia" w:hAnsi="Ecofont_Spranq_eco_Sans"/>
      <w:b/>
      <w:bCs/>
      <w:color w:val="000000"/>
    </w:rPr>
  </w:style>
  <w:style w:type="character" w:customStyle="1" w:styleId="Ttulo1Char">
    <w:name w:val="Título 1 Char"/>
    <w:basedOn w:val="Fontepargpadro"/>
    <w:link w:val="Ttulo1"/>
    <w:rsid w:val="0025095E"/>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customStyle="1" w:styleId="Default">
    <w:name w:val="Default"/>
    <w:rsid w:val="00E338B9"/>
    <w:pPr>
      <w:autoSpaceDE w:val="0"/>
      <w:autoSpaceDN w:val="0"/>
      <w:adjustRightInd w:val="0"/>
    </w:pPr>
    <w:rPr>
      <w:color w:val="000000"/>
      <w:sz w:val="24"/>
      <w:szCs w:val="24"/>
    </w:rPr>
  </w:style>
  <w:style w:type="paragraph" w:customStyle="1" w:styleId="ListaColorida-nfase11">
    <w:name w:val="Lista Colorida - Ênfase 11"/>
    <w:basedOn w:val="Normal"/>
    <w:qFormat/>
    <w:rsid w:val="00FE75C0"/>
    <w:pPr>
      <w:ind w:left="720"/>
      <w:contextualSpacing/>
    </w:pPr>
    <w:rPr>
      <w:rFonts w:ascii="Arial" w:hAnsi="Arial"/>
    </w:rPr>
  </w:style>
  <w:style w:type="paragraph" w:customStyle="1" w:styleId="GradeColorida-nfase11">
    <w:name w:val="Grade Colorida - Ênfase 11"/>
    <w:basedOn w:val="Normal"/>
    <w:next w:val="Normal"/>
    <w:link w:val="GradeColorida-nfase1Char"/>
    <w:uiPriority w:val="29"/>
    <w:qFormat/>
    <w:rsid w:val="00FE75C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GradeColorida-nfase1Char">
    <w:name w:val="Grade Colorida - Ênfase 1 Char"/>
    <w:link w:val="GradeColorida-nfase11"/>
    <w:uiPriority w:val="29"/>
    <w:rsid w:val="00FE75C0"/>
    <w:rPr>
      <w:rFonts w:ascii="Arial" w:eastAsia="Calibri" w:hAnsi="Arial" w:cs="Tahoma"/>
      <w:i/>
      <w:iCs/>
      <w:color w:val="000000"/>
      <w:szCs w:val="24"/>
      <w:shd w:val="clear" w:color="auto" w:fill="FFFFCC"/>
      <w:lang w:eastAsia="en-US"/>
    </w:rPr>
  </w:style>
  <w:style w:type="paragraph" w:customStyle="1" w:styleId="Corpodetexto21">
    <w:name w:val="Corpo de texto 21"/>
    <w:basedOn w:val="Normal"/>
    <w:rsid w:val="00EE1E28"/>
    <w:pPr>
      <w:suppressAutoHyphens/>
      <w:ind w:firstLine="720"/>
      <w:jc w:val="both"/>
    </w:pPr>
    <w:rPr>
      <w:rFonts w:ascii="Times New Roman" w:hAnsi="Times New Roman" w:cs="Times New Roman"/>
      <w:sz w:val="20"/>
      <w:szCs w:val="20"/>
      <w:lang w:eastAsia="zh-CN"/>
    </w:rPr>
  </w:style>
  <w:style w:type="paragraph" w:customStyle="1" w:styleId="PadroLTHintergrund">
    <w:name w:val="Padrão~LT~Hintergrund"/>
    <w:basedOn w:val="Normal"/>
    <w:rsid w:val="00EE1E28"/>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uiPriority w:val="9"/>
    <w:semiHidden/>
    <w:rsid w:val="00EE1E28"/>
    <w:rPr>
      <w:rFonts w:asciiTheme="majorHAnsi" w:eastAsiaTheme="majorEastAsia" w:hAnsiTheme="majorHAnsi" w:cstheme="majorBidi"/>
      <w:color w:val="243F60" w:themeColor="accent1" w:themeShade="7F"/>
      <w:sz w:val="24"/>
      <w:szCs w:val="24"/>
    </w:rPr>
  </w:style>
  <w:style w:type="paragraph" w:customStyle="1" w:styleId="Ttulo10">
    <w:name w:val="Título1"/>
    <w:basedOn w:val="Normal"/>
    <w:next w:val="Corpodetexto"/>
    <w:rsid w:val="00EE1E28"/>
    <w:pPr>
      <w:suppressAutoHyphens/>
      <w:spacing w:before="240" w:after="60"/>
      <w:jc w:val="center"/>
    </w:pPr>
    <w:rPr>
      <w:rFonts w:ascii="Arial" w:hAnsi="Arial" w:cs="Arial"/>
      <w:b/>
      <w:kern w:val="1"/>
      <w:sz w:val="32"/>
      <w:szCs w:val="20"/>
      <w:lang w:eastAsia="zh-CN"/>
    </w:rPr>
  </w:style>
  <w:style w:type="paragraph" w:styleId="Corpodetexto">
    <w:name w:val="Body Text"/>
    <w:basedOn w:val="Normal"/>
    <w:link w:val="CorpodetextoChar"/>
    <w:semiHidden/>
    <w:unhideWhenUsed/>
    <w:rsid w:val="00EE1E28"/>
    <w:pPr>
      <w:spacing w:after="120"/>
    </w:pPr>
  </w:style>
  <w:style w:type="character" w:customStyle="1" w:styleId="CorpodetextoChar">
    <w:name w:val="Corpo de texto Char"/>
    <w:basedOn w:val="Fontepargpadro"/>
    <w:link w:val="Corpodetexto"/>
    <w:semiHidden/>
    <w:rsid w:val="00EE1E28"/>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5095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uiPriority w:val="9"/>
    <w:semiHidden/>
    <w:unhideWhenUsed/>
    <w:qFormat/>
    <w:rsid w:val="00EE1E28"/>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table" w:styleId="Tabelacomgrade">
    <w:name w:val="Table Grid"/>
    <w:basedOn w:val="Tabelanormal"/>
    <w:rsid w:val="00715B6E"/>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25095E"/>
    <w:pPr>
      <w:tabs>
        <w:tab w:val="left" w:pos="567"/>
      </w:tabs>
      <w:jc w:val="both"/>
    </w:pPr>
    <w:rPr>
      <w:rFonts w:ascii="Ecofont_Spranq_eco_Sans" w:hAnsi="Ecofont_Spranq_eco_Sans" w:cs="Times New Roman"/>
      <w:b/>
      <w:bCs/>
      <w:color w:val="000000"/>
      <w:sz w:val="20"/>
      <w:szCs w:val="20"/>
    </w:rPr>
  </w:style>
  <w:style w:type="paragraph" w:customStyle="1" w:styleId="Nivel1">
    <w:name w:val="Nivel1"/>
    <w:basedOn w:val="Ttulo1"/>
    <w:next w:val="Normal"/>
    <w:qFormat/>
    <w:rsid w:val="0025095E"/>
    <w:pPr>
      <w:spacing w:before="480" w:after="120" w:line="276" w:lineRule="auto"/>
      <w:ind w:left="357" w:hanging="357"/>
      <w:jc w:val="both"/>
    </w:pPr>
    <w:rPr>
      <w:rFonts w:ascii="Arial" w:hAnsi="Arial" w:cs="Arial"/>
      <w:b/>
      <w:color w:val="000000"/>
      <w:sz w:val="20"/>
      <w:szCs w:val="20"/>
    </w:rPr>
  </w:style>
  <w:style w:type="character" w:customStyle="1" w:styleId="Nivel01Char">
    <w:name w:val="Nivel 01 Char"/>
    <w:basedOn w:val="Fontepargpadro"/>
    <w:link w:val="Nivel01"/>
    <w:rsid w:val="0025095E"/>
    <w:rPr>
      <w:rFonts w:ascii="Ecofont_Spranq_eco_Sans" w:eastAsiaTheme="majorEastAsia" w:hAnsi="Ecofont_Spranq_eco_Sans"/>
      <w:b/>
      <w:bCs/>
      <w:color w:val="000000"/>
    </w:rPr>
  </w:style>
  <w:style w:type="character" w:customStyle="1" w:styleId="Ttulo1Char">
    <w:name w:val="Título 1 Char"/>
    <w:basedOn w:val="Fontepargpadro"/>
    <w:link w:val="Ttulo1"/>
    <w:rsid w:val="0025095E"/>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customStyle="1" w:styleId="Default">
    <w:name w:val="Default"/>
    <w:rsid w:val="00E338B9"/>
    <w:pPr>
      <w:autoSpaceDE w:val="0"/>
      <w:autoSpaceDN w:val="0"/>
      <w:adjustRightInd w:val="0"/>
    </w:pPr>
    <w:rPr>
      <w:color w:val="000000"/>
      <w:sz w:val="24"/>
      <w:szCs w:val="24"/>
    </w:rPr>
  </w:style>
  <w:style w:type="paragraph" w:customStyle="1" w:styleId="ListaColorida-nfase11">
    <w:name w:val="Lista Colorida - Ênfase 11"/>
    <w:basedOn w:val="Normal"/>
    <w:qFormat/>
    <w:rsid w:val="00FE75C0"/>
    <w:pPr>
      <w:ind w:left="720"/>
      <w:contextualSpacing/>
    </w:pPr>
    <w:rPr>
      <w:rFonts w:ascii="Arial" w:hAnsi="Arial"/>
    </w:rPr>
  </w:style>
  <w:style w:type="paragraph" w:customStyle="1" w:styleId="GradeColorida-nfase11">
    <w:name w:val="Grade Colorida - Ênfase 11"/>
    <w:basedOn w:val="Normal"/>
    <w:next w:val="Normal"/>
    <w:link w:val="GradeColorida-nfase1Char"/>
    <w:uiPriority w:val="29"/>
    <w:qFormat/>
    <w:rsid w:val="00FE75C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GradeColorida-nfase1Char">
    <w:name w:val="Grade Colorida - Ênfase 1 Char"/>
    <w:link w:val="GradeColorida-nfase11"/>
    <w:uiPriority w:val="29"/>
    <w:rsid w:val="00FE75C0"/>
    <w:rPr>
      <w:rFonts w:ascii="Arial" w:eastAsia="Calibri" w:hAnsi="Arial" w:cs="Tahoma"/>
      <w:i/>
      <w:iCs/>
      <w:color w:val="000000"/>
      <w:szCs w:val="24"/>
      <w:shd w:val="clear" w:color="auto" w:fill="FFFFCC"/>
      <w:lang w:eastAsia="en-US"/>
    </w:rPr>
  </w:style>
  <w:style w:type="paragraph" w:customStyle="1" w:styleId="Corpodetexto21">
    <w:name w:val="Corpo de texto 21"/>
    <w:basedOn w:val="Normal"/>
    <w:rsid w:val="00EE1E28"/>
    <w:pPr>
      <w:suppressAutoHyphens/>
      <w:ind w:firstLine="720"/>
      <w:jc w:val="both"/>
    </w:pPr>
    <w:rPr>
      <w:rFonts w:ascii="Times New Roman" w:hAnsi="Times New Roman" w:cs="Times New Roman"/>
      <w:sz w:val="20"/>
      <w:szCs w:val="20"/>
      <w:lang w:eastAsia="zh-CN"/>
    </w:rPr>
  </w:style>
  <w:style w:type="paragraph" w:customStyle="1" w:styleId="PadroLTHintergrund">
    <w:name w:val="Padrão~LT~Hintergrund"/>
    <w:basedOn w:val="Normal"/>
    <w:rsid w:val="00EE1E28"/>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uiPriority w:val="9"/>
    <w:semiHidden/>
    <w:rsid w:val="00EE1E28"/>
    <w:rPr>
      <w:rFonts w:asciiTheme="majorHAnsi" w:eastAsiaTheme="majorEastAsia" w:hAnsiTheme="majorHAnsi" w:cstheme="majorBidi"/>
      <w:color w:val="243F60" w:themeColor="accent1" w:themeShade="7F"/>
      <w:sz w:val="24"/>
      <w:szCs w:val="24"/>
    </w:rPr>
  </w:style>
  <w:style w:type="paragraph" w:customStyle="1" w:styleId="Ttulo10">
    <w:name w:val="Título1"/>
    <w:basedOn w:val="Normal"/>
    <w:next w:val="Corpodetexto"/>
    <w:rsid w:val="00EE1E28"/>
    <w:pPr>
      <w:suppressAutoHyphens/>
      <w:spacing w:before="240" w:after="60"/>
      <w:jc w:val="center"/>
    </w:pPr>
    <w:rPr>
      <w:rFonts w:ascii="Arial" w:hAnsi="Arial" w:cs="Arial"/>
      <w:b/>
      <w:kern w:val="1"/>
      <w:sz w:val="32"/>
      <w:szCs w:val="20"/>
      <w:lang w:eastAsia="zh-CN"/>
    </w:rPr>
  </w:style>
  <w:style w:type="paragraph" w:styleId="Corpodetexto">
    <w:name w:val="Body Text"/>
    <w:basedOn w:val="Normal"/>
    <w:link w:val="CorpodetextoChar"/>
    <w:semiHidden/>
    <w:unhideWhenUsed/>
    <w:rsid w:val="00EE1E28"/>
    <w:pPr>
      <w:spacing w:after="120"/>
    </w:pPr>
  </w:style>
  <w:style w:type="character" w:customStyle="1" w:styleId="CorpodetextoChar">
    <w:name w:val="Corpo de texto Char"/>
    <w:basedOn w:val="Fontepargpadro"/>
    <w:link w:val="Corpodetexto"/>
    <w:semiHidden/>
    <w:rsid w:val="00EE1E28"/>
    <w:rPr>
      <w:rFonts w:ascii="Ecofont_Spranq_eco_Sans" w:hAnsi="Ecofont_Spranq_eco_Sans" w:cs="Tahoma"/>
      <w:sz w:val="24"/>
      <w:szCs w:val="24"/>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E2A7C-CB96-4C18-85FE-4E3141BD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300</TotalTime>
  <Pages>46</Pages>
  <Words>15678</Words>
  <Characters>85123</Characters>
  <Application>Microsoft Office Word</Application>
  <DocSecurity>0</DocSecurity>
  <Lines>709</Lines>
  <Paragraphs>201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COMPUTER</cp:lastModifiedBy>
  <cp:revision>116</cp:revision>
  <cp:lastPrinted>2018-11-14T17:13:00Z</cp:lastPrinted>
  <dcterms:created xsi:type="dcterms:W3CDTF">2017-05-31T20:19:00Z</dcterms:created>
  <dcterms:modified xsi:type="dcterms:W3CDTF">2018-11-14T19:55:00Z</dcterms:modified>
</cp:coreProperties>
</file>