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6B911" w14:textId="76E206AF" w:rsidR="00CA24FB" w:rsidRPr="00D51D91" w:rsidRDefault="00CA24FB" w:rsidP="00235187">
      <w:pPr>
        <w:jc w:val="center"/>
        <w:rPr>
          <w:rFonts w:ascii="Arial Narrow" w:hAnsi="Arial Narrow" w:cs="Arial"/>
          <w:b/>
          <w:bCs/>
          <w:iCs/>
        </w:rPr>
      </w:pPr>
      <w:r w:rsidRPr="00D51D91">
        <w:rPr>
          <w:rFonts w:ascii="Arial Narrow" w:hAnsi="Arial Narrow" w:cs="Arial"/>
          <w:b/>
          <w:bCs/>
        </w:rPr>
        <w:t xml:space="preserve">PREGÃO ELETRÔNICO </w:t>
      </w:r>
    </w:p>
    <w:p w14:paraId="662B308F" w14:textId="77777777" w:rsidR="00C8267F" w:rsidRPr="00D51D91" w:rsidRDefault="00C8267F" w:rsidP="00C8267F">
      <w:pPr>
        <w:keepNext/>
        <w:keepLines/>
        <w:suppressAutoHyphens/>
        <w:spacing w:line="276" w:lineRule="auto"/>
        <w:jc w:val="center"/>
        <w:rPr>
          <w:rFonts w:ascii="Arial Narrow" w:hAnsi="Arial Narrow" w:cs="Arial"/>
          <w:b/>
          <w:bCs/>
        </w:rPr>
      </w:pPr>
      <w:r w:rsidRPr="00D51D91">
        <w:rPr>
          <w:rFonts w:ascii="Arial Narrow" w:hAnsi="Arial Narrow" w:cs="Arial"/>
          <w:b/>
          <w:bCs/>
        </w:rPr>
        <w:t>UNIVERSIDADE FEDERAL DE CAMPINA GRANDE</w:t>
      </w:r>
    </w:p>
    <w:p w14:paraId="21F2D4F0" w14:textId="77777777" w:rsidR="00C8267F" w:rsidRPr="00D51D91" w:rsidRDefault="00C8267F" w:rsidP="00C8267F">
      <w:pPr>
        <w:keepNext/>
        <w:keepLines/>
        <w:suppressAutoHyphens/>
        <w:spacing w:line="276" w:lineRule="auto"/>
        <w:jc w:val="center"/>
        <w:rPr>
          <w:rFonts w:ascii="Arial Narrow" w:hAnsi="Arial Narrow" w:cs="Arial"/>
          <w:b/>
          <w:bCs/>
        </w:rPr>
      </w:pPr>
      <w:r w:rsidRPr="00D51D91">
        <w:rPr>
          <w:rFonts w:ascii="Arial Narrow" w:hAnsi="Arial Narrow" w:cs="Arial"/>
          <w:b/>
          <w:bCs/>
        </w:rPr>
        <w:t xml:space="preserve">CENTRO DE FORMAÇÃO DE PROFESSORES </w:t>
      </w:r>
    </w:p>
    <w:p w14:paraId="67DC0F1C" w14:textId="5C3486FB" w:rsidR="00CA24FB" w:rsidRPr="00D51D91" w:rsidRDefault="00CA24FB" w:rsidP="00235187">
      <w:pPr>
        <w:jc w:val="center"/>
        <w:rPr>
          <w:rFonts w:ascii="Arial Narrow" w:hAnsi="Arial Narrow" w:cs="Arial"/>
          <w:b/>
          <w:bCs/>
          <w:i/>
        </w:rPr>
      </w:pPr>
      <w:r w:rsidRPr="00D51D91">
        <w:rPr>
          <w:rFonts w:ascii="Arial Narrow" w:hAnsi="Arial Narrow" w:cs="Arial"/>
          <w:b/>
          <w:bCs/>
          <w:i/>
        </w:rPr>
        <w:t xml:space="preserve"> </w:t>
      </w:r>
    </w:p>
    <w:p w14:paraId="3BC21055" w14:textId="77777777" w:rsidR="003F092F" w:rsidRPr="00D51D91" w:rsidRDefault="003F092F" w:rsidP="00235187">
      <w:pPr>
        <w:jc w:val="center"/>
        <w:rPr>
          <w:rFonts w:ascii="Arial Narrow" w:hAnsi="Arial Narrow" w:cs="Arial"/>
          <w:b/>
          <w:bCs/>
          <w:i/>
        </w:rPr>
      </w:pPr>
    </w:p>
    <w:p w14:paraId="003CA694" w14:textId="28890B1D" w:rsidR="00CA24FB" w:rsidRPr="00D51D91" w:rsidRDefault="00CA24FB" w:rsidP="00235187">
      <w:pPr>
        <w:jc w:val="center"/>
        <w:rPr>
          <w:rFonts w:ascii="Arial Narrow" w:hAnsi="Arial Narrow" w:cs="Arial"/>
          <w:b/>
          <w:bCs/>
        </w:rPr>
      </w:pPr>
      <w:r w:rsidRPr="00D51D91">
        <w:rPr>
          <w:rFonts w:ascii="Arial Narrow" w:hAnsi="Arial Narrow" w:cs="Arial"/>
          <w:b/>
          <w:bCs/>
        </w:rPr>
        <w:t xml:space="preserve">PREGÃO ELETRÔNICO Nº </w:t>
      </w:r>
      <w:r w:rsidR="00C8267F" w:rsidRPr="00D51D91">
        <w:rPr>
          <w:rFonts w:ascii="Arial Narrow" w:hAnsi="Arial Narrow" w:cs="Arial"/>
          <w:b/>
          <w:bCs/>
        </w:rPr>
        <w:t>06/2019</w:t>
      </w:r>
    </w:p>
    <w:p w14:paraId="31CF237B" w14:textId="4121C1F3" w:rsidR="00CA24FB" w:rsidRPr="00D51D91" w:rsidRDefault="00CA24FB" w:rsidP="00235187">
      <w:pPr>
        <w:jc w:val="center"/>
        <w:rPr>
          <w:rFonts w:ascii="Arial Narrow" w:hAnsi="Arial Narrow" w:cs="Arial"/>
          <w:bCs/>
        </w:rPr>
      </w:pPr>
      <w:r w:rsidRPr="00D51D91">
        <w:rPr>
          <w:rFonts w:ascii="Arial Narrow" w:hAnsi="Arial Narrow" w:cs="Arial"/>
          <w:bCs/>
        </w:rPr>
        <w:t>(Processo Administrativo n°</w:t>
      </w:r>
      <w:r w:rsidR="00C8267F" w:rsidRPr="00D51D91">
        <w:rPr>
          <w:rFonts w:ascii="Arial Narrow" w:hAnsi="Arial Narrow" w:cs="Arial"/>
          <w:bCs/>
        </w:rPr>
        <w:t>23096.008129/2019-68</w:t>
      </w:r>
      <w:r w:rsidRPr="00D51D91">
        <w:rPr>
          <w:rFonts w:ascii="Arial Narrow" w:hAnsi="Arial Narrow" w:cs="Arial"/>
          <w:bCs/>
        </w:rPr>
        <w:t>)</w:t>
      </w:r>
    </w:p>
    <w:p w14:paraId="7290E380" w14:textId="77777777" w:rsidR="00CA24FB" w:rsidRPr="00D51D91" w:rsidRDefault="00CA24FB" w:rsidP="00235187">
      <w:pPr>
        <w:spacing w:before="240" w:after="240" w:line="276" w:lineRule="auto"/>
        <w:ind w:right="-15" w:firstLine="709"/>
        <w:jc w:val="center"/>
        <w:rPr>
          <w:rFonts w:ascii="Arial Narrow" w:hAnsi="Arial Narrow" w:cs="Arial"/>
          <w:b/>
          <w:bCs/>
        </w:rPr>
      </w:pPr>
    </w:p>
    <w:p w14:paraId="00964F26" w14:textId="793EA2B7" w:rsidR="00CA24FB" w:rsidRPr="00D51D91" w:rsidRDefault="00CA24FB" w:rsidP="00C136A2">
      <w:pPr>
        <w:jc w:val="both"/>
        <w:rPr>
          <w:rFonts w:ascii="Arial Narrow" w:eastAsia="Times New Roman" w:hAnsi="Arial Narrow" w:cs="Arial"/>
        </w:rPr>
      </w:pPr>
      <w:r w:rsidRPr="00D51D91">
        <w:rPr>
          <w:rFonts w:ascii="Arial Narrow" w:hAnsi="Arial Narrow" w:cs="Arial"/>
        </w:rPr>
        <w:t>Torna-se público, para conhecimento dos interessados, que o(a)</w:t>
      </w:r>
      <w:r w:rsidR="00611810" w:rsidRPr="00D51D91">
        <w:rPr>
          <w:rFonts w:ascii="Arial Narrow" w:hAnsi="Arial Narrow" w:cs="Arial"/>
        </w:rPr>
        <w:t xml:space="preserve"> </w:t>
      </w:r>
      <w:r w:rsidR="00B955EC" w:rsidRPr="00D51D91">
        <w:rPr>
          <w:rFonts w:ascii="Arial Narrow" w:hAnsi="Arial Narrow"/>
        </w:rPr>
        <w:t>Centro de Formação de Professores da Universidade Federal de Campina Grande, por meio da Comissão Permanente de Licitações, sediada na Avenida Sérgio Moreira de Figueiredo, S/N, Casas Populares – Cajazeiras, Paraíba – CEP: 58900-000, realizará licitação, para registro de preços, na modalidade PREGÃO, na forma ELETRÔNICA, do tipo menor preço por item</w:t>
      </w:r>
      <w:r w:rsidR="00F77814" w:rsidRPr="00D51D91">
        <w:rPr>
          <w:rFonts w:ascii="Arial Narrow" w:hAnsi="Arial Narrow" w:cs="Arial"/>
          <w:bCs/>
        </w:rPr>
        <w:t>,</w:t>
      </w:r>
      <w:r w:rsidRPr="00D51D91">
        <w:rPr>
          <w:rFonts w:ascii="Arial Narrow" w:hAnsi="Arial Narrow" w:cs="Arial"/>
        </w:rPr>
        <w:t xml:space="preserve"> nos termos da Lei nº 10.520, de 17 de julho de 2002, do Decreto nº 5.450, de 31 de maio de 2005,</w:t>
      </w:r>
      <w:r w:rsidR="00C136A2" w:rsidRPr="00D51D91">
        <w:rPr>
          <w:rFonts w:ascii="Arial Narrow" w:hAnsi="Arial Narrow" w:cs="Arial"/>
        </w:rPr>
        <w:t xml:space="preserve"> </w:t>
      </w:r>
      <w:r w:rsidR="00C136A2" w:rsidRPr="00D51D91">
        <w:rPr>
          <w:rFonts w:ascii="Arial Narrow" w:eastAsia="Times New Roman" w:hAnsi="Arial Narrow" w:cs="Arial"/>
        </w:rPr>
        <w:t>do Decreto  nº 7.746, de 05 de junho de 2012,</w:t>
      </w:r>
      <w:r w:rsidR="005A0202" w:rsidRPr="00D51D91">
        <w:rPr>
          <w:rFonts w:ascii="Arial Narrow" w:eastAsia="Times New Roman" w:hAnsi="Arial Narrow" w:cs="Arial"/>
        </w:rPr>
        <w:t xml:space="preserve"> </w:t>
      </w:r>
      <w:r w:rsidR="00C136A2" w:rsidRPr="00D51D91">
        <w:rPr>
          <w:rFonts w:ascii="Arial Narrow" w:eastAsia="Times New Roman" w:hAnsi="Arial Narrow" w:cs="Arial"/>
        </w:rPr>
        <w:t xml:space="preserve">do Decreto nº 7892, de 23 de janeiro e 2013, </w:t>
      </w:r>
      <w:r w:rsidR="00C136A2" w:rsidRPr="00D51D91">
        <w:rPr>
          <w:rFonts w:ascii="Arial Narrow" w:hAnsi="Arial Narrow" w:cs="Arial"/>
        </w:rPr>
        <w:t xml:space="preserve"> </w:t>
      </w:r>
      <w:r w:rsidR="00C136A2" w:rsidRPr="00D51D91">
        <w:rPr>
          <w:rFonts w:ascii="Arial Narrow" w:eastAsia="Times New Roman" w:hAnsi="Arial Narrow" w:cs="Arial"/>
        </w:rPr>
        <w:t>da Instrução Normativa SLTI/MP  nº 01, de 19 de janeiro de 2010,</w:t>
      </w:r>
      <w:r w:rsidRPr="00D51D91">
        <w:rPr>
          <w:rFonts w:ascii="Arial Narrow" w:hAnsi="Arial Narrow" w:cs="Arial"/>
        </w:rPr>
        <w:t xml:space="preserve"> </w:t>
      </w:r>
      <w:r w:rsidR="006D70F2" w:rsidRPr="00D51D91">
        <w:rPr>
          <w:rFonts w:ascii="Arial Narrow" w:hAnsi="Arial Narrow" w:cs="Arial"/>
        </w:rPr>
        <w:t xml:space="preserve">da Instrução Normativa </w:t>
      </w:r>
      <w:r w:rsidR="005A0202" w:rsidRPr="00D51D91">
        <w:rPr>
          <w:rFonts w:ascii="Arial Narrow" w:hAnsi="Arial Narrow" w:cs="Arial"/>
        </w:rPr>
        <w:t>SEGES</w:t>
      </w:r>
      <w:r w:rsidR="006D70F2" w:rsidRPr="00D51D91">
        <w:rPr>
          <w:rFonts w:ascii="Arial Narrow" w:hAnsi="Arial Narrow" w:cs="Arial"/>
        </w:rPr>
        <w:t>/MP</w:t>
      </w:r>
      <w:r w:rsidRPr="00D51D91">
        <w:rPr>
          <w:rFonts w:ascii="Arial Narrow" w:hAnsi="Arial Narrow" w:cs="Arial"/>
        </w:rPr>
        <w:t xml:space="preserve"> nº </w:t>
      </w:r>
      <w:r w:rsidR="003F092F" w:rsidRPr="00D51D91">
        <w:rPr>
          <w:rFonts w:ascii="Arial Narrow" w:hAnsi="Arial Narrow" w:cs="Arial"/>
        </w:rPr>
        <w:t>0</w:t>
      </w:r>
      <w:r w:rsidR="006D70F2" w:rsidRPr="00D51D91">
        <w:rPr>
          <w:rFonts w:ascii="Arial Narrow" w:hAnsi="Arial Narrow" w:cs="Arial"/>
        </w:rPr>
        <w:t>3</w:t>
      </w:r>
      <w:r w:rsidRPr="00D51D91">
        <w:rPr>
          <w:rFonts w:ascii="Arial Narrow" w:hAnsi="Arial Narrow" w:cs="Arial"/>
        </w:rPr>
        <w:t xml:space="preserve">, de </w:t>
      </w:r>
      <w:r w:rsidR="006D70F2" w:rsidRPr="00D51D91">
        <w:rPr>
          <w:rFonts w:ascii="Arial Narrow" w:hAnsi="Arial Narrow" w:cs="Arial"/>
        </w:rPr>
        <w:t>26</w:t>
      </w:r>
      <w:r w:rsidRPr="00D51D91">
        <w:rPr>
          <w:rFonts w:ascii="Arial Narrow" w:hAnsi="Arial Narrow" w:cs="Arial"/>
        </w:rPr>
        <w:t xml:space="preserve"> de </w:t>
      </w:r>
      <w:r w:rsidR="006D70F2" w:rsidRPr="00D51D91">
        <w:rPr>
          <w:rFonts w:ascii="Arial Narrow" w:hAnsi="Arial Narrow" w:cs="Arial"/>
        </w:rPr>
        <w:t>abril, de 2018</w:t>
      </w:r>
      <w:r w:rsidRPr="00D51D91">
        <w:rPr>
          <w:rFonts w:ascii="Arial Narrow" w:hAnsi="Arial Narrow" w:cs="Arial"/>
        </w:rPr>
        <w:t>, da Lei Complementar n° 123, de 14 de dezembro de 2006, da Lei nº 11.488, de 15 de ju</w:t>
      </w:r>
      <w:r w:rsidR="007A24EB" w:rsidRPr="00D51D91">
        <w:rPr>
          <w:rFonts w:ascii="Arial Narrow" w:hAnsi="Arial Narrow" w:cs="Arial"/>
        </w:rPr>
        <w:t>nho de 2007, do Decreto n° 8.538, de 06</w:t>
      </w:r>
      <w:r w:rsidRPr="00D51D91">
        <w:rPr>
          <w:rFonts w:ascii="Arial Narrow" w:hAnsi="Arial Narrow" w:cs="Arial"/>
        </w:rPr>
        <w:t xml:space="preserve"> de </w:t>
      </w:r>
      <w:r w:rsidR="007A24EB" w:rsidRPr="00D51D91">
        <w:rPr>
          <w:rFonts w:ascii="Arial Narrow" w:hAnsi="Arial Narrow" w:cs="Arial"/>
        </w:rPr>
        <w:t>outubro de 2015</w:t>
      </w:r>
      <w:r w:rsidRPr="00D51D91">
        <w:rPr>
          <w:rFonts w:ascii="Arial Narrow" w:hAnsi="Arial Narrow" w:cs="Arial"/>
        </w:rPr>
        <w:t xml:space="preserve">, aplicando-se, subsidiariamente, a Lei nº 8.666, de 21 de junho de 1993, e as exigências estabelecidas neste Edital. </w:t>
      </w:r>
    </w:p>
    <w:p w14:paraId="4B43B3C9" w14:textId="56A33491" w:rsidR="00971D9B" w:rsidRPr="00D51D91" w:rsidRDefault="00971D9B" w:rsidP="00971D9B">
      <w:pPr>
        <w:snapToGrid w:val="0"/>
        <w:spacing w:after="120" w:line="276" w:lineRule="auto"/>
        <w:ind w:right="-30"/>
        <w:jc w:val="both"/>
        <w:rPr>
          <w:rFonts w:ascii="Arial Narrow" w:eastAsia="Arial" w:hAnsi="Arial Narrow"/>
        </w:rPr>
      </w:pPr>
    </w:p>
    <w:p w14:paraId="1F83AA47" w14:textId="77777777" w:rsidR="00C136A2" w:rsidRPr="00D51D91" w:rsidRDefault="00C136A2" w:rsidP="00C136A2">
      <w:pPr>
        <w:spacing w:line="276" w:lineRule="auto"/>
        <w:jc w:val="both"/>
        <w:rPr>
          <w:rFonts w:ascii="Arial Narrow" w:hAnsi="Arial Narrow" w:cs="Arial"/>
        </w:rPr>
      </w:pPr>
    </w:p>
    <w:p w14:paraId="0C910125" w14:textId="51ACF4B6" w:rsidR="002E2B74" w:rsidRPr="00D51D91" w:rsidRDefault="003B2B65" w:rsidP="00C136A2">
      <w:pPr>
        <w:spacing w:line="276" w:lineRule="auto"/>
        <w:jc w:val="both"/>
        <w:rPr>
          <w:rFonts w:ascii="Arial Narrow" w:hAnsi="Arial Narrow" w:cs="Arial"/>
        </w:rPr>
      </w:pPr>
      <w:r w:rsidRPr="00D51D91">
        <w:rPr>
          <w:rFonts w:ascii="Arial Narrow" w:hAnsi="Arial Narrow" w:cs="Arial"/>
        </w:rPr>
        <w:t>D</w:t>
      </w:r>
      <w:r w:rsidR="002E2B74" w:rsidRPr="00D51D91">
        <w:rPr>
          <w:rFonts w:ascii="Arial Narrow" w:hAnsi="Arial Narrow" w:cs="Arial"/>
        </w:rPr>
        <w:t>ata da sessão:</w:t>
      </w:r>
      <w:r w:rsidR="00F0080E" w:rsidRPr="00D51D91">
        <w:rPr>
          <w:rFonts w:ascii="Arial Narrow" w:hAnsi="Arial Narrow" w:cs="Arial"/>
        </w:rPr>
        <w:t xml:space="preserve"> </w:t>
      </w:r>
      <w:r w:rsidR="00E90662" w:rsidRPr="00D51D91">
        <w:rPr>
          <w:rFonts w:ascii="Arial Narrow" w:hAnsi="Arial Narrow" w:cs="Arial"/>
        </w:rPr>
        <w:t>18/09</w:t>
      </w:r>
      <w:r w:rsidR="003C422C" w:rsidRPr="00D51D91">
        <w:rPr>
          <w:rFonts w:ascii="Arial Narrow" w:hAnsi="Arial Narrow" w:cs="Arial"/>
        </w:rPr>
        <w:t>/2019</w:t>
      </w:r>
    </w:p>
    <w:p w14:paraId="31E59267" w14:textId="6BD90F5A" w:rsidR="002E2B74" w:rsidRPr="00D51D91" w:rsidRDefault="003B2B65" w:rsidP="00235187">
      <w:pPr>
        <w:spacing w:line="276" w:lineRule="auto"/>
        <w:rPr>
          <w:rFonts w:ascii="Arial Narrow" w:hAnsi="Arial Narrow" w:cs="Arial"/>
        </w:rPr>
      </w:pPr>
      <w:r w:rsidRPr="00D51D91">
        <w:rPr>
          <w:rFonts w:ascii="Arial Narrow" w:hAnsi="Arial Narrow" w:cs="Arial"/>
        </w:rPr>
        <w:t>H</w:t>
      </w:r>
      <w:r w:rsidR="002E2B74" w:rsidRPr="00D51D91">
        <w:rPr>
          <w:rFonts w:ascii="Arial Narrow" w:hAnsi="Arial Narrow" w:cs="Arial"/>
        </w:rPr>
        <w:t>orário</w:t>
      </w:r>
      <w:r w:rsidR="00517D94" w:rsidRPr="00D51D91">
        <w:rPr>
          <w:rFonts w:ascii="Arial Narrow" w:hAnsi="Arial Narrow" w:cs="Arial"/>
        </w:rPr>
        <w:t xml:space="preserve">: </w:t>
      </w:r>
      <w:r w:rsidR="003C422C" w:rsidRPr="00D51D91">
        <w:rPr>
          <w:rFonts w:ascii="Arial Narrow" w:hAnsi="Arial Narrow" w:cs="Arial"/>
        </w:rPr>
        <w:t>09:00h (Horário de Brasília)</w:t>
      </w:r>
    </w:p>
    <w:p w14:paraId="4F2E4877" w14:textId="2E5437E0" w:rsidR="002E2B74" w:rsidRPr="00D51D91" w:rsidRDefault="003B2B65" w:rsidP="00235187">
      <w:pPr>
        <w:spacing w:line="276" w:lineRule="auto"/>
        <w:rPr>
          <w:rFonts w:ascii="Arial Narrow" w:hAnsi="Arial Narrow" w:cs="Arial"/>
        </w:rPr>
      </w:pPr>
      <w:r w:rsidRPr="00D51D91">
        <w:rPr>
          <w:rFonts w:ascii="Arial Narrow" w:hAnsi="Arial Narrow" w:cs="Arial"/>
        </w:rPr>
        <w:t>L</w:t>
      </w:r>
      <w:r w:rsidR="002E2B74" w:rsidRPr="00D51D91">
        <w:rPr>
          <w:rFonts w:ascii="Arial Narrow" w:hAnsi="Arial Narrow" w:cs="Arial"/>
        </w:rPr>
        <w:t xml:space="preserve">ocal: </w:t>
      </w:r>
      <w:r w:rsidR="00B56016" w:rsidRPr="00D51D91">
        <w:rPr>
          <w:rFonts w:ascii="Arial Narrow" w:hAnsi="Arial Narrow" w:cs="Arial"/>
        </w:rPr>
        <w:t xml:space="preserve">Portal de Compras </w:t>
      </w:r>
      <w:r w:rsidR="00293D30" w:rsidRPr="00D51D91">
        <w:rPr>
          <w:rFonts w:ascii="Arial Narrow" w:hAnsi="Arial Narrow" w:cs="Arial"/>
        </w:rPr>
        <w:t xml:space="preserve">do Governo Federal – www.comprasgovernamentais.gov.br </w:t>
      </w:r>
    </w:p>
    <w:p w14:paraId="21672864" w14:textId="77777777" w:rsidR="00CA24FB" w:rsidRPr="00D51D91" w:rsidRDefault="00C351A6" w:rsidP="00FE6016">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 xml:space="preserve">DO </w:t>
      </w:r>
      <w:r w:rsidR="00CA24FB" w:rsidRPr="00D51D91">
        <w:rPr>
          <w:rFonts w:ascii="Arial Narrow" w:hAnsi="Arial Narrow" w:cs="Arial"/>
          <w:color w:val="auto"/>
          <w:sz w:val="24"/>
          <w:szCs w:val="24"/>
        </w:rPr>
        <w:t>OBJETO</w:t>
      </w:r>
    </w:p>
    <w:p w14:paraId="0D855807" w14:textId="35B8DA88" w:rsidR="00CA24FB" w:rsidRPr="00D51D91" w:rsidRDefault="00CA24FB" w:rsidP="00FE6016">
      <w:pPr>
        <w:numPr>
          <w:ilvl w:val="1"/>
          <w:numId w:val="1"/>
        </w:numPr>
        <w:spacing w:before="120" w:after="120" w:line="276" w:lineRule="auto"/>
        <w:ind w:left="0" w:firstLine="0"/>
        <w:jc w:val="both"/>
        <w:rPr>
          <w:rFonts w:ascii="Arial Narrow" w:hAnsi="Arial Narrow" w:cs="Arial"/>
          <w:b/>
        </w:rPr>
      </w:pPr>
      <w:r w:rsidRPr="00D51D91">
        <w:rPr>
          <w:rFonts w:ascii="Arial Narrow" w:hAnsi="Arial Narrow" w:cs="Arial"/>
        </w:rPr>
        <w:t>O objeto da presente licitação é a escolha da proposta mais vantajosa para a aquisição de</w:t>
      </w:r>
      <w:r w:rsidR="00B35482" w:rsidRPr="00D51D91">
        <w:rPr>
          <w:rFonts w:ascii="Arial Narrow" w:hAnsi="Arial Narrow" w:cs="Arial"/>
        </w:rPr>
        <w:t xml:space="preserve"> </w:t>
      </w:r>
      <w:r w:rsidR="00F0080E" w:rsidRPr="00D51D91">
        <w:rPr>
          <w:rFonts w:ascii="Arial Narrow" w:hAnsi="Arial Narrow" w:cs="Arial"/>
        </w:rPr>
        <w:t>materiais permanentes e de consumo para o Centro de Formação de Professores</w:t>
      </w:r>
      <w:r w:rsidRPr="00D51D91">
        <w:rPr>
          <w:rFonts w:ascii="Arial Narrow" w:hAnsi="Arial Narrow" w:cs="Arial"/>
          <w:b/>
        </w:rPr>
        <w:t>,</w:t>
      </w:r>
      <w:r w:rsidRPr="00D51D91">
        <w:rPr>
          <w:rFonts w:ascii="Arial Narrow" w:hAnsi="Arial Narrow" w:cs="Arial"/>
        </w:rPr>
        <w:t xml:space="preserve"> conforme condições, quantidades e exigências estabelecidas neste Edital e seus anexos.</w:t>
      </w:r>
    </w:p>
    <w:p w14:paraId="4F8EBF66" w14:textId="1F17784F" w:rsidR="00CA24FB" w:rsidRPr="00D51D91" w:rsidRDefault="00CA24FB" w:rsidP="00FE6016">
      <w:pPr>
        <w:numPr>
          <w:ilvl w:val="1"/>
          <w:numId w:val="1"/>
        </w:numPr>
        <w:spacing w:before="120" w:after="120" w:line="276" w:lineRule="auto"/>
        <w:ind w:left="0" w:firstLine="0"/>
        <w:jc w:val="both"/>
        <w:rPr>
          <w:rFonts w:ascii="Arial Narrow" w:hAnsi="Arial Narrow" w:cs="Arial"/>
        </w:rPr>
      </w:pPr>
      <w:r w:rsidRPr="00D51D91">
        <w:rPr>
          <w:rFonts w:ascii="Arial Narrow" w:hAnsi="Arial Narrow" w:cs="Arial"/>
        </w:rPr>
        <w:t>A licitação será</w:t>
      </w:r>
      <w:r w:rsidR="002B2A87" w:rsidRPr="00D51D91">
        <w:rPr>
          <w:rFonts w:ascii="Arial Narrow" w:hAnsi="Arial Narrow" w:cs="Arial"/>
        </w:rPr>
        <w:t xml:space="preserve"> </w:t>
      </w:r>
      <w:r w:rsidRPr="00D51D91">
        <w:rPr>
          <w:rFonts w:ascii="Arial Narrow" w:hAnsi="Arial Narrow" w:cs="Arial"/>
        </w:rPr>
        <w:t>dividida em itens</w:t>
      </w:r>
      <w:r w:rsidRPr="00D51D91">
        <w:rPr>
          <w:rFonts w:ascii="Arial Narrow" w:hAnsi="Arial Narrow" w:cs="Arial"/>
          <w:b/>
        </w:rPr>
        <w:t>,</w:t>
      </w:r>
      <w:r w:rsidRPr="00D51D91">
        <w:rPr>
          <w:rFonts w:ascii="Arial Narrow" w:hAnsi="Arial Narrow" w:cs="Arial"/>
        </w:rPr>
        <w:t xml:space="preserve"> conforme tabela constante do Termo de Referência, facultando-se ao licitante a participação em quantos itens forem de seu interesse.</w:t>
      </w:r>
      <w:r w:rsidRPr="00D51D91">
        <w:rPr>
          <w:rFonts w:ascii="Arial Narrow" w:hAnsi="Arial Narrow" w:cs="Arial"/>
          <w:b/>
        </w:rPr>
        <w:t xml:space="preserve"> </w:t>
      </w:r>
    </w:p>
    <w:p w14:paraId="5D802713" w14:textId="108F3661" w:rsidR="001E2495" w:rsidRPr="00D51D91" w:rsidRDefault="001E2495" w:rsidP="00FE6016">
      <w:pPr>
        <w:pStyle w:val="PADRO"/>
        <w:keepNext w:val="0"/>
        <w:widowControl/>
        <w:numPr>
          <w:ilvl w:val="1"/>
          <w:numId w:val="1"/>
        </w:numPr>
        <w:shd w:val="clear" w:color="auto" w:fill="auto"/>
        <w:spacing w:before="120" w:after="120"/>
        <w:ind w:left="0" w:firstLine="0"/>
        <w:rPr>
          <w:rFonts w:ascii="Arial Narrow" w:hAnsi="Arial Narrow" w:cs="Arial"/>
          <w:sz w:val="24"/>
        </w:rPr>
      </w:pPr>
      <w:r w:rsidRPr="00D51D91">
        <w:rPr>
          <w:rFonts w:ascii="Arial Narrow" w:hAnsi="Arial Narrow" w:cs="Arial"/>
          <w:sz w:val="24"/>
        </w:rPr>
        <w:t>O critério de julgamento adotado será o menor preço do item, observadas as exigências contidas neste Edital e seus Anexos quanto às especificações do objeto.</w:t>
      </w:r>
      <w:r w:rsidR="00B77761" w:rsidRPr="00D51D91">
        <w:rPr>
          <w:rFonts w:ascii="Arial Narrow" w:hAnsi="Arial Narrow" w:cs="Arial"/>
          <w:sz w:val="24"/>
        </w:rPr>
        <w:t xml:space="preserve"> </w:t>
      </w:r>
    </w:p>
    <w:p w14:paraId="45A9DFC0" w14:textId="77777777" w:rsidR="00B77761" w:rsidRPr="00D51D91" w:rsidRDefault="00B77761" w:rsidP="00B77761">
      <w:pPr>
        <w:rPr>
          <w:rFonts w:ascii="Arial Narrow" w:hAnsi="Arial Narrow"/>
        </w:rPr>
      </w:pPr>
    </w:p>
    <w:p w14:paraId="072F9D09" w14:textId="77777777" w:rsidR="00971D9B" w:rsidRPr="00D51D91" w:rsidRDefault="00971D9B" w:rsidP="00971D9B">
      <w:pPr>
        <w:rPr>
          <w:rFonts w:ascii="Arial Narrow" w:hAnsi="Arial Narrow"/>
          <w:b/>
        </w:rPr>
      </w:pPr>
      <w:r w:rsidRPr="00D51D91">
        <w:rPr>
          <w:rFonts w:ascii="Arial Narrow" w:hAnsi="Arial Narrow"/>
          <w:b/>
        </w:rPr>
        <w:t xml:space="preserve">2.  DO REGISTRO DE PREÇOS </w:t>
      </w:r>
    </w:p>
    <w:p w14:paraId="48A81C7D" w14:textId="77777777" w:rsidR="00971D9B" w:rsidRPr="00D51D91" w:rsidRDefault="00971D9B" w:rsidP="00971D9B">
      <w:pPr>
        <w:rPr>
          <w:rFonts w:ascii="Arial Narrow" w:hAnsi="Arial Narrow"/>
          <w:b/>
        </w:rPr>
      </w:pPr>
    </w:p>
    <w:p w14:paraId="756E32D0" w14:textId="77777777" w:rsidR="00FE6016" w:rsidRPr="00D51D91" w:rsidRDefault="00FE6016" w:rsidP="00FE6016">
      <w:pPr>
        <w:pStyle w:val="PargrafodaLista"/>
        <w:keepNext/>
        <w:keepLines/>
        <w:numPr>
          <w:ilvl w:val="0"/>
          <w:numId w:val="11"/>
        </w:numPr>
        <w:tabs>
          <w:tab w:val="left" w:pos="567"/>
        </w:tabs>
        <w:spacing w:before="120" w:after="120" w:line="276" w:lineRule="auto"/>
        <w:contextualSpacing w:val="0"/>
        <w:jc w:val="both"/>
        <w:outlineLvl w:val="0"/>
        <w:rPr>
          <w:rFonts w:ascii="Arial Narrow" w:eastAsiaTheme="majorEastAsia" w:hAnsi="Arial Narrow" w:cs="Arial"/>
          <w:b/>
          <w:bCs/>
          <w:vanish/>
        </w:rPr>
      </w:pPr>
    </w:p>
    <w:p w14:paraId="7459C66B" w14:textId="765D540B" w:rsidR="00971D9B" w:rsidRPr="00D51D91" w:rsidRDefault="00971D9B" w:rsidP="00FE6016">
      <w:pPr>
        <w:pStyle w:val="PargrafodaLista"/>
        <w:numPr>
          <w:ilvl w:val="1"/>
          <w:numId w:val="11"/>
        </w:numPr>
        <w:spacing w:line="276" w:lineRule="auto"/>
        <w:ind w:left="425"/>
        <w:rPr>
          <w:rFonts w:ascii="Arial Narrow" w:hAnsi="Arial Narrow"/>
        </w:rPr>
      </w:pPr>
      <w:r w:rsidRPr="00D51D91">
        <w:rPr>
          <w:rFonts w:ascii="Arial Narrow" w:hAnsi="Arial Narrow"/>
        </w:rPr>
        <w:t>As regras referentes aos órgãos gerenciador e participantes, bem como a eventuais adesões são as que constam da minuta de Ata de Registro de Preços</w:t>
      </w:r>
    </w:p>
    <w:p w14:paraId="038E5C4E" w14:textId="77777777" w:rsidR="003F092F" w:rsidRPr="00D51D91" w:rsidRDefault="003F092F" w:rsidP="00235187">
      <w:pPr>
        <w:spacing w:before="120" w:after="120" w:line="276" w:lineRule="auto"/>
        <w:jc w:val="both"/>
        <w:rPr>
          <w:rFonts w:ascii="Arial Narrow" w:hAnsi="Arial Narrow" w:cs="Arial"/>
          <w:lang w:eastAsia="en-US"/>
        </w:rPr>
      </w:pPr>
      <w:bookmarkStart w:id="0" w:name="_GoBack"/>
      <w:bookmarkEnd w:id="0"/>
    </w:p>
    <w:p w14:paraId="2E36DF48" w14:textId="77777777" w:rsidR="00CA24FB" w:rsidRPr="00D51D91" w:rsidRDefault="00CA24FB" w:rsidP="008D1076">
      <w:pPr>
        <w:pStyle w:val="Nivel01"/>
        <w:numPr>
          <w:ilvl w:val="0"/>
          <w:numId w:val="25"/>
        </w:numPr>
        <w:ind w:left="851"/>
        <w:rPr>
          <w:rFonts w:ascii="Arial Narrow" w:hAnsi="Arial Narrow" w:cs="Arial"/>
          <w:color w:val="auto"/>
          <w:sz w:val="24"/>
          <w:szCs w:val="24"/>
        </w:rPr>
      </w:pPr>
      <w:r w:rsidRPr="00D51D91">
        <w:rPr>
          <w:rFonts w:ascii="Arial Narrow" w:hAnsi="Arial Narrow" w:cs="Arial"/>
          <w:color w:val="auto"/>
          <w:sz w:val="24"/>
          <w:szCs w:val="24"/>
        </w:rPr>
        <w:lastRenderedPageBreak/>
        <w:t>DO CREDENCIAMENTO</w:t>
      </w:r>
    </w:p>
    <w:p w14:paraId="0A2093BE" w14:textId="526E2EED" w:rsidR="00CA24FB" w:rsidRPr="00D51D91" w:rsidRDefault="00CA24FB" w:rsidP="00235187">
      <w:pPr>
        <w:numPr>
          <w:ilvl w:val="1"/>
          <w:numId w:val="1"/>
        </w:numPr>
        <w:spacing w:before="120" w:after="120" w:line="276" w:lineRule="auto"/>
        <w:ind w:left="425" w:firstLine="0"/>
        <w:jc w:val="both"/>
        <w:rPr>
          <w:rFonts w:ascii="Arial Narrow" w:hAnsi="Arial Narrow" w:cs="Arial"/>
          <w:bCs/>
          <w:iCs/>
        </w:rPr>
      </w:pPr>
      <w:r w:rsidRPr="00D51D91">
        <w:rPr>
          <w:rFonts w:ascii="Arial Narrow" w:hAnsi="Arial Narrow" w:cs="Arial"/>
          <w:bCs/>
          <w:iCs/>
        </w:rPr>
        <w:t xml:space="preserve">O Credenciamento é o nível básico do registro cadastral no </w:t>
      </w:r>
      <w:r w:rsidR="00027933" w:rsidRPr="00D51D91">
        <w:rPr>
          <w:rFonts w:ascii="Arial Narrow" w:hAnsi="Arial Narrow" w:cs="Arial"/>
          <w:bCs/>
          <w:iCs/>
        </w:rPr>
        <w:t>SICAF</w:t>
      </w:r>
      <w:r w:rsidRPr="00D51D91">
        <w:rPr>
          <w:rFonts w:ascii="Arial Narrow" w:hAnsi="Arial Narrow" w:cs="Arial"/>
          <w:bCs/>
          <w:iCs/>
        </w:rPr>
        <w:t>, que permite a participação dos interessados na modalidade licitatória Pregão, em sua forma eletrônica.</w:t>
      </w:r>
    </w:p>
    <w:p w14:paraId="0290FD39" w14:textId="0D9DFDA1" w:rsidR="00320345" w:rsidRPr="00D51D91" w:rsidRDefault="00320345" w:rsidP="00320345">
      <w:pPr>
        <w:pStyle w:val="PargrafodaLista"/>
        <w:numPr>
          <w:ilvl w:val="1"/>
          <w:numId w:val="1"/>
        </w:numPr>
        <w:spacing w:before="120" w:after="120" w:line="276" w:lineRule="auto"/>
        <w:jc w:val="both"/>
        <w:rPr>
          <w:rFonts w:ascii="Arial Narrow" w:hAnsi="Arial Narrow" w:cs="Arial"/>
        </w:rPr>
      </w:pPr>
      <w:r w:rsidRPr="00D51D91">
        <w:rPr>
          <w:rFonts w:ascii="Arial Narrow" w:hAnsi="Arial Narrow" w:cs="Arial"/>
        </w:rPr>
        <w:t xml:space="preserve">O cadastro no </w:t>
      </w:r>
      <w:r w:rsidR="00027933" w:rsidRPr="00D51D91">
        <w:rPr>
          <w:rFonts w:ascii="Arial Narrow" w:hAnsi="Arial Narrow" w:cs="Arial"/>
        </w:rPr>
        <w:t>SICAF</w:t>
      </w:r>
      <w:r w:rsidRPr="00D51D91">
        <w:rPr>
          <w:rFonts w:ascii="Arial Narrow" w:hAnsi="Arial Narrow" w:cs="Arial"/>
        </w:rPr>
        <w:t xml:space="preserve"> deverá ser feito no Portal de Compras do Governo Federal, no sítio </w:t>
      </w:r>
      <w:hyperlink r:id="rId11">
        <w:r w:rsidRPr="00D51D91">
          <w:rPr>
            <w:rStyle w:val="Hyperlink"/>
            <w:rFonts w:ascii="Arial Narrow" w:hAnsi="Arial Narrow" w:cs="Arial"/>
            <w:color w:val="auto"/>
          </w:rPr>
          <w:t>www.comprasgovernamentais.gov.br</w:t>
        </w:r>
      </w:hyperlink>
      <w:r w:rsidRPr="00D51D91">
        <w:rPr>
          <w:rFonts w:ascii="Arial Narrow" w:hAnsi="Arial Narrow" w:cs="Arial"/>
        </w:rPr>
        <w:t>, por meio de certificado digital conferido pela Infraestrutura de Chaves Públicas Brasileira – ICP - Brasil.</w:t>
      </w:r>
    </w:p>
    <w:p w14:paraId="4352A030" w14:textId="77777777" w:rsidR="00CA24FB" w:rsidRPr="00D51D91" w:rsidRDefault="00CA24FB" w:rsidP="00235187">
      <w:pPr>
        <w:numPr>
          <w:ilvl w:val="1"/>
          <w:numId w:val="1"/>
        </w:numPr>
        <w:spacing w:before="120" w:after="120" w:line="276" w:lineRule="auto"/>
        <w:ind w:left="425" w:firstLine="0"/>
        <w:jc w:val="both"/>
        <w:rPr>
          <w:rFonts w:ascii="Arial Narrow" w:hAnsi="Arial Narrow" w:cs="Arial"/>
        </w:rPr>
      </w:pPr>
      <w:r w:rsidRPr="00D51D91">
        <w:rPr>
          <w:rFonts w:ascii="Arial Narrow" w:hAnsi="Arial Narrow" w:cs="Arial"/>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D51D91" w:rsidRDefault="00320345" w:rsidP="001959DA">
      <w:pPr>
        <w:numPr>
          <w:ilvl w:val="1"/>
          <w:numId w:val="1"/>
        </w:numPr>
        <w:spacing w:before="120" w:after="120" w:line="276" w:lineRule="auto"/>
        <w:ind w:left="425" w:firstLine="0"/>
        <w:jc w:val="both"/>
        <w:rPr>
          <w:rFonts w:ascii="Arial Narrow" w:hAnsi="Arial Narrow" w:cs="Arial"/>
        </w:rPr>
      </w:pPr>
      <w:r w:rsidRPr="00D51D91">
        <w:rPr>
          <w:rFonts w:ascii="Arial Narrow" w:hAnsi="Arial Narrow" w:cs="Arial"/>
        </w:rPr>
        <w:t>É de responsabilidade exclusiva do licitante o uso adequado do sistema, cabendo-lhe zelar por todas as transações efetuadas diretamente ou por seu representante.</w:t>
      </w:r>
    </w:p>
    <w:p w14:paraId="662F1458" w14:textId="05D04BE2" w:rsidR="00320345" w:rsidRPr="00D51D91" w:rsidRDefault="00320345" w:rsidP="00320345">
      <w:pPr>
        <w:numPr>
          <w:ilvl w:val="1"/>
          <w:numId w:val="1"/>
        </w:numPr>
        <w:spacing w:before="120" w:after="120" w:line="276" w:lineRule="auto"/>
        <w:ind w:left="425" w:firstLine="0"/>
        <w:jc w:val="both"/>
        <w:rPr>
          <w:rFonts w:ascii="Arial Narrow" w:hAnsi="Arial Narrow" w:cs="Arial"/>
        </w:rPr>
      </w:pPr>
      <w:r w:rsidRPr="00D51D91">
        <w:rPr>
          <w:rFonts w:ascii="Arial Narrow" w:hAnsi="Arial Narrow" w:cs="Arial"/>
        </w:rPr>
        <w:t xml:space="preserve">É de responsabilidade do cadastrado conferir a exatidão dos seus dados cadastrais no </w:t>
      </w:r>
      <w:r w:rsidR="00027933" w:rsidRPr="00D51D91">
        <w:rPr>
          <w:rFonts w:ascii="Arial Narrow" w:hAnsi="Arial Narrow" w:cs="Arial"/>
        </w:rPr>
        <w:t>SICAF</w:t>
      </w:r>
      <w:r w:rsidRPr="00D51D91">
        <w:rPr>
          <w:rFonts w:ascii="Arial Narrow" w:hAnsi="Arial Narrow" w:cs="Arial"/>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D51D91" w:rsidRDefault="00320345" w:rsidP="001959DA">
      <w:pPr>
        <w:numPr>
          <w:ilvl w:val="2"/>
          <w:numId w:val="1"/>
        </w:numPr>
        <w:spacing w:before="120" w:after="120" w:line="276" w:lineRule="auto"/>
        <w:jc w:val="both"/>
        <w:rPr>
          <w:rFonts w:ascii="Arial Narrow" w:hAnsi="Arial Narrow" w:cs="Arial"/>
        </w:rPr>
      </w:pPr>
      <w:r w:rsidRPr="00D51D91">
        <w:rPr>
          <w:rFonts w:ascii="Arial Narrow" w:hAnsi="Arial Narrow" w:cs="Arial"/>
        </w:rPr>
        <w:t>A não observância do disposto no subitem anterior poderá ensejar desclassificação no momento da habilitação</w:t>
      </w:r>
    </w:p>
    <w:p w14:paraId="74948CA2" w14:textId="77777777" w:rsidR="003F092F" w:rsidRPr="00D51D91" w:rsidRDefault="003F092F" w:rsidP="00235187">
      <w:pPr>
        <w:snapToGrid w:val="0"/>
        <w:spacing w:before="120" w:after="120" w:line="276" w:lineRule="auto"/>
        <w:ind w:left="425"/>
        <w:jc w:val="both"/>
        <w:rPr>
          <w:rFonts w:ascii="Arial Narrow" w:hAnsi="Arial Narrow" w:cs="Arial"/>
          <w:bCs/>
        </w:rPr>
      </w:pPr>
    </w:p>
    <w:p w14:paraId="49E2A820" w14:textId="77777777" w:rsidR="00CA24FB" w:rsidRPr="00D51D91" w:rsidRDefault="00CA24FB" w:rsidP="008D1076">
      <w:pPr>
        <w:pStyle w:val="Nivel01"/>
        <w:ind w:left="426" w:firstLine="64"/>
        <w:rPr>
          <w:rFonts w:ascii="Arial Narrow" w:hAnsi="Arial Narrow" w:cs="Arial"/>
          <w:color w:val="auto"/>
          <w:sz w:val="24"/>
          <w:szCs w:val="24"/>
        </w:rPr>
      </w:pPr>
      <w:r w:rsidRPr="00D51D91">
        <w:rPr>
          <w:rFonts w:ascii="Arial Narrow" w:hAnsi="Arial Narrow" w:cs="Arial"/>
          <w:color w:val="auto"/>
          <w:sz w:val="24"/>
          <w:szCs w:val="24"/>
        </w:rPr>
        <w:t>DA PARTICIPAÇÃO NO PREGÃO.</w:t>
      </w:r>
    </w:p>
    <w:p w14:paraId="17589F75" w14:textId="2FB48F80" w:rsidR="00CA24FB" w:rsidRPr="00D51D91" w:rsidRDefault="00CA24FB" w:rsidP="00235187">
      <w:pPr>
        <w:numPr>
          <w:ilvl w:val="1"/>
          <w:numId w:val="1"/>
        </w:numPr>
        <w:spacing w:before="120" w:after="120" w:line="276" w:lineRule="auto"/>
        <w:ind w:left="425" w:firstLine="0"/>
        <w:jc w:val="both"/>
        <w:rPr>
          <w:rFonts w:ascii="Arial Narrow" w:hAnsi="Arial Narrow" w:cs="Arial"/>
          <w:bCs/>
          <w:iCs/>
        </w:rPr>
      </w:pPr>
      <w:r w:rsidRPr="00D51D91">
        <w:rPr>
          <w:rFonts w:ascii="Arial Narrow" w:hAnsi="Arial Narrow" w:cs="Arial"/>
          <w:bCs/>
        </w:rPr>
        <w:t xml:space="preserve">Poderão participar deste Pregão </w:t>
      </w:r>
      <w:r w:rsidR="00825ABA" w:rsidRPr="00D51D91">
        <w:rPr>
          <w:rFonts w:ascii="Arial Narrow" w:hAnsi="Arial Narrow" w:cs="Arial"/>
          <w:bCs/>
        </w:rPr>
        <w:t>interessados</w:t>
      </w:r>
      <w:r w:rsidRPr="00D51D91">
        <w:rPr>
          <w:rFonts w:ascii="Arial Narrow" w:hAnsi="Arial Narrow" w:cs="Arial"/>
          <w:bCs/>
        </w:rPr>
        <w:t xml:space="preserve"> cujo ramo de atividade seja compatível com o objeto desta licitação, e que estejam com Credenciamento regular no</w:t>
      </w:r>
      <w:r w:rsidRPr="00D51D91">
        <w:rPr>
          <w:rFonts w:ascii="Arial Narrow" w:hAnsi="Arial Narrow" w:cs="Arial"/>
        </w:rPr>
        <w:t xml:space="preserve"> Sistema de Cadastramento Unificado de Fornecedores – </w:t>
      </w:r>
      <w:r w:rsidR="00027933" w:rsidRPr="00D51D91">
        <w:rPr>
          <w:rFonts w:ascii="Arial Narrow" w:hAnsi="Arial Narrow" w:cs="Arial"/>
        </w:rPr>
        <w:t>SICAF</w:t>
      </w:r>
      <w:r w:rsidRPr="00D51D91">
        <w:rPr>
          <w:rFonts w:ascii="Arial Narrow" w:hAnsi="Arial Narrow" w:cs="Arial"/>
        </w:rPr>
        <w:t xml:space="preserve">, </w:t>
      </w:r>
      <w:r w:rsidR="00F77814" w:rsidRPr="00D51D91">
        <w:rPr>
          <w:rFonts w:ascii="Arial Narrow" w:hAnsi="Arial Narrow" w:cs="Arial"/>
          <w:bCs/>
        </w:rPr>
        <w:t>conforme disposto no art. 9º da IN SEGES/MP nº 3, de 2018.</w:t>
      </w:r>
    </w:p>
    <w:p w14:paraId="078347CA" w14:textId="71ED4E52" w:rsidR="00F77814" w:rsidRPr="00D51D91" w:rsidRDefault="00F77814" w:rsidP="001959DA">
      <w:pPr>
        <w:numPr>
          <w:ilvl w:val="2"/>
          <w:numId w:val="1"/>
        </w:numPr>
        <w:spacing w:before="120" w:after="120" w:line="276" w:lineRule="auto"/>
        <w:jc w:val="both"/>
        <w:rPr>
          <w:rFonts w:ascii="Arial Narrow" w:hAnsi="Arial Narrow" w:cs="Arial"/>
        </w:rPr>
      </w:pPr>
      <w:r w:rsidRPr="00D51D91">
        <w:rPr>
          <w:rFonts w:ascii="Arial Narrow" w:hAnsi="Arial Narrow" w:cs="Arial"/>
        </w:rPr>
        <w:t>Os licitantes deverão utilizar o certificado digital para acesso ao Sistema.</w:t>
      </w:r>
    </w:p>
    <w:p w14:paraId="5A952245" w14:textId="565C6024" w:rsidR="00F77814" w:rsidRPr="00D51D91" w:rsidRDefault="00DA2C76" w:rsidP="001959DA">
      <w:pPr>
        <w:numPr>
          <w:ilvl w:val="2"/>
          <w:numId w:val="1"/>
        </w:numPr>
        <w:spacing w:before="120" w:after="120" w:line="276" w:lineRule="auto"/>
        <w:jc w:val="both"/>
        <w:rPr>
          <w:rFonts w:ascii="Arial Narrow" w:hAnsi="Arial Narrow" w:cs="Arial"/>
        </w:rPr>
      </w:pPr>
      <w:r w:rsidRPr="00D51D91">
        <w:rPr>
          <w:rFonts w:ascii="Arial Narrow" w:hAnsi="Arial Narrow" w:cs="Arial"/>
        </w:rPr>
        <w:t xml:space="preserve">Para </w:t>
      </w:r>
      <w:r w:rsidR="00AC4661" w:rsidRPr="00D51D91">
        <w:rPr>
          <w:rFonts w:ascii="Arial Narrow" w:hAnsi="Arial Narrow" w:cs="Arial"/>
        </w:rPr>
        <w:t>todos os itens desta licitação</w:t>
      </w:r>
      <w:r w:rsidRPr="00D51D91">
        <w:rPr>
          <w:rFonts w:ascii="Arial Narrow" w:hAnsi="Arial Narrow" w:cs="Arial"/>
        </w:rPr>
        <w:t>, a participação é exclusiva a microempresas e empresas de pequeno porte, nos termos do art. 48 da Lei Complementar nº 123, de 14 de dezembro de 2006.</w:t>
      </w:r>
    </w:p>
    <w:p w14:paraId="5020CB36" w14:textId="3AE5DE7F" w:rsidR="007A24EB" w:rsidRPr="00D51D91" w:rsidRDefault="007A24EB" w:rsidP="00235187">
      <w:pPr>
        <w:numPr>
          <w:ilvl w:val="1"/>
          <w:numId w:val="1"/>
        </w:numPr>
        <w:spacing w:before="120" w:after="120" w:line="276" w:lineRule="auto"/>
        <w:ind w:left="425" w:firstLine="0"/>
        <w:jc w:val="both"/>
        <w:rPr>
          <w:rFonts w:ascii="Arial Narrow" w:hAnsi="Arial Narrow" w:cs="Arial"/>
          <w:bCs/>
          <w:iCs/>
        </w:rPr>
      </w:pPr>
      <w:r w:rsidRPr="00D51D91">
        <w:rPr>
          <w:rFonts w:ascii="Arial Narrow" w:hAnsi="Arial Narrow" w:cs="Arial"/>
          <w:bCs/>
          <w:iCs/>
        </w:rPr>
        <w:t xml:space="preserve">Será concedido tratamento favorecido para as microempresas e empresas de pequeno porte, para as sociedades cooperativas mencionadas no artigo 34 da Lei </w:t>
      </w:r>
      <w:r w:rsidR="00573BD8" w:rsidRPr="00D51D91">
        <w:rPr>
          <w:rFonts w:ascii="Arial Narrow" w:hAnsi="Arial Narrow" w:cs="Arial"/>
          <w:bCs/>
          <w:iCs/>
        </w:rPr>
        <w:t xml:space="preserve">nº </w:t>
      </w:r>
      <w:r w:rsidRPr="00D51D91">
        <w:rPr>
          <w:rFonts w:ascii="Arial Narrow" w:hAnsi="Arial Narrow" w:cs="Arial"/>
          <w:bCs/>
          <w:iCs/>
        </w:rPr>
        <w:t xml:space="preserve">11.488, de 2007, para o agricultor familiar, o produtor rural pessoa física e para o microempreendedor individual - MEI, nos limites previstos da Lei Complementar </w:t>
      </w:r>
      <w:r w:rsidR="00573BD8" w:rsidRPr="00D51D91">
        <w:rPr>
          <w:rFonts w:ascii="Arial Narrow" w:hAnsi="Arial Narrow" w:cs="Arial"/>
          <w:bCs/>
          <w:iCs/>
        </w:rPr>
        <w:t xml:space="preserve">nº </w:t>
      </w:r>
      <w:r w:rsidRPr="00D51D91">
        <w:rPr>
          <w:rFonts w:ascii="Arial Narrow" w:hAnsi="Arial Narrow" w:cs="Arial"/>
          <w:bCs/>
          <w:iCs/>
        </w:rPr>
        <w:t>123, de 2006.</w:t>
      </w:r>
    </w:p>
    <w:p w14:paraId="3DE9F816" w14:textId="6C4AD122" w:rsidR="00CA24FB" w:rsidRPr="00D51D91" w:rsidRDefault="00CA24FB" w:rsidP="00235187">
      <w:pPr>
        <w:numPr>
          <w:ilvl w:val="1"/>
          <w:numId w:val="1"/>
        </w:numPr>
        <w:autoSpaceDE w:val="0"/>
        <w:snapToGrid w:val="0"/>
        <w:spacing w:before="120" w:after="120" w:line="276" w:lineRule="auto"/>
        <w:ind w:left="425" w:firstLine="0"/>
        <w:jc w:val="both"/>
        <w:rPr>
          <w:rFonts w:ascii="Arial Narrow" w:hAnsi="Arial Narrow" w:cs="Arial"/>
          <w:bCs/>
        </w:rPr>
      </w:pPr>
      <w:r w:rsidRPr="00D51D91">
        <w:rPr>
          <w:rFonts w:ascii="Arial Narrow" w:hAnsi="Arial Narrow" w:cs="Arial"/>
          <w:bCs/>
        </w:rPr>
        <w:t>Não poderão participar desta licitação</w:t>
      </w:r>
      <w:r w:rsidR="001B1976" w:rsidRPr="00D51D91">
        <w:rPr>
          <w:rFonts w:ascii="Arial Narrow" w:hAnsi="Arial Narrow" w:cs="Arial"/>
          <w:bCs/>
        </w:rPr>
        <w:t xml:space="preserve"> os interessados</w:t>
      </w:r>
      <w:r w:rsidRPr="00D51D91">
        <w:rPr>
          <w:rFonts w:ascii="Arial Narrow" w:hAnsi="Arial Narrow" w:cs="Arial"/>
          <w:bCs/>
        </w:rPr>
        <w:t>:</w:t>
      </w:r>
    </w:p>
    <w:p w14:paraId="53DF40C1" w14:textId="22BE65AD" w:rsidR="00CA24FB" w:rsidRPr="00D51D91" w:rsidRDefault="001B1976" w:rsidP="00235187">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proibido</w:t>
      </w:r>
      <w:r w:rsidR="00CA24FB" w:rsidRPr="00D51D91">
        <w:rPr>
          <w:rFonts w:ascii="Arial Narrow" w:hAnsi="Arial Narrow" w:cs="Arial"/>
          <w:bCs/>
        </w:rPr>
        <w:t>s</w:t>
      </w:r>
      <w:proofErr w:type="gramEnd"/>
      <w:r w:rsidR="00CA24FB" w:rsidRPr="00D51D91">
        <w:rPr>
          <w:rFonts w:ascii="Arial Narrow" w:hAnsi="Arial Narrow" w:cs="Arial"/>
          <w:bCs/>
        </w:rPr>
        <w:t xml:space="preserve"> de participar de licitações e celebrar contratos administrativos, na forma da legislação vigente;</w:t>
      </w:r>
    </w:p>
    <w:p w14:paraId="320C955A" w14:textId="029E130B" w:rsidR="00DA2C76" w:rsidRPr="00D51D91" w:rsidRDefault="00DA2C76"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não atendam às condições deste Edital e seu(s) anexo(s);</w:t>
      </w:r>
    </w:p>
    <w:p w14:paraId="0B174BFD" w14:textId="7D4F7510" w:rsidR="00CA24FB" w:rsidRPr="00D51D91" w:rsidRDefault="001B1976" w:rsidP="0023518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rPr>
      </w:pPr>
      <w:proofErr w:type="gramStart"/>
      <w:r w:rsidRPr="00D51D91">
        <w:rPr>
          <w:rFonts w:ascii="Arial Narrow" w:hAnsi="Arial Narrow" w:cs="Arial"/>
          <w:bCs/>
        </w:rPr>
        <w:t>estrangeiros</w:t>
      </w:r>
      <w:proofErr w:type="gramEnd"/>
      <w:r w:rsidRPr="00D51D91">
        <w:rPr>
          <w:rFonts w:ascii="Arial Narrow" w:hAnsi="Arial Narrow" w:cs="Arial"/>
          <w:bCs/>
        </w:rPr>
        <w:t xml:space="preserve"> </w:t>
      </w:r>
      <w:r w:rsidR="00CA24FB" w:rsidRPr="00D51D91">
        <w:rPr>
          <w:rFonts w:ascii="Arial Narrow" w:hAnsi="Arial Narrow" w:cs="Arial"/>
          <w:bCs/>
        </w:rPr>
        <w:t>que não tenham representação legal no Brasil com poderes expressos para receber citação e responder administrativa ou judicialmente;</w:t>
      </w:r>
    </w:p>
    <w:p w14:paraId="17CAD08D" w14:textId="0D45FBF7" w:rsidR="00CA24FB" w:rsidRPr="00D51D91" w:rsidRDefault="00CA24FB" w:rsidP="0023518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rPr>
      </w:pPr>
      <w:proofErr w:type="gramStart"/>
      <w:r w:rsidRPr="00D51D91">
        <w:rPr>
          <w:rFonts w:ascii="Arial Narrow" w:eastAsia="Arial Unicode MS" w:hAnsi="Arial Narrow" w:cs="Arial"/>
        </w:rPr>
        <w:t>que</w:t>
      </w:r>
      <w:proofErr w:type="gramEnd"/>
      <w:r w:rsidRPr="00D51D91">
        <w:rPr>
          <w:rFonts w:ascii="Arial Narrow" w:eastAsia="Arial Unicode MS" w:hAnsi="Arial Narrow" w:cs="Arial"/>
        </w:rPr>
        <w:t xml:space="preserve"> se enquadrem nas vedações previstas no artigo 9º da Lei nº 8.666, de 1993;</w:t>
      </w:r>
    </w:p>
    <w:p w14:paraId="5AAF6812" w14:textId="65DFBC3E" w:rsidR="00CA24FB" w:rsidRPr="00D51D91" w:rsidRDefault="00CA24FB" w:rsidP="0023518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rPr>
      </w:pPr>
      <w:r w:rsidRPr="00D51D91">
        <w:rPr>
          <w:rFonts w:ascii="Arial Narrow" w:hAnsi="Arial Narrow" w:cs="Arial"/>
        </w:rPr>
        <w:lastRenderedPageBreak/>
        <w:t xml:space="preserve"> </w:t>
      </w:r>
      <w:proofErr w:type="gramStart"/>
      <w:r w:rsidR="00DA2C76" w:rsidRPr="00D51D91">
        <w:rPr>
          <w:rFonts w:ascii="Arial Narrow" w:hAnsi="Arial Narrow" w:cs="Arial"/>
        </w:rPr>
        <w:t>que</w:t>
      </w:r>
      <w:proofErr w:type="gramEnd"/>
      <w:r w:rsidR="00DA2C76" w:rsidRPr="00D51D91">
        <w:rPr>
          <w:rFonts w:ascii="Arial Narrow" w:hAnsi="Arial Narrow" w:cs="Arial"/>
        </w:rPr>
        <w:t xml:space="preserve"> estejam sob falência,  concurso de credores,</w:t>
      </w:r>
      <w:r w:rsidR="005201AC" w:rsidRPr="00D51D91">
        <w:rPr>
          <w:rFonts w:ascii="Arial Narrow" w:hAnsi="Arial Narrow" w:cs="Arial"/>
        </w:rPr>
        <w:t xml:space="preserve"> concordata</w:t>
      </w:r>
      <w:r w:rsidR="001959DA" w:rsidRPr="00D51D91">
        <w:rPr>
          <w:rFonts w:ascii="Arial Narrow" w:hAnsi="Arial Narrow" w:cs="Arial"/>
        </w:rPr>
        <w:t xml:space="preserve"> ou</w:t>
      </w:r>
      <w:r w:rsidRPr="00D51D91">
        <w:rPr>
          <w:rFonts w:ascii="Arial Narrow" w:hAnsi="Arial Narrow" w:cs="Arial"/>
        </w:rPr>
        <w:t xml:space="preserve"> em processo de dissolução ou liquidação;</w:t>
      </w:r>
    </w:p>
    <w:p w14:paraId="2707A8CC" w14:textId="3844E56D" w:rsidR="005C4633" w:rsidRPr="00D51D91" w:rsidRDefault="0086517F" w:rsidP="0023518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rPr>
      </w:pPr>
      <w:proofErr w:type="gramStart"/>
      <w:r w:rsidRPr="00D51D91">
        <w:rPr>
          <w:rFonts w:ascii="Arial Narrow" w:hAnsi="Arial Narrow" w:cs="Arial"/>
        </w:rPr>
        <w:t>entidades</w:t>
      </w:r>
      <w:proofErr w:type="gramEnd"/>
      <w:r w:rsidRPr="00D51D91">
        <w:rPr>
          <w:rFonts w:ascii="Arial Narrow" w:hAnsi="Arial Narrow" w:cs="Arial"/>
        </w:rPr>
        <w:t xml:space="preserve"> empresariais </w:t>
      </w:r>
      <w:r w:rsidR="00CA24FB" w:rsidRPr="00D51D91">
        <w:rPr>
          <w:rFonts w:ascii="Arial Narrow" w:hAnsi="Arial Narrow" w:cs="Arial"/>
        </w:rPr>
        <w:t>que estejam reunidas em consórcio</w:t>
      </w:r>
      <w:r w:rsidR="005C4633" w:rsidRPr="00D51D91">
        <w:rPr>
          <w:rFonts w:ascii="Arial Narrow" w:hAnsi="Arial Narrow" w:cs="Arial"/>
        </w:rPr>
        <w:t>;</w:t>
      </w:r>
    </w:p>
    <w:p w14:paraId="1A392439" w14:textId="741AB3E4" w:rsidR="00CA24FB" w:rsidRPr="00D51D91" w:rsidRDefault="00CA24FB" w:rsidP="001959DA">
      <w:pPr>
        <w:numPr>
          <w:ilvl w:val="1"/>
          <w:numId w:val="1"/>
        </w:numPr>
        <w:autoSpaceDE w:val="0"/>
        <w:snapToGrid w:val="0"/>
        <w:spacing w:before="120" w:after="120" w:line="276" w:lineRule="auto"/>
        <w:ind w:left="425" w:firstLine="0"/>
        <w:jc w:val="both"/>
        <w:rPr>
          <w:rFonts w:ascii="Arial Narrow" w:hAnsi="Arial Narrow" w:cs="Arial"/>
        </w:rPr>
      </w:pPr>
      <w:r w:rsidRPr="00D51D91">
        <w:rPr>
          <w:rFonts w:ascii="Arial Narrow" w:hAnsi="Arial Narrow" w:cs="Arial"/>
        </w:rPr>
        <w:t>Como condição para participação no Pregão, a licitante assinalará “sim” ou “não” em campo próprio do sistema eletrônico, relativo às seguintes declarações:</w:t>
      </w:r>
      <w:r w:rsidRPr="00D51D91">
        <w:rPr>
          <w:rFonts w:ascii="Arial Narrow" w:eastAsia="Zurich BT" w:hAnsi="Arial Narrow" w:cs="Arial"/>
          <w:bCs/>
        </w:rPr>
        <w:t xml:space="preserve"> </w:t>
      </w:r>
    </w:p>
    <w:p w14:paraId="3F6408CB" w14:textId="16227570" w:rsidR="008C5036" w:rsidRPr="00D51D91" w:rsidRDefault="00CA24FB"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rPr>
      </w:pPr>
      <w:proofErr w:type="gramStart"/>
      <w:r w:rsidRPr="00D51D91">
        <w:rPr>
          <w:rFonts w:ascii="Arial Narrow" w:hAnsi="Arial Narrow" w:cs="Arial"/>
          <w:bCs/>
        </w:rPr>
        <w:t>que</w:t>
      </w:r>
      <w:proofErr w:type="gramEnd"/>
      <w:r w:rsidRPr="00D51D91">
        <w:rPr>
          <w:rFonts w:ascii="Arial Narrow" w:hAnsi="Arial Narrow" w:cs="Arial"/>
          <w:bCs/>
        </w:rPr>
        <w:t xml:space="preserve"> cumpre os requisitos estabelecidos no artigo 3° </w:t>
      </w:r>
      <w:r w:rsidRPr="00D51D91">
        <w:rPr>
          <w:rFonts w:ascii="Arial Narrow" w:hAnsi="Arial Narrow" w:cs="Arial"/>
        </w:rPr>
        <w:t xml:space="preserve">da Lei Complementar nº 123, de 2006, estando apta a usufruir do tratamento favorecido estabelecido em seus </w:t>
      </w:r>
      <w:proofErr w:type="spellStart"/>
      <w:r w:rsidRPr="00D51D91">
        <w:rPr>
          <w:rFonts w:ascii="Arial Narrow" w:hAnsi="Arial Narrow" w:cs="Arial"/>
        </w:rPr>
        <w:t>arts</w:t>
      </w:r>
      <w:proofErr w:type="spellEnd"/>
      <w:r w:rsidRPr="00D51D91">
        <w:rPr>
          <w:rFonts w:ascii="Arial Narrow" w:hAnsi="Arial Narrow" w:cs="Arial"/>
        </w:rPr>
        <w:t>. 42 a</w:t>
      </w:r>
      <w:r w:rsidR="00DF5F6C" w:rsidRPr="00D51D91">
        <w:rPr>
          <w:rFonts w:ascii="Arial Narrow" w:hAnsi="Arial Narrow" w:cs="Arial"/>
        </w:rPr>
        <w:t xml:space="preserve"> 49;</w:t>
      </w:r>
      <w:r w:rsidR="00B37837" w:rsidRPr="00D51D91">
        <w:rPr>
          <w:rFonts w:ascii="Arial Narrow" w:hAnsi="Arial Narrow" w:cs="Arial"/>
        </w:rPr>
        <w:t xml:space="preserve"> </w:t>
      </w:r>
    </w:p>
    <w:p w14:paraId="5F49C861" w14:textId="7B14B1DC" w:rsidR="008C5036" w:rsidRPr="00D51D91" w:rsidRDefault="008C5036" w:rsidP="001959DA">
      <w:pPr>
        <w:numPr>
          <w:ilvl w:val="3"/>
          <w:numId w:val="1"/>
        </w:numPr>
        <w:tabs>
          <w:tab w:val="left" w:pos="1440"/>
        </w:tabs>
        <w:autoSpaceDE w:val="0"/>
        <w:snapToGrid w:val="0"/>
        <w:spacing w:before="120" w:after="120" w:line="276" w:lineRule="auto"/>
        <w:jc w:val="both"/>
        <w:rPr>
          <w:rFonts w:ascii="Arial Narrow" w:hAnsi="Arial Narrow" w:cs="Arial"/>
          <w:bCs/>
        </w:rPr>
      </w:pPr>
      <w:proofErr w:type="gramStart"/>
      <w:r w:rsidRPr="00D51D91">
        <w:rPr>
          <w:rFonts w:ascii="Arial Narrow" w:hAnsi="Arial Narrow" w:cs="Arial"/>
          <w:bCs/>
        </w:rPr>
        <w:t>nos</w:t>
      </w:r>
      <w:proofErr w:type="gramEnd"/>
      <w:r w:rsidRPr="00D51D91">
        <w:rPr>
          <w:rFonts w:ascii="Arial Narrow" w:hAnsi="Arial Narrow" w:cs="Arial"/>
          <w:bCs/>
        </w:rPr>
        <w:t xml:space="preserve"> itens exclusivos para participação de microempresas e empresas de pequeno porte, a assinalação do campo “não” impedirá o prosseguimento no certame;</w:t>
      </w:r>
    </w:p>
    <w:p w14:paraId="732F4E15" w14:textId="049536D2" w:rsidR="008C5036" w:rsidRPr="00D51D91" w:rsidRDefault="008C5036" w:rsidP="001959DA">
      <w:pPr>
        <w:numPr>
          <w:ilvl w:val="3"/>
          <w:numId w:val="1"/>
        </w:numPr>
        <w:tabs>
          <w:tab w:val="left" w:pos="1440"/>
        </w:tabs>
        <w:autoSpaceDE w:val="0"/>
        <w:snapToGrid w:val="0"/>
        <w:spacing w:before="120" w:after="120" w:line="276" w:lineRule="auto"/>
        <w:jc w:val="both"/>
        <w:rPr>
          <w:rFonts w:ascii="Arial Narrow" w:hAnsi="Arial Narrow" w:cs="Arial"/>
          <w:bCs/>
        </w:rPr>
      </w:pPr>
      <w:proofErr w:type="gramStart"/>
      <w:r w:rsidRPr="00D51D91">
        <w:rPr>
          <w:rFonts w:ascii="Arial Narrow" w:hAnsi="Arial Narrow" w:cs="Arial"/>
          <w:bCs/>
        </w:rPr>
        <w:t>nos</w:t>
      </w:r>
      <w:proofErr w:type="gramEnd"/>
      <w:r w:rsidRPr="00D51D91">
        <w:rPr>
          <w:rFonts w:ascii="Arial Narrow" w:hAnsi="Arial Narrow" w:cs="Arial"/>
          <w:bCs/>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D51D91" w:rsidRDefault="00CA24FB"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está ciente e concorda com as condições contidas no Edital e seus anexos, bem como de que cumpre plenamente os requisitos de habilitação definidos no Edital;</w:t>
      </w:r>
    </w:p>
    <w:p w14:paraId="20A812A2" w14:textId="6A4A931E" w:rsidR="00CA24FB" w:rsidRPr="00D51D91" w:rsidRDefault="00CA24FB"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inexistem fatos impeditivos para sua habilitação no certame, ciente da obrigatoriedade de declarar ocorrências posteriores; </w:t>
      </w:r>
    </w:p>
    <w:p w14:paraId="6ADF85E6" w14:textId="107DB8E9" w:rsidR="00CA24FB" w:rsidRPr="00D51D91" w:rsidRDefault="00CA24FB"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não emprega menor de 18 anos em trabalho noturno, perigoso ou insalubre e não emprega menor de 16 anos, salvo menor, a partir de 14 anos, na condição de aprendiz, nos termos do art</w:t>
      </w:r>
      <w:r w:rsidR="00560149" w:rsidRPr="00D51D91">
        <w:rPr>
          <w:rFonts w:ascii="Arial Narrow" w:hAnsi="Arial Narrow" w:cs="Arial"/>
          <w:bCs/>
        </w:rPr>
        <w:t>igo 7°, XXXIII, da Constituição;</w:t>
      </w:r>
      <w:r w:rsidRPr="00D51D91">
        <w:rPr>
          <w:rFonts w:ascii="Arial Narrow" w:hAnsi="Arial Narrow" w:cs="Arial"/>
          <w:bCs/>
        </w:rPr>
        <w:t xml:space="preserve"> </w:t>
      </w:r>
    </w:p>
    <w:p w14:paraId="41A68E6F" w14:textId="4E92F2CC" w:rsidR="00B642C5" w:rsidRPr="00D51D91" w:rsidRDefault="00CA24FB"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a proposta foi elaborada de forma independente, nos termos da Instrução Normativa SLTI/</w:t>
      </w:r>
      <w:r w:rsidR="00027933" w:rsidRPr="00D51D91">
        <w:rPr>
          <w:rFonts w:ascii="Arial Narrow" w:hAnsi="Arial Narrow" w:cs="Arial"/>
          <w:bCs/>
        </w:rPr>
        <w:t>MP</w:t>
      </w:r>
      <w:r w:rsidRPr="00D51D91">
        <w:rPr>
          <w:rFonts w:ascii="Arial Narrow" w:hAnsi="Arial Narrow" w:cs="Arial"/>
          <w:bCs/>
        </w:rPr>
        <w:t xml:space="preserve"> </w:t>
      </w:r>
      <w:r w:rsidR="00CE71E9" w:rsidRPr="00D51D91">
        <w:rPr>
          <w:rFonts w:ascii="Arial Narrow" w:hAnsi="Arial Narrow" w:cs="Arial"/>
          <w:bCs/>
        </w:rPr>
        <w:t>nº 2, de 16 de setembro de 2009.</w:t>
      </w:r>
    </w:p>
    <w:p w14:paraId="089C662C" w14:textId="45381AF1" w:rsidR="002D6BF6" w:rsidRPr="00D51D91" w:rsidRDefault="002D6BF6"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não possui, em sua cadeia produtiva, empregados executando trabalho degradante ou forçado, observando o disposto nos incisos III e IV do art. 1º e no inciso III do art. 5º da Constituição Federal;</w:t>
      </w:r>
    </w:p>
    <w:p w14:paraId="402AEB67" w14:textId="262CA1CB" w:rsidR="002D6BF6" w:rsidRPr="00D51D91" w:rsidRDefault="002D6BF6"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os serviços são prestados por empresas que comprovem cumprimento de </w:t>
      </w:r>
      <w:r w:rsidR="00B642C5" w:rsidRPr="00D51D91">
        <w:rPr>
          <w:rFonts w:ascii="Arial Narrow" w:hAnsi="Arial Narrow" w:cs="Arial"/>
          <w:bCs/>
        </w:rPr>
        <w:t xml:space="preserve">    </w:t>
      </w:r>
      <w:r w:rsidRPr="00D51D91">
        <w:rPr>
          <w:rFonts w:ascii="Arial Narrow" w:hAnsi="Arial Narrow" w:cs="Arial"/>
          <w:bCs/>
        </w:rPr>
        <w:t>reserva de cargos prevista em lei para pessoa com deficiência ou para reabilitado da Previdência Social e que atendam às regras de acessibilidade previstas na legislação, conforme disposto no art. 93 da Lei nº 8.213, de 24 de julho de 1991.</w:t>
      </w:r>
    </w:p>
    <w:p w14:paraId="24E1AD32" w14:textId="11D89500" w:rsidR="005201AC" w:rsidRPr="00D51D91" w:rsidRDefault="005201AC" w:rsidP="001959DA">
      <w:pPr>
        <w:numPr>
          <w:ilvl w:val="2"/>
          <w:numId w:val="1"/>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que</w:t>
      </w:r>
      <w:proofErr w:type="gramEnd"/>
      <w:r w:rsidRPr="00D51D91">
        <w:rPr>
          <w:rFonts w:ascii="Arial Narrow" w:hAnsi="Arial Narrow" w:cs="Arial"/>
          <w:bCs/>
        </w:rPr>
        <w:t xml:space="preserve"> cumpre os requisitos do Decreto n. 7.174, de 2010, estando apto a usufruir dos critérios de preferência.</w:t>
      </w:r>
    </w:p>
    <w:p w14:paraId="373B51E9" w14:textId="1286E433" w:rsidR="002D6BF6" w:rsidRPr="00D51D91" w:rsidRDefault="002D6BF6" w:rsidP="001959DA">
      <w:pPr>
        <w:numPr>
          <w:ilvl w:val="1"/>
          <w:numId w:val="1"/>
        </w:numPr>
        <w:autoSpaceDE w:val="0"/>
        <w:snapToGrid w:val="0"/>
        <w:spacing w:before="120" w:after="120" w:line="276" w:lineRule="auto"/>
        <w:ind w:left="425" w:firstLine="0"/>
        <w:jc w:val="both"/>
        <w:rPr>
          <w:rFonts w:ascii="Arial Narrow" w:hAnsi="Arial Narrow" w:cs="Arial"/>
        </w:rPr>
      </w:pPr>
      <w:r w:rsidRPr="00D51D91">
        <w:rPr>
          <w:rFonts w:ascii="Arial Narrow" w:hAnsi="Arial Narrow" w:cs="Arial"/>
        </w:rPr>
        <w:t>A declaração falsa relativa ao cumprimento de qualquer condição sujeitará o licitante às sanções previstas em lei e neste Edital.</w:t>
      </w:r>
    </w:p>
    <w:p w14:paraId="2E78269B" w14:textId="17BCE9A3" w:rsidR="00053E65" w:rsidRPr="00D51D91" w:rsidRDefault="00B457B8" w:rsidP="008431D1">
      <w:pPr>
        <w:pStyle w:val="Nivel01"/>
        <w:ind w:left="426" w:firstLine="0"/>
        <w:rPr>
          <w:rFonts w:ascii="Arial Narrow" w:hAnsi="Arial Narrow" w:cs="Arial"/>
          <w:color w:val="auto"/>
          <w:sz w:val="24"/>
          <w:szCs w:val="24"/>
        </w:rPr>
      </w:pPr>
      <w:r w:rsidRPr="00D51D91">
        <w:rPr>
          <w:rFonts w:ascii="Arial Narrow" w:hAnsi="Arial Narrow" w:cs="Arial"/>
          <w:color w:val="auto"/>
          <w:sz w:val="24"/>
          <w:szCs w:val="24"/>
        </w:rPr>
        <w:lastRenderedPageBreak/>
        <w:t>DO ENVIO DA PROPOSTA</w:t>
      </w:r>
    </w:p>
    <w:p w14:paraId="7CF7B5B6" w14:textId="62738225" w:rsidR="00AC2F08" w:rsidRPr="00D51D91" w:rsidRDefault="00AC2F08" w:rsidP="001959DA">
      <w:pPr>
        <w:numPr>
          <w:ilvl w:val="1"/>
          <w:numId w:val="12"/>
        </w:numPr>
        <w:spacing w:before="120" w:after="120" w:line="276" w:lineRule="auto"/>
        <w:ind w:left="425" w:firstLine="0"/>
        <w:jc w:val="both"/>
        <w:rPr>
          <w:rFonts w:ascii="Arial Narrow" w:hAnsi="Arial Narrow" w:cs="Arial"/>
        </w:rPr>
      </w:pPr>
      <w:r w:rsidRPr="00D51D91">
        <w:rPr>
          <w:rFonts w:ascii="Arial Narrow" w:hAnsi="Arial Narrow" w:cs="Arial"/>
        </w:rPr>
        <w:t>O licitante deverá encaminhar a proposta por meio do sistema eletrônico até a data e horário marcados para abertura da sessão, quando, então, encerrar-se-á automaticamente a fase de recebimento de propostas.</w:t>
      </w:r>
    </w:p>
    <w:p w14:paraId="0623CF11" w14:textId="77777777" w:rsidR="00CA24FB" w:rsidRPr="00D51D91" w:rsidRDefault="00CA24FB" w:rsidP="00C80554">
      <w:pPr>
        <w:numPr>
          <w:ilvl w:val="1"/>
          <w:numId w:val="12"/>
        </w:numPr>
        <w:spacing w:before="120" w:after="120" w:line="276" w:lineRule="auto"/>
        <w:ind w:left="425" w:firstLine="0"/>
        <w:jc w:val="both"/>
        <w:rPr>
          <w:rFonts w:ascii="Arial Narrow" w:hAnsi="Arial Narrow" w:cs="Arial"/>
        </w:rPr>
      </w:pPr>
      <w:r w:rsidRPr="00D51D91">
        <w:rPr>
          <w:rFonts w:ascii="Arial Narrow" w:hAnsi="Arial Narrow" w:cs="Arial"/>
        </w:rPr>
        <w:t xml:space="preserve">O licitante será responsável por todas as transações que forem efetuadas em seu nome no sistema eletrônico, assumindo como firmes e verdadeiras suas propostas e lances. </w:t>
      </w:r>
    </w:p>
    <w:p w14:paraId="7583B1FA" w14:textId="79ED5823" w:rsidR="008152DB" w:rsidRPr="00D51D91" w:rsidRDefault="00CA24FB" w:rsidP="00C80554">
      <w:pPr>
        <w:numPr>
          <w:ilvl w:val="1"/>
          <w:numId w:val="12"/>
        </w:numPr>
        <w:spacing w:before="120" w:after="120" w:line="276" w:lineRule="auto"/>
        <w:ind w:left="425" w:firstLine="0"/>
        <w:jc w:val="both"/>
        <w:rPr>
          <w:rFonts w:ascii="Arial Narrow" w:hAnsi="Arial Narrow" w:cs="Arial"/>
        </w:rPr>
      </w:pPr>
      <w:r w:rsidRPr="00D51D91">
        <w:rPr>
          <w:rFonts w:ascii="Arial Narrow" w:hAnsi="Arial Narrow" w:cs="Arial"/>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D51D91" w:rsidRDefault="00CA24FB" w:rsidP="00C80554">
      <w:pPr>
        <w:numPr>
          <w:ilvl w:val="1"/>
          <w:numId w:val="12"/>
        </w:numPr>
        <w:spacing w:before="120" w:after="120" w:line="276" w:lineRule="auto"/>
        <w:ind w:left="425" w:firstLine="0"/>
        <w:jc w:val="both"/>
        <w:rPr>
          <w:rFonts w:ascii="Arial Narrow" w:hAnsi="Arial Narrow" w:cs="Arial"/>
        </w:rPr>
      </w:pPr>
      <w:r w:rsidRPr="00D51D91">
        <w:rPr>
          <w:rFonts w:ascii="Arial Narrow" w:hAnsi="Arial Narrow" w:cs="Arial"/>
        </w:rPr>
        <w:t xml:space="preserve">Até a abertura da sessão, os licitantes poderão retirar ou substituir as propostas apresentadas.  </w:t>
      </w:r>
    </w:p>
    <w:p w14:paraId="72874498" w14:textId="77777777" w:rsidR="00CA24FB" w:rsidRPr="00D51D91" w:rsidRDefault="00CA24FB" w:rsidP="00C80554">
      <w:pPr>
        <w:numPr>
          <w:ilvl w:val="1"/>
          <w:numId w:val="12"/>
        </w:numPr>
        <w:spacing w:before="120" w:after="120" w:line="276" w:lineRule="auto"/>
        <w:ind w:left="425" w:firstLine="0"/>
        <w:jc w:val="both"/>
        <w:rPr>
          <w:rFonts w:ascii="Arial Narrow" w:hAnsi="Arial Narrow" w:cs="Arial"/>
        </w:rPr>
      </w:pPr>
      <w:r w:rsidRPr="00D51D91">
        <w:rPr>
          <w:rFonts w:ascii="Arial Narrow" w:hAnsi="Arial Narrow" w:cs="Arial"/>
        </w:rPr>
        <w:t>O licitante deverá enviar sua proposta mediante o preenchimento, no sistema eletrônico, dos seguintes campos:</w:t>
      </w:r>
    </w:p>
    <w:p w14:paraId="4A5F8037" w14:textId="77EF838E" w:rsidR="00CA24FB" w:rsidRPr="00D51D91" w:rsidRDefault="00A374E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V</w:t>
      </w:r>
      <w:r w:rsidR="00CA24FB" w:rsidRPr="00D51D91">
        <w:rPr>
          <w:rFonts w:ascii="Arial Narrow" w:hAnsi="Arial Narrow" w:cs="Arial"/>
        </w:rPr>
        <w:t xml:space="preserve">alor unitário e total </w:t>
      </w:r>
      <w:r w:rsidR="00CA24FB" w:rsidRPr="00D51D91">
        <w:rPr>
          <w:rFonts w:ascii="Arial Narrow" w:hAnsi="Arial Narrow" w:cs="Arial"/>
          <w:bCs/>
          <w:iCs/>
        </w:rPr>
        <w:t>do item</w:t>
      </w:r>
      <w:r w:rsidR="00845AA6" w:rsidRPr="00D51D91">
        <w:rPr>
          <w:rFonts w:ascii="Arial Narrow" w:hAnsi="Arial Narrow" w:cs="Arial"/>
          <w:bCs/>
          <w:iCs/>
        </w:rPr>
        <w:t>, com duas casas decimais (0,00)</w:t>
      </w:r>
      <w:r w:rsidRPr="00D51D91">
        <w:rPr>
          <w:rFonts w:ascii="Arial Narrow" w:hAnsi="Arial Narrow" w:cs="Arial"/>
          <w:bCs/>
          <w:iCs/>
        </w:rPr>
        <w:t>;</w:t>
      </w:r>
    </w:p>
    <w:p w14:paraId="4CC6A7B4"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bCs/>
          <w:iCs/>
        </w:rPr>
        <w:t>Marca;</w:t>
      </w:r>
    </w:p>
    <w:p w14:paraId="7C1C898A"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bCs/>
          <w:iCs/>
        </w:rPr>
        <w:t xml:space="preserve">Fabricante; </w:t>
      </w:r>
    </w:p>
    <w:p w14:paraId="4FED124D" w14:textId="2B2FA9F7" w:rsidR="00824831"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bCs/>
          <w:iCs/>
        </w:rPr>
        <w:t>Descrição detalhada do objeto</w:t>
      </w:r>
      <w:r w:rsidR="005E6642" w:rsidRPr="00D51D91">
        <w:rPr>
          <w:rFonts w:ascii="Arial Narrow" w:hAnsi="Arial Narrow" w:cs="Arial"/>
          <w:bCs/>
          <w:iCs/>
        </w:rPr>
        <w:t>, contendo as informações similares à especificação do Termo de Referência</w:t>
      </w:r>
      <w:r w:rsidRPr="00D51D91">
        <w:rPr>
          <w:rFonts w:ascii="Arial Narrow" w:hAnsi="Arial Narrow" w:cs="Arial"/>
          <w:bCs/>
          <w:iCs/>
        </w:rPr>
        <w:t>: indicando, no que for aplicável</w:t>
      </w:r>
      <w:r w:rsidRPr="00D51D91">
        <w:rPr>
          <w:rFonts w:ascii="Arial Narrow" w:hAnsi="Arial Narrow" w:cs="Arial"/>
        </w:rPr>
        <w:t>, o modelo, prazo de validade ou de garantia, número do registro ou inscrição do bem no órgão competente, quando for o caso;</w:t>
      </w:r>
      <w:r w:rsidR="002D6BF6" w:rsidRPr="00D51D91">
        <w:rPr>
          <w:rFonts w:ascii="Arial Narrow" w:hAnsi="Arial Narrow" w:cs="Arial"/>
        </w:rPr>
        <w:t xml:space="preserve"> </w:t>
      </w:r>
    </w:p>
    <w:p w14:paraId="58EF6B6A" w14:textId="43504D6A" w:rsidR="00A72B79"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Todas as especificações do objeto contidas na proposta vinculam a </w:t>
      </w:r>
      <w:r w:rsidR="001C2C97" w:rsidRPr="00D51D91">
        <w:rPr>
          <w:rFonts w:ascii="Arial Narrow" w:hAnsi="Arial Narrow" w:cs="Arial"/>
        </w:rPr>
        <w:t>Contratada</w:t>
      </w:r>
      <w:r w:rsidRPr="00D51D91">
        <w:rPr>
          <w:rFonts w:ascii="Arial Narrow" w:hAnsi="Arial Narrow" w:cs="Arial"/>
        </w:rPr>
        <w:t>.</w:t>
      </w:r>
    </w:p>
    <w:p w14:paraId="09B97EF8" w14:textId="77777777" w:rsidR="00425856"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D51D91" w:rsidRDefault="00425856" w:rsidP="001959DA">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7A2959CF" w:rsidR="00425856" w:rsidRPr="00D51D91" w:rsidRDefault="00EA4C4D" w:rsidP="006C0268">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w:t>
      </w:r>
      <w:r w:rsidR="00CA24FB" w:rsidRPr="00D51D91">
        <w:rPr>
          <w:rFonts w:ascii="Arial Narrow" w:hAnsi="Arial Narrow" w:cs="Arial"/>
        </w:rPr>
        <w:t>prazo de validade da proposta não será inferior a</w:t>
      </w:r>
      <w:r w:rsidR="003879BD" w:rsidRPr="00D51D91">
        <w:rPr>
          <w:rFonts w:ascii="Arial Narrow" w:hAnsi="Arial Narrow" w:cs="Arial"/>
        </w:rPr>
        <w:t xml:space="preserve"> 60</w:t>
      </w:r>
      <w:r w:rsidR="001D28CC" w:rsidRPr="00D51D91">
        <w:rPr>
          <w:rFonts w:ascii="Arial Narrow" w:hAnsi="Arial Narrow" w:cs="Arial"/>
        </w:rPr>
        <w:t xml:space="preserve"> </w:t>
      </w:r>
      <w:r w:rsidR="00CA24FB" w:rsidRPr="00D51D91">
        <w:rPr>
          <w:rFonts w:ascii="Arial Narrow" w:hAnsi="Arial Narrow" w:cs="Arial"/>
          <w:bCs/>
          <w:iCs/>
        </w:rPr>
        <w:t>(</w:t>
      </w:r>
      <w:r w:rsidR="003879BD" w:rsidRPr="00D51D91">
        <w:rPr>
          <w:rFonts w:ascii="Arial Narrow" w:hAnsi="Arial Narrow" w:cs="Arial"/>
          <w:bCs/>
          <w:iCs/>
        </w:rPr>
        <w:t>sessenta</w:t>
      </w:r>
      <w:r w:rsidR="00CA24FB" w:rsidRPr="00D51D91">
        <w:rPr>
          <w:rFonts w:ascii="Arial Narrow" w:hAnsi="Arial Narrow" w:cs="Arial"/>
          <w:bCs/>
          <w:iCs/>
        </w:rPr>
        <w:t>) dias</w:t>
      </w:r>
      <w:r w:rsidR="00CA24FB" w:rsidRPr="00D51D91">
        <w:rPr>
          <w:rFonts w:ascii="Arial Narrow" w:hAnsi="Arial Narrow" w:cs="Arial"/>
          <w:b/>
        </w:rPr>
        <w:t>,</w:t>
      </w:r>
      <w:r w:rsidR="00CA24FB" w:rsidRPr="00D51D91">
        <w:rPr>
          <w:rFonts w:ascii="Arial Narrow" w:hAnsi="Arial Narrow" w:cs="Arial"/>
        </w:rPr>
        <w:t xml:space="preserve"> a contar da data de sua apresentação. </w:t>
      </w:r>
    </w:p>
    <w:p w14:paraId="09841880" w14:textId="77777777" w:rsidR="00BC54CD" w:rsidRPr="00D51D91" w:rsidRDefault="00235187"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D51D91" w:rsidRDefault="00BC54CD"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Os licitantes devem respeitar os preços máximos estabelecidos nas normas de regência de contratações públicas federais, quando participarem de licitações públicas (Acórdão nº 1455/2018 -TCU - Plenário);</w:t>
      </w:r>
    </w:p>
    <w:p w14:paraId="7F553E13" w14:textId="29CF9B64" w:rsidR="00BC54CD" w:rsidRPr="00D51D91" w:rsidRDefault="00BC54CD" w:rsidP="001959DA">
      <w:pPr>
        <w:pStyle w:val="PargrafodaLista"/>
        <w:numPr>
          <w:ilvl w:val="2"/>
          <w:numId w:val="12"/>
        </w:numPr>
        <w:spacing w:before="120" w:after="120" w:line="276" w:lineRule="auto"/>
        <w:contextualSpacing w:val="0"/>
        <w:jc w:val="both"/>
        <w:rPr>
          <w:rFonts w:ascii="Arial Narrow" w:hAnsi="Arial Narrow" w:cs="Arial"/>
        </w:rPr>
      </w:pPr>
      <w:r w:rsidRPr="00D51D91">
        <w:rPr>
          <w:rFonts w:ascii="Arial Narrow" w:hAnsi="Arial Narrow" w:cs="Arial"/>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w:t>
      </w:r>
      <w:r w:rsidRPr="00D51D91">
        <w:rPr>
          <w:rFonts w:ascii="Arial Narrow" w:hAnsi="Arial Narrow" w:cs="Arial"/>
        </w:rPr>
        <w:lastRenderedPageBreak/>
        <w:t xml:space="preserve">termos do art. 71, inciso IX, da Constituição; ou condenação dos agentes públicos responsáveis e da empresa contratada ao pagamento dos prejuízos ao erário, caso verificada a ocorrência de superfaturamento por </w:t>
      </w:r>
      <w:proofErr w:type="spellStart"/>
      <w:r w:rsidRPr="00D51D91">
        <w:rPr>
          <w:rFonts w:ascii="Arial Narrow" w:hAnsi="Arial Narrow" w:cs="Arial"/>
        </w:rPr>
        <w:t>sobrepreço</w:t>
      </w:r>
      <w:proofErr w:type="spellEnd"/>
      <w:r w:rsidRPr="00D51D91">
        <w:rPr>
          <w:rFonts w:ascii="Arial Narrow" w:hAnsi="Arial Narrow" w:cs="Arial"/>
        </w:rPr>
        <w:t xml:space="preserve"> na execução do contrato.</w:t>
      </w:r>
    </w:p>
    <w:p w14:paraId="1F4FA743" w14:textId="26D00727" w:rsidR="0054016D" w:rsidRPr="00D51D91" w:rsidRDefault="009B7570"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DA ABERTURA DA SESSÃO, CLASSIFICAÇÃO DAS PROPOSTAS E FORMULAÇÃO DE LANCES</w:t>
      </w:r>
      <w:r w:rsidR="00C35A4C" w:rsidRPr="00D51D91">
        <w:rPr>
          <w:rFonts w:ascii="Arial Narrow" w:hAnsi="Arial Narrow" w:cs="Arial"/>
          <w:color w:val="auto"/>
          <w:sz w:val="24"/>
          <w:szCs w:val="24"/>
        </w:rPr>
        <w:t xml:space="preserve"> </w:t>
      </w:r>
    </w:p>
    <w:p w14:paraId="2ADCE530" w14:textId="454BD285" w:rsidR="00F70195" w:rsidRPr="00D51D91" w:rsidRDefault="00CA24FB"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 xml:space="preserve">A </w:t>
      </w:r>
      <w:r w:rsidRPr="00D51D91">
        <w:rPr>
          <w:rFonts w:ascii="Arial Narrow" w:hAnsi="Arial Narrow" w:cs="Arial"/>
        </w:rPr>
        <w:t>abertura</w:t>
      </w:r>
      <w:r w:rsidRPr="00D51D91">
        <w:rPr>
          <w:rFonts w:ascii="Arial Narrow" w:hAnsi="Arial Narrow" w:cs="Arial"/>
          <w:lang w:eastAsia="en-US"/>
        </w:rPr>
        <w:t xml:space="preserve"> da presente licitação dar-se-á em sessão pública, por meio de sistema eletrônico, na data, horário e local indicados neste Edital.</w:t>
      </w:r>
    </w:p>
    <w:p w14:paraId="38132D1B" w14:textId="3FFCC5CA" w:rsidR="009620E6" w:rsidRPr="00D51D91" w:rsidRDefault="0054016D" w:rsidP="006C0268">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 xml:space="preserve">  </w:t>
      </w:r>
      <w:r w:rsidR="00EA4C4D" w:rsidRPr="00D51D91">
        <w:rPr>
          <w:rFonts w:ascii="Arial Narrow" w:hAnsi="Arial Narrow" w:cs="Arial"/>
          <w:lang w:eastAsia="en-US"/>
        </w:rPr>
        <w:t>O</w:t>
      </w:r>
      <w:r w:rsidR="00E06595" w:rsidRPr="00D51D91">
        <w:rPr>
          <w:rFonts w:ascii="Arial Narrow" w:hAnsi="Arial Narrow" w:cs="Arial"/>
        </w:rPr>
        <w:t xml:space="preserve"> </w:t>
      </w:r>
      <w:r w:rsidR="00C6162E" w:rsidRPr="00D51D91">
        <w:rPr>
          <w:rFonts w:ascii="Arial Narrow" w:hAnsi="Arial Narrow" w:cs="Arial"/>
        </w:rPr>
        <w:t>Pregoeiro</w:t>
      </w:r>
      <w:r w:rsidR="00E06595" w:rsidRPr="00D51D91">
        <w:rPr>
          <w:rFonts w:ascii="Arial Narrow" w:hAnsi="Arial Narrow" w:cs="Arial"/>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D51D91" w:rsidRDefault="009620E6"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lang w:eastAsia="en-US"/>
        </w:rPr>
      </w:pPr>
      <w:r w:rsidRPr="00D51D91">
        <w:rPr>
          <w:rFonts w:ascii="Arial Narrow" w:hAnsi="Arial Narrow" w:cs="Arial"/>
          <w:lang w:eastAsia="en-US"/>
        </w:rPr>
        <w:t>Também será desclassificada a proposta que identifique o licitante.</w:t>
      </w:r>
    </w:p>
    <w:p w14:paraId="3DEBB654" w14:textId="5EF15697" w:rsidR="00B145CD" w:rsidRPr="00D51D91" w:rsidRDefault="00E06595"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lang w:eastAsia="en-US"/>
        </w:rPr>
      </w:pPr>
      <w:r w:rsidRPr="00D51D91">
        <w:rPr>
          <w:rFonts w:ascii="Arial Narrow" w:hAnsi="Arial Narrow" w:cs="Arial"/>
        </w:rPr>
        <w:t>A desclassificação será sempre fundamentada e registrada no sistema, com acompanhamento em tempo real por todos os participantes.</w:t>
      </w:r>
    </w:p>
    <w:p w14:paraId="16BE7BC6" w14:textId="324B0DB5" w:rsidR="00B145CD" w:rsidRPr="00D51D91" w:rsidRDefault="00E06595"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lang w:eastAsia="en-US"/>
        </w:rPr>
      </w:pPr>
      <w:r w:rsidRPr="00D51D91">
        <w:rPr>
          <w:rFonts w:ascii="Arial Narrow" w:hAnsi="Arial Narrow" w:cs="Arial"/>
        </w:rPr>
        <w:t>A não desclassificação da proposta não impede o seu julgamento definitivo</w:t>
      </w:r>
      <w:r w:rsidR="00F92513" w:rsidRPr="00D51D91">
        <w:rPr>
          <w:rFonts w:ascii="Arial Narrow" w:hAnsi="Arial Narrow" w:cs="Arial"/>
        </w:rPr>
        <w:t xml:space="preserve"> em sentido contrário</w:t>
      </w:r>
      <w:r w:rsidRPr="00D51D91">
        <w:rPr>
          <w:rFonts w:ascii="Arial Narrow" w:hAnsi="Arial Narrow" w:cs="Arial"/>
        </w:rPr>
        <w:t>, levado a efeito na fase de aceitação.</w:t>
      </w:r>
    </w:p>
    <w:p w14:paraId="7DC11EC9" w14:textId="2B3F241A"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 sistema ordenará automaticamente as propostas classificadas, sendo que somente estas</w:t>
      </w:r>
      <w:r w:rsidR="00F70195" w:rsidRPr="00D51D91">
        <w:rPr>
          <w:rFonts w:ascii="Arial Narrow" w:hAnsi="Arial Narrow" w:cs="Arial"/>
        </w:rPr>
        <w:t xml:space="preserve"> participarão da fase de lances.</w:t>
      </w:r>
    </w:p>
    <w:p w14:paraId="11E9CB65" w14:textId="35A15C19" w:rsidR="00F70195"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sistema disponibilizará campo próprio para troca de </w:t>
      </w:r>
      <w:r w:rsidR="002B7EB0" w:rsidRPr="00D51D91">
        <w:rPr>
          <w:rFonts w:ascii="Arial Narrow" w:hAnsi="Arial Narrow" w:cs="Arial"/>
        </w:rPr>
        <w:t>mensagens</w:t>
      </w:r>
      <w:r w:rsidRPr="00D51D91">
        <w:rPr>
          <w:rFonts w:ascii="Arial Narrow" w:hAnsi="Arial Narrow" w:cs="Arial"/>
        </w:rPr>
        <w:t xml:space="preserve"> entre o </w:t>
      </w:r>
      <w:r w:rsidR="00C6162E" w:rsidRPr="00D51D91">
        <w:rPr>
          <w:rFonts w:ascii="Arial Narrow" w:hAnsi="Arial Narrow" w:cs="Arial"/>
        </w:rPr>
        <w:t>Pregoeiro</w:t>
      </w:r>
      <w:r w:rsidRPr="00D51D91">
        <w:rPr>
          <w:rFonts w:ascii="Arial Narrow" w:hAnsi="Arial Narrow" w:cs="Arial"/>
        </w:rPr>
        <w:t xml:space="preserve"> e os licitantes.</w:t>
      </w:r>
    </w:p>
    <w:p w14:paraId="7BA5F6E1" w14:textId="3DC3F80D" w:rsidR="00B30BC2" w:rsidRPr="00D51D91" w:rsidRDefault="00EA4C4D"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 </w:t>
      </w:r>
      <w:r w:rsidR="00CA24FB" w:rsidRPr="00D51D91">
        <w:rPr>
          <w:rFonts w:ascii="Arial Narrow" w:hAnsi="Arial Narrow" w:cs="Arial"/>
        </w:rPr>
        <w:t xml:space="preserve">Iniciada a etapa competitiva, os licitantes deverão encaminhar lances </w:t>
      </w:r>
      <w:r w:rsidR="00CA24FB" w:rsidRPr="00D51D91">
        <w:rPr>
          <w:rFonts w:ascii="Arial Narrow" w:hAnsi="Arial Narrow" w:cs="Arial"/>
          <w:lang w:eastAsia="en-US"/>
        </w:rPr>
        <w:t>exclusivamente por meio d</w:t>
      </w:r>
      <w:r w:rsidR="00205034" w:rsidRPr="00D51D91">
        <w:rPr>
          <w:rFonts w:ascii="Arial Narrow" w:hAnsi="Arial Narrow" w:cs="Arial"/>
          <w:lang w:eastAsia="en-US"/>
        </w:rPr>
        <w:t>o</w:t>
      </w:r>
      <w:r w:rsidR="00CA24FB" w:rsidRPr="00D51D91">
        <w:rPr>
          <w:rFonts w:ascii="Arial Narrow" w:hAnsi="Arial Narrow" w:cs="Arial"/>
          <w:lang w:eastAsia="en-US"/>
        </w:rPr>
        <w:t xml:space="preserve"> sistema eletrônico, sendo imediatamente</w:t>
      </w:r>
      <w:r w:rsidR="00CA24FB" w:rsidRPr="00D51D91">
        <w:rPr>
          <w:rFonts w:ascii="Arial Narrow" w:hAnsi="Arial Narrow" w:cs="Arial"/>
        </w:rPr>
        <w:t xml:space="preserve"> informados do seu recebimento e do valor consignado no registro. </w:t>
      </w:r>
    </w:p>
    <w:p w14:paraId="28FD200F" w14:textId="290081AD" w:rsidR="00B30BC2" w:rsidRPr="00D51D91" w:rsidRDefault="00B30BC2"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 xml:space="preserve">O </w:t>
      </w:r>
      <w:r w:rsidR="00CA24FB" w:rsidRPr="00D51D91">
        <w:rPr>
          <w:rFonts w:ascii="Arial Narrow" w:hAnsi="Arial Narrow" w:cs="Arial"/>
        </w:rPr>
        <w:t>lance deverá ser ofertado pelo valor total do item</w:t>
      </w:r>
      <w:r w:rsidR="00E130B7" w:rsidRPr="00D51D91">
        <w:rPr>
          <w:rFonts w:ascii="Arial Narrow" w:hAnsi="Arial Narrow" w:cs="Arial"/>
        </w:rPr>
        <w:t xml:space="preserve"> </w:t>
      </w:r>
      <w:r w:rsidR="00A2674B" w:rsidRPr="00D51D91">
        <w:rPr>
          <w:rFonts w:ascii="Arial Narrow" w:hAnsi="Arial Narrow" w:cs="Arial"/>
        </w:rPr>
        <w:t>com duas casas decimais</w:t>
      </w:r>
      <w:r w:rsidR="00A02347" w:rsidRPr="00D51D91">
        <w:rPr>
          <w:rFonts w:ascii="Arial Narrow" w:hAnsi="Arial Narrow" w:cs="Arial"/>
        </w:rPr>
        <w:t xml:space="preserve"> (0,00)</w:t>
      </w:r>
      <w:r w:rsidR="00E130B7" w:rsidRPr="00D51D91">
        <w:rPr>
          <w:rFonts w:ascii="Arial Narrow" w:hAnsi="Arial Narrow" w:cs="Arial"/>
        </w:rPr>
        <w:t>;</w:t>
      </w:r>
    </w:p>
    <w:p w14:paraId="4F0E5B63" w14:textId="77777777" w:rsidR="00BD1AC1"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Os licitantes poderão oferecer lances sucessivos, observando o horário fixado para abertura da sessão e as regras estabelecidas no Edital.</w:t>
      </w:r>
    </w:p>
    <w:p w14:paraId="3517EFE5" w14:textId="77777777" w:rsidR="00BD1AC1" w:rsidRPr="00D51D91" w:rsidRDefault="00BD1AC1"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 licitante somente poderá oferecer lance inferior ao último por ele ofertado e registrado pelo sistema.</w:t>
      </w:r>
    </w:p>
    <w:p w14:paraId="1E0EC56A" w14:textId="634DA46B" w:rsidR="00BD1AC1" w:rsidRPr="00D51D91" w:rsidRDefault="008748E2"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intervalo mínimo de diferença de valores entre os lances, que incidirá tanto em relação aos lances intermediários quanto em relação à proposta que cobrir a melhor oferta deverá ser </w:t>
      </w:r>
      <w:r w:rsidR="000B6EBD" w:rsidRPr="00D51D91">
        <w:rPr>
          <w:rFonts w:ascii="Arial Narrow" w:hAnsi="Arial Narrow" w:cs="Arial"/>
        </w:rPr>
        <w:t>0,01</w:t>
      </w:r>
      <w:r w:rsidRPr="00D51D91">
        <w:rPr>
          <w:rFonts w:ascii="Arial Narrow" w:hAnsi="Arial Narrow" w:cs="Arial"/>
        </w:rPr>
        <w:t xml:space="preserve"> (</w:t>
      </w:r>
      <w:r w:rsidR="000B6EBD" w:rsidRPr="00D51D91">
        <w:rPr>
          <w:rFonts w:ascii="Arial Narrow" w:hAnsi="Arial Narrow" w:cs="Arial"/>
        </w:rPr>
        <w:t>um centavo</w:t>
      </w:r>
      <w:r w:rsidRPr="00D51D91">
        <w:rPr>
          <w:rFonts w:ascii="Arial Narrow" w:hAnsi="Arial Narrow" w:cs="Arial"/>
        </w:rPr>
        <w:t>).</w:t>
      </w:r>
    </w:p>
    <w:p w14:paraId="6B3F02F0" w14:textId="4DCCFE63" w:rsidR="007B1E12" w:rsidRPr="00D51D91" w:rsidRDefault="000526DD" w:rsidP="001959DA">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10B7BD24" w14:textId="4EB5CC8F" w:rsidR="003B47AE" w:rsidRPr="00D51D91" w:rsidRDefault="000526DD" w:rsidP="006C0268">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D51D91" w:rsidRDefault="000526DD" w:rsidP="001959DA">
      <w:pPr>
        <w:pStyle w:val="PargrafodaLista"/>
        <w:numPr>
          <w:ilvl w:val="2"/>
          <w:numId w:val="12"/>
        </w:numPr>
        <w:spacing w:before="120" w:after="120" w:line="276" w:lineRule="auto"/>
        <w:contextualSpacing w:val="0"/>
        <w:jc w:val="both"/>
        <w:rPr>
          <w:rFonts w:ascii="Arial Narrow" w:hAnsi="Arial Narrow" w:cs="Arial"/>
        </w:rPr>
      </w:pPr>
      <w:r w:rsidRPr="00D51D91">
        <w:rPr>
          <w:rFonts w:ascii="Arial Narrow" w:hAnsi="Arial Narrow" w:cs="Arial"/>
        </w:rPr>
        <w:lastRenderedPageBreak/>
        <w:t>Na hipótese do subitem anterior, a ocorrência será registrada em campo próprio do sistema.</w:t>
      </w:r>
    </w:p>
    <w:p w14:paraId="680B1092" w14:textId="71088655"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Não serão aceitos dois ou mais lances de mesmo valor, prevalecendo aquele que for recebido e registrado em primeiro lugar. </w:t>
      </w:r>
    </w:p>
    <w:p w14:paraId="0B87A435" w14:textId="6D01B14C"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Durante o transcurso</w:t>
      </w:r>
      <w:r w:rsidR="004D067A" w:rsidRPr="00D51D91">
        <w:rPr>
          <w:rFonts w:ascii="Arial Narrow" w:hAnsi="Arial Narrow" w:cs="Arial"/>
        </w:rPr>
        <w:t xml:space="preserve"> </w:t>
      </w:r>
      <w:r w:rsidRPr="00D51D91">
        <w:rPr>
          <w:rFonts w:ascii="Arial Narrow" w:hAnsi="Arial Narrow" w:cs="Arial"/>
        </w:rPr>
        <w:t xml:space="preserve">da sessão pública, os licitantes serão informados, em tempo real, do valor do menor lance registrado, vedada a identificação do licitante. </w:t>
      </w:r>
    </w:p>
    <w:p w14:paraId="6DB33FB2" w14:textId="782DF433"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No caso de desconexão com o </w:t>
      </w:r>
      <w:r w:rsidR="00C6162E" w:rsidRPr="00D51D91">
        <w:rPr>
          <w:rFonts w:ascii="Arial Narrow" w:hAnsi="Arial Narrow" w:cs="Arial"/>
        </w:rPr>
        <w:t>Pregoeiro</w:t>
      </w:r>
      <w:r w:rsidRPr="00D51D91">
        <w:rPr>
          <w:rFonts w:ascii="Arial Narrow" w:hAnsi="Arial Narrow" w:cs="Arial"/>
        </w:rPr>
        <w:t xml:space="preserve">, no decorrer da etapa competitiva do Pregão, o sistema eletrônico poderá permanecer acessível aos licitantes para a recepção dos lances. </w:t>
      </w:r>
    </w:p>
    <w:p w14:paraId="11C39EEB" w14:textId="1C0D8EED" w:rsidR="00B30BC2"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Se a desconexão perdurar por tempo superior a 10 (dez) minutos, a sessão será suspensa e terá reinício somente após comunicação expressa do </w:t>
      </w:r>
      <w:r w:rsidR="00C6162E" w:rsidRPr="00D51D91">
        <w:rPr>
          <w:rFonts w:ascii="Arial Narrow" w:hAnsi="Arial Narrow" w:cs="Arial"/>
        </w:rPr>
        <w:t>Pregoeiro</w:t>
      </w:r>
      <w:r w:rsidRPr="00D51D91">
        <w:rPr>
          <w:rFonts w:ascii="Arial Narrow" w:hAnsi="Arial Narrow" w:cs="Arial"/>
        </w:rPr>
        <w:t xml:space="preserve"> aos participantes. </w:t>
      </w:r>
    </w:p>
    <w:p w14:paraId="26F067C8" w14:textId="146D6E3E" w:rsidR="00C25B02" w:rsidRPr="00D51D91" w:rsidRDefault="00C25B02"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 Critério de julgamento adotado será o menor preço,</w:t>
      </w:r>
      <w:r w:rsidR="00494E37" w:rsidRPr="00D51D91">
        <w:rPr>
          <w:rFonts w:ascii="Arial Narrow" w:hAnsi="Arial Narrow" w:cs="Arial"/>
        </w:rPr>
        <w:t xml:space="preserve"> conforme definido neste Edital e seus anexos. </w:t>
      </w:r>
    </w:p>
    <w:p w14:paraId="109F8395" w14:textId="75B857C8"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A etapa de lances da sessão pública será encerrada por decisão do </w:t>
      </w:r>
      <w:r w:rsidR="00C6162E" w:rsidRPr="00D51D91">
        <w:rPr>
          <w:rFonts w:ascii="Arial Narrow" w:hAnsi="Arial Narrow" w:cs="Arial"/>
        </w:rPr>
        <w:t>Pregoeiro</w:t>
      </w:r>
      <w:r w:rsidRPr="00D51D91">
        <w:rPr>
          <w:rFonts w:ascii="Arial Narrow" w:hAnsi="Arial Narrow" w:cs="Arial"/>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D51D91" w:rsidRDefault="007F2093"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D51D91">
        <w:rPr>
          <w:rFonts w:ascii="Arial Narrow" w:hAnsi="Arial Narrow" w:cs="Arial"/>
          <w:lang w:eastAsia="en-US"/>
        </w:rPr>
        <w:t>arts</w:t>
      </w:r>
      <w:proofErr w:type="spellEnd"/>
      <w:r w:rsidRPr="00D51D91">
        <w:rPr>
          <w:rFonts w:ascii="Arial Narrow" w:hAnsi="Arial Narrow" w:cs="Arial"/>
          <w:lang w:eastAsia="en-US"/>
        </w:rPr>
        <w:t>. 44 e 45 da LC nº 123, de 2006, regulamentada pelo Decreto nº 8.538, de 2015.</w:t>
      </w:r>
    </w:p>
    <w:p w14:paraId="2D5ABFFC"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Nessas condições, as propostas de microempresas e empresas de pequeno porte que se encontrarem na faixa de até 5% (cinco por cento) acima da proposta ou lance de menor preço serão consideradas empatadas com a primeira colocada.</w:t>
      </w:r>
    </w:p>
    <w:p w14:paraId="647D6CA0" w14:textId="3755996C" w:rsidR="00B145CD" w:rsidRPr="00D51D91" w:rsidRDefault="00CA24FB"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D51D91" w:rsidRDefault="009B7570"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D51D91" w:rsidRDefault="0018613B"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lastRenderedPageBreak/>
        <w:t>Quando houver propostas beneficiadas com as margens de preferência em relação ao produto estrangeiro, o critério de desempate será aplicado exclusivamente entre as propostas que fizerem jus às margens de preferência, conforme regulamento.</w:t>
      </w:r>
      <w:r w:rsidR="00342CB9" w:rsidRPr="00D51D91">
        <w:rPr>
          <w:rFonts w:ascii="Arial Narrow" w:hAnsi="Arial Narrow" w:cs="Arial"/>
          <w:lang w:eastAsia="en-US"/>
        </w:rPr>
        <w:t xml:space="preserve"> </w:t>
      </w:r>
    </w:p>
    <w:p w14:paraId="40876A55" w14:textId="2E7CD6B3"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55ACB46A"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 xml:space="preserve">Havendo eventual empate entre propostas, o critério de desempate será aquele previsto no art. 3º, § 2º, da Lei nº 8.666, de 1993, assegurando-se a preferência, sucessivamente, aos </w:t>
      </w:r>
      <w:r w:rsidR="00B678DB" w:rsidRPr="00D51D91">
        <w:rPr>
          <w:rFonts w:ascii="Arial Narrow" w:hAnsi="Arial Narrow" w:cs="Arial"/>
          <w:lang w:eastAsia="en-US"/>
        </w:rPr>
        <w:t>bens</w:t>
      </w:r>
      <w:r w:rsidR="001959DA" w:rsidRPr="00D51D91">
        <w:rPr>
          <w:rFonts w:ascii="Arial Narrow" w:hAnsi="Arial Narrow" w:cs="Arial"/>
          <w:lang w:eastAsia="en-US"/>
        </w:rPr>
        <w:t xml:space="preserve"> </w:t>
      </w:r>
      <w:r w:rsidR="00B678DB" w:rsidRPr="00D51D91">
        <w:rPr>
          <w:rFonts w:ascii="Arial Narrow" w:hAnsi="Arial Narrow" w:cs="Arial"/>
          <w:lang w:eastAsia="en-US"/>
        </w:rPr>
        <w:t>fornecidos</w:t>
      </w:r>
      <w:r w:rsidRPr="00D51D91">
        <w:rPr>
          <w:rFonts w:ascii="Arial Narrow" w:hAnsi="Arial Narrow" w:cs="Arial"/>
          <w:lang w:eastAsia="en-US"/>
        </w:rPr>
        <w:t>:</w:t>
      </w:r>
    </w:p>
    <w:p w14:paraId="762460DA" w14:textId="0316BC16" w:rsidR="00342CB9" w:rsidRPr="00D51D91" w:rsidRDefault="00342CB9" w:rsidP="001959DA">
      <w:pPr>
        <w:pStyle w:val="PargrafodaLista"/>
        <w:numPr>
          <w:ilvl w:val="2"/>
          <w:numId w:val="12"/>
        </w:numPr>
        <w:spacing w:before="120" w:after="120" w:line="276" w:lineRule="auto"/>
        <w:contextualSpacing w:val="0"/>
        <w:jc w:val="both"/>
        <w:rPr>
          <w:rFonts w:ascii="Arial Narrow" w:hAnsi="Arial Narrow" w:cs="Arial"/>
          <w:lang w:eastAsia="en-US"/>
        </w:rPr>
      </w:pPr>
      <w:proofErr w:type="gramStart"/>
      <w:r w:rsidRPr="00D51D91">
        <w:rPr>
          <w:rFonts w:ascii="Arial Narrow" w:hAnsi="Arial Narrow" w:cs="Arial"/>
          <w:lang w:eastAsia="en-US"/>
        </w:rPr>
        <w:t>por</w:t>
      </w:r>
      <w:proofErr w:type="gramEnd"/>
      <w:r w:rsidRPr="00D51D91">
        <w:rPr>
          <w:rFonts w:ascii="Arial Narrow" w:hAnsi="Arial Narrow" w:cs="Arial"/>
          <w:lang w:eastAsia="en-US"/>
        </w:rPr>
        <w:t xml:space="preserve"> empresas brasileiras; </w:t>
      </w:r>
    </w:p>
    <w:p w14:paraId="6CA49210" w14:textId="793F1D94" w:rsidR="00342CB9" w:rsidRPr="00D51D91" w:rsidRDefault="00342CB9" w:rsidP="001959DA">
      <w:pPr>
        <w:pStyle w:val="PargrafodaLista"/>
        <w:numPr>
          <w:ilvl w:val="2"/>
          <w:numId w:val="12"/>
        </w:numPr>
        <w:spacing w:before="120" w:after="120" w:line="276" w:lineRule="auto"/>
        <w:contextualSpacing w:val="0"/>
        <w:jc w:val="both"/>
        <w:rPr>
          <w:rFonts w:ascii="Arial Narrow" w:hAnsi="Arial Narrow" w:cs="Arial"/>
          <w:lang w:eastAsia="en-US"/>
        </w:rPr>
      </w:pPr>
      <w:proofErr w:type="gramStart"/>
      <w:r w:rsidRPr="00D51D91">
        <w:rPr>
          <w:rFonts w:ascii="Arial Narrow" w:hAnsi="Arial Narrow" w:cs="Arial"/>
          <w:lang w:eastAsia="en-US"/>
        </w:rPr>
        <w:t>por</w:t>
      </w:r>
      <w:proofErr w:type="gramEnd"/>
      <w:r w:rsidRPr="00D51D91">
        <w:rPr>
          <w:rFonts w:ascii="Arial Narrow" w:hAnsi="Arial Narrow" w:cs="Arial"/>
          <w:lang w:eastAsia="en-US"/>
        </w:rPr>
        <w:t xml:space="preserve"> empresas que invistam em pesquisa e no desenvolvimento de tecnologia no País;</w:t>
      </w:r>
    </w:p>
    <w:p w14:paraId="00846E39" w14:textId="2B2F22F3" w:rsidR="00342CB9" w:rsidRPr="00D51D91" w:rsidRDefault="001959DA" w:rsidP="001959DA">
      <w:pPr>
        <w:pStyle w:val="PargrafodaLista"/>
        <w:numPr>
          <w:ilvl w:val="2"/>
          <w:numId w:val="12"/>
        </w:numPr>
        <w:spacing w:before="120" w:after="120" w:line="276" w:lineRule="auto"/>
        <w:contextualSpacing w:val="0"/>
        <w:jc w:val="both"/>
        <w:rPr>
          <w:rFonts w:ascii="Arial Narrow" w:hAnsi="Arial Narrow" w:cs="Arial"/>
          <w:lang w:eastAsia="en-US"/>
        </w:rPr>
      </w:pPr>
      <w:proofErr w:type="gramStart"/>
      <w:r w:rsidRPr="00D51D91">
        <w:rPr>
          <w:rFonts w:ascii="Arial Narrow" w:hAnsi="Arial Narrow" w:cs="Arial"/>
          <w:lang w:eastAsia="en-US"/>
        </w:rPr>
        <w:t>p</w:t>
      </w:r>
      <w:r w:rsidR="00342CB9" w:rsidRPr="00D51D91">
        <w:rPr>
          <w:rFonts w:ascii="Arial Narrow" w:hAnsi="Arial Narrow" w:cs="Arial"/>
          <w:lang w:eastAsia="en-US"/>
        </w:rPr>
        <w:t>or</w:t>
      </w:r>
      <w:proofErr w:type="gramEnd"/>
      <w:r w:rsidR="00342CB9" w:rsidRPr="00D51D91">
        <w:rPr>
          <w:rFonts w:ascii="Arial Narrow" w:hAnsi="Arial Narrow" w:cs="Arial"/>
          <w:lang w:eastAsia="en-US"/>
        </w:rPr>
        <w:t xml:space="preserve">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 xml:space="preserve">Persistindo o empate entre propostas, será aplicado o sorteio como critério de desempate. </w:t>
      </w:r>
    </w:p>
    <w:p w14:paraId="54E86682"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A negociação será realizada por meio do sistema, podendo ser acompanhada pelos demais licitantes.</w:t>
      </w:r>
    </w:p>
    <w:p w14:paraId="1DF82966" w14:textId="77777777" w:rsidR="00342CB9" w:rsidRPr="00D51D91" w:rsidRDefault="00342CB9" w:rsidP="001959DA">
      <w:pPr>
        <w:pStyle w:val="PargrafodaLista"/>
        <w:numPr>
          <w:ilvl w:val="1"/>
          <w:numId w:val="12"/>
        </w:numPr>
        <w:spacing w:before="120" w:after="120" w:line="276" w:lineRule="auto"/>
        <w:ind w:left="425" w:firstLine="0"/>
        <w:contextualSpacing w:val="0"/>
        <w:jc w:val="both"/>
        <w:rPr>
          <w:rFonts w:ascii="Arial Narrow" w:hAnsi="Arial Narrow" w:cs="Arial"/>
          <w:lang w:eastAsia="en-US"/>
        </w:rPr>
      </w:pPr>
      <w:r w:rsidRPr="00D51D91">
        <w:rPr>
          <w:rFonts w:ascii="Arial Narrow" w:hAnsi="Arial Narrow" w:cs="Arial"/>
          <w:lang w:eastAsia="en-US"/>
        </w:rPr>
        <w:t>Após a negociação do preço, o Pregoeiro iniciará a fase de aceitação e julgamento da proposta.</w:t>
      </w:r>
    </w:p>
    <w:p w14:paraId="722B2678" w14:textId="77777777" w:rsidR="00235187" w:rsidRPr="00D51D91" w:rsidRDefault="00235187"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14:paraId="67E265C0" w14:textId="77777777" w:rsidR="00235187" w:rsidRPr="00D51D91" w:rsidRDefault="00235187" w:rsidP="00C80554">
      <w:pPr>
        <w:pStyle w:val="PargrafodaLista"/>
        <w:numPr>
          <w:ilvl w:val="2"/>
          <w:numId w:val="12"/>
        </w:numPr>
        <w:spacing w:before="120" w:after="120" w:line="276" w:lineRule="auto"/>
        <w:ind w:left="1134" w:firstLine="0"/>
        <w:contextualSpacing w:val="0"/>
        <w:jc w:val="both"/>
        <w:rPr>
          <w:rFonts w:ascii="Arial Narrow" w:hAnsi="Arial Narrow" w:cs="Arial"/>
        </w:rPr>
      </w:pPr>
      <w:r w:rsidRPr="00D51D91">
        <w:rPr>
          <w:rFonts w:ascii="Arial Narrow" w:hAnsi="Arial Narrow" w:cs="Arial"/>
        </w:rPr>
        <w:t xml:space="preserve">Nesta situação, a proposta beneficiada pela aplicação da margem de preferência tornar-se-á a proposta classificada em primeiro lugar. </w:t>
      </w:r>
    </w:p>
    <w:p w14:paraId="6F4B673C" w14:textId="57792B5D"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lang w:eastAsia="en-US"/>
        </w:rPr>
        <w:t>DA ACEITABILIDADE DA PROPOSTA VENCEDORA.</w:t>
      </w:r>
    </w:p>
    <w:p w14:paraId="3AC45691" w14:textId="7F757A93" w:rsidR="00CA24FB" w:rsidRPr="00D51D91" w:rsidRDefault="00CA24FB" w:rsidP="005E587B">
      <w:pPr>
        <w:pStyle w:val="PargrafodaLista"/>
        <w:numPr>
          <w:ilvl w:val="1"/>
          <w:numId w:val="16"/>
        </w:numPr>
        <w:spacing w:before="120" w:after="120" w:line="276" w:lineRule="auto"/>
        <w:contextualSpacing w:val="0"/>
        <w:jc w:val="both"/>
        <w:rPr>
          <w:rFonts w:ascii="Arial Narrow" w:hAnsi="Arial Narrow" w:cs="Arial"/>
        </w:rPr>
      </w:pPr>
      <w:r w:rsidRPr="00D51D91">
        <w:rPr>
          <w:rFonts w:ascii="Arial Narrow" w:hAnsi="Arial Narrow" w:cs="Arial"/>
          <w:lang w:eastAsia="en-US"/>
        </w:rPr>
        <w:t xml:space="preserve">Encerrada a etapa de lances e depois da verificação de possível empate, o </w:t>
      </w:r>
      <w:r w:rsidR="00C6162E" w:rsidRPr="00D51D91">
        <w:rPr>
          <w:rFonts w:ascii="Arial Narrow" w:hAnsi="Arial Narrow" w:cs="Arial"/>
          <w:lang w:eastAsia="en-US"/>
        </w:rPr>
        <w:t>Pregoeiro</w:t>
      </w:r>
      <w:r w:rsidRPr="00D51D91">
        <w:rPr>
          <w:rFonts w:ascii="Arial Narrow" w:hAnsi="Arial Narrow" w:cs="Arial"/>
          <w:lang w:eastAsia="en-US"/>
        </w:rPr>
        <w:t xml:space="preserve"> examinará a proposta classificada em primeiro lugar</w:t>
      </w:r>
      <w:r w:rsidR="00313B45" w:rsidRPr="00D51D91">
        <w:rPr>
          <w:rFonts w:ascii="Arial Narrow" w:hAnsi="Arial Narrow" w:cs="Arial"/>
          <w:bdr w:val="none" w:sz="0" w:space="0" w:color="auto" w:frame="1"/>
        </w:rPr>
        <w:t xml:space="preserve"> quanto </w:t>
      </w:r>
      <w:r w:rsidR="00B14140" w:rsidRPr="00D51D91">
        <w:rPr>
          <w:rFonts w:ascii="Arial Narrow" w:hAnsi="Arial Narrow" w:cs="Arial"/>
          <w:bdr w:val="none" w:sz="0" w:space="0" w:color="auto" w:frame="1"/>
        </w:rPr>
        <w:t xml:space="preserve">ao preço, </w:t>
      </w:r>
      <w:r w:rsidR="00E41A87" w:rsidRPr="00D51D91">
        <w:rPr>
          <w:rFonts w:ascii="Arial Narrow" w:hAnsi="Arial Narrow" w:cs="Arial"/>
          <w:bdr w:val="none" w:sz="0" w:space="0" w:color="auto" w:frame="1"/>
        </w:rPr>
        <w:t>a</w:t>
      </w:r>
      <w:r w:rsidR="00313B45" w:rsidRPr="00D51D91">
        <w:rPr>
          <w:rFonts w:ascii="Arial Narrow" w:hAnsi="Arial Narrow" w:cs="Arial"/>
          <w:bdr w:val="none" w:sz="0" w:space="0" w:color="auto" w:frame="1"/>
        </w:rPr>
        <w:t xml:space="preserve"> sua exequibilidade, bem como quanto ao cumprimento das especificações do objeto.</w:t>
      </w:r>
    </w:p>
    <w:p w14:paraId="7D90F3E0" w14:textId="6F16702D" w:rsidR="00332AB2" w:rsidRPr="00D51D91" w:rsidRDefault="00682A5A" w:rsidP="00235187">
      <w:pPr>
        <w:spacing w:before="120" w:after="120" w:line="276" w:lineRule="auto"/>
        <w:ind w:left="425"/>
        <w:jc w:val="both"/>
        <w:rPr>
          <w:rFonts w:ascii="Arial Narrow" w:hAnsi="Arial Narrow" w:cs="Arial"/>
          <w:bCs/>
          <w:iCs/>
        </w:rPr>
      </w:pPr>
      <w:r w:rsidRPr="00D51D91">
        <w:rPr>
          <w:rFonts w:ascii="Arial Narrow" w:hAnsi="Arial Narrow" w:cs="Arial"/>
          <w:bCs/>
          <w:iCs/>
        </w:rPr>
        <w:t>7.2 será</w:t>
      </w:r>
      <w:r w:rsidR="00CA24FB" w:rsidRPr="00D51D91">
        <w:rPr>
          <w:rFonts w:ascii="Arial Narrow" w:hAnsi="Arial Narrow" w:cs="Arial"/>
          <w:bCs/>
          <w:iCs/>
        </w:rPr>
        <w:t xml:space="preserve"> desclassificada a proposta ou o lance vencedor com valor superior ao preço máximo fixado ou que apresentar preço manifestamente inexequível</w:t>
      </w:r>
      <w:r w:rsidR="00332AB2" w:rsidRPr="00D51D91">
        <w:rPr>
          <w:rFonts w:ascii="Arial Narrow" w:hAnsi="Arial Narrow" w:cs="Arial"/>
          <w:bCs/>
          <w:iCs/>
        </w:rPr>
        <w:t>.</w:t>
      </w:r>
    </w:p>
    <w:p w14:paraId="6BFB46CD" w14:textId="2A866156" w:rsidR="0018613B" w:rsidRPr="00D51D91" w:rsidRDefault="0018613B" w:rsidP="00682A5A">
      <w:pPr>
        <w:pStyle w:val="PargrafodaLista"/>
        <w:numPr>
          <w:ilvl w:val="1"/>
          <w:numId w:val="26"/>
        </w:numPr>
        <w:spacing w:before="120" w:after="120" w:line="276" w:lineRule="auto"/>
        <w:contextualSpacing w:val="0"/>
        <w:jc w:val="both"/>
        <w:rPr>
          <w:rFonts w:ascii="Arial Narrow" w:hAnsi="Arial Narrow" w:cs="Arial"/>
          <w:b/>
        </w:rPr>
      </w:pPr>
      <w:r w:rsidRPr="00D51D91">
        <w:rPr>
          <w:rFonts w:ascii="Arial Narrow" w:hAnsi="Arial Narrow" w:cs="Arial"/>
        </w:rPr>
        <w:lastRenderedPageBreak/>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D51D91">
        <w:rPr>
          <w:rFonts w:ascii="Arial Narrow" w:hAnsi="Arial Narrow" w:cs="Arial"/>
        </w:rPr>
        <w:t xml:space="preserve"> </w:t>
      </w:r>
    </w:p>
    <w:p w14:paraId="5C3C5965" w14:textId="21D80C3A" w:rsidR="008059CD" w:rsidRPr="00D51D91" w:rsidRDefault="008059CD" w:rsidP="00F97829">
      <w:pPr>
        <w:pStyle w:val="PargrafodaLista"/>
        <w:numPr>
          <w:ilvl w:val="1"/>
          <w:numId w:val="12"/>
        </w:numPr>
        <w:spacing w:before="120" w:after="120" w:line="276" w:lineRule="auto"/>
        <w:ind w:left="284" w:firstLine="0"/>
        <w:contextualSpacing w:val="0"/>
        <w:jc w:val="both"/>
        <w:rPr>
          <w:rFonts w:ascii="Arial Narrow" w:hAnsi="Arial Narrow" w:cs="Arial"/>
          <w:b/>
        </w:rPr>
      </w:pPr>
      <w:r w:rsidRPr="00D51D91">
        <w:rPr>
          <w:rFonts w:ascii="Arial Narrow" w:hAnsi="Arial Narrow" w:cs="Arial"/>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51D91">
        <w:rPr>
          <w:rFonts w:ascii="Arial Narrow" w:hAnsi="Arial Narrow" w:cs="Arial"/>
          <w:i/>
          <w:bdr w:val="none" w:sz="0" w:space="0" w:color="auto" w:frame="1"/>
        </w:rPr>
        <w:t> </w:t>
      </w:r>
    </w:p>
    <w:p w14:paraId="64840285" w14:textId="29D85DD9"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bCs/>
          <w:iCs/>
        </w:rPr>
      </w:pPr>
      <w:r w:rsidRPr="00D51D91">
        <w:rPr>
          <w:rFonts w:ascii="Arial Narrow" w:hAnsi="Arial Narrow" w:cs="Arial"/>
          <w:lang w:eastAsia="en-US"/>
        </w:rPr>
        <w:t xml:space="preserve">Dentre os documentos passíveis de solicitação pelo </w:t>
      </w:r>
      <w:r w:rsidR="00C6162E" w:rsidRPr="00D51D91">
        <w:rPr>
          <w:rFonts w:ascii="Arial Narrow" w:hAnsi="Arial Narrow" w:cs="Arial"/>
          <w:lang w:eastAsia="en-US"/>
        </w:rPr>
        <w:t>Pregoeiro</w:t>
      </w:r>
      <w:r w:rsidRPr="00D51D91">
        <w:rPr>
          <w:rFonts w:ascii="Arial Narrow" w:hAnsi="Arial Narrow" w:cs="Arial"/>
          <w:lang w:eastAsia="en-US"/>
        </w:rPr>
        <w:t xml:space="preserve">, destacam-se os que contenham </w:t>
      </w:r>
      <w:r w:rsidR="0033777C" w:rsidRPr="00D51D91">
        <w:rPr>
          <w:rFonts w:ascii="Arial Narrow" w:hAnsi="Arial Narrow" w:cs="Arial"/>
          <w:lang w:eastAsia="en-US"/>
        </w:rPr>
        <w:t>as características do material ofertado, tais como marca, modelo, tipo, fabricante e procedência, além de outras informações pertinentes, a exemplo de catálogos, folhetos ou propostas,</w:t>
      </w:r>
      <w:r w:rsidR="00651A2B" w:rsidRPr="00D51D91">
        <w:rPr>
          <w:rFonts w:ascii="Arial Narrow" w:hAnsi="Arial Narrow" w:cs="Arial"/>
          <w:lang w:eastAsia="en-US"/>
        </w:rPr>
        <w:t xml:space="preserve"> encaminhados</w:t>
      </w:r>
      <w:r w:rsidR="0033777C" w:rsidRPr="00D51D91">
        <w:rPr>
          <w:rFonts w:ascii="Arial Narrow" w:hAnsi="Arial Narrow" w:cs="Arial"/>
          <w:lang w:eastAsia="en-US"/>
        </w:rPr>
        <w:t xml:space="preserve"> por meio eletrônico, ou, se for o caso, por outro meio e prazo indicados pelo Pregoeiro, sem prejuízo do seu ulterior envio pelo sistema eletrônico, sob pena de não aceitação da proposta.</w:t>
      </w:r>
    </w:p>
    <w:p w14:paraId="3761A0E0" w14:textId="207E271E" w:rsidR="00CA24FB" w:rsidRPr="00D51D91" w:rsidRDefault="00CA24FB" w:rsidP="00C80554">
      <w:pPr>
        <w:numPr>
          <w:ilvl w:val="3"/>
          <w:numId w:val="12"/>
        </w:numPr>
        <w:tabs>
          <w:tab w:val="left" w:pos="1440"/>
        </w:tabs>
        <w:autoSpaceDE w:val="0"/>
        <w:snapToGrid w:val="0"/>
        <w:spacing w:before="120" w:after="120" w:line="276" w:lineRule="auto"/>
        <w:ind w:left="1701" w:firstLine="0"/>
        <w:jc w:val="both"/>
        <w:rPr>
          <w:rFonts w:ascii="Arial Narrow" w:hAnsi="Arial Narrow" w:cs="Arial"/>
          <w:bCs/>
          <w:iCs/>
        </w:rPr>
      </w:pPr>
      <w:r w:rsidRPr="00D51D91">
        <w:rPr>
          <w:rFonts w:ascii="Arial Narrow" w:hAnsi="Arial Narrow" w:cs="Arial"/>
          <w:lang w:eastAsia="en-US"/>
        </w:rPr>
        <w:t xml:space="preserve">O prazo estabelecido pelo </w:t>
      </w:r>
      <w:r w:rsidR="00C6162E" w:rsidRPr="00D51D91">
        <w:rPr>
          <w:rFonts w:ascii="Arial Narrow" w:hAnsi="Arial Narrow" w:cs="Arial"/>
          <w:lang w:eastAsia="en-US"/>
        </w:rPr>
        <w:t>Pregoeiro</w:t>
      </w:r>
      <w:r w:rsidRPr="00D51D91">
        <w:rPr>
          <w:rFonts w:ascii="Arial Narrow" w:hAnsi="Arial Narrow" w:cs="Arial"/>
          <w:lang w:eastAsia="en-US"/>
        </w:rPr>
        <w:t xml:space="preserve"> poderá ser prorrogado por solicitação escrita e justificada d</w:t>
      </w:r>
      <w:r w:rsidR="00471443" w:rsidRPr="00D51D91">
        <w:rPr>
          <w:rFonts w:ascii="Arial Narrow" w:hAnsi="Arial Narrow" w:cs="Arial"/>
          <w:lang w:eastAsia="en-US"/>
        </w:rPr>
        <w:t>o l</w:t>
      </w:r>
      <w:r w:rsidRPr="00D51D91">
        <w:rPr>
          <w:rFonts w:ascii="Arial Narrow" w:hAnsi="Arial Narrow" w:cs="Arial"/>
          <w:lang w:eastAsia="en-US"/>
        </w:rPr>
        <w:t xml:space="preserve">icitante, formulada antes de findo o prazo estabelecido, e formalmente aceita pelo </w:t>
      </w:r>
      <w:r w:rsidR="00C6162E" w:rsidRPr="00D51D91">
        <w:rPr>
          <w:rFonts w:ascii="Arial Narrow" w:hAnsi="Arial Narrow" w:cs="Arial"/>
          <w:lang w:eastAsia="en-US"/>
        </w:rPr>
        <w:t>Pregoeiro</w:t>
      </w:r>
      <w:r w:rsidRPr="00D51D91">
        <w:rPr>
          <w:rFonts w:ascii="Arial Narrow" w:hAnsi="Arial Narrow" w:cs="Arial"/>
          <w:lang w:eastAsia="en-US"/>
        </w:rPr>
        <w:t xml:space="preserve">. </w:t>
      </w:r>
    </w:p>
    <w:p w14:paraId="3765952E" w14:textId="2402B70E" w:rsidR="00CA24FB"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bCs/>
          <w:iCs/>
        </w:rPr>
      </w:pPr>
      <w:r w:rsidRPr="00D51D91">
        <w:rPr>
          <w:rFonts w:ascii="Arial Narrow" w:hAnsi="Arial Narrow" w:cs="Arial"/>
          <w:bCs/>
          <w:iCs/>
        </w:rPr>
        <w:t xml:space="preserve">Se a proposta ou lance </w:t>
      </w:r>
      <w:r w:rsidR="00F16E77" w:rsidRPr="00D51D91">
        <w:rPr>
          <w:rFonts w:ascii="Arial Narrow" w:hAnsi="Arial Narrow" w:cs="Arial"/>
          <w:bCs/>
          <w:iCs/>
        </w:rPr>
        <w:t>vencedor</w:t>
      </w:r>
      <w:r w:rsidRPr="00D51D91">
        <w:rPr>
          <w:rFonts w:ascii="Arial Narrow" w:hAnsi="Arial Narrow" w:cs="Arial"/>
          <w:bCs/>
          <w:iCs/>
        </w:rPr>
        <w:t xml:space="preserve"> for </w:t>
      </w:r>
      <w:r w:rsidR="00035D80" w:rsidRPr="00D51D91">
        <w:rPr>
          <w:rFonts w:ascii="Arial Narrow" w:hAnsi="Arial Narrow" w:cs="Arial"/>
          <w:bCs/>
          <w:iCs/>
        </w:rPr>
        <w:t>desclassificado</w:t>
      </w:r>
      <w:r w:rsidRPr="00D51D91">
        <w:rPr>
          <w:rFonts w:ascii="Arial Narrow" w:hAnsi="Arial Narrow" w:cs="Arial"/>
          <w:bCs/>
          <w:iCs/>
        </w:rPr>
        <w:t xml:space="preserve">, o </w:t>
      </w:r>
      <w:r w:rsidR="00C6162E" w:rsidRPr="00D51D91">
        <w:rPr>
          <w:rFonts w:ascii="Arial Narrow" w:hAnsi="Arial Narrow" w:cs="Arial"/>
          <w:bCs/>
          <w:iCs/>
        </w:rPr>
        <w:t>Pregoeiro</w:t>
      </w:r>
      <w:r w:rsidRPr="00D51D91">
        <w:rPr>
          <w:rFonts w:ascii="Arial Narrow" w:hAnsi="Arial Narrow" w:cs="Arial"/>
          <w:bCs/>
          <w:iCs/>
        </w:rPr>
        <w:t xml:space="preserve"> examinará a proposta ou lance subsequente, e, assim sucessivamente, na ordem de classificação.</w:t>
      </w:r>
    </w:p>
    <w:p w14:paraId="6C1CFD7A" w14:textId="247D8467" w:rsidR="00CA24FB"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lang w:eastAsia="en-US"/>
        </w:rPr>
        <w:t xml:space="preserve">Havendo necessidade, o </w:t>
      </w:r>
      <w:r w:rsidR="00C6162E" w:rsidRPr="00D51D91">
        <w:rPr>
          <w:rFonts w:ascii="Arial Narrow" w:hAnsi="Arial Narrow" w:cs="Arial"/>
          <w:lang w:eastAsia="en-US"/>
        </w:rPr>
        <w:t>Pregoeiro</w:t>
      </w:r>
      <w:r w:rsidRPr="00D51D91">
        <w:rPr>
          <w:rFonts w:ascii="Arial Narrow" w:hAnsi="Arial Narrow" w:cs="Arial"/>
          <w:lang w:eastAsia="en-US"/>
        </w:rPr>
        <w:t xml:space="preserve"> suspenderá a sessão, informando no “</w:t>
      </w:r>
      <w:r w:rsidRPr="00D51D91">
        <w:rPr>
          <w:rFonts w:ascii="Arial Narrow" w:hAnsi="Arial Narrow" w:cs="Arial"/>
          <w:i/>
          <w:lang w:eastAsia="en-US"/>
        </w:rPr>
        <w:t>chat</w:t>
      </w:r>
      <w:r w:rsidRPr="00D51D91">
        <w:rPr>
          <w:rFonts w:ascii="Arial Narrow" w:hAnsi="Arial Narrow" w:cs="Arial"/>
          <w:lang w:eastAsia="en-US"/>
        </w:rPr>
        <w:t>” a nova data e horário para a</w:t>
      </w:r>
      <w:r w:rsidR="00FB7076" w:rsidRPr="00D51D91">
        <w:rPr>
          <w:rFonts w:ascii="Arial Narrow" w:hAnsi="Arial Narrow" w:cs="Arial"/>
          <w:lang w:eastAsia="en-US"/>
        </w:rPr>
        <w:t xml:space="preserve"> sua</w:t>
      </w:r>
      <w:r w:rsidRPr="00D51D91">
        <w:rPr>
          <w:rFonts w:ascii="Arial Narrow" w:hAnsi="Arial Narrow" w:cs="Arial"/>
          <w:lang w:eastAsia="en-US"/>
        </w:rPr>
        <w:t xml:space="preserve"> continuidade</w:t>
      </w:r>
      <w:r w:rsidR="003629E4" w:rsidRPr="00D51D91">
        <w:rPr>
          <w:rFonts w:ascii="Arial Narrow" w:hAnsi="Arial Narrow" w:cs="Arial"/>
          <w:lang w:eastAsia="en-US"/>
        </w:rPr>
        <w:t>.</w:t>
      </w:r>
    </w:p>
    <w:p w14:paraId="2F352529" w14:textId="77777777" w:rsidR="00CA24FB"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w:t>
      </w:r>
      <w:r w:rsidR="00C6162E" w:rsidRPr="00D51D91">
        <w:rPr>
          <w:rFonts w:ascii="Arial Narrow" w:hAnsi="Arial Narrow" w:cs="Arial"/>
        </w:rPr>
        <w:t>Pregoeiro</w:t>
      </w:r>
      <w:r w:rsidRPr="00D51D91">
        <w:rPr>
          <w:rFonts w:ascii="Arial Narrow" w:hAnsi="Arial Narrow" w:cs="Arial"/>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 xml:space="preserve">Também nas hipóteses em que o </w:t>
      </w:r>
      <w:r w:rsidR="00C6162E" w:rsidRPr="00D51D91">
        <w:rPr>
          <w:rFonts w:ascii="Arial Narrow" w:hAnsi="Arial Narrow" w:cs="Arial"/>
        </w:rPr>
        <w:t>Pregoeiro</w:t>
      </w:r>
      <w:r w:rsidRPr="00D51D91">
        <w:rPr>
          <w:rFonts w:ascii="Arial Narrow" w:hAnsi="Arial Narrow" w:cs="Arial"/>
        </w:rPr>
        <w:t xml:space="preserve"> não aceitar a proposta e passar à subsequente, poderá negociar com o licitante para que seja obtido preço melhor.</w:t>
      </w:r>
    </w:p>
    <w:p w14:paraId="29C5DCDE"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A negociação será realizada por meio do sistema, podendo ser acompanhada pelos demais licitantes.</w:t>
      </w:r>
    </w:p>
    <w:p w14:paraId="2A84F132" w14:textId="508E9E93" w:rsidR="009C1B7C" w:rsidRPr="00D51D91" w:rsidRDefault="00052B09" w:rsidP="009C1B7C">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pregoeiro solicitará ao licitante </w:t>
      </w:r>
      <w:r w:rsidR="009C1B7C" w:rsidRPr="00D51D91">
        <w:rPr>
          <w:rFonts w:ascii="Arial Narrow" w:hAnsi="Arial Narrow" w:cs="Arial"/>
        </w:rPr>
        <w:t>provisoriamente</w:t>
      </w:r>
      <w:r w:rsidRPr="00D51D91">
        <w:rPr>
          <w:rFonts w:ascii="Arial Narrow" w:hAnsi="Arial Narrow" w:cs="Arial"/>
        </w:rPr>
        <w:t xml:space="preserve"> classificado em primeiro lugar que apresente ou envie imediatamente, sob pena de não-aceitação da proposta, cópia da Etiqueta nacional de Conservação de Energia – ENCE do produto ofertado, para comprovação de que pertence </w:t>
      </w:r>
      <w:r w:rsidR="009C1B7C" w:rsidRPr="00D51D91">
        <w:rPr>
          <w:rFonts w:ascii="Arial Narrow" w:hAnsi="Arial Narrow" w:cs="Arial"/>
        </w:rPr>
        <w:t>à (</w:t>
      </w:r>
      <w:r w:rsidRPr="00D51D91">
        <w:rPr>
          <w:rFonts w:ascii="Arial Narrow" w:hAnsi="Arial Narrow" w:cs="Arial"/>
        </w:rPr>
        <w:t xml:space="preserve">s) </w:t>
      </w:r>
      <w:r w:rsidR="009C1B7C" w:rsidRPr="00D51D91">
        <w:rPr>
          <w:rFonts w:ascii="Arial Narrow" w:hAnsi="Arial Narrow" w:cs="Arial"/>
        </w:rPr>
        <w:t>classe (</w:t>
      </w:r>
      <w:r w:rsidRPr="00D51D91">
        <w:rPr>
          <w:rFonts w:ascii="Arial Narrow" w:hAnsi="Arial Narrow" w:cs="Arial"/>
        </w:rPr>
        <w:t xml:space="preserve">s) </w:t>
      </w:r>
      <w:r w:rsidR="009C1B7C" w:rsidRPr="00D51D91">
        <w:rPr>
          <w:rFonts w:ascii="Arial Narrow" w:hAnsi="Arial Narrow" w:cs="Arial"/>
        </w:rPr>
        <w:t>exigida (</w:t>
      </w:r>
      <w:r w:rsidRPr="00D51D91">
        <w:rPr>
          <w:rFonts w:ascii="Arial Narrow" w:hAnsi="Arial Narrow" w:cs="Arial"/>
        </w:rPr>
        <w:t>s) no Termo de Referência.</w:t>
      </w:r>
    </w:p>
    <w:p w14:paraId="0F6A984F" w14:textId="7599DB74" w:rsidR="009C1B7C" w:rsidRPr="00D51D91" w:rsidRDefault="009C1B7C" w:rsidP="009C1B7C">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bCs/>
          <w:iCs/>
        </w:rPr>
        <w:t xml:space="preserve">Para os itens enquadrados no Anexo I da Instrução Normativa IBAMA nº 06, de 15/03/2013, o Pregoeiro solicitará ao licitante provisoriamente classificado em primeiro lugar que apresente ou envie imediatamente, sob pena de não-aceitação da proposta, o Comprovante de Registro do fabricante do produto no Cadastro Técnico Federal de Atividades Poluidoras ou  Utilizadoras de Recursos Ambientais, acompanhado do respectivo Certificado de Regularidade válido, nos termos do artigo 17, </w:t>
      </w:r>
      <w:proofErr w:type="spellStart"/>
      <w:r w:rsidRPr="00D51D91">
        <w:rPr>
          <w:rFonts w:ascii="Arial Narrow" w:hAnsi="Arial Narrow" w:cs="Arial"/>
          <w:bCs/>
          <w:iCs/>
        </w:rPr>
        <w:t>incisso</w:t>
      </w:r>
      <w:proofErr w:type="spellEnd"/>
      <w:r w:rsidRPr="00D51D91">
        <w:rPr>
          <w:rFonts w:ascii="Arial Narrow" w:hAnsi="Arial Narrow" w:cs="Arial"/>
          <w:bCs/>
          <w:iCs/>
        </w:rPr>
        <w:t xml:space="preserve"> II, da Lei n.º 06, de 15/03/2013, e legislação correlata.</w:t>
      </w:r>
    </w:p>
    <w:p w14:paraId="0761BD88" w14:textId="77777777" w:rsidR="009C1B7C" w:rsidRPr="00D51D91" w:rsidRDefault="009C1B7C" w:rsidP="009C1B7C">
      <w:pPr>
        <w:pStyle w:val="PargrafodaLista"/>
        <w:numPr>
          <w:ilvl w:val="3"/>
          <w:numId w:val="12"/>
        </w:numPr>
        <w:spacing w:before="120" w:after="120" w:line="276" w:lineRule="auto"/>
        <w:contextualSpacing w:val="0"/>
        <w:jc w:val="both"/>
        <w:rPr>
          <w:rFonts w:ascii="Arial Narrow" w:hAnsi="Arial Narrow" w:cs="Arial"/>
          <w:bCs/>
          <w:iCs/>
        </w:rPr>
      </w:pPr>
      <w:r w:rsidRPr="00D51D91">
        <w:rPr>
          <w:rFonts w:ascii="Arial Narrow" w:hAnsi="Arial Narrow" w:cs="Arial"/>
          <w:bCs/>
          <w:iCs/>
        </w:rPr>
        <w:t xml:space="preserve">A apresentação do Certificado de Regularidade será dispensada, caso o Pregoeiro logre êxito em obtê-lo mediante consulta </w:t>
      </w:r>
      <w:proofErr w:type="spellStart"/>
      <w:r w:rsidRPr="00D51D91">
        <w:rPr>
          <w:rFonts w:ascii="Arial Narrow" w:hAnsi="Arial Narrow" w:cs="Arial"/>
          <w:bCs/>
          <w:i/>
          <w:iCs/>
        </w:rPr>
        <w:t>on</w:t>
      </w:r>
      <w:proofErr w:type="spellEnd"/>
      <w:r w:rsidRPr="00D51D91">
        <w:rPr>
          <w:rFonts w:ascii="Arial Narrow" w:hAnsi="Arial Narrow" w:cs="Arial"/>
          <w:bCs/>
          <w:i/>
          <w:iCs/>
        </w:rPr>
        <w:t xml:space="preserve"> </w:t>
      </w:r>
      <w:proofErr w:type="spellStart"/>
      <w:r w:rsidRPr="00D51D91">
        <w:rPr>
          <w:rFonts w:ascii="Arial Narrow" w:hAnsi="Arial Narrow" w:cs="Arial"/>
          <w:bCs/>
          <w:i/>
          <w:iCs/>
        </w:rPr>
        <w:t>line</w:t>
      </w:r>
      <w:proofErr w:type="spellEnd"/>
      <w:r w:rsidRPr="00D51D91">
        <w:rPr>
          <w:rFonts w:ascii="Arial Narrow" w:hAnsi="Arial Narrow" w:cs="Arial"/>
          <w:bCs/>
          <w:iCs/>
        </w:rPr>
        <w:t xml:space="preserve"> ao sítio oficial do IBAMA, imprimindo-o e anexando-o ao processo;</w:t>
      </w:r>
    </w:p>
    <w:p w14:paraId="3B6E3EC3" w14:textId="3DFFA692" w:rsidR="009C1B7C" w:rsidRPr="00D51D91" w:rsidRDefault="009C1B7C" w:rsidP="00171D3A">
      <w:pPr>
        <w:pStyle w:val="PargrafodaLista"/>
        <w:numPr>
          <w:ilvl w:val="3"/>
          <w:numId w:val="12"/>
        </w:numPr>
        <w:spacing w:before="120" w:after="120" w:line="276" w:lineRule="auto"/>
        <w:contextualSpacing w:val="0"/>
        <w:jc w:val="both"/>
        <w:rPr>
          <w:rFonts w:ascii="Arial Narrow" w:hAnsi="Arial Narrow" w:cs="Arial"/>
          <w:bCs/>
          <w:iCs/>
        </w:rPr>
      </w:pPr>
      <w:r w:rsidRPr="00D51D91">
        <w:rPr>
          <w:rFonts w:ascii="Arial Narrow" w:hAnsi="Arial Narrow" w:cs="Arial"/>
          <w:bCs/>
          <w:iCs/>
        </w:rPr>
        <w:lastRenderedPageBreak/>
        <w:t>Caso o fabricante seja dispensado de tal registro, por força de dispositivo legal, o licitante deverá apresentar o documento comprobatório ou declaração correspondente, sob as penas da lei.</w:t>
      </w:r>
    </w:p>
    <w:p w14:paraId="418AA4BD" w14:textId="16E0A39B" w:rsidR="00014236" w:rsidRPr="00D51D91" w:rsidRDefault="00FB7076" w:rsidP="006C0268">
      <w:pPr>
        <w:pStyle w:val="PargrafodaLista"/>
        <w:numPr>
          <w:ilvl w:val="1"/>
          <w:numId w:val="12"/>
        </w:numPr>
        <w:spacing w:before="120" w:after="120" w:line="276" w:lineRule="auto"/>
        <w:ind w:left="425" w:right="-15" w:firstLine="0"/>
        <w:contextualSpacing w:val="0"/>
        <w:jc w:val="both"/>
        <w:rPr>
          <w:rFonts w:ascii="Arial Narrow" w:hAnsi="Arial Narrow" w:cs="Arial"/>
        </w:rPr>
      </w:pPr>
      <w:r w:rsidRPr="00D51D91">
        <w:rPr>
          <w:rFonts w:ascii="Arial Narrow" w:hAnsi="Arial Narrow" w:cs="Arial"/>
        </w:rPr>
        <w:t>Aceita a proposta classificada em primeiro lugar, o licitante deverá comprovar sua condição de habilitação, na forma determinada neste Edital.</w:t>
      </w:r>
    </w:p>
    <w:p w14:paraId="565C779E" w14:textId="69BC6136"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lang w:eastAsia="en-US"/>
        </w:rPr>
        <w:t xml:space="preserve">DA HABILITAÇÃO </w:t>
      </w:r>
      <w:r w:rsidR="00677831" w:rsidRPr="00D51D91">
        <w:rPr>
          <w:rFonts w:ascii="Arial Narrow" w:hAnsi="Arial Narrow" w:cs="Arial"/>
          <w:color w:val="auto"/>
          <w:sz w:val="24"/>
          <w:szCs w:val="24"/>
          <w:lang w:eastAsia="en-US"/>
        </w:rPr>
        <w:t xml:space="preserve"> </w:t>
      </w:r>
    </w:p>
    <w:p w14:paraId="3069773C" w14:textId="648FE02E" w:rsidR="00A45A85" w:rsidRPr="00D51D91" w:rsidRDefault="00A45A85" w:rsidP="005E587B">
      <w:pPr>
        <w:pStyle w:val="PargrafodaLista"/>
        <w:numPr>
          <w:ilvl w:val="1"/>
          <w:numId w:val="17"/>
        </w:numPr>
        <w:spacing w:before="120" w:after="120" w:line="276" w:lineRule="auto"/>
        <w:contextualSpacing w:val="0"/>
        <w:jc w:val="both"/>
        <w:rPr>
          <w:rFonts w:ascii="Arial Narrow" w:hAnsi="Arial Narrow" w:cs="Arial"/>
        </w:rPr>
      </w:pPr>
      <w:r w:rsidRPr="00D51D91">
        <w:rPr>
          <w:rFonts w:ascii="Arial Narrow" w:hAnsi="Arial Narrow" w:cs="Arial"/>
          <w:lang w:eastAsia="ar-SA"/>
        </w:rPr>
        <w:t>Como condição prévia ao exame da documentação de habilitação</w:t>
      </w:r>
      <w:r w:rsidRPr="00D51D91">
        <w:rPr>
          <w:rFonts w:ascii="Arial Narrow" w:hAnsi="Arial Narrow" w:cs="Arial"/>
        </w:rPr>
        <w:t xml:space="preserve"> do licitante detentor da proposta classificada em primeiro lugar</w:t>
      </w:r>
      <w:r w:rsidRPr="00D51D91">
        <w:rPr>
          <w:rFonts w:ascii="Arial Narrow" w:hAnsi="Arial Narrow" w:cs="Arial"/>
          <w:lang w:eastAsia="ar-SA"/>
        </w:rPr>
        <w:t xml:space="preserve">, </w:t>
      </w:r>
      <w:r w:rsidRPr="00D51D91">
        <w:rPr>
          <w:rFonts w:ascii="Arial Narrow" w:hAnsi="Arial Narrow" w:cs="Arial"/>
        </w:rPr>
        <w:t xml:space="preserve">o Pregoeiro </w:t>
      </w:r>
      <w:r w:rsidRPr="00D51D91">
        <w:rPr>
          <w:rFonts w:ascii="Arial Narrow" w:hAnsi="Arial Narrow" w:cs="Arial"/>
          <w:lang w:eastAsia="ar-SA"/>
        </w:rPr>
        <w:t>verificará o eventual descumprimento das condições de participação, especialmente quanto à</w:t>
      </w:r>
      <w:r w:rsidRPr="00D51D91">
        <w:rPr>
          <w:rFonts w:ascii="Arial Narrow" w:hAnsi="Arial Narrow" w:cs="Arial"/>
        </w:rPr>
        <w:t xml:space="preserve"> existência de sanção que impeça a participação no certame ou a futura contratação, mediante a consulta aos seguintes cadastros:</w:t>
      </w:r>
    </w:p>
    <w:p w14:paraId="3CB3A6BF" w14:textId="25F5ABE0" w:rsidR="00A45A85" w:rsidRPr="00D51D91" w:rsidRDefault="00027933" w:rsidP="00C80554">
      <w:pPr>
        <w:pStyle w:val="PargrafodaLista"/>
        <w:numPr>
          <w:ilvl w:val="2"/>
          <w:numId w:val="12"/>
        </w:numPr>
        <w:spacing w:before="120" w:after="120" w:line="276" w:lineRule="auto"/>
        <w:ind w:left="1134" w:firstLine="0"/>
        <w:contextualSpacing w:val="0"/>
        <w:jc w:val="both"/>
        <w:rPr>
          <w:rFonts w:ascii="Arial Narrow" w:hAnsi="Arial Narrow" w:cs="Arial"/>
        </w:rPr>
      </w:pPr>
      <w:r w:rsidRPr="00D51D91">
        <w:rPr>
          <w:rFonts w:ascii="Arial Narrow" w:hAnsi="Arial Narrow" w:cs="Arial"/>
        </w:rPr>
        <w:t>SICAF</w:t>
      </w:r>
      <w:r w:rsidR="00A45A85" w:rsidRPr="00D51D91">
        <w:rPr>
          <w:rFonts w:ascii="Arial Narrow" w:hAnsi="Arial Narrow" w:cs="Arial"/>
        </w:rPr>
        <w:t>;</w:t>
      </w:r>
    </w:p>
    <w:p w14:paraId="5E1F3D13" w14:textId="77777777" w:rsidR="00A45A85" w:rsidRPr="00D51D91" w:rsidRDefault="00A45A85" w:rsidP="00C80554">
      <w:pPr>
        <w:pStyle w:val="PargrafodaLista"/>
        <w:numPr>
          <w:ilvl w:val="2"/>
          <w:numId w:val="12"/>
        </w:numPr>
        <w:spacing w:before="120" w:after="120" w:line="276" w:lineRule="auto"/>
        <w:ind w:left="1134" w:firstLine="0"/>
        <w:contextualSpacing w:val="0"/>
        <w:jc w:val="both"/>
        <w:rPr>
          <w:rFonts w:ascii="Arial Narrow" w:hAnsi="Arial Narrow" w:cs="Arial"/>
        </w:rPr>
      </w:pPr>
      <w:r w:rsidRPr="00D51D91">
        <w:rPr>
          <w:rFonts w:ascii="Arial Narrow" w:hAnsi="Arial Narrow" w:cs="Arial"/>
        </w:rPr>
        <w:t>Cadastro Nacional de Empresas Inidôneas e Suspensas – CEIS, mantido pela Controladoria-Geral da União (</w:t>
      </w:r>
      <w:hyperlink r:id="rId12" w:history="1">
        <w:r w:rsidRPr="00D51D91">
          <w:rPr>
            <w:rFonts w:ascii="Arial Narrow" w:hAnsi="Arial Narrow" w:cs="Arial"/>
          </w:rPr>
          <w:t>www.portaldatransparencia.gov.br/ceis</w:t>
        </w:r>
      </w:hyperlink>
      <w:r w:rsidRPr="00D51D91">
        <w:rPr>
          <w:rFonts w:ascii="Arial Narrow" w:hAnsi="Arial Narrow" w:cs="Arial"/>
        </w:rPr>
        <w:t>);</w:t>
      </w:r>
    </w:p>
    <w:p w14:paraId="7C4EDE79" w14:textId="497DBB86" w:rsidR="00A45A85" w:rsidRPr="00D51D91" w:rsidRDefault="00A45A85" w:rsidP="00C80554">
      <w:pPr>
        <w:pStyle w:val="PargrafodaLista"/>
        <w:numPr>
          <w:ilvl w:val="2"/>
          <w:numId w:val="12"/>
        </w:numPr>
        <w:spacing w:before="120" w:after="120" w:line="276" w:lineRule="auto"/>
        <w:ind w:left="1134" w:firstLine="0"/>
        <w:contextualSpacing w:val="0"/>
        <w:jc w:val="both"/>
        <w:rPr>
          <w:rFonts w:ascii="Arial Narrow" w:hAnsi="Arial Narrow" w:cs="Arial"/>
        </w:rPr>
      </w:pPr>
      <w:r w:rsidRPr="00D51D91">
        <w:rPr>
          <w:rFonts w:ascii="Arial Narrow" w:hAnsi="Arial Narrow" w:cs="Arial"/>
          <w:bCs/>
        </w:rPr>
        <w:t>Cadastro Nacional de Condenações Cíveis por Ato</w:t>
      </w:r>
      <w:r w:rsidR="00FB7076" w:rsidRPr="00D51D91">
        <w:rPr>
          <w:rFonts w:ascii="Arial Narrow" w:hAnsi="Arial Narrow" w:cs="Arial"/>
          <w:bCs/>
        </w:rPr>
        <w:t>s de Improbidade Administrativa e Inelegibilidade</w:t>
      </w:r>
      <w:r w:rsidRPr="00D51D91">
        <w:rPr>
          <w:rFonts w:ascii="Arial Narrow" w:hAnsi="Arial Narrow" w:cs="Arial"/>
          <w:bCs/>
        </w:rPr>
        <w:t xml:space="preserve"> mantido pelo Conselho Nacional de Justiça</w:t>
      </w:r>
      <w:r w:rsidRPr="00D51D91">
        <w:rPr>
          <w:rFonts w:ascii="Arial Narrow" w:hAnsi="Arial Narrow" w:cs="Arial"/>
        </w:rPr>
        <w:t xml:space="preserve"> (</w:t>
      </w:r>
      <w:hyperlink r:id="rId13" w:history="1">
        <w:r w:rsidRPr="00D51D91">
          <w:rPr>
            <w:rFonts w:ascii="Arial Narrow" w:hAnsi="Arial Narrow" w:cs="Arial"/>
          </w:rPr>
          <w:t>www.</w:t>
        </w:r>
        <w:r w:rsidRPr="00D51D91">
          <w:rPr>
            <w:rFonts w:ascii="Arial Narrow" w:hAnsi="Arial Narrow" w:cs="Arial"/>
            <w:bCs/>
          </w:rPr>
          <w:t>cnj</w:t>
        </w:r>
        <w:r w:rsidRPr="00D51D91">
          <w:rPr>
            <w:rFonts w:ascii="Arial Narrow" w:hAnsi="Arial Narrow" w:cs="Arial"/>
          </w:rPr>
          <w:t>.jus.br/</w:t>
        </w:r>
        <w:r w:rsidRPr="00D51D91">
          <w:rPr>
            <w:rFonts w:ascii="Arial Narrow" w:hAnsi="Arial Narrow" w:cs="Arial"/>
            <w:bCs/>
          </w:rPr>
          <w:t>improbidade</w:t>
        </w:r>
        <w:r w:rsidRPr="00D51D91">
          <w:rPr>
            <w:rFonts w:ascii="Arial Narrow" w:hAnsi="Arial Narrow" w:cs="Arial"/>
          </w:rPr>
          <w:t>_adm/consultar_requerido.php</w:t>
        </w:r>
      </w:hyperlink>
      <w:r w:rsidRPr="00D51D91">
        <w:rPr>
          <w:rFonts w:ascii="Arial Narrow" w:hAnsi="Arial Narrow" w:cs="Arial"/>
        </w:rPr>
        <w:t>).</w:t>
      </w:r>
    </w:p>
    <w:p w14:paraId="53230B42" w14:textId="7434E45B" w:rsidR="000C3E5F" w:rsidRPr="00D51D91" w:rsidRDefault="00515BBC"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 xml:space="preserve">Lista de </w:t>
      </w:r>
      <w:r w:rsidR="003A5398" w:rsidRPr="00D51D91">
        <w:rPr>
          <w:rFonts w:ascii="Arial Narrow" w:hAnsi="Arial Narrow" w:cs="Arial"/>
          <w:bCs/>
        </w:rPr>
        <w:t>Inidôneos e</w:t>
      </w:r>
      <w:r w:rsidR="00B8044D" w:rsidRPr="00D51D91">
        <w:rPr>
          <w:rFonts w:ascii="Arial Narrow" w:hAnsi="Arial Narrow" w:cs="Arial"/>
          <w:bCs/>
        </w:rPr>
        <w:t xml:space="preserve"> o Cadastro Integrado de Condenações por Ilícitos Administrativos - CADICON,</w:t>
      </w:r>
      <w:r w:rsidR="003629E4" w:rsidRPr="00D51D91">
        <w:rPr>
          <w:rFonts w:ascii="Arial Narrow" w:hAnsi="Arial Narrow" w:cs="Arial"/>
          <w:bCs/>
        </w:rPr>
        <w:t xml:space="preserve"> mantido</w:t>
      </w:r>
      <w:r w:rsidR="00B8044D" w:rsidRPr="00D51D91">
        <w:rPr>
          <w:rFonts w:ascii="Arial Narrow" w:hAnsi="Arial Narrow" w:cs="Arial"/>
          <w:bCs/>
        </w:rPr>
        <w:t>s</w:t>
      </w:r>
      <w:r w:rsidR="000C3E5F" w:rsidRPr="00D51D91">
        <w:rPr>
          <w:rFonts w:ascii="Arial Narrow" w:hAnsi="Arial Narrow" w:cs="Arial"/>
          <w:bCs/>
        </w:rPr>
        <w:t xml:space="preserve"> pelo Tribunal de Contas da União – TCU;</w:t>
      </w:r>
    </w:p>
    <w:p w14:paraId="46A8BEAC" w14:textId="620BFE5D" w:rsidR="00E56707" w:rsidRPr="00D51D91" w:rsidRDefault="00E56707"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D51D91" w:rsidRDefault="00AE645C" w:rsidP="003629E4">
      <w:pPr>
        <w:pStyle w:val="PargrafodaLista"/>
        <w:numPr>
          <w:ilvl w:val="3"/>
          <w:numId w:val="12"/>
        </w:numPr>
        <w:spacing w:before="120" w:after="120" w:line="276" w:lineRule="auto"/>
        <w:contextualSpacing w:val="0"/>
        <w:jc w:val="both"/>
        <w:rPr>
          <w:rFonts w:ascii="Arial Narrow" w:hAnsi="Arial Narrow" w:cs="Arial"/>
          <w:bCs/>
        </w:rPr>
      </w:pPr>
      <w:r w:rsidRPr="00D51D91">
        <w:rPr>
          <w:rFonts w:ascii="Arial Narrow" w:hAnsi="Arial Narrow" w:cs="Arial"/>
          <w:bCs/>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D51D91" w:rsidRDefault="00AE645C" w:rsidP="003629E4">
      <w:pPr>
        <w:pStyle w:val="PargrafodaLista"/>
        <w:numPr>
          <w:ilvl w:val="3"/>
          <w:numId w:val="12"/>
        </w:numPr>
        <w:spacing w:before="120" w:after="120" w:line="276" w:lineRule="auto"/>
        <w:contextualSpacing w:val="0"/>
        <w:jc w:val="both"/>
        <w:rPr>
          <w:rFonts w:ascii="Arial Narrow" w:hAnsi="Arial Narrow" w:cs="Arial"/>
          <w:bCs/>
        </w:rPr>
      </w:pPr>
      <w:r w:rsidRPr="00D51D91">
        <w:rPr>
          <w:rFonts w:ascii="Arial Narrow" w:hAnsi="Arial Narrow" w:cs="Arial"/>
          <w:bCs/>
        </w:rPr>
        <w:t>A tentativa de burla será verificada por meio dos vínculos societários, linhas de fornecimento similares, dentre outros.</w:t>
      </w:r>
    </w:p>
    <w:p w14:paraId="012A1313" w14:textId="5BB36E40" w:rsidR="00AE645C" w:rsidRPr="00D51D91" w:rsidRDefault="00AE645C" w:rsidP="003629E4">
      <w:pPr>
        <w:pStyle w:val="PargrafodaLista"/>
        <w:numPr>
          <w:ilvl w:val="3"/>
          <w:numId w:val="12"/>
        </w:numPr>
        <w:spacing w:before="120" w:after="120" w:line="276" w:lineRule="auto"/>
        <w:contextualSpacing w:val="0"/>
        <w:jc w:val="both"/>
        <w:rPr>
          <w:rFonts w:ascii="Arial Narrow" w:hAnsi="Arial Narrow" w:cs="Arial"/>
          <w:bCs/>
        </w:rPr>
      </w:pPr>
      <w:r w:rsidRPr="00D51D91">
        <w:rPr>
          <w:rFonts w:ascii="Arial Narrow" w:hAnsi="Arial Narrow" w:cs="Arial"/>
          <w:bCs/>
        </w:rPr>
        <w:t>O licitante será convocado para manifestação previamente à sua desclassificação.</w:t>
      </w:r>
    </w:p>
    <w:p w14:paraId="7F0AD635" w14:textId="5D822315" w:rsidR="00E56707" w:rsidRPr="00D51D91" w:rsidRDefault="00E56707"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Constatada a existência de sanção, o Pregoeiro reputará o licitante inabilitado, por falta de condição de participação.</w:t>
      </w:r>
    </w:p>
    <w:p w14:paraId="7DB6E363" w14:textId="360FB752" w:rsidR="00AE645C" w:rsidRPr="00D51D91" w:rsidRDefault="00B8044D" w:rsidP="00AE645C">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 xml:space="preserve">No caso de inabilitação, haverá nova verificação, pelo sistema, da eventual ocorrência do empate ficto, previsto nos </w:t>
      </w:r>
      <w:proofErr w:type="spellStart"/>
      <w:r w:rsidRPr="00D51D91">
        <w:rPr>
          <w:rFonts w:ascii="Arial Narrow" w:hAnsi="Arial Narrow" w:cs="Arial"/>
          <w:bCs/>
        </w:rPr>
        <w:t>arts</w:t>
      </w:r>
      <w:proofErr w:type="spellEnd"/>
      <w:r w:rsidRPr="00D51D91">
        <w:rPr>
          <w:rFonts w:ascii="Arial Narrow" w:hAnsi="Arial Narrow" w:cs="Arial"/>
          <w:bCs/>
        </w:rPr>
        <w:t>. 44 e 45 da Lei Complementar nº 123, de 2006, seguindo-se a disciplina antes estabelecida para aceitação da proposta subsequente.</w:t>
      </w:r>
    </w:p>
    <w:p w14:paraId="3E702099" w14:textId="74FE0E37" w:rsidR="00AE645C" w:rsidRPr="00D51D91" w:rsidRDefault="00AE645C" w:rsidP="005E587B">
      <w:pPr>
        <w:pStyle w:val="PargrafodaLista"/>
        <w:numPr>
          <w:ilvl w:val="1"/>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 xml:space="preserve">Não ocorrendo inabilitação, o Pregoeiro consultará o Sistema de Cadastro Unificado de Fornecedores – </w:t>
      </w:r>
      <w:r w:rsidR="00027933" w:rsidRPr="00D51D91">
        <w:rPr>
          <w:rFonts w:ascii="Arial Narrow" w:hAnsi="Arial Narrow" w:cs="Arial"/>
          <w:lang w:eastAsia="ar-SA"/>
        </w:rPr>
        <w:t>SICAF</w:t>
      </w:r>
      <w:r w:rsidRPr="00D51D91">
        <w:rPr>
          <w:rFonts w:ascii="Arial Narrow" w:hAnsi="Arial Narrow" w:cs="Arial"/>
          <w:lang w:eastAsia="ar-SA"/>
        </w:rPr>
        <w:t xml:space="preserve">, em relação à habilitação jurídica, à regularidade fiscal, à qualificação </w:t>
      </w:r>
      <w:r w:rsidRPr="00D51D91">
        <w:rPr>
          <w:rFonts w:ascii="Arial Narrow" w:hAnsi="Arial Narrow" w:cs="Arial"/>
          <w:lang w:eastAsia="ar-SA"/>
        </w:rPr>
        <w:lastRenderedPageBreak/>
        <w:t>econômica financeira e habilitação técnica, conforme o disposto nos arts.</w:t>
      </w:r>
      <w:hyperlink>
        <w:r w:rsidRPr="00D51D91">
          <w:rPr>
            <w:rFonts w:ascii="Arial Narrow" w:hAnsi="Arial Narrow"/>
            <w:lang w:eastAsia="ar-SA"/>
          </w:rPr>
          <w:t>10, 11, 12, 13, 14, 15</w:t>
        </w:r>
      </w:hyperlink>
      <w:r w:rsidRPr="00D51D91">
        <w:rPr>
          <w:rFonts w:ascii="Arial Narrow" w:hAnsi="Arial Narrow" w:cs="Arial"/>
          <w:lang w:eastAsia="ar-SA"/>
        </w:rPr>
        <w:t> e 16 da Instrução Normativa SEGES/MP nº 03, de 2018.</w:t>
      </w:r>
    </w:p>
    <w:p w14:paraId="0BCDE413" w14:textId="782FF0FC" w:rsidR="00AE645C" w:rsidRPr="00D51D91" w:rsidRDefault="00AE645C" w:rsidP="005E587B">
      <w:pPr>
        <w:pStyle w:val="PargrafodaLista"/>
        <w:numPr>
          <w:ilvl w:val="2"/>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 xml:space="preserve">O interessado, para efeitos de habilitação prevista na Instrução Normativa SEGES/MP nº 03, de 2018 mediante utilização do sistema, deverá atender às condições exigidas no cadastramento no </w:t>
      </w:r>
      <w:r w:rsidR="00027933" w:rsidRPr="00D51D91">
        <w:rPr>
          <w:rFonts w:ascii="Arial Narrow" w:hAnsi="Arial Narrow" w:cs="Arial"/>
          <w:lang w:eastAsia="ar-SA"/>
        </w:rPr>
        <w:t>SICAF</w:t>
      </w:r>
      <w:r w:rsidRPr="00D51D91">
        <w:rPr>
          <w:rFonts w:ascii="Arial Narrow" w:hAnsi="Arial Narrow" w:cs="Arial"/>
          <w:lang w:eastAsia="ar-SA"/>
        </w:rPr>
        <w:t xml:space="preserve"> até o terceiro dia útil anterior à data prevista para recebimento das propostas;</w:t>
      </w:r>
    </w:p>
    <w:p w14:paraId="37DB7DF0" w14:textId="582BF563" w:rsidR="00E1277F" w:rsidRPr="00D51D91" w:rsidRDefault="00E1277F" w:rsidP="005E587B">
      <w:pPr>
        <w:pStyle w:val="PargrafodaLista"/>
        <w:numPr>
          <w:ilvl w:val="1"/>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 xml:space="preserve">Também poderão ser consultados os sítios oficiais emissores de certidões, especialmente quando o licitante esteja com alguma documentação vencida junto ao </w:t>
      </w:r>
      <w:r w:rsidR="00027933" w:rsidRPr="00D51D91">
        <w:rPr>
          <w:rFonts w:ascii="Arial Narrow" w:hAnsi="Arial Narrow" w:cs="Arial"/>
          <w:lang w:eastAsia="ar-SA"/>
        </w:rPr>
        <w:t>SICAF</w:t>
      </w:r>
      <w:r w:rsidRPr="00D51D91">
        <w:rPr>
          <w:rFonts w:ascii="Arial Narrow" w:hAnsi="Arial Narrow" w:cs="Arial"/>
          <w:lang w:eastAsia="ar-SA"/>
        </w:rPr>
        <w:t>.</w:t>
      </w:r>
    </w:p>
    <w:p w14:paraId="3AC0FD3B" w14:textId="1A9CA9C3" w:rsidR="00E1277F" w:rsidRPr="00D51D91" w:rsidRDefault="00E1277F" w:rsidP="005E587B">
      <w:pPr>
        <w:pStyle w:val="PargrafodaLista"/>
        <w:numPr>
          <w:ilvl w:val="1"/>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 xml:space="preserve">Caso o Pregoeiro não logre êxito em obter a certidão correspondente por meio do sítio oficial, ou na hipótese de ela se encontrar vencida no referido sistema, o licitante será convocado a encaminhar, no prazo de </w:t>
      </w:r>
      <w:r w:rsidR="00251709" w:rsidRPr="00D51D91">
        <w:rPr>
          <w:rFonts w:ascii="Arial Narrow" w:hAnsi="Arial Narrow" w:cs="Arial"/>
          <w:lang w:eastAsia="ar-SA"/>
        </w:rPr>
        <w:t>3</w:t>
      </w:r>
      <w:r w:rsidRPr="00D51D91">
        <w:rPr>
          <w:rFonts w:ascii="Arial Narrow" w:hAnsi="Arial Narrow" w:cs="Arial"/>
          <w:lang w:eastAsia="ar-SA"/>
        </w:rPr>
        <w:t xml:space="preserve"> (</w:t>
      </w:r>
      <w:r w:rsidR="00251709" w:rsidRPr="00D51D91">
        <w:rPr>
          <w:rFonts w:ascii="Arial Narrow" w:hAnsi="Arial Narrow" w:cs="Arial"/>
          <w:lang w:eastAsia="ar-SA"/>
        </w:rPr>
        <w:t>três</w:t>
      </w:r>
      <w:r w:rsidRPr="00D51D91">
        <w:rPr>
          <w:rFonts w:ascii="Arial Narrow" w:hAnsi="Arial Narrow" w:cs="Arial"/>
          <w:lang w:eastAsia="ar-SA"/>
        </w:rPr>
        <w:t>) horas, documento válido que comprove o atendimento das exigências deste Edital, sob pena de inabilitação.</w:t>
      </w:r>
    </w:p>
    <w:p w14:paraId="744DC3B5" w14:textId="07C05137" w:rsidR="00E1277F" w:rsidRPr="00D51D91" w:rsidRDefault="00E1277F" w:rsidP="005E587B">
      <w:pPr>
        <w:pStyle w:val="PargrafodaLista"/>
        <w:numPr>
          <w:ilvl w:val="2"/>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As Microempresas e Empresas de Pequeno Porte deverão encaminhar a documentação de habilitação, ainda que haja alguma restrição, nos termos do art. 43, § 1º da LC nº 123, de 2006.</w:t>
      </w:r>
    </w:p>
    <w:p w14:paraId="60D07931" w14:textId="0DC31088" w:rsidR="00E1277F" w:rsidRPr="00D51D91" w:rsidRDefault="00E1277F" w:rsidP="005E587B">
      <w:pPr>
        <w:pStyle w:val="PargrafodaLista"/>
        <w:numPr>
          <w:ilvl w:val="1"/>
          <w:numId w:val="17"/>
        </w:numPr>
        <w:spacing w:before="120" w:after="120" w:line="276" w:lineRule="auto"/>
        <w:contextualSpacing w:val="0"/>
        <w:jc w:val="both"/>
        <w:rPr>
          <w:rFonts w:ascii="Arial Narrow" w:hAnsi="Arial Narrow" w:cs="Arial"/>
          <w:lang w:eastAsia="ar-SA"/>
        </w:rPr>
      </w:pPr>
      <w:r w:rsidRPr="00D51D91">
        <w:rPr>
          <w:rFonts w:ascii="Arial Narrow" w:hAnsi="Arial Narrow" w:cs="Arial"/>
          <w:lang w:eastAsia="ar-SA"/>
        </w:rPr>
        <w:t xml:space="preserve">Os licitantes que não estiverem cadastrados no Sistema de Cadastro Unificado de Fornecedores – </w:t>
      </w:r>
      <w:r w:rsidR="00027933" w:rsidRPr="00D51D91">
        <w:rPr>
          <w:rFonts w:ascii="Arial Narrow" w:hAnsi="Arial Narrow" w:cs="Arial"/>
          <w:lang w:eastAsia="ar-SA"/>
        </w:rPr>
        <w:t>SICAF</w:t>
      </w:r>
      <w:r w:rsidRPr="00D51D91">
        <w:rPr>
          <w:rFonts w:ascii="Arial Narrow" w:hAnsi="Arial Narrow" w:cs="Arial"/>
          <w:lang w:eastAsia="ar-SA"/>
        </w:rPr>
        <w:t xml:space="preserve">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14:paraId="2B32B427" w14:textId="3D69AE19" w:rsidR="00CA24FB" w:rsidRPr="00D51D91" w:rsidRDefault="00CA24FB" w:rsidP="00C80554">
      <w:pPr>
        <w:pStyle w:val="PargrafodaLista"/>
        <w:numPr>
          <w:ilvl w:val="1"/>
          <w:numId w:val="12"/>
        </w:numPr>
        <w:spacing w:before="120" w:after="120" w:line="276" w:lineRule="auto"/>
        <w:contextualSpacing w:val="0"/>
        <w:jc w:val="both"/>
        <w:rPr>
          <w:rFonts w:ascii="Arial Narrow" w:hAnsi="Arial Narrow" w:cs="Arial"/>
          <w:b/>
          <w:bCs/>
        </w:rPr>
      </w:pPr>
      <w:r w:rsidRPr="00D51D91">
        <w:rPr>
          <w:rFonts w:ascii="Arial Narrow" w:hAnsi="Arial Narrow" w:cs="Arial"/>
          <w:b/>
          <w:bCs/>
        </w:rPr>
        <w:t xml:space="preserve">Habilitação jurídica: </w:t>
      </w:r>
    </w:p>
    <w:p w14:paraId="61D458A8" w14:textId="77777777" w:rsidR="009E442B" w:rsidRPr="00D51D91" w:rsidRDefault="009E442B"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No caso de empresário individual: inscrição no Registro Público de Empresas Mercantis, a cargo da Junta Comercial da respectiva sede;</w:t>
      </w:r>
    </w:p>
    <w:p w14:paraId="7D1BC873" w14:textId="086BC9EE" w:rsidR="007E3133" w:rsidRPr="00D51D91" w:rsidRDefault="007E3133"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D51D91" w:rsidRDefault="009E442B"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D51D91" w:rsidRDefault="00D055F6" w:rsidP="003629E4">
      <w:pPr>
        <w:pStyle w:val="PargrafodaLista"/>
        <w:numPr>
          <w:ilvl w:val="2"/>
          <w:numId w:val="12"/>
        </w:numPr>
        <w:spacing w:before="120" w:after="120" w:line="276" w:lineRule="auto"/>
        <w:ind w:left="1134" w:firstLine="0"/>
        <w:contextualSpacing w:val="0"/>
        <w:jc w:val="both"/>
        <w:rPr>
          <w:rFonts w:ascii="Arial Narrow" w:hAnsi="Arial Narrow" w:cs="Arial"/>
          <w:bCs/>
        </w:rPr>
      </w:pPr>
      <w:proofErr w:type="gramStart"/>
      <w:r w:rsidRPr="00D51D91">
        <w:rPr>
          <w:rFonts w:ascii="Arial Narrow" w:hAnsi="Arial Narrow" w:cs="Arial"/>
          <w:bCs/>
        </w:rPr>
        <w:t>inscrição</w:t>
      </w:r>
      <w:proofErr w:type="gramEnd"/>
      <w:r w:rsidRPr="00D51D91">
        <w:rPr>
          <w:rFonts w:ascii="Arial Narrow" w:hAnsi="Arial Narrow" w:cs="Arial"/>
          <w:bCs/>
        </w:rPr>
        <w:t xml:space="preserve"> no Registro Público de Empresas Mercantis onde opera, com averbação no Registro onde tem sede a matriz, no caso de ser o participante sucursal, filial ou agência;</w:t>
      </w:r>
    </w:p>
    <w:p w14:paraId="0AEA2FDC" w14:textId="77777777" w:rsidR="009E442B" w:rsidRPr="00D51D91" w:rsidRDefault="009E442B"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No caso de sociedade simples: inscrição do ato constitutivo no Registro Civil das Pessoas Jurídicas do local de sua sede, acompanhada de prova da indicação dos seus administradores;</w:t>
      </w:r>
    </w:p>
    <w:p w14:paraId="4B8FCABE" w14:textId="35774748" w:rsidR="009E442B" w:rsidRPr="00D51D91" w:rsidRDefault="009E442B"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30631F11" w:rsidR="009E442B" w:rsidRPr="00D51D91" w:rsidRDefault="009E442B"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lastRenderedPageBreak/>
        <w:t>No caso de empresa ou sociedade estrangeira em funcionamento no País: decreto de autorização;</w:t>
      </w:r>
    </w:p>
    <w:p w14:paraId="65ABAB56" w14:textId="097F137D" w:rsidR="00203F3A" w:rsidRPr="00D51D91" w:rsidRDefault="00203F3A"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 ou Consulta de Optantes do Simples Nacional;</w:t>
      </w:r>
    </w:p>
    <w:p w14:paraId="1FE09590" w14:textId="0F8A8DC3" w:rsidR="004D33F9" w:rsidRPr="00D51D91" w:rsidRDefault="004D33F9" w:rsidP="004D33F9">
      <w:pPr>
        <w:pStyle w:val="PargrafodaLista"/>
        <w:numPr>
          <w:ilvl w:val="2"/>
          <w:numId w:val="12"/>
        </w:numPr>
        <w:spacing w:before="120" w:after="120" w:line="276" w:lineRule="auto"/>
        <w:contextualSpacing w:val="0"/>
        <w:jc w:val="both"/>
        <w:rPr>
          <w:rFonts w:ascii="Arial Narrow" w:hAnsi="Arial Narrow" w:cs="Arial"/>
          <w:bCs/>
        </w:rPr>
      </w:pPr>
      <w:r w:rsidRPr="00D51D91">
        <w:rPr>
          <w:rFonts w:ascii="Arial Narrow" w:hAnsi="Arial Narrow" w:cs="Arial"/>
          <w:bCs/>
        </w:rPr>
        <w:t xml:space="preserve">No caso de empresa ou sociedade estrangeira em funcionamento no País: decreto de autorização; </w:t>
      </w:r>
    </w:p>
    <w:p w14:paraId="3FCA4BDE" w14:textId="77777777" w:rsidR="00360444" w:rsidRPr="00D51D91" w:rsidRDefault="00360444" w:rsidP="00C80554">
      <w:pPr>
        <w:pStyle w:val="PargrafodaLista"/>
        <w:numPr>
          <w:ilvl w:val="2"/>
          <w:numId w:val="12"/>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Os documentos acima deverão estar acompanhados de todas as alterações ou da consolidação respectiva;</w:t>
      </w:r>
    </w:p>
    <w:p w14:paraId="133C8257" w14:textId="5FBE20FA" w:rsidR="008C6874"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b/>
          <w:bCs/>
        </w:rPr>
      </w:pPr>
      <w:r w:rsidRPr="00D51D91">
        <w:rPr>
          <w:rFonts w:ascii="Arial Narrow" w:hAnsi="Arial Narrow" w:cs="Arial"/>
          <w:b/>
          <w:bCs/>
        </w:rPr>
        <w:t>Regularidade fiscal</w:t>
      </w:r>
      <w:r w:rsidR="00170D49" w:rsidRPr="00D51D91">
        <w:rPr>
          <w:rFonts w:ascii="Arial Narrow" w:hAnsi="Arial Narrow" w:cs="Arial"/>
          <w:b/>
          <w:bCs/>
        </w:rPr>
        <w:t xml:space="preserve"> e </w:t>
      </w:r>
      <w:r w:rsidR="00FC0936" w:rsidRPr="00D51D91">
        <w:rPr>
          <w:rFonts w:ascii="Arial Narrow" w:hAnsi="Arial Narrow" w:cs="Arial"/>
          <w:b/>
          <w:bCs/>
        </w:rPr>
        <w:t>trabalhista</w:t>
      </w:r>
      <w:r w:rsidRPr="00D51D91">
        <w:rPr>
          <w:rFonts w:ascii="Arial Narrow" w:hAnsi="Arial Narrow" w:cs="Arial"/>
          <w:b/>
          <w:bCs/>
        </w:rPr>
        <w:t>:</w:t>
      </w:r>
    </w:p>
    <w:p w14:paraId="5D851382" w14:textId="2A2A3284" w:rsidR="008C6874" w:rsidRPr="00D51D91" w:rsidRDefault="008C6874"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lang w:eastAsia="en-US"/>
        </w:rPr>
      </w:pPr>
      <w:proofErr w:type="gramStart"/>
      <w:r w:rsidRPr="00D51D91">
        <w:rPr>
          <w:rFonts w:ascii="Arial Narrow" w:hAnsi="Arial Narrow" w:cs="Arial"/>
          <w:lang w:eastAsia="en-US"/>
        </w:rPr>
        <w:t>prova</w:t>
      </w:r>
      <w:proofErr w:type="gramEnd"/>
      <w:r w:rsidRPr="00D51D91">
        <w:rPr>
          <w:rFonts w:ascii="Arial Narrow" w:hAnsi="Arial Narrow" w:cs="Arial"/>
          <w:lang w:eastAsia="en-US"/>
        </w:rPr>
        <w:t xml:space="preserve"> de inscrição no Cadastr</w:t>
      </w:r>
      <w:r w:rsidR="00BA456F" w:rsidRPr="00D51D91">
        <w:rPr>
          <w:rFonts w:ascii="Arial Narrow" w:hAnsi="Arial Narrow" w:cs="Arial"/>
          <w:lang w:eastAsia="en-US"/>
        </w:rPr>
        <w:t>o Nacional de Pessoas Jurídicas ou no Cadastro de Pessoas Físicas, conforme o caso;</w:t>
      </w:r>
    </w:p>
    <w:p w14:paraId="06674347" w14:textId="6AC8C739" w:rsidR="00A61836" w:rsidRPr="00D51D91" w:rsidRDefault="00132231"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 xml:space="preserve">prova </w:t>
      </w:r>
      <w:r w:rsidR="00A61836" w:rsidRPr="00D51D91">
        <w:rPr>
          <w:rFonts w:ascii="Arial Narrow" w:hAnsi="Arial Narrow" w:cs="Arial"/>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proofErr w:type="gramStart"/>
      <w:r w:rsidRPr="00D51D91">
        <w:rPr>
          <w:rFonts w:ascii="Arial Narrow" w:hAnsi="Arial Narrow" w:cs="Arial"/>
          <w:lang w:eastAsia="en-US"/>
        </w:rPr>
        <w:t>prova</w:t>
      </w:r>
      <w:proofErr w:type="gramEnd"/>
      <w:r w:rsidRPr="00D51D91">
        <w:rPr>
          <w:rFonts w:ascii="Arial Narrow" w:hAnsi="Arial Narrow" w:cs="Arial"/>
          <w:lang w:eastAsia="en-US"/>
        </w:rPr>
        <w:t xml:space="preserve"> de regularidade com o Fundo de Garantia do Tempo de Serviço (FGTS);</w:t>
      </w:r>
    </w:p>
    <w:p w14:paraId="530FD2A0" w14:textId="485250B7" w:rsidR="00170D49" w:rsidRPr="00D51D91" w:rsidRDefault="00F40C29"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proofErr w:type="gramStart"/>
      <w:r w:rsidRPr="00D51D91">
        <w:rPr>
          <w:rFonts w:ascii="Arial Narrow" w:hAnsi="Arial Narrow" w:cs="Arial"/>
          <w:lang w:eastAsia="en-US"/>
        </w:rPr>
        <w:t>prova</w:t>
      </w:r>
      <w:proofErr w:type="gramEnd"/>
      <w:r w:rsidRPr="00D51D91">
        <w:rPr>
          <w:rFonts w:ascii="Arial Narrow" w:hAnsi="Arial Narrow" w:cs="Arial"/>
          <w:lang w:eastAsia="en-US"/>
        </w:rPr>
        <w:t xml:space="preserve"> de inexistência de débitos inadimplidos perante a justiça do trabalho, mediante a apresentação de certidão negativa ou positiva com efeito de negativa, nos termos do Título </w:t>
      </w:r>
      <w:r w:rsidR="00185F3B" w:rsidRPr="00D51D91">
        <w:rPr>
          <w:rFonts w:ascii="Arial Narrow" w:hAnsi="Arial Narrow" w:cs="Arial"/>
          <w:lang w:eastAsia="en-US"/>
        </w:rPr>
        <w:t>VII</w:t>
      </w:r>
      <w:r w:rsidRPr="00D51D91">
        <w:rPr>
          <w:rFonts w:ascii="Arial Narrow" w:hAnsi="Arial Narrow" w:cs="Arial"/>
          <w:lang w:eastAsia="en-US"/>
        </w:rPr>
        <w:t>-</w:t>
      </w:r>
      <w:r w:rsidR="00185F3B" w:rsidRPr="00D51D91">
        <w:rPr>
          <w:rFonts w:ascii="Arial Narrow" w:hAnsi="Arial Narrow" w:cs="Arial"/>
          <w:lang w:eastAsia="en-US"/>
        </w:rPr>
        <w:t>A</w:t>
      </w:r>
      <w:r w:rsidR="00BA456F" w:rsidRPr="00D51D91">
        <w:rPr>
          <w:rFonts w:ascii="Arial Narrow" w:hAnsi="Arial Narrow" w:cs="Arial"/>
          <w:lang w:eastAsia="en-US"/>
        </w:rPr>
        <w:t xml:space="preserve"> da Consolidação das Leis do Trabalho, aprovada pelo Decreto-L</w:t>
      </w:r>
      <w:r w:rsidRPr="00D51D91">
        <w:rPr>
          <w:rFonts w:ascii="Arial Narrow" w:hAnsi="Arial Narrow" w:cs="Arial"/>
          <w:lang w:eastAsia="en-US"/>
        </w:rPr>
        <w:t>ei nº 5.452, de 1º de maio de 1943;</w:t>
      </w:r>
    </w:p>
    <w:p w14:paraId="4EE89DF4"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bCs/>
        </w:rPr>
      </w:pPr>
      <w:proofErr w:type="gramStart"/>
      <w:r w:rsidRPr="00D51D91">
        <w:rPr>
          <w:rFonts w:ascii="Arial Narrow" w:hAnsi="Arial Narrow" w:cs="Arial"/>
          <w:bCs/>
        </w:rPr>
        <w:t>prova</w:t>
      </w:r>
      <w:proofErr w:type="gramEnd"/>
      <w:r w:rsidRPr="00D51D91">
        <w:rPr>
          <w:rFonts w:ascii="Arial Narrow" w:hAnsi="Arial Narrow" w:cs="Arial"/>
          <w:bCs/>
        </w:rPr>
        <w:t xml:space="preserve"> de inscrição no cadastro de contribuintes estadual, relativo ao domicílio ou sede do licitante, pertinente ao seu ramo de atividade e compatível com o objeto contratual; </w:t>
      </w:r>
    </w:p>
    <w:p w14:paraId="473D463D" w14:textId="6DC8CCBA" w:rsidR="00666139" w:rsidRPr="00D51D91" w:rsidRDefault="00160549"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b/>
        </w:rPr>
      </w:pPr>
      <w:r w:rsidRPr="00D51D91">
        <w:rPr>
          <w:rFonts w:ascii="Arial Narrow" w:hAnsi="Arial Narrow" w:cs="Arial"/>
        </w:rPr>
        <w:t xml:space="preserve"> </w:t>
      </w:r>
      <w:proofErr w:type="gramStart"/>
      <w:r w:rsidR="00CA24FB" w:rsidRPr="00D51D91">
        <w:rPr>
          <w:rFonts w:ascii="Arial Narrow" w:hAnsi="Arial Narrow" w:cs="Arial"/>
        </w:rPr>
        <w:t>prova</w:t>
      </w:r>
      <w:proofErr w:type="gramEnd"/>
      <w:r w:rsidR="00CA24FB" w:rsidRPr="00D51D91">
        <w:rPr>
          <w:rFonts w:ascii="Arial Narrow" w:hAnsi="Arial Narrow" w:cs="Arial"/>
        </w:rPr>
        <w:t xml:space="preserve"> de regularidade com a Fazenda Estadual do domicílio ou sede do licitante</w:t>
      </w:r>
      <w:r w:rsidR="00D055F6" w:rsidRPr="00D51D91">
        <w:rPr>
          <w:rFonts w:ascii="Arial Narrow" w:hAnsi="Arial Narrow" w:cs="Arial"/>
        </w:rPr>
        <w:t>, relativa à atividade em cujo exercício contrata ou concorre;</w:t>
      </w:r>
    </w:p>
    <w:p w14:paraId="31BF9431" w14:textId="256E464C" w:rsidR="00CA24FB" w:rsidRPr="00D51D91" w:rsidRDefault="00E53522"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b/>
        </w:rPr>
      </w:pPr>
      <w:proofErr w:type="gramStart"/>
      <w:r w:rsidRPr="00D51D91">
        <w:rPr>
          <w:rFonts w:ascii="Arial Narrow" w:hAnsi="Arial Narrow" w:cs="Arial"/>
        </w:rPr>
        <w:t>caso</w:t>
      </w:r>
      <w:proofErr w:type="gramEnd"/>
      <w:r w:rsidRPr="00D51D91">
        <w:rPr>
          <w:rFonts w:ascii="Arial Narrow" w:hAnsi="Arial Narrow" w:cs="Arial"/>
        </w:rPr>
        <w:t xml:space="preserve"> o</w:t>
      </w:r>
      <w:r w:rsidR="00883C32" w:rsidRPr="00D51D91">
        <w:rPr>
          <w:rFonts w:ascii="Arial Narrow" w:hAnsi="Arial Narrow" w:cs="Arial"/>
        </w:rPr>
        <w:t xml:space="preserve"> </w:t>
      </w:r>
      <w:r w:rsidRPr="00D51D91">
        <w:rPr>
          <w:rFonts w:ascii="Arial Narrow" w:hAnsi="Arial Narrow" w:cs="Arial"/>
        </w:rPr>
        <w:t xml:space="preserve">licitante </w:t>
      </w:r>
      <w:r w:rsidR="00CA24FB" w:rsidRPr="00D51D91">
        <w:rPr>
          <w:rFonts w:ascii="Arial Narrow" w:hAnsi="Arial Narrow" w:cs="Arial"/>
        </w:rPr>
        <w:t>seja considera</w:t>
      </w:r>
      <w:r w:rsidRPr="00D51D91">
        <w:rPr>
          <w:rFonts w:ascii="Arial Narrow" w:hAnsi="Arial Narrow" w:cs="Arial"/>
        </w:rPr>
        <w:t>do isento dos tributos municipais</w:t>
      </w:r>
      <w:r w:rsidR="00CA24FB" w:rsidRPr="00D51D91">
        <w:rPr>
          <w:rFonts w:ascii="Arial Narrow" w:hAnsi="Arial Narrow" w:cs="Arial"/>
        </w:rPr>
        <w:t xml:space="preserve"> relacionados ao objeto licitatório, deverá comprovar tal condição mediante </w:t>
      </w:r>
      <w:r w:rsidRPr="00D51D91">
        <w:rPr>
          <w:rFonts w:ascii="Arial Narrow" w:hAnsi="Arial Narrow" w:cs="Arial"/>
        </w:rPr>
        <w:t xml:space="preserve">declaração da Fazenda Municipal do seu domicílio ou sede, ou outra equivalente, na forma da lei; </w:t>
      </w:r>
    </w:p>
    <w:p w14:paraId="59A28357" w14:textId="5784976F" w:rsidR="00A36AB7" w:rsidRPr="00D51D91" w:rsidRDefault="002B7727"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b/>
          <w:bCs/>
          <w:iCs/>
          <w:u w:val="single"/>
        </w:rPr>
      </w:pPr>
      <w:proofErr w:type="gramStart"/>
      <w:r w:rsidRPr="00D51D91">
        <w:rPr>
          <w:rFonts w:ascii="Arial Narrow" w:hAnsi="Arial Narrow" w:cs="Arial"/>
          <w:lang w:eastAsia="en-US" w:bidi="pt-BR"/>
        </w:rPr>
        <w:t>caso</w:t>
      </w:r>
      <w:proofErr w:type="gramEnd"/>
      <w:r w:rsidRPr="00D51D91">
        <w:rPr>
          <w:rFonts w:ascii="Arial Narrow" w:hAnsi="Arial Narrow" w:cs="Arial"/>
          <w:lang w:eastAsia="en-US" w:bidi="pt-BR"/>
        </w:rPr>
        <w:t xml:space="preserve"> o licitante detentor do menor preço seja qualificado como microempresa ou empresa de pequeno porte </w:t>
      </w:r>
      <w:r w:rsidRPr="00D51D91">
        <w:rPr>
          <w:rFonts w:ascii="Arial Narrow" w:hAnsi="Arial Narrow" w:cs="Arial"/>
          <w:lang w:eastAsia="en-US"/>
        </w:rPr>
        <w:t>deverá apresentar toda a documentação exigida para efeito de comprovação de regularidade fiscal, mesmo que esta apresente alguma restrição, sob pena de inabilitação.</w:t>
      </w:r>
    </w:p>
    <w:p w14:paraId="7FA64EA3" w14:textId="0075873A" w:rsidR="00405763" w:rsidRPr="00D51D91" w:rsidRDefault="00652DF2" w:rsidP="006C0268">
      <w:pPr>
        <w:pStyle w:val="PargrafodaLista"/>
        <w:numPr>
          <w:ilvl w:val="1"/>
          <w:numId w:val="12"/>
        </w:numPr>
        <w:spacing w:before="120" w:after="120" w:line="276" w:lineRule="auto"/>
        <w:ind w:left="425" w:firstLine="0"/>
        <w:contextualSpacing w:val="0"/>
        <w:jc w:val="both"/>
        <w:rPr>
          <w:rFonts w:ascii="Arial Narrow" w:hAnsi="Arial Narrow" w:cs="Arial"/>
          <w:b/>
        </w:rPr>
      </w:pPr>
      <w:r w:rsidRPr="00D51D91">
        <w:rPr>
          <w:rFonts w:ascii="Arial Narrow" w:hAnsi="Arial Narrow" w:cs="Arial"/>
          <w:b/>
        </w:rPr>
        <w:t>Qualificação Econômico</w:t>
      </w:r>
      <w:r w:rsidR="00E4196F" w:rsidRPr="00D51D91">
        <w:rPr>
          <w:rFonts w:ascii="Arial Narrow" w:hAnsi="Arial Narrow" w:cs="Arial"/>
          <w:b/>
        </w:rPr>
        <w:t>-Financeira</w:t>
      </w:r>
      <w:r w:rsidR="003629E4" w:rsidRPr="00D51D91">
        <w:rPr>
          <w:rFonts w:ascii="Arial Narrow" w:hAnsi="Arial Narrow" w:cs="Arial"/>
        </w:rPr>
        <w:t>.</w:t>
      </w:r>
    </w:p>
    <w:p w14:paraId="5CC641B4" w14:textId="09A3AFB1"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lastRenderedPageBreak/>
        <w:t>certidão</w:t>
      </w:r>
      <w:proofErr w:type="gramEnd"/>
      <w:r w:rsidRPr="00D51D91">
        <w:rPr>
          <w:rFonts w:ascii="Arial Narrow" w:hAnsi="Arial Narrow" w:cs="Arial"/>
        </w:rPr>
        <w:t xml:space="preserve"> negativa de falência  expedida pelo distribuidor da sede da pessoa jurídica;</w:t>
      </w:r>
    </w:p>
    <w:p w14:paraId="3CD37972" w14:textId="77777777" w:rsidR="00CA24FB" w:rsidRPr="00D51D91" w:rsidRDefault="00CA24FB"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balanço</w:t>
      </w:r>
      <w:proofErr w:type="gramEnd"/>
      <w:r w:rsidRPr="00D51D91">
        <w:rPr>
          <w:rFonts w:ascii="Arial Narrow" w:hAnsi="Arial Narrow" w:cs="Arial"/>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D51D91" w:rsidRDefault="0045133B" w:rsidP="00C80554">
      <w:pPr>
        <w:pStyle w:val="PargrafodaLista"/>
        <w:numPr>
          <w:ilvl w:val="3"/>
          <w:numId w:val="12"/>
        </w:numPr>
        <w:spacing w:before="120" w:after="120" w:line="276" w:lineRule="auto"/>
        <w:ind w:left="1701" w:firstLine="0"/>
        <w:contextualSpacing w:val="0"/>
        <w:jc w:val="both"/>
        <w:rPr>
          <w:rFonts w:ascii="Arial Narrow" w:hAnsi="Arial Narrow" w:cs="Arial"/>
          <w:lang w:eastAsia="en-US"/>
        </w:rPr>
      </w:pPr>
      <w:r w:rsidRPr="00D51D91">
        <w:rPr>
          <w:rFonts w:ascii="Arial Narrow" w:hAnsi="Arial Narrow" w:cs="Arial"/>
          <w:bCs/>
          <w:iCs/>
        </w:rPr>
        <w:t>No caso de fornecimento</w:t>
      </w:r>
      <w:r w:rsidRPr="00D51D91">
        <w:rPr>
          <w:rFonts w:ascii="Arial Narrow" w:hAnsi="Arial Narrow" w:cs="Arial"/>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D51D91" w:rsidRDefault="00CA24FB" w:rsidP="00C80554">
      <w:pPr>
        <w:pStyle w:val="PargrafodaLista"/>
        <w:numPr>
          <w:ilvl w:val="3"/>
          <w:numId w:val="12"/>
        </w:numPr>
        <w:spacing w:before="120" w:after="120" w:line="276" w:lineRule="auto"/>
        <w:ind w:left="1701" w:firstLine="0"/>
        <w:contextualSpacing w:val="0"/>
        <w:jc w:val="both"/>
        <w:rPr>
          <w:rFonts w:ascii="Arial Narrow" w:hAnsi="Arial Narrow" w:cs="Arial"/>
          <w:lang w:eastAsia="en-US"/>
        </w:rPr>
      </w:pPr>
      <w:proofErr w:type="gramStart"/>
      <w:r w:rsidRPr="00D51D91">
        <w:rPr>
          <w:rFonts w:ascii="Arial Narrow" w:hAnsi="Arial Narrow" w:cs="Arial"/>
          <w:lang w:eastAsia="en-US"/>
        </w:rPr>
        <w:t>no</w:t>
      </w:r>
      <w:proofErr w:type="gramEnd"/>
      <w:r w:rsidRPr="00D51D91">
        <w:rPr>
          <w:rFonts w:ascii="Arial Narrow" w:hAnsi="Arial Narrow" w:cs="Arial"/>
          <w:lang w:eastAsia="en-US"/>
        </w:rPr>
        <w:t xml:space="preserve"> caso de empresa constituída no exercício social vigente, admite-se a apresentação de balanço patrimonial e demonstrações contábeis referentes ao período de existência da sociedade;</w:t>
      </w:r>
    </w:p>
    <w:p w14:paraId="18AE55AD" w14:textId="304CC47D" w:rsidR="00405763" w:rsidRPr="00D51D91" w:rsidRDefault="00405763" w:rsidP="006C0268">
      <w:pPr>
        <w:pStyle w:val="PargrafodaLista"/>
        <w:numPr>
          <w:ilvl w:val="3"/>
          <w:numId w:val="12"/>
        </w:numPr>
        <w:spacing w:before="120" w:after="120" w:line="276" w:lineRule="auto"/>
        <w:ind w:left="1701" w:firstLine="0"/>
        <w:contextualSpacing w:val="0"/>
        <w:jc w:val="both"/>
        <w:rPr>
          <w:rFonts w:ascii="Arial Narrow" w:hAnsi="Arial Narrow" w:cs="Arial"/>
          <w:lang w:eastAsia="en-US"/>
        </w:rPr>
      </w:pPr>
      <w:proofErr w:type="gramStart"/>
      <w:r w:rsidRPr="00D51D91">
        <w:rPr>
          <w:rFonts w:ascii="Arial Narrow" w:hAnsi="Arial Narrow" w:cs="Arial"/>
          <w:lang w:eastAsia="en-US"/>
        </w:rPr>
        <w:t>é</w:t>
      </w:r>
      <w:proofErr w:type="gramEnd"/>
      <w:r w:rsidRPr="00D51D91">
        <w:rPr>
          <w:rFonts w:ascii="Arial Narrow" w:hAnsi="Arial Narrow" w:cs="Arial"/>
          <w:lang w:eastAsia="en-US"/>
        </w:rPr>
        <w:t xml:space="preserve"> admissível o balanço intermediário, se decorrer de lei ou contrato social</w:t>
      </w:r>
      <w:r w:rsidR="00B14791" w:rsidRPr="00D51D91">
        <w:rPr>
          <w:rFonts w:ascii="Arial Narrow" w:hAnsi="Arial Narrow" w:cs="Arial"/>
          <w:lang w:eastAsia="en-US"/>
        </w:rPr>
        <w:t>/estatuto social</w:t>
      </w:r>
      <w:r w:rsidRPr="00D51D91">
        <w:rPr>
          <w:rFonts w:ascii="Arial Narrow" w:hAnsi="Arial Narrow" w:cs="Arial"/>
          <w:lang w:eastAsia="en-US"/>
        </w:rPr>
        <w:t>.</w:t>
      </w:r>
    </w:p>
    <w:p w14:paraId="3F64D23F" w14:textId="5B079596" w:rsidR="00405763" w:rsidRPr="00D51D91" w:rsidRDefault="003629E4" w:rsidP="006C0268">
      <w:pPr>
        <w:pStyle w:val="PargrafodaLista"/>
        <w:numPr>
          <w:ilvl w:val="3"/>
          <w:numId w:val="12"/>
        </w:numPr>
        <w:spacing w:before="120" w:after="120" w:line="276" w:lineRule="auto"/>
        <w:ind w:left="1701" w:firstLine="0"/>
        <w:contextualSpacing w:val="0"/>
        <w:jc w:val="both"/>
        <w:rPr>
          <w:rFonts w:ascii="Arial Narrow" w:hAnsi="Arial Narrow" w:cs="Arial"/>
        </w:rPr>
      </w:pPr>
      <w:r w:rsidRPr="00D51D91">
        <w:rPr>
          <w:rFonts w:ascii="Arial Narrow" w:hAnsi="Arial Narrow" w:cs="Arial"/>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D51D91" w:rsidRDefault="004F1294"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A</w:t>
      </w:r>
      <w:r w:rsidR="00CA24FB" w:rsidRPr="00D51D91">
        <w:rPr>
          <w:rFonts w:ascii="Arial Narrow" w:hAnsi="Arial Narrow" w:cs="Arial"/>
        </w:rPr>
        <w:t xml:space="preserve"> comprovação da situação financeira da empresa será constatada mediante obtenção de índices de Liquidez Geral (LG), Solvência Geral (SG) e Liquidez Corrente (LC), </w:t>
      </w:r>
      <w:r w:rsidR="000D2A6B" w:rsidRPr="00D51D91">
        <w:rPr>
          <w:rFonts w:ascii="Arial Narrow" w:hAnsi="Arial Narrow" w:cs="Arial"/>
        </w:rPr>
        <w:t xml:space="preserve">superiores a 1 </w:t>
      </w:r>
      <w:proofErr w:type="gramStart"/>
      <w:r w:rsidR="000D2A6B" w:rsidRPr="00D51D91">
        <w:rPr>
          <w:rFonts w:ascii="Arial Narrow" w:hAnsi="Arial Narrow" w:cs="Arial"/>
        </w:rPr>
        <w:t>( um</w:t>
      </w:r>
      <w:proofErr w:type="gramEnd"/>
      <w:r w:rsidR="000D2A6B" w:rsidRPr="00D51D91">
        <w:rPr>
          <w:rFonts w:ascii="Arial Narrow" w:hAnsi="Arial Narrow" w:cs="Arial"/>
        </w:rPr>
        <w:t xml:space="preserve">) </w:t>
      </w:r>
      <w:r w:rsidR="00CA24FB" w:rsidRPr="00D51D91">
        <w:rPr>
          <w:rFonts w:ascii="Arial Narrow" w:hAnsi="Arial Narrow" w:cs="Arial"/>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0662" w:rsidRPr="00D51D91" w14:paraId="69B3AC04" w14:textId="77777777" w:rsidTr="00DB5421">
        <w:tc>
          <w:tcPr>
            <w:tcW w:w="2235" w:type="dxa"/>
            <w:vMerge w:val="restart"/>
            <w:vAlign w:val="center"/>
          </w:tcPr>
          <w:p w14:paraId="6FF039BF" w14:textId="72661873" w:rsidR="00DB5421" w:rsidRPr="00D51D91" w:rsidRDefault="00DB5421" w:rsidP="00FC5D45">
            <w:pPr>
              <w:tabs>
                <w:tab w:val="left" w:pos="1440"/>
              </w:tabs>
              <w:autoSpaceDE w:val="0"/>
              <w:snapToGrid w:val="0"/>
              <w:jc w:val="right"/>
              <w:rPr>
                <w:rFonts w:ascii="Arial Narrow" w:hAnsi="Arial Narrow" w:cs="Arial"/>
              </w:rPr>
            </w:pPr>
            <w:r w:rsidRPr="00D51D91">
              <w:rPr>
                <w:rFonts w:ascii="Arial Narrow" w:hAnsi="Arial Narrow" w:cs="Arial"/>
              </w:rPr>
              <w:t>LG =</w:t>
            </w:r>
          </w:p>
        </w:tc>
        <w:tc>
          <w:tcPr>
            <w:tcW w:w="4252" w:type="dxa"/>
            <w:tcBorders>
              <w:bottom w:val="single" w:sz="4" w:space="0" w:color="auto"/>
            </w:tcBorders>
            <w:vAlign w:val="bottom"/>
          </w:tcPr>
          <w:p w14:paraId="6DE44839" w14:textId="0CFAB435" w:rsidR="00DB5421" w:rsidRPr="00D51D91" w:rsidRDefault="00DB5421" w:rsidP="00FC5D45">
            <w:pPr>
              <w:tabs>
                <w:tab w:val="left" w:pos="1440"/>
              </w:tabs>
              <w:autoSpaceDE w:val="0"/>
              <w:snapToGrid w:val="0"/>
              <w:rPr>
                <w:rFonts w:ascii="Arial Narrow" w:hAnsi="Arial Narrow" w:cs="Arial"/>
              </w:rPr>
            </w:pPr>
            <w:r w:rsidRPr="00D51D91">
              <w:rPr>
                <w:rFonts w:ascii="Arial Narrow" w:hAnsi="Arial Narrow" w:cs="Arial"/>
              </w:rPr>
              <w:t>Ativo Circulante + Realizável a Longo Prazo</w:t>
            </w:r>
          </w:p>
        </w:tc>
      </w:tr>
      <w:tr w:rsidR="00DB5421" w:rsidRPr="00D51D91" w14:paraId="6B5A5962" w14:textId="77777777" w:rsidTr="00DB5421">
        <w:tc>
          <w:tcPr>
            <w:tcW w:w="2235" w:type="dxa"/>
            <w:vMerge/>
          </w:tcPr>
          <w:p w14:paraId="2CDAF24A" w14:textId="77777777" w:rsidR="00DB5421" w:rsidRPr="00D51D91" w:rsidRDefault="00DB5421" w:rsidP="00FC5D45">
            <w:pPr>
              <w:tabs>
                <w:tab w:val="left" w:pos="1440"/>
              </w:tabs>
              <w:autoSpaceDE w:val="0"/>
              <w:snapToGrid w:val="0"/>
              <w:jc w:val="both"/>
              <w:rPr>
                <w:rFonts w:ascii="Arial Narrow" w:hAnsi="Arial Narrow" w:cs="Arial"/>
              </w:rPr>
            </w:pPr>
          </w:p>
        </w:tc>
        <w:tc>
          <w:tcPr>
            <w:tcW w:w="4252" w:type="dxa"/>
            <w:tcBorders>
              <w:top w:val="single" w:sz="4" w:space="0" w:color="auto"/>
            </w:tcBorders>
          </w:tcPr>
          <w:p w14:paraId="668DDCBE" w14:textId="15E11DED" w:rsidR="00DB5421" w:rsidRPr="00D51D91" w:rsidRDefault="00DB5421" w:rsidP="00FC5D45">
            <w:pPr>
              <w:tabs>
                <w:tab w:val="left" w:pos="1440"/>
              </w:tabs>
              <w:autoSpaceDE w:val="0"/>
              <w:snapToGrid w:val="0"/>
              <w:rPr>
                <w:rFonts w:ascii="Arial Narrow" w:hAnsi="Arial Narrow" w:cs="Arial"/>
              </w:rPr>
            </w:pPr>
            <w:r w:rsidRPr="00D51D91">
              <w:rPr>
                <w:rFonts w:ascii="Arial Narrow" w:hAnsi="Arial Narrow" w:cs="Arial"/>
              </w:rPr>
              <w:t>Passivo Circulante + Passivo Não Circulante</w:t>
            </w:r>
          </w:p>
        </w:tc>
      </w:tr>
    </w:tbl>
    <w:p w14:paraId="36E44C07" w14:textId="77777777" w:rsidR="00DB5421" w:rsidRPr="00D51D91" w:rsidRDefault="00DB5421" w:rsidP="00FC5D45">
      <w:pPr>
        <w:tabs>
          <w:tab w:val="left" w:pos="1440"/>
        </w:tabs>
        <w:autoSpaceDE w:val="0"/>
        <w:snapToGrid w:val="0"/>
        <w:ind w:left="1134"/>
        <w:jc w:val="both"/>
        <w:rPr>
          <w:rFonts w:ascii="Arial Narrow" w:hAnsi="Arial Narrow" w:cs="Arial"/>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0662" w:rsidRPr="00D51D91" w14:paraId="5BF8D784" w14:textId="77777777" w:rsidTr="004F1294">
        <w:tc>
          <w:tcPr>
            <w:tcW w:w="2235" w:type="dxa"/>
            <w:vMerge w:val="restart"/>
            <w:vAlign w:val="center"/>
          </w:tcPr>
          <w:p w14:paraId="31BA239A" w14:textId="6028BBE5" w:rsidR="00DB5421" w:rsidRPr="00D51D91" w:rsidRDefault="004F1294" w:rsidP="00FC5D45">
            <w:pPr>
              <w:tabs>
                <w:tab w:val="left" w:pos="1440"/>
              </w:tabs>
              <w:autoSpaceDE w:val="0"/>
              <w:snapToGrid w:val="0"/>
              <w:jc w:val="right"/>
              <w:rPr>
                <w:rFonts w:ascii="Arial Narrow" w:hAnsi="Arial Narrow" w:cs="Arial"/>
              </w:rPr>
            </w:pPr>
            <w:r w:rsidRPr="00D51D91">
              <w:rPr>
                <w:rFonts w:ascii="Arial Narrow" w:hAnsi="Arial Narrow" w:cs="Arial"/>
              </w:rPr>
              <w:t>S</w:t>
            </w:r>
            <w:r w:rsidR="00DB5421" w:rsidRPr="00D51D91">
              <w:rPr>
                <w:rFonts w:ascii="Arial Narrow" w:hAnsi="Arial Narrow" w:cs="Arial"/>
              </w:rPr>
              <w:t>G =</w:t>
            </w:r>
          </w:p>
        </w:tc>
        <w:tc>
          <w:tcPr>
            <w:tcW w:w="4394" w:type="dxa"/>
            <w:tcBorders>
              <w:bottom w:val="single" w:sz="4" w:space="0" w:color="auto"/>
            </w:tcBorders>
            <w:vAlign w:val="bottom"/>
          </w:tcPr>
          <w:p w14:paraId="4CF48756" w14:textId="3764F801" w:rsidR="00DB5421" w:rsidRPr="00D51D91" w:rsidRDefault="004F1294" w:rsidP="00FC5D45">
            <w:pPr>
              <w:tabs>
                <w:tab w:val="left" w:pos="1440"/>
              </w:tabs>
              <w:autoSpaceDE w:val="0"/>
              <w:snapToGrid w:val="0"/>
              <w:jc w:val="center"/>
              <w:rPr>
                <w:rFonts w:ascii="Arial Narrow" w:hAnsi="Arial Narrow" w:cs="Arial"/>
              </w:rPr>
            </w:pPr>
            <w:r w:rsidRPr="00D51D91">
              <w:rPr>
                <w:rFonts w:ascii="Arial Narrow" w:hAnsi="Arial Narrow" w:cs="Arial"/>
              </w:rPr>
              <w:t>Ativo Total</w:t>
            </w:r>
          </w:p>
        </w:tc>
      </w:tr>
      <w:tr w:rsidR="00DB5421" w:rsidRPr="00D51D91" w14:paraId="0B1115DC" w14:textId="77777777" w:rsidTr="004F1294">
        <w:tc>
          <w:tcPr>
            <w:tcW w:w="2235" w:type="dxa"/>
            <w:vMerge/>
          </w:tcPr>
          <w:p w14:paraId="7470C4A8" w14:textId="77777777" w:rsidR="00DB5421" w:rsidRPr="00D51D91" w:rsidRDefault="00DB5421" w:rsidP="00FC5D45">
            <w:pPr>
              <w:tabs>
                <w:tab w:val="left" w:pos="1440"/>
              </w:tabs>
              <w:autoSpaceDE w:val="0"/>
              <w:snapToGrid w:val="0"/>
              <w:jc w:val="both"/>
              <w:rPr>
                <w:rFonts w:ascii="Arial Narrow" w:hAnsi="Arial Narrow" w:cs="Arial"/>
              </w:rPr>
            </w:pPr>
          </w:p>
        </w:tc>
        <w:tc>
          <w:tcPr>
            <w:tcW w:w="4394" w:type="dxa"/>
            <w:tcBorders>
              <w:top w:val="single" w:sz="4" w:space="0" w:color="auto"/>
            </w:tcBorders>
          </w:tcPr>
          <w:p w14:paraId="25355BD7" w14:textId="77777777" w:rsidR="00DB5421" w:rsidRPr="00D51D91" w:rsidRDefault="00DB5421" w:rsidP="00FC5D45">
            <w:pPr>
              <w:tabs>
                <w:tab w:val="left" w:pos="1440"/>
              </w:tabs>
              <w:autoSpaceDE w:val="0"/>
              <w:snapToGrid w:val="0"/>
              <w:jc w:val="center"/>
              <w:rPr>
                <w:rFonts w:ascii="Arial Narrow" w:hAnsi="Arial Narrow" w:cs="Arial"/>
              </w:rPr>
            </w:pPr>
            <w:r w:rsidRPr="00D51D91">
              <w:rPr>
                <w:rFonts w:ascii="Arial Narrow" w:hAnsi="Arial Narrow" w:cs="Arial"/>
              </w:rPr>
              <w:t>Passivo Circulante + Passivo Não Circulante</w:t>
            </w:r>
          </w:p>
        </w:tc>
      </w:tr>
    </w:tbl>
    <w:p w14:paraId="5760A581" w14:textId="77777777" w:rsidR="00DB5421" w:rsidRPr="00D51D91" w:rsidRDefault="00DB5421" w:rsidP="00FC5D45">
      <w:pPr>
        <w:tabs>
          <w:tab w:val="left" w:pos="1440"/>
        </w:tabs>
        <w:autoSpaceDE w:val="0"/>
        <w:snapToGrid w:val="0"/>
        <w:ind w:left="1134"/>
        <w:jc w:val="both"/>
        <w:rPr>
          <w:rFonts w:ascii="Arial Narrow" w:hAnsi="Arial Narrow" w:cs="Arial"/>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0662" w:rsidRPr="00D51D91" w14:paraId="3282C206" w14:textId="77777777" w:rsidTr="004F1294">
        <w:tc>
          <w:tcPr>
            <w:tcW w:w="2235" w:type="dxa"/>
            <w:vMerge w:val="restart"/>
            <w:vAlign w:val="center"/>
          </w:tcPr>
          <w:p w14:paraId="1A792D5B" w14:textId="1E90696D" w:rsidR="004F1294" w:rsidRPr="00D51D91" w:rsidRDefault="004F1294" w:rsidP="00FC5D45">
            <w:pPr>
              <w:tabs>
                <w:tab w:val="left" w:pos="1440"/>
              </w:tabs>
              <w:autoSpaceDE w:val="0"/>
              <w:snapToGrid w:val="0"/>
              <w:jc w:val="right"/>
              <w:rPr>
                <w:rFonts w:ascii="Arial Narrow" w:hAnsi="Arial Narrow" w:cs="Arial"/>
              </w:rPr>
            </w:pPr>
            <w:r w:rsidRPr="00D51D91">
              <w:rPr>
                <w:rFonts w:ascii="Arial Narrow" w:hAnsi="Arial Narrow" w:cs="Arial"/>
              </w:rPr>
              <w:t>LC =</w:t>
            </w:r>
          </w:p>
        </w:tc>
        <w:tc>
          <w:tcPr>
            <w:tcW w:w="2551" w:type="dxa"/>
            <w:tcBorders>
              <w:bottom w:val="single" w:sz="4" w:space="0" w:color="auto"/>
            </w:tcBorders>
            <w:vAlign w:val="bottom"/>
          </w:tcPr>
          <w:p w14:paraId="35CDC81D" w14:textId="0DC15F0C" w:rsidR="004F1294" w:rsidRPr="00D51D91" w:rsidRDefault="004F1294" w:rsidP="00FC5D45">
            <w:pPr>
              <w:tabs>
                <w:tab w:val="left" w:pos="1440"/>
              </w:tabs>
              <w:autoSpaceDE w:val="0"/>
              <w:snapToGrid w:val="0"/>
              <w:jc w:val="center"/>
              <w:rPr>
                <w:rFonts w:ascii="Arial Narrow" w:hAnsi="Arial Narrow" w:cs="Arial"/>
              </w:rPr>
            </w:pPr>
            <w:r w:rsidRPr="00D51D91">
              <w:rPr>
                <w:rFonts w:ascii="Arial Narrow" w:hAnsi="Arial Narrow" w:cs="Arial"/>
              </w:rPr>
              <w:t>Ativo Circulante</w:t>
            </w:r>
          </w:p>
        </w:tc>
      </w:tr>
      <w:tr w:rsidR="004F1294" w:rsidRPr="00D51D91" w14:paraId="5A94AD93" w14:textId="77777777" w:rsidTr="004F1294">
        <w:tc>
          <w:tcPr>
            <w:tcW w:w="2235" w:type="dxa"/>
            <w:vMerge/>
          </w:tcPr>
          <w:p w14:paraId="5D5A3094" w14:textId="77777777" w:rsidR="004F1294" w:rsidRPr="00D51D91" w:rsidRDefault="004F1294" w:rsidP="00FC5D45">
            <w:pPr>
              <w:tabs>
                <w:tab w:val="left" w:pos="1440"/>
              </w:tabs>
              <w:autoSpaceDE w:val="0"/>
              <w:snapToGrid w:val="0"/>
              <w:jc w:val="both"/>
              <w:rPr>
                <w:rFonts w:ascii="Arial Narrow" w:hAnsi="Arial Narrow" w:cs="Arial"/>
              </w:rPr>
            </w:pPr>
          </w:p>
        </w:tc>
        <w:tc>
          <w:tcPr>
            <w:tcW w:w="2551" w:type="dxa"/>
            <w:tcBorders>
              <w:top w:val="single" w:sz="4" w:space="0" w:color="auto"/>
            </w:tcBorders>
          </w:tcPr>
          <w:p w14:paraId="680673C8" w14:textId="2C9FBF19" w:rsidR="004F1294" w:rsidRPr="00D51D91" w:rsidRDefault="004F1294" w:rsidP="00FC5D45">
            <w:pPr>
              <w:tabs>
                <w:tab w:val="left" w:pos="1440"/>
              </w:tabs>
              <w:autoSpaceDE w:val="0"/>
              <w:snapToGrid w:val="0"/>
              <w:jc w:val="center"/>
              <w:rPr>
                <w:rFonts w:ascii="Arial Narrow" w:hAnsi="Arial Narrow" w:cs="Arial"/>
              </w:rPr>
            </w:pPr>
            <w:r w:rsidRPr="00D51D91">
              <w:rPr>
                <w:rFonts w:ascii="Arial Narrow" w:hAnsi="Arial Narrow" w:cs="Arial"/>
              </w:rPr>
              <w:t>Passivo Circulante</w:t>
            </w:r>
          </w:p>
        </w:tc>
      </w:tr>
    </w:tbl>
    <w:p w14:paraId="5C7F4B50" w14:textId="77777777" w:rsidR="004F1294" w:rsidRPr="00D51D91" w:rsidRDefault="004F1294" w:rsidP="00DB5421">
      <w:pPr>
        <w:tabs>
          <w:tab w:val="left" w:pos="1440"/>
        </w:tabs>
        <w:autoSpaceDE w:val="0"/>
        <w:snapToGrid w:val="0"/>
        <w:spacing w:before="120" w:after="120" w:line="276" w:lineRule="auto"/>
        <w:ind w:left="1134"/>
        <w:jc w:val="both"/>
        <w:rPr>
          <w:rFonts w:ascii="Arial Narrow" w:hAnsi="Arial Narrow" w:cs="Arial"/>
        </w:rPr>
      </w:pPr>
    </w:p>
    <w:p w14:paraId="477EE4DF" w14:textId="04D625CD" w:rsidR="00CA24FB" w:rsidRPr="00D51D91" w:rsidRDefault="00AD1F3E" w:rsidP="00C80554">
      <w:pPr>
        <w:numPr>
          <w:ilvl w:val="2"/>
          <w:numId w:val="12"/>
        </w:numPr>
        <w:tabs>
          <w:tab w:val="left" w:pos="1440"/>
        </w:tabs>
        <w:autoSpaceDE w:val="0"/>
        <w:snapToGrid w:val="0"/>
        <w:spacing w:before="120" w:after="120" w:line="276" w:lineRule="auto"/>
        <w:ind w:left="1134" w:firstLine="0"/>
        <w:jc w:val="both"/>
        <w:rPr>
          <w:rFonts w:ascii="Arial Narrow" w:hAnsi="Arial Narrow" w:cs="Arial"/>
          <w:i/>
          <w:lang w:eastAsia="en-US"/>
        </w:rPr>
      </w:pPr>
      <w:r w:rsidRPr="00D51D91">
        <w:rPr>
          <w:rFonts w:ascii="Arial Narrow" w:hAnsi="Arial Narrow" w:cs="Arial"/>
          <w:bCs/>
        </w:rPr>
        <w:t xml:space="preserve">As empresas </w:t>
      </w:r>
      <w:r w:rsidR="00CA24FB" w:rsidRPr="00D51D91">
        <w:rPr>
          <w:rFonts w:ascii="Arial Narrow" w:hAnsi="Arial Narrow" w:cs="Arial"/>
          <w:bCs/>
        </w:rPr>
        <w:t>que apresentarem resultado inferior ou igual a 1(um) em qualquer dos índices de Liquidez Geral (LG), Solvência Geral (SG) e Liquidez Corrente (LC), deverão comprovar</w:t>
      </w:r>
      <w:r w:rsidRPr="00D51D91">
        <w:rPr>
          <w:rFonts w:ascii="Arial Narrow" w:hAnsi="Arial Narrow" w:cs="Arial"/>
          <w:bCs/>
        </w:rPr>
        <w:t xml:space="preserve">, considerados os riscos para a Administração, e, a critério da autoridade competente, o capital mínimo ou o patrimônio líquido </w:t>
      </w:r>
      <w:r w:rsidR="00835205" w:rsidRPr="00D51D91">
        <w:rPr>
          <w:rFonts w:ascii="Arial Narrow" w:hAnsi="Arial Narrow" w:cs="Arial"/>
          <w:bCs/>
        </w:rPr>
        <w:t>mínimo de</w:t>
      </w:r>
      <w:r w:rsidR="00CA24FB" w:rsidRPr="00D51D91">
        <w:rPr>
          <w:rFonts w:ascii="Arial Narrow" w:hAnsi="Arial Narrow" w:cs="Arial"/>
          <w:lang w:eastAsia="en-US"/>
        </w:rPr>
        <w:t xml:space="preserve"> </w:t>
      </w:r>
      <w:r w:rsidR="00043A30" w:rsidRPr="00D51D91">
        <w:rPr>
          <w:rFonts w:ascii="Arial Narrow" w:hAnsi="Arial Narrow" w:cs="Arial"/>
          <w:lang w:eastAsia="en-US"/>
        </w:rPr>
        <w:t>10%</w:t>
      </w:r>
      <w:r w:rsidR="00E56707" w:rsidRPr="00D51D91">
        <w:rPr>
          <w:rFonts w:ascii="Arial Narrow" w:hAnsi="Arial Narrow" w:cs="Arial"/>
          <w:lang w:eastAsia="en-US"/>
        </w:rPr>
        <w:t xml:space="preserve"> </w:t>
      </w:r>
      <w:r w:rsidR="00CA24FB" w:rsidRPr="00D51D91">
        <w:rPr>
          <w:rFonts w:ascii="Arial Narrow" w:hAnsi="Arial Narrow" w:cs="Arial"/>
          <w:lang w:eastAsia="en-US"/>
        </w:rPr>
        <w:t>(</w:t>
      </w:r>
      <w:r w:rsidR="00043A30" w:rsidRPr="00D51D91">
        <w:rPr>
          <w:rFonts w:ascii="Arial Narrow" w:hAnsi="Arial Narrow" w:cs="Arial"/>
          <w:lang w:eastAsia="en-US"/>
        </w:rPr>
        <w:t>dez por cento</w:t>
      </w:r>
      <w:r w:rsidR="00CA24FB" w:rsidRPr="00D51D91">
        <w:rPr>
          <w:rFonts w:ascii="Arial Narrow" w:hAnsi="Arial Narrow" w:cs="Arial"/>
          <w:lang w:eastAsia="en-US"/>
        </w:rPr>
        <w:t>)</w:t>
      </w:r>
      <w:r w:rsidR="00CA24FB" w:rsidRPr="00D51D91">
        <w:rPr>
          <w:rFonts w:ascii="Arial Narrow" w:hAnsi="Arial Narrow" w:cs="Arial"/>
          <w:bCs/>
        </w:rPr>
        <w:t xml:space="preserve"> do valor estimado da contratação</w:t>
      </w:r>
      <w:r w:rsidR="00E57739" w:rsidRPr="00D51D91">
        <w:rPr>
          <w:rFonts w:ascii="Arial Narrow" w:hAnsi="Arial Narrow" w:cs="Arial"/>
          <w:bCs/>
        </w:rPr>
        <w:t xml:space="preserve"> ou do item pertinente</w:t>
      </w:r>
      <w:r w:rsidR="0085183E" w:rsidRPr="00D51D91">
        <w:rPr>
          <w:rFonts w:ascii="Arial Narrow" w:hAnsi="Arial Narrow" w:cs="Arial"/>
          <w:lang w:eastAsia="en-US"/>
        </w:rPr>
        <w:t>.</w:t>
      </w:r>
      <w:r w:rsidR="001F66DD" w:rsidRPr="00D51D91">
        <w:rPr>
          <w:rFonts w:ascii="Arial Narrow" w:hAnsi="Arial Narrow" w:cs="Arial"/>
          <w:lang w:eastAsia="en-US"/>
        </w:rPr>
        <w:t xml:space="preserve"> </w:t>
      </w:r>
    </w:p>
    <w:p w14:paraId="6800C3CF" w14:textId="77777777" w:rsidR="00EC3D03" w:rsidRPr="00D51D91" w:rsidRDefault="00EC3D03" w:rsidP="00EC3D03">
      <w:pPr>
        <w:rPr>
          <w:rFonts w:ascii="Arial Narrow" w:hAnsi="Arial Narrow"/>
          <w:lang w:eastAsia="en-US"/>
        </w:rPr>
      </w:pPr>
    </w:p>
    <w:p w14:paraId="0043D73D" w14:textId="1A81A4CD" w:rsidR="00581492" w:rsidRPr="00D51D91" w:rsidRDefault="00AE1224" w:rsidP="00AE1224">
      <w:pPr>
        <w:pStyle w:val="PargrafodaLista"/>
        <w:spacing w:before="120" w:after="120" w:line="276" w:lineRule="auto"/>
        <w:ind w:left="999"/>
        <w:jc w:val="both"/>
        <w:rPr>
          <w:rFonts w:ascii="Arial Narrow" w:hAnsi="Arial Narrow" w:cs="Arial"/>
          <w:b/>
          <w:bCs/>
          <w:iCs/>
        </w:rPr>
      </w:pPr>
      <w:r w:rsidRPr="00D51D91">
        <w:rPr>
          <w:rFonts w:ascii="Arial Narrow" w:hAnsi="Arial Narrow" w:cs="Arial"/>
          <w:b/>
          <w:bCs/>
          <w:iCs/>
        </w:rPr>
        <w:t xml:space="preserve">8.9. </w:t>
      </w:r>
      <w:r w:rsidR="002D5122" w:rsidRPr="00D51D91">
        <w:rPr>
          <w:rFonts w:ascii="Arial Narrow" w:hAnsi="Arial Narrow" w:cs="Arial"/>
          <w:b/>
          <w:bCs/>
          <w:iCs/>
        </w:rPr>
        <w:t>Qualificação Técnica</w:t>
      </w:r>
      <w:r w:rsidR="00581492" w:rsidRPr="00D51D91">
        <w:rPr>
          <w:rFonts w:ascii="Arial Narrow" w:hAnsi="Arial Narrow" w:cs="Arial"/>
          <w:b/>
          <w:bCs/>
          <w:iCs/>
        </w:rPr>
        <w:t xml:space="preserve">  </w:t>
      </w:r>
    </w:p>
    <w:p w14:paraId="7A9BFA1A" w14:textId="77777777" w:rsidR="00AE1224" w:rsidRPr="00D51D91" w:rsidRDefault="00AE1224" w:rsidP="00AE1224">
      <w:pPr>
        <w:pStyle w:val="PargrafodaLista"/>
        <w:spacing w:before="120" w:after="120" w:line="276" w:lineRule="auto"/>
        <w:ind w:left="1071"/>
        <w:jc w:val="both"/>
        <w:rPr>
          <w:rFonts w:ascii="Arial Narrow" w:hAnsi="Arial Narrow" w:cs="Arial"/>
          <w:highlight w:val="yellow"/>
        </w:rPr>
      </w:pPr>
    </w:p>
    <w:p w14:paraId="7FF40E56" w14:textId="22B45BAF" w:rsidR="00581492" w:rsidRPr="00D51D91" w:rsidRDefault="00581492" w:rsidP="003629E4">
      <w:pPr>
        <w:numPr>
          <w:ilvl w:val="2"/>
          <w:numId w:val="12"/>
        </w:numPr>
        <w:tabs>
          <w:tab w:val="left" w:pos="1440"/>
        </w:tabs>
        <w:autoSpaceDE w:val="0"/>
        <w:snapToGrid w:val="0"/>
        <w:spacing w:before="120" w:after="120" w:line="276" w:lineRule="auto"/>
        <w:ind w:left="1134" w:firstLine="0"/>
        <w:jc w:val="both"/>
        <w:rPr>
          <w:rFonts w:ascii="Arial Narrow" w:hAnsi="Arial Narrow" w:cs="Arial"/>
          <w:bCs/>
        </w:rPr>
      </w:pPr>
      <w:r w:rsidRPr="00D51D91">
        <w:rPr>
          <w:rFonts w:ascii="Arial Narrow" w:hAnsi="Arial Narrow" w:cs="Arial"/>
          <w:bCs/>
        </w:rPr>
        <w:t xml:space="preserve">As empresas, cadastradas ou não no </w:t>
      </w:r>
      <w:r w:rsidR="00027933" w:rsidRPr="00D51D91">
        <w:rPr>
          <w:rFonts w:ascii="Arial Narrow" w:hAnsi="Arial Narrow" w:cs="Arial"/>
          <w:bCs/>
        </w:rPr>
        <w:t>SICAF</w:t>
      </w:r>
      <w:r w:rsidRPr="00D51D91">
        <w:rPr>
          <w:rFonts w:ascii="Arial Narrow" w:hAnsi="Arial Narrow" w:cs="Arial"/>
          <w:bCs/>
        </w:rPr>
        <w:t>, para todos os itens, deverão comprovar, ainda, a qualificação técnica, por meio de:</w:t>
      </w:r>
    </w:p>
    <w:p w14:paraId="74327985" w14:textId="5CC4143B" w:rsidR="00CA24FB" w:rsidRPr="00D51D91" w:rsidRDefault="00AE1224" w:rsidP="00AE1224">
      <w:pPr>
        <w:tabs>
          <w:tab w:val="left" w:pos="1440"/>
        </w:tabs>
        <w:autoSpaceDE w:val="0"/>
        <w:snapToGrid w:val="0"/>
        <w:spacing w:before="120" w:after="120" w:line="276" w:lineRule="auto"/>
        <w:ind w:left="1134"/>
        <w:jc w:val="both"/>
        <w:rPr>
          <w:rFonts w:ascii="Arial Narrow" w:hAnsi="Arial Narrow" w:cs="Arial"/>
        </w:rPr>
      </w:pPr>
      <w:r w:rsidRPr="00D51D91">
        <w:rPr>
          <w:rFonts w:ascii="Arial Narrow" w:hAnsi="Arial Narrow" w:cs="Arial"/>
        </w:rPr>
        <w:lastRenderedPageBreak/>
        <w:t xml:space="preserve">8.9.2. </w:t>
      </w:r>
      <w:r w:rsidR="00CA24FB" w:rsidRPr="00D51D91">
        <w:rPr>
          <w:rFonts w:ascii="Arial Narrow" w:hAnsi="Arial Narrow" w:cs="Arial"/>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0FE3142B" w:rsidR="007E3133" w:rsidRPr="00D51D91" w:rsidRDefault="007E3133" w:rsidP="005E587B">
      <w:pPr>
        <w:pStyle w:val="PargrafodaLista"/>
        <w:numPr>
          <w:ilvl w:val="1"/>
          <w:numId w:val="18"/>
        </w:numPr>
        <w:tabs>
          <w:tab w:val="left" w:pos="1440"/>
        </w:tabs>
        <w:autoSpaceDE w:val="0"/>
        <w:snapToGrid w:val="0"/>
        <w:spacing w:before="120" w:after="120" w:line="276" w:lineRule="auto"/>
        <w:jc w:val="both"/>
        <w:rPr>
          <w:rFonts w:ascii="Arial Narrow" w:hAnsi="Arial Narrow" w:cs="Arial"/>
          <w:b/>
          <w:bCs/>
        </w:rPr>
      </w:pPr>
      <w:r w:rsidRPr="00D51D91">
        <w:rPr>
          <w:rFonts w:ascii="Arial Narrow" w:hAnsi="Arial Narrow"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481C40B" w14:textId="702CEA5A" w:rsidR="00581492" w:rsidRPr="00D51D91" w:rsidRDefault="003A71A0" w:rsidP="00581492">
      <w:pPr>
        <w:pStyle w:val="PargrafodaLista"/>
        <w:numPr>
          <w:ilvl w:val="1"/>
          <w:numId w:val="1"/>
        </w:numPr>
        <w:spacing w:before="120" w:after="120" w:line="276" w:lineRule="auto"/>
        <w:ind w:left="425" w:firstLine="0"/>
        <w:contextualSpacing w:val="0"/>
        <w:jc w:val="both"/>
        <w:rPr>
          <w:rFonts w:ascii="Arial Narrow" w:hAnsi="Arial Narrow" w:cs="Arial"/>
          <w:b/>
          <w:bCs/>
          <w:u w:val="single"/>
        </w:rPr>
      </w:pPr>
      <w:r w:rsidRPr="00D51D91">
        <w:rPr>
          <w:rFonts w:ascii="Arial Narrow" w:hAnsi="Arial Narrow" w:cs="Arial"/>
          <w:bCs/>
        </w:rPr>
        <w:t xml:space="preserve">Os documentos exigidos para habilitação relacionados nos subitens acima, deverão ser apresentados em meio digital pelos licitantes, por meio de funcionalidade presente no sistema (upload), no prazo de </w:t>
      </w:r>
      <w:r w:rsidR="009C2FA7" w:rsidRPr="00D51D91">
        <w:rPr>
          <w:rFonts w:ascii="Arial Narrow" w:hAnsi="Arial Narrow" w:cs="Arial"/>
          <w:bCs/>
        </w:rPr>
        <w:t>180 minutos</w:t>
      </w:r>
      <w:r w:rsidRPr="00D51D91">
        <w:rPr>
          <w:rFonts w:ascii="Arial Narrow" w:hAnsi="Arial Narrow" w:cs="Arial"/>
          <w:bCs/>
        </w:rPr>
        <w:t xml:space="preserve">, após solicitação do Pregoeiro no sistema eletrônico.  Somente mediante autorização do Pregoeiro e em caso de indisponibilidade do sistema, será aceito o envio da documentação por meio do e-mail </w:t>
      </w:r>
      <w:r w:rsidR="006E63B4" w:rsidRPr="00D51D91">
        <w:rPr>
          <w:rFonts w:ascii="Arial Narrow" w:hAnsi="Arial Narrow" w:cs="Arial"/>
          <w:bCs/>
        </w:rPr>
        <w:t>cpl@cfp.ufcg.edu.br</w:t>
      </w:r>
      <w:r w:rsidR="003629E4" w:rsidRPr="00D51D91">
        <w:rPr>
          <w:rFonts w:ascii="Arial Narrow" w:hAnsi="Arial Narrow" w:cs="Arial"/>
          <w:bCs/>
        </w:rPr>
        <w:t>.</w:t>
      </w:r>
    </w:p>
    <w:p w14:paraId="58DF12D5" w14:textId="2E38F4D0" w:rsidR="003A71A0" w:rsidRPr="00D51D91" w:rsidRDefault="003A71A0" w:rsidP="002D5122">
      <w:pPr>
        <w:pStyle w:val="PargrafodaLista"/>
        <w:numPr>
          <w:ilvl w:val="2"/>
          <w:numId w:val="1"/>
        </w:numPr>
        <w:tabs>
          <w:tab w:val="left" w:pos="1440"/>
        </w:tabs>
        <w:autoSpaceDE w:val="0"/>
        <w:snapToGrid w:val="0"/>
        <w:spacing w:before="120" w:after="120" w:line="276" w:lineRule="auto"/>
        <w:jc w:val="both"/>
        <w:rPr>
          <w:rFonts w:ascii="Arial Narrow" w:hAnsi="Arial Narrow" w:cs="Arial"/>
          <w:bCs/>
        </w:rPr>
      </w:pPr>
      <w:r w:rsidRPr="00D51D91">
        <w:rPr>
          <w:rFonts w:ascii="Arial Narrow" w:hAnsi="Arial Narrow" w:cs="Arial"/>
          <w:bCs/>
        </w:rPr>
        <w:t xml:space="preserve"> Somente haverá a necessidade de comprovação do preenchimento de requisitos mediante apresentação dos documentos originais não-digitais quando houver dúvida em relação à integridade do documento digital.</w:t>
      </w:r>
    </w:p>
    <w:p w14:paraId="59354B63" w14:textId="097E8BD5" w:rsidR="007C1651" w:rsidRPr="00D51D91" w:rsidRDefault="007C1651" w:rsidP="003629E4">
      <w:pPr>
        <w:pStyle w:val="PargrafodaLista"/>
        <w:numPr>
          <w:ilvl w:val="2"/>
          <w:numId w:val="1"/>
        </w:numPr>
        <w:spacing w:before="120" w:after="120" w:line="276" w:lineRule="auto"/>
        <w:contextualSpacing w:val="0"/>
        <w:jc w:val="both"/>
        <w:rPr>
          <w:rFonts w:ascii="Arial Narrow" w:hAnsi="Arial Narrow" w:cs="Arial"/>
          <w:bCs/>
        </w:rPr>
      </w:pPr>
      <w:r w:rsidRPr="00D51D91">
        <w:rPr>
          <w:rFonts w:ascii="Arial Narrow" w:hAnsi="Arial Narrow" w:cs="Arial"/>
          <w:bCs/>
        </w:rPr>
        <w:t>Não serão aceitos documentos com indicação de CNPJ</w:t>
      </w:r>
      <w:r w:rsidR="00202BFE" w:rsidRPr="00D51D91">
        <w:rPr>
          <w:rFonts w:ascii="Arial Narrow" w:hAnsi="Arial Narrow" w:cs="Arial"/>
          <w:bCs/>
        </w:rPr>
        <w:t>/CPF</w:t>
      </w:r>
      <w:r w:rsidRPr="00D51D91">
        <w:rPr>
          <w:rFonts w:ascii="Arial Narrow" w:hAnsi="Arial Narrow" w:cs="Arial"/>
          <w:bCs/>
        </w:rPr>
        <w:t xml:space="preserve"> diferentes, salvo aqueles legalmente permitidos.</w:t>
      </w:r>
    </w:p>
    <w:p w14:paraId="144DE681" w14:textId="404AAF38" w:rsidR="003A71A0" w:rsidRPr="00D51D91" w:rsidRDefault="003A71A0" w:rsidP="003629E4">
      <w:pPr>
        <w:pStyle w:val="PargrafodaLista"/>
        <w:numPr>
          <w:ilvl w:val="2"/>
          <w:numId w:val="1"/>
        </w:numPr>
        <w:spacing w:before="120" w:after="120" w:line="276" w:lineRule="auto"/>
        <w:contextualSpacing w:val="0"/>
        <w:jc w:val="both"/>
        <w:rPr>
          <w:rFonts w:ascii="Arial Narrow" w:hAnsi="Arial Narrow" w:cs="Arial"/>
          <w:bCs/>
        </w:rPr>
      </w:pPr>
      <w:r w:rsidRPr="00D51D91">
        <w:rPr>
          <w:rFonts w:ascii="Arial Narrow" w:hAnsi="Arial Narrow"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D51D91" w:rsidRDefault="003A71A0" w:rsidP="003629E4">
      <w:pPr>
        <w:pStyle w:val="PargrafodaLista"/>
        <w:numPr>
          <w:ilvl w:val="2"/>
          <w:numId w:val="1"/>
        </w:numPr>
        <w:spacing w:before="120" w:after="120" w:line="276" w:lineRule="auto"/>
        <w:contextualSpacing w:val="0"/>
        <w:jc w:val="both"/>
        <w:rPr>
          <w:rFonts w:ascii="Arial Narrow" w:hAnsi="Arial Narrow" w:cs="Arial"/>
          <w:bCs/>
        </w:rPr>
      </w:pPr>
      <w:r w:rsidRPr="00D51D91">
        <w:rPr>
          <w:rFonts w:ascii="Arial Narrow" w:hAnsi="Arial Narrow" w:cs="Arial"/>
          <w:bCs/>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D51D91" w:rsidRDefault="00202BFE" w:rsidP="00AE1224">
      <w:pPr>
        <w:pStyle w:val="PargrafodaLista"/>
        <w:numPr>
          <w:ilvl w:val="1"/>
          <w:numId w:val="9"/>
        </w:numPr>
        <w:spacing w:before="120" w:after="120" w:line="276" w:lineRule="auto"/>
        <w:contextualSpacing w:val="0"/>
        <w:jc w:val="both"/>
        <w:rPr>
          <w:rFonts w:ascii="Arial Narrow" w:hAnsi="Arial Narrow" w:cs="Arial"/>
          <w:bCs/>
        </w:rPr>
      </w:pPr>
      <w:r w:rsidRPr="00D51D91">
        <w:rPr>
          <w:rFonts w:ascii="Arial Narrow" w:hAnsi="Arial Narrow" w:cs="Arial"/>
          <w:bCs/>
        </w:rPr>
        <w:t>A existência de restrição relativamente à regul</w:t>
      </w:r>
      <w:r w:rsidR="00A902D4" w:rsidRPr="00D51D91">
        <w:rPr>
          <w:rFonts w:ascii="Arial Narrow" w:hAnsi="Arial Narrow" w:cs="Arial"/>
          <w:bCs/>
        </w:rPr>
        <w:t xml:space="preserve">aridade fiscal e trabalhista </w:t>
      </w:r>
      <w:r w:rsidRPr="00D51D91">
        <w:rPr>
          <w:rFonts w:ascii="Arial Narrow" w:hAnsi="Arial Narrow" w:cs="Arial"/>
          <w:bCs/>
        </w:rPr>
        <w:t>não impede que a licitante qualificada como microempresa ou empresa de pequeno porte seja declarada vencedora, uma vez que atenda a todas as demais exigências do edital.</w:t>
      </w:r>
    </w:p>
    <w:p w14:paraId="1622C5BE" w14:textId="586EE915" w:rsidR="00FC5E78" w:rsidRPr="00D51D91" w:rsidRDefault="00FC5E78" w:rsidP="00B642C5">
      <w:pPr>
        <w:pStyle w:val="PargrafodaLista"/>
        <w:numPr>
          <w:ilvl w:val="2"/>
          <w:numId w:val="9"/>
        </w:numPr>
        <w:spacing w:before="120" w:after="120" w:line="276" w:lineRule="auto"/>
        <w:ind w:left="1134" w:firstLine="0"/>
        <w:contextualSpacing w:val="0"/>
        <w:jc w:val="both"/>
        <w:rPr>
          <w:rFonts w:ascii="Arial Narrow" w:hAnsi="Arial Narrow" w:cs="Arial"/>
          <w:bCs/>
        </w:rPr>
      </w:pPr>
      <w:r w:rsidRPr="00D51D91">
        <w:rPr>
          <w:rFonts w:ascii="Arial Narrow" w:hAnsi="Arial Narrow" w:cs="Arial"/>
          <w:bCs/>
        </w:rPr>
        <w:t>A declaração do vencedor acontecerá no momento imediatamente posterior à fase de habilitação.</w:t>
      </w:r>
    </w:p>
    <w:p w14:paraId="31F0AB10" w14:textId="3719B7D0" w:rsidR="00FC5E78" w:rsidRPr="00D51D91" w:rsidRDefault="00FC5E78" w:rsidP="00B642C5">
      <w:pPr>
        <w:pStyle w:val="PargrafodaLista"/>
        <w:numPr>
          <w:ilvl w:val="1"/>
          <w:numId w:val="9"/>
        </w:numPr>
        <w:spacing w:before="120" w:after="120" w:line="276" w:lineRule="auto"/>
        <w:ind w:left="425" w:firstLine="0"/>
        <w:contextualSpacing w:val="0"/>
        <w:jc w:val="both"/>
        <w:rPr>
          <w:rFonts w:ascii="Arial Narrow" w:hAnsi="Arial Narrow" w:cs="Arial"/>
          <w:bCs/>
        </w:rPr>
      </w:pPr>
      <w:r w:rsidRPr="00D51D91">
        <w:rPr>
          <w:rFonts w:ascii="Arial Narrow" w:hAnsi="Arial Narrow" w:cs="Arial"/>
          <w:bCs/>
        </w:rPr>
        <w:t>Caso a proposta mais vantajosa seja ofertada por</w:t>
      </w:r>
      <w:r w:rsidR="002B0A65" w:rsidRPr="00D51D91">
        <w:rPr>
          <w:rFonts w:ascii="Arial Narrow" w:hAnsi="Arial Narrow" w:cs="Arial"/>
          <w:bCs/>
        </w:rPr>
        <w:t xml:space="preserve"> licitante qualificada como microempresa ou</w:t>
      </w:r>
      <w:r w:rsidRPr="00D51D91">
        <w:rPr>
          <w:rFonts w:ascii="Arial Narrow" w:hAnsi="Arial Narrow" w:cs="Arial"/>
          <w:bCs/>
        </w:rPr>
        <w:t xml:space="preserve"> empresa de pequeno porte, e uma vez constatada a existência de alguma restrição no que tange à regularidade fiscal</w:t>
      </w:r>
      <w:r w:rsidR="00A902D4" w:rsidRPr="00D51D91">
        <w:rPr>
          <w:rFonts w:ascii="Arial Narrow" w:hAnsi="Arial Narrow" w:cs="Arial"/>
          <w:bCs/>
        </w:rPr>
        <w:t xml:space="preserve"> e trabalhista</w:t>
      </w:r>
      <w:r w:rsidRPr="00D51D91">
        <w:rPr>
          <w:rFonts w:ascii="Arial Narrow" w:hAnsi="Arial Narrow" w:cs="Arial"/>
          <w:bCs/>
        </w:rPr>
        <w:t>, a mesma será convocada para, no prazo de 5 (cinco) dias úteis, após a declaração do vencedor, comprovar a regularização. O prazo poderá ser prorrogado por igual período</w:t>
      </w:r>
      <w:r w:rsidR="00B37F7E" w:rsidRPr="00D51D91">
        <w:rPr>
          <w:rFonts w:ascii="Arial Narrow" w:hAnsi="Arial Narrow" w:cs="Arial"/>
          <w:bCs/>
        </w:rPr>
        <w:t>, a critério da administração pública, quando requerida pelo licitante, mediante apresentação de justificativa</w:t>
      </w:r>
      <w:r w:rsidRPr="00D51D91">
        <w:rPr>
          <w:rFonts w:ascii="Arial Narrow" w:hAnsi="Arial Narrow" w:cs="Arial"/>
          <w:bCs/>
        </w:rPr>
        <w:t>.</w:t>
      </w:r>
    </w:p>
    <w:p w14:paraId="7F8BE352" w14:textId="69AF4945" w:rsidR="00FC5E78" w:rsidRPr="00D51D91" w:rsidRDefault="00FC5E78" w:rsidP="009731EC">
      <w:pPr>
        <w:pStyle w:val="PargrafodaLista"/>
        <w:numPr>
          <w:ilvl w:val="1"/>
          <w:numId w:val="9"/>
        </w:numPr>
        <w:spacing w:before="120" w:after="120" w:line="276" w:lineRule="auto"/>
        <w:ind w:left="425" w:firstLine="0"/>
        <w:contextualSpacing w:val="0"/>
        <w:jc w:val="both"/>
        <w:rPr>
          <w:rFonts w:ascii="Arial Narrow" w:hAnsi="Arial Narrow" w:cs="Arial"/>
          <w:bCs/>
        </w:rPr>
      </w:pPr>
      <w:r w:rsidRPr="00D51D91">
        <w:rPr>
          <w:rFonts w:ascii="Arial Narrow" w:hAnsi="Arial Narrow" w:cs="Arial"/>
          <w:bCs/>
        </w:rPr>
        <w:t>A não-regularização fiscal</w:t>
      </w:r>
      <w:r w:rsidR="00A902D4" w:rsidRPr="00D51D91">
        <w:rPr>
          <w:rFonts w:ascii="Arial Narrow" w:hAnsi="Arial Narrow" w:cs="Arial"/>
          <w:bCs/>
        </w:rPr>
        <w:t xml:space="preserve"> e trabalhista</w:t>
      </w:r>
      <w:r w:rsidRPr="00D51D91">
        <w:rPr>
          <w:rFonts w:ascii="Arial Narrow" w:hAnsi="Arial Narrow" w:cs="Arial"/>
          <w:bCs/>
        </w:rPr>
        <w:t xml:space="preserve"> no prazo previsto no subitem anterior acarretará a inabilitação do licitante, sem prejuízo das sanções previstas neste Edital</w:t>
      </w:r>
      <w:r w:rsidR="005273E0" w:rsidRPr="00D51D91">
        <w:rPr>
          <w:rFonts w:ascii="Arial Narrow" w:hAnsi="Arial Narrow" w:cs="Arial"/>
          <w:bCs/>
        </w:rPr>
        <w:t xml:space="preserve">, </w:t>
      </w:r>
      <w:r w:rsidR="00A902D4" w:rsidRPr="00D51D91">
        <w:rPr>
          <w:rFonts w:ascii="Arial Narrow" w:hAnsi="Arial Narrow" w:cs="Arial"/>
          <w:bCs/>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D51D91">
        <w:rPr>
          <w:rFonts w:ascii="Arial Narrow" w:hAnsi="Arial Narrow" w:cs="Arial"/>
        </w:rPr>
        <w:t xml:space="preserve"> </w:t>
      </w:r>
    </w:p>
    <w:p w14:paraId="2D690CA8" w14:textId="77777777" w:rsidR="00CA24FB"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lastRenderedPageBreak/>
        <w:t xml:space="preserve">Havendo necessidade de analisar minuciosamente os documentos exigidos, o </w:t>
      </w:r>
      <w:r w:rsidR="00C6162E" w:rsidRPr="00D51D91">
        <w:rPr>
          <w:rFonts w:ascii="Arial Narrow" w:hAnsi="Arial Narrow" w:cs="Arial"/>
        </w:rPr>
        <w:t>Pregoeiro</w:t>
      </w:r>
      <w:r w:rsidRPr="00D51D91">
        <w:rPr>
          <w:rFonts w:ascii="Arial Narrow" w:hAnsi="Arial Narrow" w:cs="Arial"/>
        </w:rPr>
        <w:t xml:space="preserve"> suspenderá a sessão, informando no “chat” a nova data e horário para a continuidade da mesma.</w:t>
      </w:r>
    </w:p>
    <w:p w14:paraId="321743B4" w14:textId="77777777" w:rsidR="00CA24FB" w:rsidRPr="00D51D91" w:rsidRDefault="00CA24FB" w:rsidP="00C80554">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Será inabilitado o licitante que não comprovar sua habilitação, </w:t>
      </w:r>
      <w:r w:rsidR="00570B5A" w:rsidRPr="00D51D91">
        <w:rPr>
          <w:rFonts w:ascii="Arial Narrow" w:hAnsi="Arial Narrow" w:cs="Arial"/>
        </w:rPr>
        <w:t>seja por não apresentar quaisquer dos documentos exigidos</w:t>
      </w:r>
      <w:r w:rsidRPr="00D51D91">
        <w:rPr>
          <w:rFonts w:ascii="Arial Narrow" w:hAnsi="Arial Narrow" w:cs="Arial"/>
        </w:rPr>
        <w:t>, ou apresentá-los em desacordo com o e</w:t>
      </w:r>
      <w:r w:rsidRPr="00D51D91">
        <w:rPr>
          <w:rFonts w:ascii="Arial Narrow" w:hAnsi="Arial Narrow" w:cs="Arial"/>
          <w:lang w:eastAsia="en-US"/>
        </w:rPr>
        <w:t>stabelecido neste Edital.</w:t>
      </w:r>
    </w:p>
    <w:p w14:paraId="418D0C7C" w14:textId="6A19679F" w:rsidR="00CA24FB" w:rsidRPr="00D51D91" w:rsidRDefault="00B04350" w:rsidP="009731EC">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Nos itens não exclusivos a microempresas e empresas de pequeno porte, em havendo</w:t>
      </w:r>
      <w:r w:rsidR="00CA24FB" w:rsidRPr="00D51D91">
        <w:rPr>
          <w:rFonts w:ascii="Arial Narrow" w:hAnsi="Arial Narrow" w:cs="Arial"/>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D51D91">
        <w:rPr>
          <w:rFonts w:ascii="Arial Narrow" w:hAnsi="Arial Narrow" w:cs="Arial"/>
        </w:rPr>
        <w:t>u</w:t>
      </w:r>
      <w:r w:rsidR="00CA24FB" w:rsidRPr="00D51D91">
        <w:rPr>
          <w:rFonts w:ascii="Arial Narrow" w:hAnsi="Arial Narrow" w:cs="Arial"/>
        </w:rPr>
        <w:t>ente.</w:t>
      </w:r>
    </w:p>
    <w:p w14:paraId="2602F3DB" w14:textId="77777777" w:rsidR="002D14AB" w:rsidRPr="00D51D91" w:rsidRDefault="002D14AB" w:rsidP="009731EC">
      <w:pPr>
        <w:pStyle w:val="PargrafodaLista"/>
        <w:numPr>
          <w:ilvl w:val="1"/>
          <w:numId w:val="12"/>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1127DF29" w14:textId="5D7052C4" w:rsidR="002D6984" w:rsidRPr="00D51D91" w:rsidRDefault="002D14AB" w:rsidP="006C0268">
      <w:pPr>
        <w:pStyle w:val="PargrafodaLista"/>
        <w:numPr>
          <w:ilvl w:val="1"/>
          <w:numId w:val="12"/>
        </w:numPr>
        <w:spacing w:before="120" w:after="120" w:line="276" w:lineRule="auto"/>
        <w:ind w:left="567" w:firstLine="0"/>
        <w:contextualSpacing w:val="0"/>
        <w:jc w:val="both"/>
        <w:rPr>
          <w:rFonts w:ascii="Arial Narrow" w:hAnsi="Arial Narrow" w:cs="Arial"/>
          <w:lang w:eastAsia="en-US"/>
        </w:rPr>
      </w:pPr>
      <w:r w:rsidRPr="00D51D91">
        <w:rPr>
          <w:rFonts w:ascii="Arial Narrow" w:hAnsi="Arial Narrow" w:cs="Arial"/>
        </w:rPr>
        <w:t>Constatado o atendimento às exigências de habilitação fixadas no Edital, o licitante será declarado vencedor.</w:t>
      </w:r>
    </w:p>
    <w:p w14:paraId="703842B2" w14:textId="77777777" w:rsidR="002D14AB" w:rsidRPr="00D51D91" w:rsidRDefault="002D14AB" w:rsidP="00C80554">
      <w:pPr>
        <w:pStyle w:val="Nivel01"/>
        <w:ind w:left="0" w:firstLine="0"/>
        <w:rPr>
          <w:rFonts w:ascii="Arial Narrow" w:hAnsi="Arial Narrow" w:cs="Arial"/>
          <w:color w:val="auto"/>
          <w:sz w:val="24"/>
          <w:szCs w:val="24"/>
          <w:lang w:eastAsia="en-US"/>
        </w:rPr>
      </w:pPr>
      <w:r w:rsidRPr="00D51D91">
        <w:rPr>
          <w:rFonts w:ascii="Arial Narrow" w:hAnsi="Arial Narrow" w:cs="Arial"/>
          <w:color w:val="auto"/>
          <w:sz w:val="24"/>
          <w:szCs w:val="24"/>
          <w:lang w:eastAsia="en-US"/>
        </w:rPr>
        <w:t xml:space="preserve">DO </w:t>
      </w:r>
      <w:r w:rsidRPr="00D51D91">
        <w:rPr>
          <w:rFonts w:ascii="Arial Narrow" w:hAnsi="Arial Narrow" w:cs="Arial"/>
          <w:color w:val="auto"/>
          <w:sz w:val="24"/>
          <w:szCs w:val="24"/>
        </w:rPr>
        <w:t>ENCAMINHAMENTO</w:t>
      </w:r>
      <w:r w:rsidRPr="00D51D91">
        <w:rPr>
          <w:rFonts w:ascii="Arial Narrow" w:hAnsi="Arial Narrow" w:cs="Arial"/>
          <w:color w:val="auto"/>
          <w:sz w:val="24"/>
          <w:szCs w:val="24"/>
          <w:lang w:eastAsia="en-US"/>
        </w:rPr>
        <w:t xml:space="preserve"> DA PROPOSTA VENCEDORA</w:t>
      </w:r>
    </w:p>
    <w:p w14:paraId="39638DD7" w14:textId="238A1FCE" w:rsidR="002D14AB" w:rsidRPr="00D51D91" w:rsidRDefault="002D14AB" w:rsidP="00C80554">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 xml:space="preserve">A proposta final do licitante declarado vencedor deverá ser encaminhada no prazo de </w:t>
      </w:r>
      <w:r w:rsidR="00C37C77" w:rsidRPr="00D51D91">
        <w:rPr>
          <w:rFonts w:ascii="Arial Narrow" w:hAnsi="Arial Narrow" w:cs="Arial"/>
        </w:rPr>
        <w:t>3</w:t>
      </w:r>
      <w:r w:rsidRPr="00D51D91">
        <w:rPr>
          <w:rFonts w:ascii="Arial Narrow" w:hAnsi="Arial Narrow" w:cs="Arial"/>
          <w:bCs/>
        </w:rPr>
        <w:t xml:space="preserve"> (</w:t>
      </w:r>
      <w:r w:rsidR="00C37C77" w:rsidRPr="00D51D91">
        <w:rPr>
          <w:rFonts w:ascii="Arial Narrow" w:hAnsi="Arial Narrow" w:cs="Arial"/>
          <w:bCs/>
        </w:rPr>
        <w:t>três</w:t>
      </w:r>
      <w:r w:rsidRPr="00D51D91">
        <w:rPr>
          <w:rFonts w:ascii="Arial Narrow" w:hAnsi="Arial Narrow" w:cs="Arial"/>
          <w:bCs/>
        </w:rPr>
        <w:t>) horas</w:t>
      </w:r>
      <w:r w:rsidRPr="00D51D91">
        <w:rPr>
          <w:rFonts w:ascii="Arial Narrow" w:hAnsi="Arial Narrow" w:cs="Arial"/>
        </w:rPr>
        <w:t>, a contar da solicitação do Pregoeiro no sistema eletrônico e deverá:</w:t>
      </w:r>
    </w:p>
    <w:p w14:paraId="3B454F97" w14:textId="77777777" w:rsidR="002D14AB" w:rsidRPr="00D51D91" w:rsidRDefault="002D14AB" w:rsidP="00C80554">
      <w:pPr>
        <w:numPr>
          <w:ilvl w:val="2"/>
          <w:numId w:val="10"/>
        </w:numPr>
        <w:spacing w:before="120" w:after="120" w:line="276" w:lineRule="auto"/>
        <w:ind w:left="1134" w:firstLine="0"/>
        <w:jc w:val="both"/>
        <w:rPr>
          <w:rFonts w:ascii="Arial Narrow" w:hAnsi="Arial Narrow" w:cs="Arial"/>
        </w:rPr>
      </w:pPr>
      <w:proofErr w:type="gramStart"/>
      <w:r w:rsidRPr="00D51D91">
        <w:rPr>
          <w:rFonts w:ascii="Arial Narrow" w:hAnsi="Arial Narrow" w:cs="Arial"/>
        </w:rPr>
        <w:t>ser</w:t>
      </w:r>
      <w:proofErr w:type="gramEnd"/>
      <w:r w:rsidRPr="00D51D91">
        <w:rPr>
          <w:rFonts w:ascii="Arial Narrow" w:hAnsi="Arial Narrow" w:cs="Arial"/>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D51D91" w:rsidRDefault="002D14AB" w:rsidP="00C80554">
      <w:pPr>
        <w:numPr>
          <w:ilvl w:val="2"/>
          <w:numId w:val="10"/>
        </w:numPr>
        <w:spacing w:before="120" w:after="120" w:line="276" w:lineRule="auto"/>
        <w:ind w:left="1134" w:firstLine="0"/>
        <w:jc w:val="both"/>
        <w:rPr>
          <w:rFonts w:ascii="Arial Narrow" w:hAnsi="Arial Narrow" w:cs="Arial"/>
        </w:rPr>
      </w:pPr>
      <w:proofErr w:type="gramStart"/>
      <w:r w:rsidRPr="00D51D91">
        <w:rPr>
          <w:rFonts w:ascii="Arial Narrow" w:hAnsi="Arial Narrow" w:cs="Arial"/>
        </w:rPr>
        <w:t>conter</w:t>
      </w:r>
      <w:proofErr w:type="gramEnd"/>
      <w:r w:rsidRPr="00D51D91">
        <w:rPr>
          <w:rFonts w:ascii="Arial Narrow" w:hAnsi="Arial Narrow" w:cs="Arial"/>
        </w:rPr>
        <w:t xml:space="preserve"> a indicação do banco, número da conta e agência do licitante vencedor, para fins de pagamento.</w:t>
      </w:r>
    </w:p>
    <w:p w14:paraId="612CB41A" w14:textId="77777777" w:rsidR="002D14AB" w:rsidRPr="00D51D91" w:rsidRDefault="002D14AB" w:rsidP="009731EC">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A proposta final deverá ser documentada nos autos e será levada em consideração no decorrer da execução do contrato e aplicação de eventual sanção à Contratada, se for o caso.</w:t>
      </w:r>
    </w:p>
    <w:p w14:paraId="0B062EFA" w14:textId="77777777" w:rsidR="002D14AB" w:rsidRPr="00D51D91" w:rsidRDefault="002D14AB" w:rsidP="00C80554">
      <w:pPr>
        <w:numPr>
          <w:ilvl w:val="2"/>
          <w:numId w:val="10"/>
        </w:numPr>
        <w:spacing w:before="120" w:after="120" w:line="276" w:lineRule="auto"/>
        <w:ind w:left="1134" w:firstLine="0"/>
        <w:jc w:val="both"/>
        <w:rPr>
          <w:rFonts w:ascii="Arial Narrow" w:hAnsi="Arial Narrow" w:cs="Arial"/>
        </w:rPr>
      </w:pPr>
      <w:r w:rsidRPr="00D51D91">
        <w:rPr>
          <w:rFonts w:ascii="Arial Narrow" w:hAnsi="Arial Narrow" w:cs="Arial"/>
        </w:rPr>
        <w:t>Todas as especificações do objeto contidas na proposta, tais como marca, modelo, tipo, fabricante e procedência, vinculam a Contratada.</w:t>
      </w:r>
    </w:p>
    <w:p w14:paraId="5C88D3A8" w14:textId="04F2F1B7" w:rsidR="002D14AB" w:rsidRPr="00D51D91" w:rsidRDefault="002D14AB" w:rsidP="009731EC">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Os preços deverão ser expressos em moeda corrente nacional, o valor unitário em algarismos e o valor global em algarismos e por extenso (art. 5º da Lei nº 8.666/93).</w:t>
      </w:r>
    </w:p>
    <w:p w14:paraId="082CB9DD" w14:textId="3179BE87" w:rsidR="002D14AB" w:rsidRPr="00D51D91" w:rsidRDefault="002D14AB" w:rsidP="009731EC">
      <w:pPr>
        <w:numPr>
          <w:ilvl w:val="2"/>
          <w:numId w:val="10"/>
        </w:numPr>
        <w:spacing w:before="120" w:after="120" w:line="276" w:lineRule="auto"/>
        <w:ind w:left="1134" w:firstLine="0"/>
        <w:jc w:val="both"/>
        <w:rPr>
          <w:rFonts w:ascii="Arial Narrow" w:hAnsi="Arial Narrow" w:cs="Arial"/>
        </w:rPr>
      </w:pPr>
      <w:r w:rsidRPr="00D51D91">
        <w:rPr>
          <w:rFonts w:ascii="Arial Narrow" w:hAnsi="Arial Narrow" w:cs="Arial"/>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D51D91" w:rsidRDefault="002D14AB" w:rsidP="009731EC">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A oferta deverá ser firme e precisa, limitada, rigorosamente, ao objeto deste Edital, sem conter alternativas de preço ou de qualquer outra condição que induza o julgamento a mais de um resultado, sob pena de desclassificação.</w:t>
      </w:r>
    </w:p>
    <w:p w14:paraId="3DA9E278" w14:textId="7ECC2F30" w:rsidR="002D14AB" w:rsidRPr="00D51D91" w:rsidRDefault="002D14AB" w:rsidP="009731EC">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A proposta deverá obedecer aos termos deste Edital e seus Anexos, não sendo considerada aquela que não corresponda às especificações ali contidas ou que estabeleça vínculo à proposta de outro licitante.</w:t>
      </w:r>
    </w:p>
    <w:p w14:paraId="793114BB" w14:textId="77777777" w:rsidR="00094A8E" w:rsidRPr="00D51D91" w:rsidRDefault="00094A8E" w:rsidP="00C80554">
      <w:pPr>
        <w:pStyle w:val="Nivel01"/>
        <w:numPr>
          <w:ilvl w:val="0"/>
          <w:numId w:val="10"/>
        </w:numPr>
        <w:ind w:left="0" w:firstLine="0"/>
        <w:rPr>
          <w:rFonts w:ascii="Arial Narrow" w:hAnsi="Arial Narrow" w:cs="Arial"/>
          <w:color w:val="auto"/>
          <w:sz w:val="24"/>
          <w:szCs w:val="24"/>
          <w:lang w:eastAsia="en-US"/>
        </w:rPr>
      </w:pPr>
      <w:r w:rsidRPr="00D51D91">
        <w:rPr>
          <w:rFonts w:ascii="Arial Narrow" w:hAnsi="Arial Narrow" w:cs="Arial"/>
          <w:color w:val="auto"/>
          <w:sz w:val="24"/>
          <w:szCs w:val="24"/>
          <w:lang w:eastAsia="en-US"/>
        </w:rPr>
        <w:lastRenderedPageBreak/>
        <w:t>DOS RECURSOS</w:t>
      </w:r>
    </w:p>
    <w:p w14:paraId="6AF54CFB" w14:textId="2D69C17E" w:rsidR="00094A8E" w:rsidRPr="00D51D91" w:rsidRDefault="00094A8E"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lang w:eastAsia="en-US"/>
        </w:rPr>
        <w:t>Declarado o vencedor e decorr</w:t>
      </w:r>
      <w:r w:rsidRPr="00D51D91">
        <w:rPr>
          <w:rFonts w:ascii="Arial Narrow" w:hAnsi="Arial Narrow" w:cs="Arial"/>
        </w:rPr>
        <w:t xml:space="preserve">ida a </w:t>
      </w:r>
      <w:r w:rsidRPr="00D51D91">
        <w:rPr>
          <w:rFonts w:ascii="Arial Narrow" w:hAnsi="Arial Narrow" w:cs="Arial"/>
          <w:lang w:eastAsia="en-US"/>
        </w:rPr>
        <w:t xml:space="preserve">fase de regularização fiscal e trabalhista da licitante qualificada como microempresa ou empresa de pequeno porte, se for o caso, será concedido o </w:t>
      </w:r>
      <w:r w:rsidRPr="00D51D91">
        <w:rPr>
          <w:rFonts w:ascii="Arial Narrow" w:hAnsi="Arial Narrow" w:cs="Arial"/>
        </w:rPr>
        <w:t>prazo de no mínimo trinta minutos, para que qualquer licitante manifeste a intenção de recorrer, de forma motivada, isto é, indicando contra qual</w:t>
      </w:r>
      <w:r w:rsidR="007C0086" w:rsidRPr="00D51D91">
        <w:rPr>
          <w:rFonts w:ascii="Arial Narrow" w:hAnsi="Arial Narrow" w:cs="Arial"/>
        </w:rPr>
        <w:t xml:space="preserve"> </w:t>
      </w:r>
      <w:r w:rsidRPr="00D51D91">
        <w:rPr>
          <w:rFonts w:ascii="Arial Narrow" w:hAnsi="Arial Narrow" w:cs="Arial"/>
        </w:rPr>
        <w:t>(</w:t>
      </w:r>
      <w:proofErr w:type="spellStart"/>
      <w:r w:rsidRPr="00D51D91">
        <w:rPr>
          <w:rFonts w:ascii="Arial Narrow" w:hAnsi="Arial Narrow" w:cs="Arial"/>
        </w:rPr>
        <w:t>is</w:t>
      </w:r>
      <w:proofErr w:type="spellEnd"/>
      <w:r w:rsidRPr="00D51D91">
        <w:rPr>
          <w:rFonts w:ascii="Arial Narrow" w:hAnsi="Arial Narrow" w:cs="Arial"/>
        </w:rPr>
        <w:t>) decisão</w:t>
      </w:r>
      <w:r w:rsidR="007C0086" w:rsidRPr="00D51D91">
        <w:rPr>
          <w:rFonts w:ascii="Arial Narrow" w:hAnsi="Arial Narrow" w:cs="Arial"/>
        </w:rPr>
        <w:t xml:space="preserve"> </w:t>
      </w:r>
      <w:r w:rsidRPr="00D51D91">
        <w:rPr>
          <w:rFonts w:ascii="Arial Narrow" w:hAnsi="Arial Narrow" w:cs="Arial"/>
        </w:rPr>
        <w:t>(</w:t>
      </w:r>
      <w:proofErr w:type="spellStart"/>
      <w:r w:rsidRPr="00D51D91">
        <w:rPr>
          <w:rFonts w:ascii="Arial Narrow" w:hAnsi="Arial Narrow" w:cs="Arial"/>
        </w:rPr>
        <w:t>ões</w:t>
      </w:r>
      <w:proofErr w:type="spellEnd"/>
      <w:r w:rsidRPr="00D51D91">
        <w:rPr>
          <w:rFonts w:ascii="Arial Narrow" w:hAnsi="Arial Narrow" w:cs="Arial"/>
        </w:rPr>
        <w:t>) pretende recorrer e por quais motivos, em campo próprio do sistema.</w:t>
      </w:r>
    </w:p>
    <w:p w14:paraId="5F972D8C" w14:textId="77777777" w:rsidR="00094A8E" w:rsidRPr="00D51D91" w:rsidRDefault="00094A8E"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Havendo quem se manifeste, caberá ao Pregoeiro verificar a tempestividade e a existência de motivação da intenção de recorrer, para decidir se admite ou não o recurso, fundamentadamente.</w:t>
      </w:r>
    </w:p>
    <w:p w14:paraId="45BB3125" w14:textId="77777777" w:rsidR="00094A8E" w:rsidRPr="00D51D91" w:rsidRDefault="00094A8E" w:rsidP="00C80554">
      <w:pPr>
        <w:numPr>
          <w:ilvl w:val="2"/>
          <w:numId w:val="10"/>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Nesse momento o Pregoeiro não adentrará no mérito recursal, mas apenas verificará as condições de admissibilidade do recurso.</w:t>
      </w:r>
    </w:p>
    <w:p w14:paraId="663EBD6A" w14:textId="77777777" w:rsidR="00094A8E" w:rsidRPr="00D51D91" w:rsidRDefault="00094A8E" w:rsidP="00C80554">
      <w:pPr>
        <w:numPr>
          <w:ilvl w:val="2"/>
          <w:numId w:val="10"/>
        </w:numPr>
        <w:tabs>
          <w:tab w:val="left" w:pos="1440"/>
        </w:tabs>
        <w:autoSpaceDE w:val="0"/>
        <w:snapToGrid w:val="0"/>
        <w:spacing w:before="120" w:after="120" w:line="276" w:lineRule="auto"/>
        <w:ind w:left="1134" w:firstLine="0"/>
        <w:jc w:val="both"/>
        <w:rPr>
          <w:rFonts w:ascii="Arial Narrow" w:hAnsi="Arial Narrow" w:cs="Arial"/>
          <w:u w:val="single"/>
        </w:rPr>
      </w:pPr>
      <w:r w:rsidRPr="00D51D91">
        <w:rPr>
          <w:rFonts w:ascii="Arial Narrow" w:hAnsi="Arial Narrow" w:cs="Arial"/>
        </w:rPr>
        <w:t>A falta de manifestação motivada do licitante quanto à intenção de recorrer importará a decadência desse direito.</w:t>
      </w:r>
    </w:p>
    <w:p w14:paraId="0FF575D6" w14:textId="77777777" w:rsidR="00094A8E" w:rsidRPr="00D51D91" w:rsidRDefault="00094A8E" w:rsidP="00C80554">
      <w:pPr>
        <w:numPr>
          <w:ilvl w:val="2"/>
          <w:numId w:val="10"/>
        </w:numPr>
        <w:tabs>
          <w:tab w:val="left" w:pos="1440"/>
        </w:tabs>
        <w:autoSpaceDE w:val="0"/>
        <w:snapToGrid w:val="0"/>
        <w:spacing w:before="120" w:after="120" w:line="276" w:lineRule="auto"/>
        <w:ind w:left="1134" w:firstLine="0"/>
        <w:jc w:val="both"/>
        <w:rPr>
          <w:rFonts w:ascii="Arial Narrow" w:hAnsi="Arial Narrow" w:cs="Arial"/>
        </w:rPr>
      </w:pPr>
      <w:r w:rsidRPr="00D51D91">
        <w:rPr>
          <w:rFonts w:ascii="Arial Narrow" w:hAnsi="Arial Narrow" w:cs="Arial"/>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D51D91" w:rsidRDefault="00094A8E"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acolhimento do recurso invalida tão somente os atos insuscetíveis de aproveitamento. </w:t>
      </w:r>
    </w:p>
    <w:p w14:paraId="283DD4B3" w14:textId="77777777" w:rsidR="00094A8E" w:rsidRPr="00D51D91" w:rsidRDefault="00094A8E"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Os autos do processo permanecerão com vista franqueada aos interessados, no endereço constante neste Edital.</w:t>
      </w:r>
    </w:p>
    <w:p w14:paraId="52CA35E2" w14:textId="7DDC6F6E" w:rsidR="005273E0" w:rsidRPr="00D51D91" w:rsidRDefault="005273E0" w:rsidP="00C80554">
      <w:pPr>
        <w:pStyle w:val="Nivel01"/>
        <w:numPr>
          <w:ilvl w:val="0"/>
          <w:numId w:val="10"/>
        </w:numPr>
        <w:ind w:left="0" w:firstLine="0"/>
        <w:rPr>
          <w:rFonts w:ascii="Arial Narrow" w:hAnsi="Arial Narrow" w:cs="Arial"/>
          <w:color w:val="auto"/>
          <w:sz w:val="24"/>
          <w:szCs w:val="24"/>
          <w:lang w:eastAsia="en-US"/>
        </w:rPr>
      </w:pPr>
      <w:r w:rsidRPr="00D51D91">
        <w:rPr>
          <w:rFonts w:ascii="Arial Narrow" w:hAnsi="Arial Narrow" w:cs="Arial"/>
          <w:color w:val="auto"/>
          <w:sz w:val="24"/>
          <w:szCs w:val="24"/>
          <w:lang w:eastAsia="en-US"/>
        </w:rPr>
        <w:t>DA REABERTURA DA SESSÃO PÚBLICA</w:t>
      </w:r>
    </w:p>
    <w:p w14:paraId="19A43601" w14:textId="77777777" w:rsidR="005273E0" w:rsidRPr="00D51D91" w:rsidRDefault="005273E0" w:rsidP="00D9186C">
      <w:pPr>
        <w:pStyle w:val="Nivel01"/>
        <w:keepNext w:val="0"/>
        <w:keepLines w:val="0"/>
        <w:numPr>
          <w:ilvl w:val="1"/>
          <w:numId w:val="10"/>
        </w:numPr>
        <w:spacing w:before="120" w:after="120" w:line="276" w:lineRule="auto"/>
        <w:ind w:left="425"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A sessão pública poderá ser reaberta:</w:t>
      </w:r>
    </w:p>
    <w:p w14:paraId="6F6613FD" w14:textId="4A19CF1C" w:rsidR="00C02A99" w:rsidRPr="00D51D91" w:rsidRDefault="005273E0" w:rsidP="00D9186C">
      <w:pPr>
        <w:pStyle w:val="Nivel01"/>
        <w:keepNext w:val="0"/>
        <w:keepLines w:val="0"/>
        <w:numPr>
          <w:ilvl w:val="2"/>
          <w:numId w:val="10"/>
        </w:numPr>
        <w:spacing w:before="120" w:after="120" w:line="276" w:lineRule="auto"/>
        <w:ind w:left="1134"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Nas hipóteses de provimento de recurso que leve à anulação de atos anteriores à realização da sessão pública precedente ou em que seja a</w:t>
      </w:r>
      <w:r w:rsidR="00C02A99" w:rsidRPr="00D51D91">
        <w:rPr>
          <w:rFonts w:ascii="Arial Narrow" w:eastAsiaTheme="minorEastAsia" w:hAnsi="Arial Narrow" w:cs="Arial"/>
          <w:b w:val="0"/>
          <w:bCs w:val="0"/>
          <w:color w:val="auto"/>
          <w:sz w:val="24"/>
          <w:szCs w:val="24"/>
        </w:rPr>
        <w:t>nulada a própria sessão pública, situação em que serão repetidos os atos anulados e os que dele dependam.</w:t>
      </w:r>
    </w:p>
    <w:p w14:paraId="0077C2F2" w14:textId="6715AAF2" w:rsidR="00C02A99" w:rsidRPr="00D51D91" w:rsidRDefault="00C02A99" w:rsidP="00D9186C">
      <w:pPr>
        <w:pStyle w:val="Nivel01"/>
        <w:keepNext w:val="0"/>
        <w:keepLines w:val="0"/>
        <w:numPr>
          <w:ilvl w:val="2"/>
          <w:numId w:val="10"/>
        </w:numPr>
        <w:spacing w:before="120" w:after="120" w:line="276" w:lineRule="auto"/>
        <w:ind w:left="1134"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 xml:space="preserve">Quando </w:t>
      </w:r>
      <w:r w:rsidR="006A6B84" w:rsidRPr="00D51D91">
        <w:rPr>
          <w:rFonts w:ascii="Arial Narrow" w:eastAsiaTheme="minorEastAsia" w:hAnsi="Arial Narrow" w:cs="Arial"/>
          <w:b w:val="0"/>
          <w:bCs w:val="0"/>
          <w:color w:val="auto"/>
          <w:sz w:val="24"/>
          <w:szCs w:val="24"/>
        </w:rPr>
        <w:t xml:space="preserve">houver erro na aceitação do preço melhor classificado ou quando </w:t>
      </w:r>
      <w:r w:rsidRPr="00D51D91">
        <w:rPr>
          <w:rFonts w:ascii="Arial Narrow" w:eastAsiaTheme="minorEastAsia" w:hAnsi="Arial Narrow" w:cs="Arial"/>
          <w:b w:val="0"/>
          <w:bCs w:val="0"/>
          <w:color w:val="auto"/>
          <w:sz w:val="24"/>
          <w:szCs w:val="24"/>
        </w:rPr>
        <w:t xml:space="preserve">o licitante </w:t>
      </w:r>
      <w:r w:rsidR="006A6B84" w:rsidRPr="00D51D91">
        <w:rPr>
          <w:rFonts w:ascii="Arial Narrow" w:eastAsiaTheme="minorEastAsia" w:hAnsi="Arial Narrow" w:cs="Arial"/>
          <w:b w:val="0"/>
          <w:bCs w:val="0"/>
          <w:color w:val="auto"/>
          <w:sz w:val="24"/>
          <w:szCs w:val="24"/>
        </w:rPr>
        <w:t xml:space="preserve">declarado vencedor </w:t>
      </w:r>
      <w:r w:rsidRPr="00D51D91">
        <w:rPr>
          <w:rFonts w:ascii="Arial Narrow" w:eastAsiaTheme="minorEastAsia" w:hAnsi="Arial Narrow" w:cs="Arial"/>
          <w:b w:val="0"/>
          <w:bCs w:val="0"/>
          <w:color w:val="auto"/>
          <w:sz w:val="24"/>
          <w:szCs w:val="24"/>
        </w:rPr>
        <w:t>não assinar o contrato</w:t>
      </w:r>
      <w:r w:rsidR="006A6B84" w:rsidRPr="00D51D91">
        <w:rPr>
          <w:rFonts w:ascii="Arial Narrow" w:eastAsiaTheme="minorEastAsia" w:hAnsi="Arial Narrow" w:cs="Arial"/>
          <w:b w:val="0"/>
          <w:bCs w:val="0"/>
          <w:color w:val="auto"/>
          <w:sz w:val="24"/>
          <w:szCs w:val="24"/>
        </w:rPr>
        <w:t>,</w:t>
      </w:r>
      <w:r w:rsidRPr="00D51D91">
        <w:rPr>
          <w:rFonts w:ascii="Arial Narrow" w:eastAsiaTheme="minorEastAsia" w:hAnsi="Arial Narrow" w:cs="Arial"/>
          <w:b w:val="0"/>
          <w:bCs w:val="0"/>
          <w:color w:val="auto"/>
          <w:sz w:val="24"/>
          <w:szCs w:val="24"/>
        </w:rPr>
        <w:t xml:space="preserve"> não retira</w:t>
      </w:r>
      <w:r w:rsidR="006A6B84" w:rsidRPr="00D51D91">
        <w:rPr>
          <w:rFonts w:ascii="Arial Narrow" w:eastAsiaTheme="minorEastAsia" w:hAnsi="Arial Narrow" w:cs="Arial"/>
          <w:b w:val="0"/>
          <w:bCs w:val="0"/>
          <w:color w:val="auto"/>
          <w:sz w:val="24"/>
          <w:szCs w:val="24"/>
        </w:rPr>
        <w:t>r o instrumento equivalente ou não comprovar a regularização fiscal</w:t>
      </w:r>
      <w:r w:rsidR="00094A8E" w:rsidRPr="00D51D91">
        <w:rPr>
          <w:rFonts w:ascii="Arial Narrow" w:eastAsiaTheme="minorEastAsia" w:hAnsi="Arial Narrow" w:cs="Arial"/>
          <w:b w:val="0"/>
          <w:bCs w:val="0"/>
          <w:color w:val="auto"/>
          <w:sz w:val="24"/>
          <w:szCs w:val="24"/>
        </w:rPr>
        <w:t xml:space="preserve"> e trabalhista</w:t>
      </w:r>
      <w:r w:rsidR="006A6B84" w:rsidRPr="00D51D91">
        <w:rPr>
          <w:rFonts w:ascii="Arial Narrow" w:eastAsiaTheme="minorEastAsia" w:hAnsi="Arial Narrow" w:cs="Arial"/>
          <w:b w:val="0"/>
          <w:bCs w:val="0"/>
          <w:color w:val="auto"/>
          <w:sz w:val="24"/>
          <w:szCs w:val="24"/>
        </w:rPr>
        <w:t>, nos termos do art. 43, §1º da LC nº 123/2006</w:t>
      </w:r>
      <w:r w:rsidRPr="00D51D91">
        <w:rPr>
          <w:rFonts w:ascii="Arial Narrow" w:eastAsiaTheme="minorEastAsia" w:hAnsi="Arial Narrow" w:cs="Arial"/>
          <w:b w:val="0"/>
          <w:bCs w:val="0"/>
          <w:color w:val="auto"/>
          <w:sz w:val="24"/>
          <w:szCs w:val="24"/>
        </w:rPr>
        <w:t>. Nessa</w:t>
      </w:r>
      <w:r w:rsidR="006A6B84" w:rsidRPr="00D51D91">
        <w:rPr>
          <w:rFonts w:ascii="Arial Narrow" w:eastAsiaTheme="minorEastAsia" w:hAnsi="Arial Narrow" w:cs="Arial"/>
          <w:b w:val="0"/>
          <w:bCs w:val="0"/>
          <w:color w:val="auto"/>
          <w:sz w:val="24"/>
          <w:szCs w:val="24"/>
        </w:rPr>
        <w:t>s</w:t>
      </w:r>
      <w:r w:rsidRPr="00D51D91">
        <w:rPr>
          <w:rFonts w:ascii="Arial Narrow" w:eastAsiaTheme="minorEastAsia" w:hAnsi="Arial Narrow" w:cs="Arial"/>
          <w:b w:val="0"/>
          <w:bCs w:val="0"/>
          <w:color w:val="auto"/>
          <w:sz w:val="24"/>
          <w:szCs w:val="24"/>
        </w:rPr>
        <w:t xml:space="preserve"> hipótese</w:t>
      </w:r>
      <w:r w:rsidR="006A6B84" w:rsidRPr="00D51D91">
        <w:rPr>
          <w:rFonts w:ascii="Arial Narrow" w:eastAsiaTheme="minorEastAsia" w:hAnsi="Arial Narrow" w:cs="Arial"/>
          <w:b w:val="0"/>
          <w:bCs w:val="0"/>
          <w:color w:val="auto"/>
          <w:sz w:val="24"/>
          <w:szCs w:val="24"/>
        </w:rPr>
        <w:t>s</w:t>
      </w:r>
      <w:r w:rsidRPr="00D51D91">
        <w:rPr>
          <w:rFonts w:ascii="Arial Narrow" w:eastAsiaTheme="minorEastAsia" w:hAnsi="Arial Narrow" w:cs="Arial"/>
          <w:b w:val="0"/>
          <w:bCs w:val="0"/>
          <w:color w:val="auto"/>
          <w:sz w:val="24"/>
          <w:szCs w:val="24"/>
        </w:rPr>
        <w:t xml:space="preserve">, serão adotados os procedimentos imediatamente posteriores </w:t>
      </w:r>
      <w:r w:rsidR="006A6B84" w:rsidRPr="00D51D91">
        <w:rPr>
          <w:rFonts w:ascii="Arial Narrow" w:eastAsiaTheme="minorEastAsia" w:hAnsi="Arial Narrow" w:cs="Arial"/>
          <w:b w:val="0"/>
          <w:bCs w:val="0"/>
          <w:color w:val="auto"/>
          <w:sz w:val="24"/>
          <w:szCs w:val="24"/>
        </w:rPr>
        <w:t>ao encerramento da etapa</w:t>
      </w:r>
      <w:r w:rsidRPr="00D51D91">
        <w:rPr>
          <w:rFonts w:ascii="Arial Narrow" w:eastAsiaTheme="minorEastAsia" w:hAnsi="Arial Narrow" w:cs="Arial"/>
          <w:b w:val="0"/>
          <w:bCs w:val="0"/>
          <w:color w:val="auto"/>
          <w:sz w:val="24"/>
          <w:szCs w:val="24"/>
        </w:rPr>
        <w:t xml:space="preserve"> de lances. </w:t>
      </w:r>
    </w:p>
    <w:p w14:paraId="189360DB" w14:textId="77777777" w:rsidR="005273E0" w:rsidRPr="00D51D91" w:rsidRDefault="005273E0" w:rsidP="00C80554">
      <w:pPr>
        <w:pStyle w:val="Nivel01"/>
        <w:keepNext w:val="0"/>
        <w:keepLines w:val="0"/>
        <w:numPr>
          <w:ilvl w:val="1"/>
          <w:numId w:val="10"/>
        </w:numPr>
        <w:spacing w:before="120" w:after="120" w:line="276" w:lineRule="auto"/>
        <w:ind w:left="425"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Todos os licitantes remanescentes deverão ser convocados para acompanhar a sessão reaberta.</w:t>
      </w:r>
    </w:p>
    <w:p w14:paraId="10AAEC65" w14:textId="5136874D" w:rsidR="005273E0" w:rsidRPr="00D51D91" w:rsidRDefault="005273E0" w:rsidP="00C80554">
      <w:pPr>
        <w:pStyle w:val="Nivel01"/>
        <w:keepNext w:val="0"/>
        <w:keepLines w:val="0"/>
        <w:numPr>
          <w:ilvl w:val="2"/>
          <w:numId w:val="10"/>
        </w:numPr>
        <w:spacing w:before="120" w:after="120" w:line="276" w:lineRule="auto"/>
        <w:ind w:left="1134"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A con</w:t>
      </w:r>
      <w:r w:rsidR="00341B71" w:rsidRPr="00D51D91">
        <w:rPr>
          <w:rFonts w:ascii="Arial Narrow" w:eastAsiaTheme="minorEastAsia" w:hAnsi="Arial Narrow" w:cs="Arial"/>
          <w:b w:val="0"/>
          <w:bCs w:val="0"/>
          <w:color w:val="auto"/>
          <w:sz w:val="24"/>
          <w:szCs w:val="24"/>
        </w:rPr>
        <w:t>vocação se dará por meio do sistema eletrônico (“chat”)</w:t>
      </w:r>
      <w:r w:rsidRPr="00D51D91">
        <w:rPr>
          <w:rFonts w:ascii="Arial Narrow" w:eastAsiaTheme="minorEastAsia" w:hAnsi="Arial Narrow" w:cs="Arial"/>
          <w:b w:val="0"/>
          <w:bCs w:val="0"/>
          <w:color w:val="auto"/>
          <w:sz w:val="24"/>
          <w:szCs w:val="24"/>
        </w:rPr>
        <w:t>, e-mail, ou, ainda, fac-símile, de acordo com a fase do procedimento licitatório.</w:t>
      </w:r>
    </w:p>
    <w:p w14:paraId="6437265B" w14:textId="028ADAC8" w:rsidR="00DB47E5" w:rsidRPr="00D51D91" w:rsidRDefault="005273E0" w:rsidP="00C80554">
      <w:pPr>
        <w:pStyle w:val="Nivel01"/>
        <w:keepNext w:val="0"/>
        <w:keepLines w:val="0"/>
        <w:numPr>
          <w:ilvl w:val="2"/>
          <w:numId w:val="10"/>
        </w:numPr>
        <w:spacing w:before="120" w:after="120" w:line="276" w:lineRule="auto"/>
        <w:ind w:left="1134" w:firstLine="0"/>
        <w:outlineLvl w:val="9"/>
        <w:rPr>
          <w:rFonts w:ascii="Arial Narrow" w:eastAsiaTheme="minorEastAsia" w:hAnsi="Arial Narrow" w:cs="Arial"/>
          <w:b w:val="0"/>
          <w:bCs w:val="0"/>
          <w:color w:val="auto"/>
          <w:sz w:val="24"/>
          <w:szCs w:val="24"/>
        </w:rPr>
      </w:pPr>
      <w:r w:rsidRPr="00D51D91">
        <w:rPr>
          <w:rFonts w:ascii="Arial Narrow" w:eastAsiaTheme="minorEastAsia" w:hAnsi="Arial Narrow" w:cs="Arial"/>
          <w:b w:val="0"/>
          <w:bCs w:val="0"/>
          <w:color w:val="auto"/>
          <w:sz w:val="24"/>
          <w:szCs w:val="24"/>
        </w:rPr>
        <w:t xml:space="preserve">A convocação feita por e-mail ou fac-símile dar-se-á de acordo com os dados contidos no </w:t>
      </w:r>
      <w:r w:rsidR="00027933" w:rsidRPr="00D51D91">
        <w:rPr>
          <w:rFonts w:ascii="Arial Narrow" w:eastAsiaTheme="minorEastAsia" w:hAnsi="Arial Narrow" w:cs="Arial"/>
          <w:b w:val="0"/>
          <w:bCs w:val="0"/>
          <w:color w:val="auto"/>
          <w:sz w:val="24"/>
          <w:szCs w:val="24"/>
        </w:rPr>
        <w:t>SICAF</w:t>
      </w:r>
      <w:r w:rsidRPr="00D51D91">
        <w:rPr>
          <w:rFonts w:ascii="Arial Narrow" w:eastAsiaTheme="minorEastAsia" w:hAnsi="Arial Narrow" w:cs="Arial"/>
          <w:b w:val="0"/>
          <w:bCs w:val="0"/>
          <w:color w:val="auto"/>
          <w:sz w:val="24"/>
          <w:szCs w:val="24"/>
        </w:rPr>
        <w:t>, sendo responsabilidade do licitante manter seus dados cadastrais atualizados.</w:t>
      </w:r>
    </w:p>
    <w:p w14:paraId="340C5657" w14:textId="4085F998" w:rsidR="00CA24FB" w:rsidRPr="00D51D91" w:rsidRDefault="00CA24FB" w:rsidP="00C80554">
      <w:pPr>
        <w:pStyle w:val="Nivel01"/>
        <w:numPr>
          <w:ilvl w:val="0"/>
          <w:numId w:val="10"/>
        </w:numPr>
        <w:ind w:left="0" w:firstLine="0"/>
        <w:rPr>
          <w:rFonts w:ascii="Arial Narrow" w:hAnsi="Arial Narrow" w:cs="Arial"/>
          <w:color w:val="auto"/>
          <w:sz w:val="24"/>
          <w:szCs w:val="24"/>
        </w:rPr>
      </w:pPr>
      <w:r w:rsidRPr="00D51D91">
        <w:rPr>
          <w:rFonts w:ascii="Arial Narrow" w:hAnsi="Arial Narrow" w:cs="Arial"/>
          <w:color w:val="auto"/>
          <w:sz w:val="24"/>
          <w:szCs w:val="24"/>
        </w:rPr>
        <w:lastRenderedPageBreak/>
        <w:t>DA ADJUDICAÇÃO E HOMOLOGAÇÃO</w:t>
      </w:r>
      <w:r w:rsidR="0025592E" w:rsidRPr="00D51D91">
        <w:rPr>
          <w:rFonts w:ascii="Arial Narrow" w:hAnsi="Arial Narrow" w:cs="Arial"/>
          <w:color w:val="auto"/>
          <w:sz w:val="24"/>
          <w:szCs w:val="24"/>
        </w:rPr>
        <w:t xml:space="preserve"> </w:t>
      </w:r>
    </w:p>
    <w:p w14:paraId="585917B4" w14:textId="734409EF" w:rsidR="00CA24FB" w:rsidRPr="00D51D91" w:rsidRDefault="00CA24FB"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 objeto da licitação será adjudicado ao licitante declarado vencedor, por ato do </w:t>
      </w:r>
      <w:r w:rsidR="00C6162E" w:rsidRPr="00D51D91">
        <w:rPr>
          <w:rFonts w:ascii="Arial Narrow" w:hAnsi="Arial Narrow" w:cs="Arial"/>
        </w:rPr>
        <w:t>Pregoeiro</w:t>
      </w:r>
      <w:r w:rsidRPr="00D51D91">
        <w:rPr>
          <w:rFonts w:ascii="Arial Narrow" w:hAnsi="Arial Narrow" w:cs="Arial"/>
        </w:rPr>
        <w:t>, caso não haja interposição de recurso, ou pela autoridade competente, após a regular decisão dos recursos apresentados.</w:t>
      </w:r>
    </w:p>
    <w:p w14:paraId="6CEF34E5" w14:textId="0FBE6DAE" w:rsidR="00CA24FB" w:rsidRPr="00D51D91" w:rsidRDefault="00CA24FB" w:rsidP="00C80554">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Após a fase recursal, constatada a regularidade dos atos praticados, a autoridade competente homologará o procedimento licitatório. </w:t>
      </w:r>
    </w:p>
    <w:p w14:paraId="6B558CC7" w14:textId="77777777" w:rsidR="00DB47E5" w:rsidRPr="00D51D91" w:rsidRDefault="00DB47E5" w:rsidP="00235187">
      <w:pPr>
        <w:pStyle w:val="PargrafodaLista"/>
        <w:spacing w:before="120" w:after="120" w:line="276" w:lineRule="auto"/>
        <w:ind w:left="425"/>
        <w:contextualSpacing w:val="0"/>
        <w:jc w:val="both"/>
        <w:rPr>
          <w:rFonts w:ascii="Arial Narrow" w:hAnsi="Arial Narrow" w:cs="Arial"/>
        </w:rPr>
      </w:pPr>
    </w:p>
    <w:p w14:paraId="2FCD3399" w14:textId="6375903D" w:rsidR="00CA24FB" w:rsidRPr="00D51D91" w:rsidRDefault="00CA24FB" w:rsidP="00C80554">
      <w:pPr>
        <w:pStyle w:val="Nivel01"/>
        <w:numPr>
          <w:ilvl w:val="0"/>
          <w:numId w:val="10"/>
        </w:numPr>
        <w:ind w:left="0" w:firstLine="0"/>
        <w:rPr>
          <w:rFonts w:ascii="Arial Narrow" w:hAnsi="Arial Narrow" w:cs="Arial"/>
          <w:color w:val="auto"/>
          <w:sz w:val="24"/>
          <w:szCs w:val="24"/>
        </w:rPr>
      </w:pPr>
      <w:r w:rsidRPr="00D51D91">
        <w:rPr>
          <w:rFonts w:ascii="Arial Narrow" w:hAnsi="Arial Narrow" w:cs="Arial"/>
          <w:color w:val="auto"/>
          <w:sz w:val="24"/>
          <w:szCs w:val="24"/>
        </w:rPr>
        <w:t xml:space="preserve">DA GARANTIA DE EXECUÇÃO </w:t>
      </w:r>
    </w:p>
    <w:p w14:paraId="7AD01018" w14:textId="6382A58F" w:rsidR="001B6423" w:rsidRPr="00D51D91" w:rsidRDefault="001B6423" w:rsidP="009731EC">
      <w:pPr>
        <w:pStyle w:val="PargrafodaLista"/>
        <w:numPr>
          <w:ilvl w:val="1"/>
          <w:numId w:val="10"/>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Não haverá exigência de garantia de execução para a presente contratação.</w:t>
      </w:r>
    </w:p>
    <w:p w14:paraId="7F2918D9" w14:textId="77777777" w:rsidR="001B6423" w:rsidRPr="00D51D91" w:rsidRDefault="001B6423" w:rsidP="009731EC">
      <w:pPr>
        <w:pStyle w:val="Nivel01"/>
        <w:numPr>
          <w:ilvl w:val="0"/>
          <w:numId w:val="10"/>
        </w:numPr>
        <w:ind w:left="0" w:firstLine="0"/>
        <w:rPr>
          <w:rFonts w:ascii="Arial Narrow" w:hAnsi="Arial Narrow" w:cs="Arial"/>
          <w:color w:val="auto"/>
          <w:sz w:val="24"/>
          <w:szCs w:val="24"/>
        </w:rPr>
      </w:pPr>
      <w:r w:rsidRPr="00D51D91">
        <w:rPr>
          <w:rFonts w:ascii="Arial Narrow" w:hAnsi="Arial Narrow" w:cs="Arial"/>
          <w:color w:val="auto"/>
          <w:sz w:val="24"/>
          <w:szCs w:val="24"/>
        </w:rPr>
        <w:t>DA ATA DE REGISTRO DE PREÇOS</w:t>
      </w:r>
    </w:p>
    <w:p w14:paraId="1FF619F6" w14:textId="77777777" w:rsidR="009731EC" w:rsidRPr="00D51D91" w:rsidRDefault="009731EC" w:rsidP="009731EC">
      <w:pPr>
        <w:rPr>
          <w:rFonts w:ascii="Arial Narrow" w:hAnsi="Arial Narrow"/>
          <w:highlight w:val="cyan"/>
        </w:rPr>
      </w:pPr>
    </w:p>
    <w:p w14:paraId="4F157943" w14:textId="7D9FCA84" w:rsidR="001B6423" w:rsidRPr="00D51D91" w:rsidRDefault="001B6423" w:rsidP="0091748D">
      <w:pPr>
        <w:pStyle w:val="PargrafodaLista"/>
        <w:numPr>
          <w:ilvl w:val="1"/>
          <w:numId w:val="10"/>
        </w:numPr>
        <w:spacing w:before="120" w:after="120" w:line="276" w:lineRule="auto"/>
        <w:jc w:val="both"/>
        <w:rPr>
          <w:rFonts w:ascii="Arial Narrow" w:hAnsi="Arial Narrow" w:cs="Arial"/>
        </w:rPr>
      </w:pPr>
      <w:r w:rsidRPr="00D51D91">
        <w:rPr>
          <w:rFonts w:ascii="Arial Narrow" w:hAnsi="Arial Narrow" w:cs="Arial"/>
        </w:rPr>
        <w:t xml:space="preserve">Homologado o resultado da licitação, terá o adjudicatário o prazo de </w:t>
      </w:r>
      <w:r w:rsidR="000A4408" w:rsidRPr="00D51D91">
        <w:rPr>
          <w:rFonts w:ascii="Arial Narrow" w:hAnsi="Arial Narrow" w:cs="Arial"/>
        </w:rPr>
        <w:t>3 (três</w:t>
      </w:r>
      <w:r w:rsidRPr="00D51D91">
        <w:rPr>
          <w:rFonts w:ascii="Arial Narrow" w:hAnsi="Arial Narrow" w:cs="Arial"/>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744A63CA" w:rsidR="001B6423" w:rsidRPr="00D51D91" w:rsidRDefault="001B6423" w:rsidP="0091748D">
      <w:pPr>
        <w:numPr>
          <w:ilvl w:val="1"/>
          <w:numId w:val="10"/>
        </w:numPr>
        <w:spacing w:before="120" w:after="120" w:line="276" w:lineRule="auto"/>
        <w:jc w:val="both"/>
        <w:rPr>
          <w:rFonts w:ascii="Arial Narrow" w:hAnsi="Arial Narrow" w:cs="Arial"/>
        </w:rPr>
      </w:pPr>
      <w:r w:rsidRPr="00D51D91">
        <w:rPr>
          <w:rFonts w:ascii="Arial Narrow" w:hAnsi="Arial Narrow" w:cs="Arial"/>
        </w:rPr>
        <w:t xml:space="preserve">Alternativamente à convocação para comparecer perante o órgão ou entidade para a assinatura da Ata de Registro de Preços, a Administração poderá encaminhá-la para assinatura, </w:t>
      </w:r>
      <w:r w:rsidRPr="00D51D91">
        <w:rPr>
          <w:rFonts w:ascii="Arial Narrow" w:hAnsi="Arial Narrow" w:cs="Arial"/>
          <w:bCs/>
          <w:iCs/>
        </w:rPr>
        <w:t xml:space="preserve">mediante correspondência postal com aviso de recebimento (AR) ou meio eletrônico, para que seja assinada e devolvida no prazo de </w:t>
      </w:r>
      <w:r w:rsidR="000B377D" w:rsidRPr="00D51D91">
        <w:rPr>
          <w:rFonts w:ascii="Arial Narrow" w:hAnsi="Arial Narrow" w:cs="Arial"/>
          <w:bCs/>
          <w:iCs/>
        </w:rPr>
        <w:t>3</w:t>
      </w:r>
      <w:r w:rsidRPr="00D51D91">
        <w:rPr>
          <w:rFonts w:ascii="Arial Narrow" w:hAnsi="Arial Narrow" w:cs="Arial"/>
          <w:bCs/>
          <w:iCs/>
        </w:rPr>
        <w:t xml:space="preserve"> (</w:t>
      </w:r>
      <w:r w:rsidR="000B377D" w:rsidRPr="00D51D91">
        <w:rPr>
          <w:rFonts w:ascii="Arial Narrow" w:hAnsi="Arial Narrow" w:cs="Arial"/>
          <w:bCs/>
          <w:iCs/>
        </w:rPr>
        <w:t>três</w:t>
      </w:r>
      <w:r w:rsidRPr="00D51D91">
        <w:rPr>
          <w:rFonts w:ascii="Arial Narrow" w:hAnsi="Arial Narrow" w:cs="Arial"/>
          <w:bCs/>
          <w:iCs/>
        </w:rPr>
        <w:t>) dias, a contar da data de seu recebimento.</w:t>
      </w:r>
    </w:p>
    <w:p w14:paraId="63A9C7FA" w14:textId="4475E940" w:rsidR="001B6423" w:rsidRPr="00D51D91" w:rsidRDefault="001B6423" w:rsidP="0091748D">
      <w:pPr>
        <w:numPr>
          <w:ilvl w:val="1"/>
          <w:numId w:val="10"/>
        </w:numPr>
        <w:spacing w:before="120" w:after="120" w:line="276" w:lineRule="auto"/>
        <w:jc w:val="both"/>
        <w:rPr>
          <w:rFonts w:ascii="Arial Narrow" w:hAnsi="Arial Narrow" w:cs="Arial"/>
          <w:b/>
        </w:rPr>
      </w:pPr>
      <w:r w:rsidRPr="00D51D91">
        <w:rPr>
          <w:rFonts w:ascii="Arial Narrow" w:hAnsi="Arial Narrow" w:cs="Arial"/>
        </w:rPr>
        <w:t>O prazo estabelecido no subitem anterior para assinatura da Ata de Registro de Preços poderá ser prorrogado uma única vez, por igual período, quando solicitado pelo</w:t>
      </w:r>
      <w:r w:rsidR="0011003B" w:rsidRPr="00D51D91">
        <w:rPr>
          <w:rFonts w:ascii="Arial Narrow" w:hAnsi="Arial Narrow" w:cs="Arial"/>
        </w:rPr>
        <w:t xml:space="preserve"> </w:t>
      </w:r>
      <w:r w:rsidRPr="00D51D91">
        <w:rPr>
          <w:rFonts w:ascii="Arial Narrow" w:hAnsi="Arial Narrow" w:cs="Arial"/>
        </w:rPr>
        <w:t xml:space="preserve">(s) </w:t>
      </w:r>
      <w:r w:rsidR="00CA024D" w:rsidRPr="00D51D91">
        <w:rPr>
          <w:rFonts w:ascii="Arial Narrow" w:hAnsi="Arial Narrow" w:cs="Arial"/>
        </w:rPr>
        <w:t>licitante (</w:t>
      </w:r>
      <w:r w:rsidRPr="00D51D91">
        <w:rPr>
          <w:rFonts w:ascii="Arial Narrow" w:hAnsi="Arial Narrow" w:cs="Arial"/>
        </w:rPr>
        <w:t xml:space="preserve">s) </w:t>
      </w:r>
      <w:r w:rsidR="00CA024D" w:rsidRPr="00D51D91">
        <w:rPr>
          <w:rFonts w:ascii="Arial Narrow" w:hAnsi="Arial Narrow" w:cs="Arial"/>
        </w:rPr>
        <w:t>vencedor (</w:t>
      </w:r>
      <w:r w:rsidRPr="00D51D91">
        <w:rPr>
          <w:rFonts w:ascii="Arial Narrow" w:hAnsi="Arial Narrow" w:cs="Arial"/>
        </w:rPr>
        <w:t>s), durante o seu transcurso, e desde que devidamente aceito.</w:t>
      </w:r>
    </w:p>
    <w:p w14:paraId="0369A4A8" w14:textId="579D2A75" w:rsidR="001B6423" w:rsidRPr="00D51D91" w:rsidRDefault="001B6423" w:rsidP="0091748D">
      <w:pPr>
        <w:numPr>
          <w:ilvl w:val="1"/>
          <w:numId w:val="10"/>
        </w:numPr>
        <w:spacing w:before="120" w:after="120" w:line="276" w:lineRule="auto"/>
        <w:jc w:val="both"/>
        <w:rPr>
          <w:rFonts w:ascii="Arial Narrow" w:hAnsi="Arial Narrow" w:cs="Arial"/>
          <w:b/>
        </w:rPr>
      </w:pPr>
      <w:r w:rsidRPr="00D51D91">
        <w:rPr>
          <w:rFonts w:ascii="Arial Narrow" w:hAnsi="Arial Narrow" w:cs="Arial"/>
        </w:rPr>
        <w:t>Serão formalizadas tantas Atas de Registro de Preços quanto necessárias para o registro de todos os itens constantes no Termo de Referência, com a indicação do licitante vencedor, a descrição do</w:t>
      </w:r>
      <w:r w:rsidR="000D1347" w:rsidRPr="00D51D91">
        <w:rPr>
          <w:rFonts w:ascii="Arial Narrow" w:hAnsi="Arial Narrow" w:cs="Arial"/>
        </w:rPr>
        <w:t xml:space="preserve"> </w:t>
      </w:r>
      <w:r w:rsidRPr="00D51D91">
        <w:rPr>
          <w:rFonts w:ascii="Arial Narrow" w:hAnsi="Arial Narrow" w:cs="Arial"/>
        </w:rPr>
        <w:t>(s) item</w:t>
      </w:r>
      <w:r w:rsidR="000D1347" w:rsidRPr="00D51D91">
        <w:rPr>
          <w:rFonts w:ascii="Arial Narrow" w:hAnsi="Arial Narrow" w:cs="Arial"/>
        </w:rPr>
        <w:t xml:space="preserve"> </w:t>
      </w:r>
      <w:r w:rsidRPr="00D51D91">
        <w:rPr>
          <w:rFonts w:ascii="Arial Narrow" w:hAnsi="Arial Narrow" w:cs="Arial"/>
        </w:rPr>
        <w:t>(</w:t>
      </w:r>
      <w:proofErr w:type="spellStart"/>
      <w:r w:rsidRPr="00D51D91">
        <w:rPr>
          <w:rFonts w:ascii="Arial Narrow" w:hAnsi="Arial Narrow" w:cs="Arial"/>
        </w:rPr>
        <w:t>ns</w:t>
      </w:r>
      <w:proofErr w:type="spellEnd"/>
      <w:r w:rsidRPr="00D51D91">
        <w:rPr>
          <w:rFonts w:ascii="Arial Narrow" w:hAnsi="Arial Narrow" w:cs="Arial"/>
        </w:rPr>
        <w:t>), as respectivas quantidades, preços registrados e demais condições.</w:t>
      </w:r>
    </w:p>
    <w:p w14:paraId="06DE648D" w14:textId="77777777" w:rsidR="001B6423" w:rsidRPr="00D51D91" w:rsidRDefault="001B6423" w:rsidP="0091748D">
      <w:pPr>
        <w:numPr>
          <w:ilvl w:val="2"/>
          <w:numId w:val="10"/>
        </w:numPr>
        <w:spacing w:before="120" w:after="120" w:line="276" w:lineRule="auto"/>
        <w:jc w:val="both"/>
        <w:rPr>
          <w:rFonts w:ascii="Arial Narrow" w:hAnsi="Arial Narrow" w:cs="Arial"/>
        </w:rPr>
      </w:pPr>
      <w:r w:rsidRPr="00D51D91">
        <w:rPr>
          <w:rFonts w:ascii="Arial Narrow" w:hAnsi="Arial Narrow" w:cs="Arial"/>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563F22C2" w:rsidR="00CA24FB" w:rsidRPr="00D51D91" w:rsidRDefault="00835205" w:rsidP="00835205">
      <w:pPr>
        <w:pStyle w:val="Nivel01"/>
        <w:numPr>
          <w:ilvl w:val="0"/>
          <w:numId w:val="14"/>
        </w:numPr>
        <w:ind w:left="360"/>
        <w:rPr>
          <w:rFonts w:ascii="Arial Narrow" w:hAnsi="Arial Narrow" w:cs="Arial"/>
          <w:color w:val="auto"/>
          <w:sz w:val="24"/>
          <w:szCs w:val="24"/>
        </w:rPr>
      </w:pPr>
      <w:r w:rsidRPr="00D51D91">
        <w:rPr>
          <w:rFonts w:ascii="Arial Narrow" w:hAnsi="Arial Narrow" w:cs="Arial"/>
          <w:color w:val="auto"/>
          <w:sz w:val="24"/>
          <w:szCs w:val="24"/>
        </w:rPr>
        <w:t>DO TERMO DE CONTRATO OU INSTRUMENTO EQUIVALENTE</w:t>
      </w:r>
    </w:p>
    <w:p w14:paraId="4F255467" w14:textId="77777777" w:rsidR="00835205" w:rsidRPr="00D51D91" w:rsidRDefault="00835205" w:rsidP="00835205">
      <w:pPr>
        <w:rPr>
          <w:rFonts w:ascii="Arial Narrow" w:hAnsi="Arial Narrow"/>
        </w:rPr>
      </w:pPr>
    </w:p>
    <w:p w14:paraId="15CC408C" w14:textId="77777777" w:rsidR="00835205" w:rsidRPr="00D51D91" w:rsidRDefault="00835205" w:rsidP="00835205">
      <w:pPr>
        <w:pStyle w:val="Nivel01"/>
        <w:numPr>
          <w:ilvl w:val="1"/>
          <w:numId w:val="14"/>
        </w:numPr>
        <w:ind w:left="999"/>
        <w:rPr>
          <w:rFonts w:ascii="Arial Narrow" w:hAnsi="Arial Narrow"/>
          <w:b w:val="0"/>
          <w:color w:val="auto"/>
          <w:sz w:val="24"/>
          <w:szCs w:val="24"/>
        </w:rPr>
      </w:pPr>
      <w:r w:rsidRPr="00D51D91">
        <w:rPr>
          <w:rFonts w:ascii="Arial Narrow" w:eastAsia="Arial" w:hAnsi="Arial Narrow" w:cs="Arial"/>
          <w:b w:val="0"/>
          <w:color w:val="auto"/>
          <w:sz w:val="24"/>
          <w:szCs w:val="24"/>
        </w:rPr>
        <w:lastRenderedPageBreak/>
        <w:t>Após a homologação da licitação, em sendo realizada a contratação, será firmado Termo de Contrato ou emitido instrumento equivalente.</w:t>
      </w:r>
    </w:p>
    <w:p w14:paraId="10ED1D17" w14:textId="7C0CAB1B" w:rsidR="00835205" w:rsidRPr="00D51D91" w:rsidRDefault="00835205" w:rsidP="00835205">
      <w:pPr>
        <w:pStyle w:val="Nivel01"/>
        <w:numPr>
          <w:ilvl w:val="1"/>
          <w:numId w:val="14"/>
        </w:numPr>
        <w:ind w:left="999"/>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 xml:space="preserve">O adjudicatário terá o prazo de </w:t>
      </w:r>
      <w:r w:rsidR="004815A9" w:rsidRPr="00D51D91">
        <w:rPr>
          <w:rFonts w:ascii="Arial Narrow" w:eastAsia="Arial" w:hAnsi="Arial Narrow" w:cs="Arial"/>
          <w:b w:val="0"/>
          <w:color w:val="auto"/>
          <w:sz w:val="24"/>
          <w:szCs w:val="24"/>
        </w:rPr>
        <w:t>3</w:t>
      </w:r>
      <w:r w:rsidRPr="00D51D91">
        <w:rPr>
          <w:rFonts w:ascii="Arial Narrow" w:eastAsia="Arial" w:hAnsi="Arial Narrow" w:cs="Arial"/>
          <w:b w:val="0"/>
          <w:color w:val="auto"/>
          <w:sz w:val="24"/>
          <w:szCs w:val="24"/>
        </w:rPr>
        <w:t>(</w:t>
      </w:r>
      <w:r w:rsidR="004815A9" w:rsidRPr="00D51D91">
        <w:rPr>
          <w:rFonts w:ascii="Arial Narrow" w:eastAsia="Arial" w:hAnsi="Arial Narrow" w:cs="Arial"/>
          <w:b w:val="0"/>
          <w:color w:val="auto"/>
          <w:sz w:val="24"/>
          <w:szCs w:val="24"/>
        </w:rPr>
        <w:t>três</w:t>
      </w:r>
      <w:r w:rsidRPr="00D51D91">
        <w:rPr>
          <w:rFonts w:ascii="Arial Narrow" w:eastAsia="Arial" w:hAnsi="Arial Narrow" w:cs="Arial"/>
          <w:b w:val="0"/>
          <w:color w:val="auto"/>
          <w:sz w:val="24"/>
          <w:szCs w:val="24"/>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381B738" w14:textId="1625DFAC" w:rsidR="00835205" w:rsidRPr="00D51D91" w:rsidRDefault="00835205" w:rsidP="00835205">
      <w:pPr>
        <w:pStyle w:val="Nivel01"/>
        <w:numPr>
          <w:ilvl w:val="2"/>
          <w:numId w:val="14"/>
        </w:numPr>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00D21908" w:rsidRPr="00D51D91">
        <w:rPr>
          <w:rFonts w:ascii="Arial Narrow" w:eastAsia="Arial" w:hAnsi="Arial Narrow" w:cs="Arial"/>
          <w:b w:val="0"/>
          <w:color w:val="auto"/>
          <w:sz w:val="24"/>
          <w:szCs w:val="24"/>
        </w:rPr>
        <w:t>3(três)</w:t>
      </w:r>
      <w:r w:rsidRPr="00D51D91">
        <w:rPr>
          <w:rFonts w:ascii="Arial Narrow" w:eastAsia="Arial" w:hAnsi="Arial Narrow" w:cs="Arial"/>
          <w:b w:val="0"/>
          <w:color w:val="auto"/>
          <w:sz w:val="24"/>
          <w:szCs w:val="24"/>
        </w:rPr>
        <w:t xml:space="preserve"> dias, a contar da data de seu recebimento. </w:t>
      </w:r>
    </w:p>
    <w:p w14:paraId="525EE491" w14:textId="77777777" w:rsidR="00835205" w:rsidRPr="00D51D91" w:rsidRDefault="00835205" w:rsidP="00835205">
      <w:pPr>
        <w:pStyle w:val="Nivel01"/>
        <w:numPr>
          <w:ilvl w:val="2"/>
          <w:numId w:val="14"/>
        </w:numPr>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O prazo previsto no subitem anterior poderá ser prorrogado, por igual período, por solicitação justificada do adjudicatário e aceita pela Administração.</w:t>
      </w:r>
    </w:p>
    <w:p w14:paraId="6F43E435" w14:textId="77777777" w:rsidR="00835205" w:rsidRPr="00D51D91" w:rsidRDefault="00835205" w:rsidP="00835205">
      <w:pPr>
        <w:pStyle w:val="Nivel01"/>
        <w:numPr>
          <w:ilvl w:val="1"/>
          <w:numId w:val="14"/>
        </w:numPr>
        <w:ind w:left="999"/>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O Aceite da Nota de Empenho ou do instrumento equivalente, emitida à empresa adjudicada, implica no reconhecimento de que:</w:t>
      </w:r>
    </w:p>
    <w:p w14:paraId="1A96CAB4" w14:textId="77777777" w:rsidR="00835205" w:rsidRPr="00D51D91" w:rsidRDefault="00835205" w:rsidP="00835205">
      <w:pPr>
        <w:pStyle w:val="PargrafodaLista"/>
        <w:spacing w:before="120" w:after="120" w:line="276" w:lineRule="auto"/>
        <w:ind w:left="930"/>
        <w:jc w:val="both"/>
        <w:rPr>
          <w:rFonts w:ascii="Arial Narrow" w:eastAsia="Arial" w:hAnsi="Arial Narrow" w:cs="Arial"/>
          <w:highlight w:val="yellow"/>
        </w:rPr>
      </w:pPr>
    </w:p>
    <w:p w14:paraId="25EB2233" w14:textId="77777777" w:rsidR="00835205" w:rsidRPr="00D51D91" w:rsidRDefault="00835205" w:rsidP="00835205">
      <w:pPr>
        <w:pStyle w:val="PargrafodaLista"/>
        <w:numPr>
          <w:ilvl w:val="2"/>
          <w:numId w:val="1"/>
        </w:numPr>
        <w:spacing w:before="120" w:after="120" w:line="276" w:lineRule="auto"/>
        <w:jc w:val="both"/>
        <w:rPr>
          <w:rFonts w:ascii="Arial Narrow" w:eastAsia="Arial" w:hAnsi="Arial Narrow" w:cs="Arial"/>
        </w:rPr>
      </w:pPr>
      <w:proofErr w:type="gramStart"/>
      <w:r w:rsidRPr="00D51D91">
        <w:rPr>
          <w:rFonts w:ascii="Arial Narrow" w:eastAsia="Arial" w:hAnsi="Arial Narrow" w:cs="Arial"/>
        </w:rPr>
        <w:t>referida</w:t>
      </w:r>
      <w:proofErr w:type="gramEnd"/>
      <w:r w:rsidRPr="00D51D91">
        <w:rPr>
          <w:rFonts w:ascii="Arial Narrow" w:eastAsia="Arial" w:hAnsi="Arial Narrow" w:cs="Arial"/>
        </w:rPr>
        <w:t xml:space="preserve"> Nota está substituindo o contrato, aplicando-se à relação de negócios ali estabelecida as disposições da Lei nº 8.666, de 1993;</w:t>
      </w:r>
    </w:p>
    <w:p w14:paraId="488BCAF4" w14:textId="77777777" w:rsidR="00835205" w:rsidRPr="00D51D91" w:rsidRDefault="00835205" w:rsidP="00835205">
      <w:pPr>
        <w:pStyle w:val="PargrafodaLista"/>
        <w:numPr>
          <w:ilvl w:val="2"/>
          <w:numId w:val="1"/>
        </w:numPr>
        <w:spacing w:before="120" w:after="120" w:line="276" w:lineRule="auto"/>
        <w:jc w:val="both"/>
        <w:rPr>
          <w:rFonts w:ascii="Arial Narrow" w:eastAsia="Arial" w:hAnsi="Arial Narrow" w:cs="Arial"/>
        </w:rPr>
      </w:pPr>
      <w:proofErr w:type="gramStart"/>
      <w:r w:rsidRPr="00D51D91">
        <w:rPr>
          <w:rFonts w:ascii="Arial Narrow" w:eastAsia="Arial" w:hAnsi="Arial Narrow" w:cs="Arial"/>
        </w:rPr>
        <w:t>a</w:t>
      </w:r>
      <w:proofErr w:type="gramEnd"/>
      <w:r w:rsidRPr="00D51D91">
        <w:rPr>
          <w:rFonts w:ascii="Arial Narrow" w:eastAsia="Arial" w:hAnsi="Arial Narrow" w:cs="Arial"/>
        </w:rPr>
        <w:t xml:space="preserve"> contratada se vincula à sua proposta e às previsões contidas no edital e seus anexos;</w:t>
      </w:r>
    </w:p>
    <w:p w14:paraId="35F5D6F8" w14:textId="77777777" w:rsidR="00835205" w:rsidRPr="00D51D91" w:rsidRDefault="00835205" w:rsidP="00835205">
      <w:pPr>
        <w:pStyle w:val="PargrafodaLista"/>
        <w:numPr>
          <w:ilvl w:val="2"/>
          <w:numId w:val="1"/>
        </w:numPr>
        <w:spacing w:before="120" w:after="120" w:line="276" w:lineRule="auto"/>
        <w:jc w:val="both"/>
        <w:rPr>
          <w:rFonts w:ascii="Arial Narrow" w:eastAsia="Arial" w:hAnsi="Arial Narrow" w:cs="Arial"/>
        </w:rPr>
      </w:pPr>
      <w:proofErr w:type="gramStart"/>
      <w:r w:rsidRPr="00D51D91">
        <w:rPr>
          <w:rFonts w:ascii="Arial Narrow" w:eastAsia="Arial" w:hAnsi="Arial Narrow" w:cs="Arial"/>
        </w:rPr>
        <w:t>a</w:t>
      </w:r>
      <w:proofErr w:type="gramEnd"/>
      <w:r w:rsidRPr="00D51D91">
        <w:rPr>
          <w:rFonts w:ascii="Arial Narrow" w:eastAsia="Arial" w:hAnsi="Arial Narrow" w:cs="Arial"/>
        </w:rPr>
        <w:t xml:space="preserve"> contratada reconhece que as hipóteses de rescisão são aquelas previstas nos artigos 77 e 78 da Lei nº 8.666/93 e reconhece os direitos da Administração previstos nos artigos 79 e 80 da mesma Lei.</w:t>
      </w:r>
    </w:p>
    <w:p w14:paraId="3344CA40" w14:textId="260DCE2E" w:rsidR="00835205" w:rsidRPr="00D51D91" w:rsidRDefault="00835205" w:rsidP="00835205">
      <w:pPr>
        <w:pStyle w:val="Nivel01"/>
        <w:numPr>
          <w:ilvl w:val="1"/>
          <w:numId w:val="14"/>
        </w:numPr>
        <w:ind w:left="999"/>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lastRenderedPageBreak/>
        <w:t xml:space="preserve">O prazo de vigência da contratação é de </w:t>
      </w:r>
      <w:r w:rsidR="008B075D" w:rsidRPr="00D51D91">
        <w:rPr>
          <w:rFonts w:ascii="Arial Narrow" w:eastAsia="Arial" w:hAnsi="Arial Narrow" w:cs="Arial"/>
          <w:b w:val="0"/>
          <w:color w:val="auto"/>
          <w:sz w:val="24"/>
          <w:szCs w:val="24"/>
        </w:rPr>
        <w:t xml:space="preserve">12 (doze) meses, não sendo </w:t>
      </w:r>
      <w:r w:rsidRPr="00D51D91">
        <w:rPr>
          <w:rFonts w:ascii="Arial Narrow" w:eastAsia="Arial" w:hAnsi="Arial Narrow" w:cs="Arial"/>
          <w:b w:val="0"/>
          <w:color w:val="auto"/>
          <w:sz w:val="24"/>
          <w:szCs w:val="24"/>
        </w:rPr>
        <w:t xml:space="preserve">prorrogável conforme previsão no instrumento contratual ou no termo de referência. </w:t>
      </w:r>
    </w:p>
    <w:p w14:paraId="06D72E65" w14:textId="77777777" w:rsidR="00835205" w:rsidRPr="00D51D91" w:rsidRDefault="00835205" w:rsidP="00835205">
      <w:pPr>
        <w:pStyle w:val="Nivel01"/>
        <w:numPr>
          <w:ilvl w:val="1"/>
          <w:numId w:val="14"/>
        </w:numPr>
        <w:ind w:left="999"/>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081B83C7" w14:textId="77777777" w:rsidR="00835205" w:rsidRPr="00D51D91" w:rsidRDefault="00835205" w:rsidP="00835205">
      <w:pPr>
        <w:pStyle w:val="Nivel01"/>
        <w:numPr>
          <w:ilvl w:val="2"/>
          <w:numId w:val="14"/>
        </w:numPr>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Nos casos em que houver necessidade de assinatura do instrumento de contrato, e o fornecedor não estiver inscrito no SICAF, este deverá proceder ao seu cadastramento, sem ônus, antes da contratação.</w:t>
      </w:r>
    </w:p>
    <w:p w14:paraId="229B2DC8" w14:textId="77777777" w:rsidR="00835205" w:rsidRPr="00D51D91" w:rsidRDefault="00835205" w:rsidP="00835205">
      <w:pPr>
        <w:pStyle w:val="Nivel01"/>
        <w:numPr>
          <w:ilvl w:val="2"/>
          <w:numId w:val="14"/>
        </w:numPr>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Na hipótese de irregularidade do registro no SICAF, o contratado deverá regularizar a sua situação perante o cadastro no prazo de até 05 (cinco) dias úteis, sob pena de aplicação das penalidades previstas no edital e anexos.</w:t>
      </w:r>
    </w:p>
    <w:p w14:paraId="363805E2" w14:textId="77777777" w:rsidR="00835205" w:rsidRPr="00D51D91" w:rsidRDefault="00835205" w:rsidP="00835205">
      <w:pPr>
        <w:pStyle w:val="Nivel01"/>
        <w:numPr>
          <w:ilvl w:val="1"/>
          <w:numId w:val="14"/>
        </w:numPr>
        <w:ind w:left="999"/>
        <w:rPr>
          <w:rFonts w:ascii="Arial Narrow" w:eastAsia="Arial" w:hAnsi="Arial Narrow" w:cs="Arial"/>
          <w:b w:val="0"/>
          <w:color w:val="auto"/>
          <w:sz w:val="24"/>
          <w:szCs w:val="24"/>
        </w:rPr>
      </w:pPr>
      <w:r w:rsidRPr="00D51D91">
        <w:rPr>
          <w:rFonts w:ascii="Arial Narrow" w:eastAsia="Arial" w:hAnsi="Arial Narrow" w:cs="Arial"/>
          <w:b w:val="0"/>
          <w:color w:val="auto"/>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4CC62A1E" w14:textId="77777777" w:rsidR="00D64482" w:rsidRPr="00D51D91" w:rsidRDefault="00D64482" w:rsidP="00D64482">
      <w:pPr>
        <w:rPr>
          <w:rFonts w:ascii="Arial Narrow" w:hAnsi="Arial Narrow"/>
        </w:rPr>
      </w:pPr>
    </w:p>
    <w:p w14:paraId="650620C1" w14:textId="77777777" w:rsidR="00BC4189" w:rsidRPr="00D51D91" w:rsidRDefault="00BC4189" w:rsidP="00BC4189">
      <w:pPr>
        <w:rPr>
          <w:rFonts w:ascii="Arial Narrow" w:hAnsi="Arial Narrow" w:cs="Arial"/>
        </w:rPr>
      </w:pPr>
    </w:p>
    <w:p w14:paraId="4F858364" w14:textId="77777777" w:rsidR="00C80554" w:rsidRPr="00D51D91" w:rsidRDefault="00C80554" w:rsidP="005E587B">
      <w:pPr>
        <w:pStyle w:val="PargrafodaLista"/>
        <w:numPr>
          <w:ilvl w:val="0"/>
          <w:numId w:val="21"/>
        </w:numPr>
        <w:spacing w:before="120" w:after="120" w:line="276" w:lineRule="auto"/>
        <w:contextualSpacing w:val="0"/>
        <w:jc w:val="both"/>
        <w:rPr>
          <w:rFonts w:ascii="Arial Narrow" w:hAnsi="Arial Narrow" w:cs="Arial"/>
          <w:vanish/>
        </w:rPr>
      </w:pPr>
    </w:p>
    <w:p w14:paraId="57C356A8" w14:textId="77777777" w:rsidR="00C80554" w:rsidRPr="00D51D91" w:rsidRDefault="00C80554" w:rsidP="005E587B">
      <w:pPr>
        <w:pStyle w:val="PargrafodaLista"/>
        <w:numPr>
          <w:ilvl w:val="0"/>
          <w:numId w:val="21"/>
        </w:numPr>
        <w:spacing w:before="120" w:after="120" w:line="276" w:lineRule="auto"/>
        <w:contextualSpacing w:val="0"/>
        <w:jc w:val="both"/>
        <w:rPr>
          <w:rFonts w:ascii="Arial Narrow" w:hAnsi="Arial Narrow" w:cs="Arial"/>
          <w:vanish/>
        </w:rPr>
      </w:pPr>
    </w:p>
    <w:p w14:paraId="69EF2071" w14:textId="77777777" w:rsidR="00C80554" w:rsidRPr="00D51D91" w:rsidRDefault="00C80554" w:rsidP="005E587B">
      <w:pPr>
        <w:pStyle w:val="PargrafodaLista"/>
        <w:numPr>
          <w:ilvl w:val="0"/>
          <w:numId w:val="21"/>
        </w:numPr>
        <w:spacing w:before="120" w:after="120" w:line="276" w:lineRule="auto"/>
        <w:contextualSpacing w:val="0"/>
        <w:jc w:val="both"/>
        <w:rPr>
          <w:rFonts w:ascii="Arial Narrow" w:hAnsi="Arial Narrow" w:cs="Arial"/>
          <w:vanish/>
        </w:rPr>
      </w:pPr>
    </w:p>
    <w:p w14:paraId="7D5D8774" w14:textId="77777777" w:rsidR="00C80554" w:rsidRPr="00D51D91" w:rsidRDefault="00C80554" w:rsidP="005E587B">
      <w:pPr>
        <w:pStyle w:val="PargrafodaLista"/>
        <w:numPr>
          <w:ilvl w:val="0"/>
          <w:numId w:val="21"/>
        </w:numPr>
        <w:spacing w:before="120" w:after="120" w:line="276" w:lineRule="auto"/>
        <w:contextualSpacing w:val="0"/>
        <w:jc w:val="both"/>
        <w:rPr>
          <w:rFonts w:ascii="Arial Narrow" w:hAnsi="Arial Narrow" w:cs="Arial"/>
          <w:vanish/>
        </w:rPr>
      </w:pPr>
    </w:p>
    <w:p w14:paraId="3E26FEBF" w14:textId="77777777" w:rsidR="00393A6E" w:rsidRPr="00D51D91" w:rsidRDefault="00393A6E" w:rsidP="00393A6E">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DO REAJUSTE</w:t>
      </w:r>
    </w:p>
    <w:p w14:paraId="7907B316" w14:textId="77777777" w:rsidR="00393A6E" w:rsidRPr="00D51D91" w:rsidRDefault="00393A6E" w:rsidP="00393A6E">
      <w:pPr>
        <w:rPr>
          <w:rFonts w:ascii="Arial Narrow" w:hAnsi="Arial Narrow" w:cs="Arial"/>
        </w:rPr>
      </w:pPr>
    </w:p>
    <w:p w14:paraId="376E3AB2" w14:textId="77777777" w:rsidR="00393A6E" w:rsidRPr="00D51D91" w:rsidRDefault="00393A6E" w:rsidP="00393A6E">
      <w:pPr>
        <w:pStyle w:val="PargrafodaLista"/>
        <w:numPr>
          <w:ilvl w:val="0"/>
          <w:numId w:val="21"/>
        </w:numPr>
        <w:spacing w:before="120" w:after="120" w:line="276" w:lineRule="auto"/>
        <w:contextualSpacing w:val="0"/>
        <w:jc w:val="both"/>
        <w:rPr>
          <w:rFonts w:ascii="Arial Narrow" w:hAnsi="Arial Narrow" w:cs="Arial"/>
          <w:vanish/>
        </w:rPr>
      </w:pPr>
    </w:p>
    <w:p w14:paraId="1ACE8121" w14:textId="77777777" w:rsidR="00393A6E" w:rsidRPr="00D51D91" w:rsidRDefault="00393A6E" w:rsidP="00393A6E">
      <w:pPr>
        <w:pStyle w:val="PargrafodaLista"/>
        <w:numPr>
          <w:ilvl w:val="0"/>
          <w:numId w:val="21"/>
        </w:numPr>
        <w:spacing w:before="120" w:after="120" w:line="276" w:lineRule="auto"/>
        <w:contextualSpacing w:val="0"/>
        <w:jc w:val="both"/>
        <w:rPr>
          <w:rFonts w:ascii="Arial Narrow" w:hAnsi="Arial Narrow" w:cs="Arial"/>
          <w:vanish/>
        </w:rPr>
      </w:pPr>
    </w:p>
    <w:p w14:paraId="7F3C86E2" w14:textId="77777777" w:rsidR="00393A6E" w:rsidRPr="00D51D91" w:rsidRDefault="00393A6E" w:rsidP="00393A6E">
      <w:pPr>
        <w:pStyle w:val="PargrafodaLista"/>
        <w:numPr>
          <w:ilvl w:val="0"/>
          <w:numId w:val="21"/>
        </w:numPr>
        <w:spacing w:before="120" w:after="120" w:line="276" w:lineRule="auto"/>
        <w:contextualSpacing w:val="0"/>
        <w:jc w:val="both"/>
        <w:rPr>
          <w:rFonts w:ascii="Arial Narrow" w:hAnsi="Arial Narrow" w:cs="Arial"/>
          <w:vanish/>
        </w:rPr>
      </w:pPr>
    </w:p>
    <w:p w14:paraId="500F7945" w14:textId="77777777" w:rsidR="00393A6E" w:rsidRPr="00D51D91" w:rsidRDefault="00393A6E" w:rsidP="00393A6E">
      <w:pPr>
        <w:pStyle w:val="PargrafodaLista"/>
        <w:numPr>
          <w:ilvl w:val="0"/>
          <w:numId w:val="21"/>
        </w:numPr>
        <w:spacing w:before="120" w:after="120" w:line="276" w:lineRule="auto"/>
        <w:contextualSpacing w:val="0"/>
        <w:jc w:val="both"/>
        <w:rPr>
          <w:rFonts w:ascii="Arial Narrow" w:hAnsi="Arial Narrow" w:cs="Arial"/>
          <w:vanish/>
        </w:rPr>
      </w:pPr>
    </w:p>
    <w:p w14:paraId="7CAC3EEE" w14:textId="630F7BE1" w:rsidR="00393A6E" w:rsidRPr="00D51D91" w:rsidRDefault="00393A6E" w:rsidP="00393A6E">
      <w:pPr>
        <w:pStyle w:val="PargrafodaLista"/>
        <w:numPr>
          <w:ilvl w:val="1"/>
          <w:numId w:val="27"/>
        </w:numPr>
        <w:spacing w:before="120" w:after="120" w:line="276" w:lineRule="auto"/>
        <w:jc w:val="both"/>
        <w:rPr>
          <w:rFonts w:ascii="Arial Narrow" w:hAnsi="Arial Narrow" w:cs="Arial"/>
        </w:rPr>
      </w:pPr>
      <w:r w:rsidRPr="00D51D91">
        <w:rPr>
          <w:rFonts w:ascii="Arial Narrow" w:hAnsi="Arial Narrow" w:cs="Arial"/>
        </w:rPr>
        <w:t xml:space="preserve">As regras </w:t>
      </w:r>
      <w:r w:rsidRPr="00D51D91">
        <w:rPr>
          <w:rFonts w:ascii="Arial Narrow" w:eastAsia="Arial" w:hAnsi="Arial Narrow" w:cs="Arial"/>
        </w:rPr>
        <w:t>acerca</w:t>
      </w:r>
      <w:r w:rsidRPr="00D51D91">
        <w:rPr>
          <w:rFonts w:ascii="Arial Narrow" w:hAnsi="Arial Narrow" w:cs="Arial"/>
        </w:rPr>
        <w:t xml:space="preserve"> do reajuste do valor contratual são as estabelecidas no Termo de Referência, anexo a este Edital.</w:t>
      </w:r>
    </w:p>
    <w:p w14:paraId="5A272C2E" w14:textId="77777777" w:rsidR="00A64BF7" w:rsidRPr="00D51D91" w:rsidRDefault="00A64BF7" w:rsidP="00A64BF7">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DO RECEBIMENTO DO OBJETO E DA FISCALIZAÇÃO</w:t>
      </w:r>
    </w:p>
    <w:p w14:paraId="2BD6BE26" w14:textId="77777777" w:rsidR="00A64BF7" w:rsidRPr="00D51D91" w:rsidRDefault="00A64BF7" w:rsidP="00A64BF7">
      <w:pPr>
        <w:pStyle w:val="PargrafodaLista"/>
        <w:numPr>
          <w:ilvl w:val="1"/>
          <w:numId w:val="22"/>
        </w:numPr>
        <w:spacing w:before="120" w:after="120" w:line="276" w:lineRule="auto"/>
        <w:ind w:left="999"/>
        <w:contextualSpacing w:val="0"/>
        <w:jc w:val="both"/>
        <w:rPr>
          <w:rFonts w:ascii="Arial Narrow" w:hAnsi="Arial Narrow" w:cs="Arial"/>
        </w:rPr>
      </w:pPr>
      <w:r w:rsidRPr="00D51D91">
        <w:rPr>
          <w:rFonts w:ascii="Arial Narrow" w:hAnsi="Arial Narrow" w:cs="Arial"/>
          <w:lang w:eastAsia="en-US"/>
        </w:rPr>
        <w:t>Os critérios de recebimento e aceitação do objeto e de fiscalização estão previstos no Termo de Referência.</w:t>
      </w:r>
    </w:p>
    <w:p w14:paraId="68497EAF" w14:textId="77777777" w:rsidR="00A64BF7" w:rsidRPr="00D51D91" w:rsidRDefault="00A64BF7" w:rsidP="00A64BF7">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lang w:eastAsia="en-US"/>
        </w:rPr>
        <w:t>DAS OBRIGAÇÕES DA CONTRATANTE E DA CONTRATADA</w:t>
      </w:r>
    </w:p>
    <w:p w14:paraId="668DF955" w14:textId="77777777" w:rsidR="00A64BF7" w:rsidRPr="00D51D91" w:rsidRDefault="00A64BF7" w:rsidP="00A64BF7">
      <w:pPr>
        <w:pStyle w:val="PargrafodaLista"/>
        <w:numPr>
          <w:ilvl w:val="1"/>
          <w:numId w:val="22"/>
        </w:numPr>
        <w:spacing w:before="120" w:after="120" w:line="276" w:lineRule="auto"/>
        <w:ind w:left="999"/>
        <w:contextualSpacing w:val="0"/>
        <w:jc w:val="both"/>
        <w:rPr>
          <w:rFonts w:ascii="Arial Narrow" w:hAnsi="Arial Narrow" w:cs="Arial"/>
          <w:b/>
        </w:rPr>
      </w:pPr>
      <w:r w:rsidRPr="00D51D91">
        <w:rPr>
          <w:rFonts w:ascii="Arial Narrow" w:hAnsi="Arial Narrow" w:cs="Arial"/>
          <w:lang w:eastAsia="en-US"/>
        </w:rPr>
        <w:t>As obrigações da Contratante e da Contratada são as estabelecidas no Termo de Referência.</w:t>
      </w:r>
      <w:r w:rsidRPr="00D51D91">
        <w:rPr>
          <w:rFonts w:ascii="Arial Narrow" w:hAnsi="Arial Narrow" w:cs="Arial"/>
          <w:b/>
        </w:rPr>
        <w:t xml:space="preserve"> </w:t>
      </w:r>
    </w:p>
    <w:p w14:paraId="47DDF624" w14:textId="30C32441"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lastRenderedPageBreak/>
        <w:t>DO RECEBIMENTO DO OBJETO E DA FISCALIZAÇÃO</w:t>
      </w:r>
    </w:p>
    <w:p w14:paraId="2938AB4E" w14:textId="77777777" w:rsidR="00CA24FB" w:rsidRPr="00D51D91" w:rsidRDefault="00CA24FB" w:rsidP="005E587B">
      <w:pPr>
        <w:pStyle w:val="PargrafodaLista"/>
        <w:numPr>
          <w:ilvl w:val="1"/>
          <w:numId w:val="22"/>
        </w:numPr>
        <w:spacing w:before="120" w:after="120" w:line="276" w:lineRule="auto"/>
        <w:contextualSpacing w:val="0"/>
        <w:jc w:val="both"/>
        <w:rPr>
          <w:rFonts w:ascii="Arial Narrow" w:hAnsi="Arial Narrow" w:cs="Arial"/>
        </w:rPr>
      </w:pPr>
      <w:r w:rsidRPr="00D51D91">
        <w:rPr>
          <w:rFonts w:ascii="Arial Narrow" w:hAnsi="Arial Narrow" w:cs="Arial"/>
          <w:lang w:eastAsia="en-US"/>
        </w:rPr>
        <w:t>Os critérios de recebimento e aceitação do objeto e de fiscalização estão previstos no Termo de Referência.</w:t>
      </w:r>
    </w:p>
    <w:p w14:paraId="7E109C35" w14:textId="7A0C789E"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lang w:eastAsia="en-US"/>
        </w:rPr>
        <w:t xml:space="preserve">DAS OBRIGAÇÕES DA </w:t>
      </w:r>
      <w:r w:rsidR="001C2C97" w:rsidRPr="00D51D91">
        <w:rPr>
          <w:rFonts w:ascii="Arial Narrow" w:hAnsi="Arial Narrow" w:cs="Arial"/>
          <w:color w:val="auto"/>
          <w:sz w:val="24"/>
          <w:szCs w:val="24"/>
          <w:lang w:eastAsia="en-US"/>
        </w:rPr>
        <w:t>CONTRATANTE</w:t>
      </w:r>
      <w:r w:rsidRPr="00D51D91">
        <w:rPr>
          <w:rFonts w:ascii="Arial Narrow" w:hAnsi="Arial Narrow" w:cs="Arial"/>
          <w:color w:val="auto"/>
          <w:sz w:val="24"/>
          <w:szCs w:val="24"/>
          <w:lang w:eastAsia="en-US"/>
        </w:rPr>
        <w:t xml:space="preserve"> E DA </w:t>
      </w:r>
      <w:r w:rsidR="001C2C97" w:rsidRPr="00D51D91">
        <w:rPr>
          <w:rFonts w:ascii="Arial Narrow" w:hAnsi="Arial Narrow" w:cs="Arial"/>
          <w:color w:val="auto"/>
          <w:sz w:val="24"/>
          <w:szCs w:val="24"/>
          <w:lang w:eastAsia="en-US"/>
        </w:rPr>
        <w:t>CONTRATADA</w:t>
      </w:r>
    </w:p>
    <w:p w14:paraId="5E45AB64" w14:textId="2AE4E558" w:rsidR="00CA24FB" w:rsidRPr="00D51D91" w:rsidRDefault="00CA24FB" w:rsidP="005E587B">
      <w:pPr>
        <w:pStyle w:val="PargrafodaLista"/>
        <w:numPr>
          <w:ilvl w:val="1"/>
          <w:numId w:val="22"/>
        </w:numPr>
        <w:spacing w:before="120" w:after="120" w:line="276" w:lineRule="auto"/>
        <w:contextualSpacing w:val="0"/>
        <w:jc w:val="both"/>
        <w:rPr>
          <w:rFonts w:ascii="Arial Narrow" w:hAnsi="Arial Narrow" w:cs="Arial"/>
          <w:b/>
        </w:rPr>
      </w:pPr>
      <w:r w:rsidRPr="00D51D91">
        <w:rPr>
          <w:rFonts w:ascii="Arial Narrow" w:hAnsi="Arial Narrow" w:cs="Arial"/>
          <w:lang w:eastAsia="en-US"/>
        </w:rPr>
        <w:t xml:space="preserve">As obrigações da </w:t>
      </w:r>
      <w:r w:rsidR="001C2C97" w:rsidRPr="00D51D91">
        <w:rPr>
          <w:rFonts w:ascii="Arial Narrow" w:hAnsi="Arial Narrow" w:cs="Arial"/>
          <w:lang w:eastAsia="en-US"/>
        </w:rPr>
        <w:t>Contratante</w:t>
      </w:r>
      <w:r w:rsidRPr="00D51D91">
        <w:rPr>
          <w:rFonts w:ascii="Arial Narrow" w:hAnsi="Arial Narrow" w:cs="Arial"/>
          <w:lang w:eastAsia="en-US"/>
        </w:rPr>
        <w:t xml:space="preserve"> e da </w:t>
      </w:r>
      <w:r w:rsidR="001C2C97" w:rsidRPr="00D51D91">
        <w:rPr>
          <w:rFonts w:ascii="Arial Narrow" w:hAnsi="Arial Narrow" w:cs="Arial"/>
          <w:lang w:eastAsia="en-US"/>
        </w:rPr>
        <w:t>Contratada</w:t>
      </w:r>
      <w:r w:rsidRPr="00D51D91">
        <w:rPr>
          <w:rFonts w:ascii="Arial Narrow" w:hAnsi="Arial Narrow" w:cs="Arial"/>
          <w:lang w:eastAsia="en-US"/>
        </w:rPr>
        <w:t xml:space="preserve"> são as estabelecidas no Termo de Referência.</w:t>
      </w:r>
      <w:r w:rsidRPr="00D51D91">
        <w:rPr>
          <w:rFonts w:ascii="Arial Narrow" w:hAnsi="Arial Narrow" w:cs="Arial"/>
          <w:b/>
        </w:rPr>
        <w:t xml:space="preserve"> </w:t>
      </w:r>
    </w:p>
    <w:p w14:paraId="31CD0B32" w14:textId="3F459489"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E90662" w:rsidRPr="00D51D91" w14:paraId="75A507CB" w14:textId="77777777" w:rsidTr="009732E9">
        <w:tc>
          <w:tcPr>
            <w:tcW w:w="2214" w:type="dxa"/>
          </w:tcPr>
          <w:p w14:paraId="4EA65070" w14:textId="77777777" w:rsidR="00CC6F87" w:rsidRPr="00D51D91" w:rsidRDefault="00CC6F87" w:rsidP="00CC6F87">
            <w:pPr>
              <w:rPr>
                <w:rFonts w:ascii="Arial Narrow" w:hAnsi="Arial Narrow" w:cs="Arial"/>
              </w:rPr>
            </w:pPr>
          </w:p>
        </w:tc>
        <w:tc>
          <w:tcPr>
            <w:tcW w:w="588" w:type="dxa"/>
          </w:tcPr>
          <w:p w14:paraId="5D68C70E" w14:textId="77777777" w:rsidR="00CC6F87" w:rsidRPr="00D51D91" w:rsidRDefault="00CC6F87" w:rsidP="00050EA0">
            <w:pPr>
              <w:tabs>
                <w:tab w:val="left" w:pos="1701"/>
              </w:tabs>
              <w:jc w:val="both"/>
              <w:rPr>
                <w:rFonts w:ascii="Arial Narrow" w:hAnsi="Arial Narrow" w:cs="Arial"/>
              </w:rPr>
            </w:pPr>
          </w:p>
        </w:tc>
      </w:tr>
    </w:tbl>
    <w:p w14:paraId="3B14ADAA" w14:textId="2E9ECCC9" w:rsidR="00430FD9" w:rsidRPr="00D51D91" w:rsidRDefault="00CC6F87" w:rsidP="005E587B">
      <w:pPr>
        <w:pStyle w:val="PargrafodaLista"/>
        <w:numPr>
          <w:ilvl w:val="1"/>
          <w:numId w:val="22"/>
        </w:numPr>
        <w:spacing w:before="120" w:after="120" w:line="276" w:lineRule="auto"/>
        <w:contextualSpacing w:val="0"/>
        <w:jc w:val="both"/>
        <w:rPr>
          <w:rFonts w:ascii="Arial Narrow" w:hAnsi="Arial Narrow" w:cs="Arial"/>
          <w:lang w:eastAsia="en-US"/>
        </w:rPr>
      </w:pPr>
      <w:r w:rsidRPr="00D51D91">
        <w:rPr>
          <w:rFonts w:ascii="Arial Narrow" w:hAnsi="Arial Narrow" w:cs="Arial"/>
          <w:lang w:eastAsia="en-US"/>
        </w:rPr>
        <w:t>As regras acerca do pagamento são as estabelecidas no Termo de Referência, anexo a este Edital.</w:t>
      </w:r>
    </w:p>
    <w:p w14:paraId="60304B45" w14:textId="4B7C4F7E" w:rsidR="00CA24FB" w:rsidRPr="00D51D91" w:rsidRDefault="00CA24FB" w:rsidP="00C80554">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DAS SANÇÕES ADMINISTRATIVAS.</w:t>
      </w:r>
    </w:p>
    <w:p w14:paraId="6D39154F" w14:textId="69659B4A"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Comete infração administrativa, nos termos da Lei nº 10.520, de 2002, o licitante/adjudicatário que: </w:t>
      </w:r>
    </w:p>
    <w:p w14:paraId="41F35A28"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não</w:t>
      </w:r>
      <w:proofErr w:type="gramEnd"/>
      <w:r w:rsidRPr="00D51D91">
        <w:rPr>
          <w:rFonts w:ascii="Arial Narrow" w:hAnsi="Arial Narrow" w:cs="Arial"/>
          <w:shd w:val="clear" w:color="auto" w:fill="FFFFFF"/>
        </w:rPr>
        <w:t xml:space="preserve"> assinar o termo de contrato ou aceitar/retirar o instrumento equivalente, quando convocado dentro do prazo de validade da proposta;</w:t>
      </w:r>
    </w:p>
    <w:p w14:paraId="2FD67E15"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apresentar</w:t>
      </w:r>
      <w:proofErr w:type="gramEnd"/>
      <w:r w:rsidRPr="00D51D91">
        <w:rPr>
          <w:rFonts w:ascii="Arial Narrow" w:hAnsi="Arial Narrow" w:cs="Arial"/>
          <w:shd w:val="clear" w:color="auto" w:fill="FFFFFF"/>
        </w:rPr>
        <w:t xml:space="preserve"> documentação falsa;</w:t>
      </w:r>
    </w:p>
    <w:p w14:paraId="52AFC564"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deixar</w:t>
      </w:r>
      <w:proofErr w:type="gramEnd"/>
      <w:r w:rsidRPr="00D51D91">
        <w:rPr>
          <w:rFonts w:ascii="Arial Narrow" w:hAnsi="Arial Narrow" w:cs="Arial"/>
          <w:shd w:val="clear" w:color="auto" w:fill="FFFFFF"/>
        </w:rPr>
        <w:t xml:space="preserve"> de entregar os documentos exigidos no certame;</w:t>
      </w:r>
    </w:p>
    <w:p w14:paraId="3C347E65"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rPr>
        <w:t>ensejar</w:t>
      </w:r>
      <w:proofErr w:type="gramEnd"/>
      <w:r w:rsidRPr="00D51D91">
        <w:rPr>
          <w:rFonts w:ascii="Arial Narrow" w:hAnsi="Arial Narrow" w:cs="Arial"/>
        </w:rPr>
        <w:t xml:space="preserve"> o retardamento da execução do objeto;</w:t>
      </w:r>
    </w:p>
    <w:p w14:paraId="44E1C634"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não</w:t>
      </w:r>
      <w:proofErr w:type="gramEnd"/>
      <w:r w:rsidRPr="00D51D91">
        <w:rPr>
          <w:rFonts w:ascii="Arial Narrow" w:hAnsi="Arial Narrow" w:cs="Arial"/>
          <w:shd w:val="clear" w:color="auto" w:fill="FFFFFF"/>
        </w:rPr>
        <w:t xml:space="preserve"> mantiver a proposta;</w:t>
      </w:r>
    </w:p>
    <w:p w14:paraId="247D86BE"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cometer</w:t>
      </w:r>
      <w:proofErr w:type="gramEnd"/>
      <w:r w:rsidRPr="00D51D91">
        <w:rPr>
          <w:rFonts w:ascii="Arial Narrow" w:hAnsi="Arial Narrow" w:cs="Arial"/>
          <w:shd w:val="clear" w:color="auto" w:fill="FFFFFF"/>
        </w:rPr>
        <w:t xml:space="preserve"> fraude fiscal;</w:t>
      </w:r>
    </w:p>
    <w:p w14:paraId="7EA6F64B" w14:textId="77777777" w:rsidR="00CC6F87" w:rsidRPr="00D51D91" w:rsidRDefault="00CC6F87" w:rsidP="005E587B">
      <w:pPr>
        <w:numPr>
          <w:ilvl w:val="2"/>
          <w:numId w:val="19"/>
        </w:numPr>
        <w:tabs>
          <w:tab w:val="left" w:pos="1440"/>
        </w:tabs>
        <w:autoSpaceDE w:val="0"/>
        <w:snapToGrid w:val="0"/>
        <w:spacing w:before="120" w:after="120" w:line="276" w:lineRule="auto"/>
        <w:jc w:val="both"/>
        <w:rPr>
          <w:rFonts w:ascii="Arial Narrow" w:hAnsi="Arial Narrow" w:cs="Arial"/>
          <w:shd w:val="clear" w:color="auto" w:fill="FFFFFF"/>
        </w:rPr>
      </w:pPr>
      <w:proofErr w:type="gramStart"/>
      <w:r w:rsidRPr="00D51D91">
        <w:rPr>
          <w:rFonts w:ascii="Arial Narrow" w:hAnsi="Arial Narrow" w:cs="Arial"/>
          <w:shd w:val="clear" w:color="auto" w:fill="FFFFFF"/>
        </w:rPr>
        <w:t>comportar</w:t>
      </w:r>
      <w:proofErr w:type="gramEnd"/>
      <w:r w:rsidRPr="00D51D91">
        <w:rPr>
          <w:rFonts w:ascii="Arial Narrow" w:hAnsi="Arial Narrow" w:cs="Arial"/>
          <w:shd w:val="clear" w:color="auto" w:fill="FFFFFF"/>
        </w:rPr>
        <w:t>-se de modo inidôneo;</w:t>
      </w:r>
    </w:p>
    <w:p w14:paraId="6643A231"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O licitante/adjudicatário que cometer qualquer das infrações discriminadas nos subitens anteriores ficará sujeito, sem prejuízo da responsabilidade civil e criminal, às seguintes sanções:</w:t>
      </w:r>
      <w:r w:rsidR="009731EC" w:rsidRPr="00D51D91">
        <w:rPr>
          <w:rFonts w:ascii="Arial Narrow" w:hAnsi="Arial Narrow" w:cs="Arial"/>
          <w:shd w:val="clear" w:color="auto" w:fill="FFFFFF"/>
        </w:rPr>
        <w:t xml:space="preserve"> </w:t>
      </w:r>
    </w:p>
    <w:p w14:paraId="2577F48A" w14:textId="33B4261D" w:rsidR="00430FD9" w:rsidRPr="00D51D91" w:rsidRDefault="00CC6F87" w:rsidP="005E587B">
      <w:pPr>
        <w:pStyle w:val="PargrafodaLista"/>
        <w:numPr>
          <w:ilvl w:val="2"/>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Advertência por faltas leves, assim entendidas como aquelas que não acarretarem prejuízos significativos ao objeto da contratação;</w:t>
      </w:r>
    </w:p>
    <w:p w14:paraId="41D4B8FC" w14:textId="024C74E9" w:rsidR="00CC6F87" w:rsidRPr="00D51D91" w:rsidRDefault="00CC6F87" w:rsidP="005E587B">
      <w:pPr>
        <w:pStyle w:val="PargrafodaLista"/>
        <w:numPr>
          <w:ilvl w:val="2"/>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Multa de </w:t>
      </w:r>
      <w:r w:rsidR="00A64BF7" w:rsidRPr="00D51D91">
        <w:rPr>
          <w:rFonts w:ascii="Arial Narrow" w:hAnsi="Arial Narrow" w:cs="Arial"/>
          <w:shd w:val="clear" w:color="auto" w:fill="FFFFFF"/>
        </w:rPr>
        <w:t>10</w:t>
      </w:r>
      <w:r w:rsidRPr="00D51D91">
        <w:rPr>
          <w:rFonts w:ascii="Arial Narrow" w:hAnsi="Arial Narrow" w:cs="Arial"/>
          <w:shd w:val="clear" w:color="auto" w:fill="FFFFFF"/>
        </w:rPr>
        <w:t>% (</w:t>
      </w:r>
      <w:r w:rsidR="00A64BF7" w:rsidRPr="00D51D91">
        <w:rPr>
          <w:rFonts w:ascii="Arial Narrow" w:hAnsi="Arial Narrow" w:cs="Arial"/>
          <w:shd w:val="clear" w:color="auto" w:fill="FFFFFF"/>
        </w:rPr>
        <w:t>dez</w:t>
      </w:r>
      <w:r w:rsidRPr="00D51D91">
        <w:rPr>
          <w:rFonts w:ascii="Arial Narrow" w:hAnsi="Arial Narrow" w:cs="Arial"/>
          <w:shd w:val="clear" w:color="auto" w:fill="FFFFFF"/>
        </w:rPr>
        <w:t xml:space="preserve"> por cento) sobre o valor estimado do</w:t>
      </w:r>
      <w:r w:rsidR="00324AB7" w:rsidRPr="00D51D91">
        <w:rPr>
          <w:rFonts w:ascii="Arial Narrow" w:hAnsi="Arial Narrow" w:cs="Arial"/>
          <w:shd w:val="clear" w:color="auto" w:fill="FFFFFF"/>
        </w:rPr>
        <w:t xml:space="preserve"> </w:t>
      </w:r>
      <w:r w:rsidRPr="00D51D91">
        <w:rPr>
          <w:rFonts w:ascii="Arial Narrow" w:hAnsi="Arial Narrow" w:cs="Arial"/>
          <w:shd w:val="clear" w:color="auto" w:fill="FFFFFF"/>
        </w:rPr>
        <w:t>(s) item</w:t>
      </w:r>
      <w:r w:rsidR="00324AB7" w:rsidRPr="00D51D91">
        <w:rPr>
          <w:rFonts w:ascii="Arial Narrow" w:hAnsi="Arial Narrow" w:cs="Arial"/>
          <w:shd w:val="clear" w:color="auto" w:fill="FFFFFF"/>
        </w:rPr>
        <w:t xml:space="preserve"> </w:t>
      </w:r>
      <w:r w:rsidRPr="00D51D91">
        <w:rPr>
          <w:rFonts w:ascii="Arial Narrow" w:hAnsi="Arial Narrow" w:cs="Arial"/>
          <w:shd w:val="clear" w:color="auto" w:fill="FFFFFF"/>
        </w:rPr>
        <w:t>(s) prejudicado</w:t>
      </w:r>
      <w:r w:rsidR="00324AB7" w:rsidRPr="00D51D91">
        <w:rPr>
          <w:rFonts w:ascii="Arial Narrow" w:hAnsi="Arial Narrow" w:cs="Arial"/>
          <w:shd w:val="clear" w:color="auto" w:fill="FFFFFF"/>
        </w:rPr>
        <w:t xml:space="preserve"> </w:t>
      </w:r>
      <w:r w:rsidRPr="00D51D91">
        <w:rPr>
          <w:rFonts w:ascii="Arial Narrow" w:hAnsi="Arial Narrow" w:cs="Arial"/>
          <w:shd w:val="clear" w:color="auto" w:fill="FFFFFF"/>
        </w:rPr>
        <w:t>(s) pela conduta do licitante;</w:t>
      </w:r>
    </w:p>
    <w:p w14:paraId="14DC76F0" w14:textId="77777777" w:rsidR="00E84570" w:rsidRPr="00D51D91" w:rsidRDefault="00E84570" w:rsidP="005E587B">
      <w:pPr>
        <w:pStyle w:val="PargrafodaLista"/>
        <w:numPr>
          <w:ilvl w:val="2"/>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D51D91" w:rsidRDefault="00E84570" w:rsidP="005E587B">
      <w:pPr>
        <w:pStyle w:val="PargrafodaLista"/>
        <w:numPr>
          <w:ilvl w:val="2"/>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Impedimento de licitar e de contratar com a União e descredenciamento no </w:t>
      </w:r>
      <w:r w:rsidR="00027933" w:rsidRPr="00D51D91">
        <w:rPr>
          <w:rFonts w:ascii="Arial Narrow" w:hAnsi="Arial Narrow" w:cs="Arial"/>
          <w:shd w:val="clear" w:color="auto" w:fill="FFFFFF"/>
        </w:rPr>
        <w:t>SICAF</w:t>
      </w:r>
      <w:r w:rsidRPr="00D51D91">
        <w:rPr>
          <w:rFonts w:ascii="Arial Narrow" w:hAnsi="Arial Narrow" w:cs="Arial"/>
          <w:shd w:val="clear" w:color="auto" w:fill="FFFFFF"/>
        </w:rPr>
        <w:t>, pelo prazo de até cinco anos;</w:t>
      </w:r>
    </w:p>
    <w:p w14:paraId="7EC2008B" w14:textId="77777777" w:rsidR="00E84570" w:rsidRPr="00D51D91" w:rsidRDefault="00E84570"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lastRenderedPageBreak/>
        <w:t xml:space="preserve">A penalidade de multa pode ser aplicada cumulativamente com </w:t>
      </w:r>
      <w:r w:rsidR="00E84570" w:rsidRPr="00D51D91">
        <w:rPr>
          <w:rFonts w:ascii="Arial Narrow" w:hAnsi="Arial Narrow" w:cs="Arial"/>
          <w:shd w:val="clear" w:color="auto" w:fill="FFFFFF"/>
        </w:rPr>
        <w:t>as demais sanções.</w:t>
      </w:r>
    </w:p>
    <w:p w14:paraId="0B2B774A"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 xml:space="preserve">As penalidades serão obrigatoriamente registradas no </w:t>
      </w:r>
      <w:r w:rsidR="00027933" w:rsidRPr="00D51D91">
        <w:rPr>
          <w:rFonts w:ascii="Arial Narrow" w:hAnsi="Arial Narrow" w:cs="Arial"/>
          <w:shd w:val="clear" w:color="auto" w:fill="FFFFFF"/>
        </w:rPr>
        <w:t>SICAF</w:t>
      </w:r>
      <w:r w:rsidRPr="00D51D91">
        <w:rPr>
          <w:rFonts w:ascii="Arial Narrow" w:hAnsi="Arial Narrow" w:cs="Arial"/>
          <w:shd w:val="clear" w:color="auto" w:fill="FFFFFF"/>
        </w:rPr>
        <w:t>.</w:t>
      </w:r>
    </w:p>
    <w:p w14:paraId="571D2EB8" w14:textId="77777777" w:rsidR="00CC6F87" w:rsidRPr="00D51D91" w:rsidRDefault="00CC6F87" w:rsidP="005E587B">
      <w:pPr>
        <w:pStyle w:val="PargrafodaLista"/>
        <w:numPr>
          <w:ilvl w:val="1"/>
          <w:numId w:val="20"/>
        </w:numPr>
        <w:spacing w:before="120" w:after="120" w:line="276" w:lineRule="auto"/>
        <w:jc w:val="both"/>
        <w:rPr>
          <w:rFonts w:ascii="Arial Narrow" w:hAnsi="Arial Narrow" w:cs="Arial"/>
          <w:shd w:val="clear" w:color="auto" w:fill="FFFFFF"/>
        </w:rPr>
      </w:pPr>
      <w:r w:rsidRPr="00D51D91">
        <w:rPr>
          <w:rFonts w:ascii="Arial Narrow" w:hAnsi="Arial Narrow" w:cs="Arial"/>
          <w:shd w:val="clear" w:color="auto" w:fill="FFFFFF"/>
        </w:rPr>
        <w:t>As sanções por atos praticados no decorrer da contratação estão previstas no Termo de Referência.</w:t>
      </w:r>
    </w:p>
    <w:p w14:paraId="5BBB1977" w14:textId="5B7D2BC2" w:rsidR="00E84570" w:rsidRPr="00D51D91" w:rsidRDefault="00E84570" w:rsidP="005E587B">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 xml:space="preserve">DA FORMAÇÃO DO CADASTRO DE RESERVA </w:t>
      </w:r>
    </w:p>
    <w:p w14:paraId="33CCC32C" w14:textId="027F4D25" w:rsidR="00E84570" w:rsidRPr="00D51D91" w:rsidRDefault="00E84570" w:rsidP="005E587B">
      <w:pPr>
        <w:pStyle w:val="PargrafodaLista"/>
        <w:numPr>
          <w:ilvl w:val="1"/>
          <w:numId w:val="15"/>
        </w:numPr>
        <w:spacing w:before="120" w:after="120" w:line="276" w:lineRule="auto"/>
        <w:jc w:val="both"/>
        <w:rPr>
          <w:rFonts w:ascii="Arial Narrow" w:hAnsi="Arial Narrow" w:cs="Arial"/>
        </w:rPr>
      </w:pPr>
      <w:r w:rsidRPr="00D51D91">
        <w:rPr>
          <w:rFonts w:ascii="Arial Narrow" w:hAnsi="Arial Narrow" w:cs="Arial"/>
        </w:rPr>
        <w:t>Após o encerramento da etapa competitiva, os licitantes poderão reduzir seus preços ao valor da proposta do licitante mais bem classificado.</w:t>
      </w:r>
    </w:p>
    <w:p w14:paraId="516839C3" w14:textId="77777777" w:rsidR="00E84570" w:rsidRPr="00D51D91" w:rsidRDefault="00E84570" w:rsidP="005E587B">
      <w:pPr>
        <w:numPr>
          <w:ilvl w:val="1"/>
          <w:numId w:val="15"/>
        </w:numPr>
        <w:spacing w:before="120" w:after="120" w:line="276" w:lineRule="auto"/>
        <w:ind w:left="425" w:firstLine="0"/>
        <w:jc w:val="both"/>
        <w:rPr>
          <w:rFonts w:ascii="Arial Narrow" w:hAnsi="Arial Narrow" w:cs="Arial"/>
        </w:rPr>
      </w:pPr>
      <w:r w:rsidRPr="00D51D91">
        <w:rPr>
          <w:rFonts w:ascii="Arial Narrow" w:hAnsi="Arial Narrow" w:cs="Arial"/>
        </w:rPr>
        <w:t>A apresentação de novas propostas na forma deste item não prejudicará o resultado do certame em relação ao licitante melhor classificado.</w:t>
      </w:r>
    </w:p>
    <w:p w14:paraId="267CD252" w14:textId="77777777" w:rsidR="00E84570" w:rsidRPr="00D51D91" w:rsidRDefault="00E84570" w:rsidP="005E587B">
      <w:pPr>
        <w:numPr>
          <w:ilvl w:val="1"/>
          <w:numId w:val="15"/>
        </w:numPr>
        <w:spacing w:before="120" w:after="120" w:line="276" w:lineRule="auto"/>
        <w:ind w:left="425" w:firstLine="0"/>
        <w:jc w:val="both"/>
        <w:rPr>
          <w:rFonts w:ascii="Arial Narrow" w:hAnsi="Arial Narrow" w:cs="Arial"/>
        </w:rPr>
      </w:pPr>
      <w:r w:rsidRPr="00D51D91">
        <w:rPr>
          <w:rFonts w:ascii="Arial Narrow" w:hAnsi="Arial Narrow" w:cs="Arial"/>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D51D91" w:rsidRDefault="00E84570" w:rsidP="005E587B">
      <w:pPr>
        <w:numPr>
          <w:ilvl w:val="1"/>
          <w:numId w:val="15"/>
        </w:numPr>
        <w:spacing w:before="120" w:after="120" w:line="276" w:lineRule="auto"/>
        <w:ind w:left="425" w:firstLine="0"/>
        <w:jc w:val="both"/>
        <w:rPr>
          <w:rFonts w:ascii="Arial Narrow" w:hAnsi="Arial Narrow" w:cs="Arial"/>
        </w:rPr>
      </w:pPr>
      <w:r w:rsidRPr="00D51D91">
        <w:rPr>
          <w:rFonts w:ascii="Arial Narrow" w:hAnsi="Arial Narrow" w:cs="Arial"/>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391986F7" w14:textId="77777777" w:rsidR="00E84570" w:rsidRPr="00D51D91" w:rsidRDefault="00E84570" w:rsidP="00E84570">
      <w:pPr>
        <w:spacing w:before="120" w:after="120" w:line="276" w:lineRule="auto"/>
        <w:jc w:val="both"/>
        <w:rPr>
          <w:rFonts w:ascii="Arial Narrow" w:hAnsi="Arial Narrow" w:cs="Arial"/>
        </w:rPr>
      </w:pPr>
    </w:p>
    <w:p w14:paraId="442CDFA9" w14:textId="38B8DDBA" w:rsidR="00CA24FB" w:rsidRPr="00D51D91" w:rsidRDefault="00CA24FB" w:rsidP="005E587B">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lastRenderedPageBreak/>
        <w:t>DA IMPUGNAÇÃO AO EDITAL E DO PEDIDO DE ESCLARECIMENTO</w:t>
      </w:r>
    </w:p>
    <w:p w14:paraId="088D3183" w14:textId="77777777"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Até 02 (dois) dias úteis antes da data designada para a abertura da sessão pública, qualquer pessoa poderá impugnar este Edital.</w:t>
      </w:r>
    </w:p>
    <w:p w14:paraId="2BB13446" w14:textId="3ED84713"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A impugnação poderá ser realizada por forma eletrônica, pelo e-mail </w:t>
      </w:r>
      <w:r w:rsidR="00D0623F" w:rsidRPr="00D51D91">
        <w:rPr>
          <w:rFonts w:ascii="Arial Narrow" w:hAnsi="Arial Narrow" w:cs="Arial"/>
        </w:rPr>
        <w:t>cpl@cfp.ufcg.edu.br</w:t>
      </w:r>
      <w:r w:rsidRPr="00D51D91">
        <w:rPr>
          <w:rFonts w:ascii="Arial Narrow" w:hAnsi="Arial Narrow" w:cs="Arial"/>
        </w:rPr>
        <w:t xml:space="preserve"> ou por petição dirigida ou protocolada no endereço </w:t>
      </w:r>
      <w:r w:rsidR="00D0623F" w:rsidRPr="00D51D91">
        <w:rPr>
          <w:rFonts w:ascii="Arial Narrow" w:hAnsi="Arial Narrow" w:cs="Arial"/>
        </w:rPr>
        <w:t>Rua Sérgio Moreira de Figueiredo, S/N, Casas Populares, Cajazeiras – PB, no protocolo setorial do CFP/UFCG</w:t>
      </w:r>
      <w:r w:rsidR="00244246" w:rsidRPr="00D51D91">
        <w:rPr>
          <w:rFonts w:ascii="Arial Narrow" w:hAnsi="Arial Narrow" w:cs="Arial"/>
        </w:rPr>
        <w:t>.</w:t>
      </w:r>
    </w:p>
    <w:p w14:paraId="56945CA7" w14:textId="77777777"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Caberá ao </w:t>
      </w:r>
      <w:r w:rsidR="00C6162E" w:rsidRPr="00D51D91">
        <w:rPr>
          <w:rFonts w:ascii="Arial Narrow" w:hAnsi="Arial Narrow" w:cs="Arial"/>
        </w:rPr>
        <w:t>Pregoeiro</w:t>
      </w:r>
      <w:r w:rsidRPr="00D51D91">
        <w:rPr>
          <w:rFonts w:ascii="Arial Narrow" w:hAnsi="Arial Narrow" w:cs="Arial"/>
        </w:rPr>
        <w:t xml:space="preserve"> decidir sobre a impugnação no prazo de até vinte e quatro horas.</w:t>
      </w:r>
    </w:p>
    <w:p w14:paraId="14B34F35" w14:textId="77777777"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Acolhida a impugnação, será definida e publicada nova data para a realização do certame.</w:t>
      </w:r>
    </w:p>
    <w:p w14:paraId="3DF2643E" w14:textId="77777777"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 xml:space="preserve">Os pedidos de esclarecimentos referentes a este processo licitatório deverão ser enviados ao </w:t>
      </w:r>
      <w:r w:rsidR="00C6162E" w:rsidRPr="00D51D91">
        <w:rPr>
          <w:rFonts w:ascii="Arial Narrow" w:hAnsi="Arial Narrow" w:cs="Arial"/>
        </w:rPr>
        <w:t>Pregoeiro</w:t>
      </w:r>
      <w:r w:rsidRPr="00D51D91">
        <w:rPr>
          <w:rFonts w:ascii="Arial Narrow" w:hAnsi="Arial Narrow" w:cs="Arial"/>
        </w:rPr>
        <w:t xml:space="preserve">, até 03 (três) dias úteis anteriores à data designada para abertura da sessão pública, </w:t>
      </w:r>
      <w:r w:rsidRPr="00D51D91">
        <w:rPr>
          <w:rFonts w:ascii="Arial Narrow" w:hAnsi="Arial Narrow" w:cs="Arial"/>
          <w:bCs/>
          <w:lang w:eastAsia="en-US"/>
        </w:rPr>
        <w:t>exclusivamente por meio eletrônico via internet, no endereço indicado no Edital.</w:t>
      </w:r>
    </w:p>
    <w:p w14:paraId="16FC7D03" w14:textId="77777777" w:rsidR="00CA24FB" w:rsidRPr="00D51D91" w:rsidRDefault="00CA24FB" w:rsidP="005E587B">
      <w:pPr>
        <w:pStyle w:val="PargrafodaLista"/>
        <w:numPr>
          <w:ilvl w:val="1"/>
          <w:numId w:val="15"/>
        </w:numPr>
        <w:spacing w:before="120" w:after="120" w:line="276" w:lineRule="auto"/>
        <w:ind w:left="425" w:firstLine="0"/>
        <w:contextualSpacing w:val="0"/>
        <w:jc w:val="both"/>
        <w:rPr>
          <w:rFonts w:ascii="Arial Narrow" w:hAnsi="Arial Narrow" w:cs="Arial"/>
        </w:rPr>
      </w:pPr>
      <w:r w:rsidRPr="00D51D91">
        <w:rPr>
          <w:rFonts w:ascii="Arial Narrow" w:hAnsi="Arial Narrow" w:cs="Arial"/>
        </w:rPr>
        <w:t>As impugnações e pedidos de esclarecimentos não suspendem os prazos previstos no certame.</w:t>
      </w:r>
    </w:p>
    <w:p w14:paraId="2E3B561D" w14:textId="3FBEA85F" w:rsidR="00821A0B" w:rsidRPr="00D51D91" w:rsidRDefault="00CA24FB" w:rsidP="00821A0B">
      <w:pPr>
        <w:pStyle w:val="PargrafodaLista"/>
        <w:numPr>
          <w:ilvl w:val="2"/>
          <w:numId w:val="15"/>
        </w:numPr>
        <w:spacing w:before="120" w:after="120" w:line="276" w:lineRule="auto"/>
        <w:contextualSpacing w:val="0"/>
        <w:jc w:val="both"/>
        <w:rPr>
          <w:rFonts w:ascii="Arial Narrow" w:hAnsi="Arial Narrow" w:cs="Arial"/>
        </w:rPr>
      </w:pPr>
      <w:r w:rsidRPr="00D51D91">
        <w:rPr>
          <w:rFonts w:ascii="Arial Narrow" w:hAnsi="Arial Narrow" w:cs="Arial"/>
        </w:rPr>
        <w:t xml:space="preserve">As respostas às impugnações e os esclarecimentos prestados pelo </w:t>
      </w:r>
      <w:r w:rsidR="00C6162E" w:rsidRPr="00D51D91">
        <w:rPr>
          <w:rFonts w:ascii="Arial Narrow" w:hAnsi="Arial Narrow" w:cs="Arial"/>
        </w:rPr>
        <w:t>Pregoeiro</w:t>
      </w:r>
      <w:r w:rsidRPr="00D51D91">
        <w:rPr>
          <w:rFonts w:ascii="Arial Narrow" w:hAnsi="Arial Narrow" w:cs="Arial"/>
        </w:rPr>
        <w:t xml:space="preserve"> serão entranhados nos autos do processo licitatório e estarão disponíveis para consulta por qualquer interessado.</w:t>
      </w:r>
      <w:r w:rsidR="00821A0B" w:rsidRPr="00D51D91">
        <w:rPr>
          <w:rFonts w:ascii="Arial Narrow" w:hAnsi="Arial Narrow" w:cs="Arial"/>
        </w:rPr>
        <w:t xml:space="preserve"> As dúvidas a serem dirimidas por telefone serão somente aquelas de ordem estritamente informal.</w:t>
      </w:r>
    </w:p>
    <w:p w14:paraId="35635B9F" w14:textId="77777777" w:rsidR="00821A0B" w:rsidRPr="00D51D91" w:rsidRDefault="00821A0B" w:rsidP="00821A0B">
      <w:pPr>
        <w:pStyle w:val="PargrafodaLista"/>
        <w:numPr>
          <w:ilvl w:val="2"/>
          <w:numId w:val="15"/>
        </w:numPr>
        <w:spacing w:before="120" w:after="120" w:line="276" w:lineRule="auto"/>
        <w:contextualSpacing w:val="0"/>
        <w:jc w:val="both"/>
        <w:rPr>
          <w:rFonts w:ascii="Arial Narrow" w:hAnsi="Arial Narrow" w:cs="Arial"/>
        </w:rPr>
      </w:pPr>
      <w:r w:rsidRPr="00D51D91">
        <w:rPr>
          <w:rFonts w:ascii="Arial Narrow" w:hAnsi="Arial Narrow" w:cs="Arial"/>
        </w:rPr>
        <w:t>Caberá ao Pregoeiro responder os pedidos de esclarecimentos no prazo de até 24 (vinte e quatro) horas.</w:t>
      </w:r>
    </w:p>
    <w:p w14:paraId="55663045" w14:textId="5AD19C84" w:rsidR="00DB47E5" w:rsidRPr="00D51D91" w:rsidRDefault="00DB47E5" w:rsidP="00A53652">
      <w:pPr>
        <w:spacing w:before="120" w:after="120" w:line="276" w:lineRule="auto"/>
        <w:jc w:val="both"/>
        <w:rPr>
          <w:rFonts w:ascii="Arial Narrow" w:hAnsi="Arial Narrow" w:cs="Arial"/>
        </w:rPr>
      </w:pPr>
    </w:p>
    <w:p w14:paraId="1A5C5C1E" w14:textId="77777777" w:rsidR="00CA24FB" w:rsidRPr="00D51D91" w:rsidRDefault="00CA24FB" w:rsidP="005E587B">
      <w:pPr>
        <w:pStyle w:val="Nivel01"/>
        <w:ind w:left="0" w:firstLine="0"/>
        <w:rPr>
          <w:rFonts w:ascii="Arial Narrow" w:hAnsi="Arial Narrow" w:cs="Arial"/>
          <w:color w:val="auto"/>
          <w:sz w:val="24"/>
          <w:szCs w:val="24"/>
        </w:rPr>
      </w:pPr>
      <w:r w:rsidRPr="00D51D91">
        <w:rPr>
          <w:rFonts w:ascii="Arial Narrow" w:hAnsi="Arial Narrow" w:cs="Arial"/>
          <w:color w:val="auto"/>
          <w:sz w:val="24"/>
          <w:szCs w:val="24"/>
        </w:rPr>
        <w:t>DAS DISPOSIÇÕES GERAIS</w:t>
      </w:r>
    </w:p>
    <w:p w14:paraId="00CC4C6C" w14:textId="77777777" w:rsidR="00CC6F87" w:rsidRPr="00D51D91" w:rsidRDefault="00CC6F87" w:rsidP="00CC6F87">
      <w:pPr>
        <w:rPr>
          <w:rFonts w:ascii="Arial Narrow" w:hAnsi="Arial Narrow" w:cs="Arial"/>
        </w:rPr>
      </w:pPr>
    </w:p>
    <w:p w14:paraId="1181F23A"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Da sessão pública do Pregão divulgar-se-á Ata no sistema eletrônico.</w:t>
      </w:r>
    </w:p>
    <w:p w14:paraId="4136622D"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Todas as referências de tempo no Edital, no aviso e durante a sessão pública observarão o horário de Brasília – DF.</w:t>
      </w:r>
    </w:p>
    <w:p w14:paraId="53F9F426"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O licitante será responsável por todas as transações que forem efetuadas em seu nome no sistema eletrônico, assumindo como firmes e verdadeiras suas propostas e lances.</w:t>
      </w:r>
    </w:p>
    <w:p w14:paraId="37183976"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lastRenderedPageBreak/>
        <w:t>A homologação do resultado desta licitação não implicará direito à contratação.</w:t>
      </w:r>
    </w:p>
    <w:p w14:paraId="7FEB1C62"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Na contagem dos prazos estabelecidos neste Edital e seus Anexos, excluir-se-á o dia do início e incluir-se-á o do vencimento. Só se iniciam e vencem os prazos em dias de expediente na Administração.</w:t>
      </w:r>
    </w:p>
    <w:p w14:paraId="6C42D368"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Em caso de divergência entre disposições deste Edital e de seus anexos ou demais peças que compõem o processo, prevalecerá as deste Edital.</w:t>
      </w:r>
    </w:p>
    <w:p w14:paraId="743C74F3" w14:textId="5F2CF63D"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 xml:space="preserve">O Edital está disponibilizado, na íntegra, no endereço eletrônico </w:t>
      </w:r>
      <w:r w:rsidR="00EF2D39" w:rsidRPr="00D51D91">
        <w:rPr>
          <w:rFonts w:ascii="Arial Narrow" w:hAnsi="Arial Narrow" w:cs="Arial"/>
        </w:rPr>
        <w:t>www.comprasgovernamentais.gov.br</w:t>
      </w:r>
      <w:r w:rsidRPr="00D51D91">
        <w:rPr>
          <w:rFonts w:ascii="Arial Narrow" w:hAnsi="Arial Narrow" w:cs="Arial"/>
        </w:rPr>
        <w:t xml:space="preserve">, e também poderão ser lidos e/ou obtidos no endereço </w:t>
      </w:r>
      <w:r w:rsidR="00EF2D39" w:rsidRPr="00D51D91">
        <w:rPr>
          <w:rFonts w:ascii="Arial Narrow" w:hAnsi="Arial Narrow" w:cs="Arial"/>
        </w:rPr>
        <w:t xml:space="preserve">Rua Sérgio Moreira de Figueiredo, S/N, Casas Populares, Cajazeiras – PB, </w:t>
      </w:r>
      <w:proofErr w:type="spellStart"/>
      <w:r w:rsidR="00EF2D39" w:rsidRPr="00D51D91">
        <w:rPr>
          <w:rFonts w:ascii="Arial Narrow" w:hAnsi="Arial Narrow" w:cs="Arial"/>
        </w:rPr>
        <w:t>Cep</w:t>
      </w:r>
      <w:proofErr w:type="spellEnd"/>
      <w:r w:rsidR="00EF2D39" w:rsidRPr="00D51D91">
        <w:rPr>
          <w:rFonts w:ascii="Arial Narrow" w:hAnsi="Arial Narrow" w:cs="Arial"/>
        </w:rPr>
        <w:t>: 58900-000</w:t>
      </w:r>
      <w:r w:rsidRPr="00D51D91">
        <w:rPr>
          <w:rFonts w:ascii="Arial Narrow" w:hAnsi="Arial Narrow" w:cs="Arial"/>
        </w:rPr>
        <w:t xml:space="preserve">, nos dias úteis, no horário das </w:t>
      </w:r>
      <w:r w:rsidR="00EF2D39" w:rsidRPr="00D51D91">
        <w:rPr>
          <w:rFonts w:ascii="Arial Narrow" w:hAnsi="Arial Narrow" w:cs="Arial"/>
        </w:rPr>
        <w:t xml:space="preserve">08:00 às 12:00 </w:t>
      </w:r>
      <w:r w:rsidRPr="00D51D91">
        <w:rPr>
          <w:rFonts w:ascii="Arial Narrow" w:hAnsi="Arial Narrow" w:cs="Arial"/>
        </w:rPr>
        <w:t xml:space="preserve">horas </w:t>
      </w:r>
      <w:r w:rsidR="00EF2D39" w:rsidRPr="00D51D91">
        <w:rPr>
          <w:rFonts w:ascii="Arial Narrow" w:hAnsi="Arial Narrow" w:cs="Arial"/>
        </w:rPr>
        <w:t xml:space="preserve">e de 13:30 </w:t>
      </w:r>
      <w:r w:rsidRPr="00D51D91">
        <w:rPr>
          <w:rFonts w:ascii="Arial Narrow" w:hAnsi="Arial Narrow" w:cs="Arial"/>
        </w:rPr>
        <w:t xml:space="preserve">às </w:t>
      </w:r>
      <w:r w:rsidR="00EF2D39" w:rsidRPr="00D51D91">
        <w:rPr>
          <w:rFonts w:ascii="Arial Narrow" w:hAnsi="Arial Narrow" w:cs="Arial"/>
        </w:rPr>
        <w:t>17:30</w:t>
      </w:r>
      <w:r w:rsidRPr="00D51D91">
        <w:rPr>
          <w:rFonts w:ascii="Arial Narrow" w:hAnsi="Arial Narrow" w:cs="Arial"/>
        </w:rPr>
        <w:t xml:space="preserve"> horas, mesmo endereço e período no qual os autos do processo administrativo permanecerão com vista franqueada aos interessados.</w:t>
      </w:r>
    </w:p>
    <w:p w14:paraId="4E5F7B39" w14:textId="77777777" w:rsidR="00CC6F87" w:rsidRPr="00D51D91" w:rsidRDefault="00CC6F87" w:rsidP="005E587B">
      <w:pPr>
        <w:numPr>
          <w:ilvl w:val="1"/>
          <w:numId w:val="15"/>
        </w:numPr>
        <w:spacing w:before="120" w:after="120" w:line="276" w:lineRule="auto"/>
        <w:jc w:val="both"/>
        <w:rPr>
          <w:rFonts w:ascii="Arial Narrow" w:hAnsi="Arial Narrow" w:cs="Arial"/>
        </w:rPr>
      </w:pPr>
      <w:r w:rsidRPr="00D51D91">
        <w:rPr>
          <w:rFonts w:ascii="Arial Narrow" w:hAnsi="Arial Narrow" w:cs="Arial"/>
        </w:rPr>
        <w:t>Integram este Edital, para todos os fins e efeitos, os seguintes anexos:</w:t>
      </w:r>
    </w:p>
    <w:p w14:paraId="0BBCBAD3" w14:textId="77777777" w:rsidR="00CA24FB" w:rsidRPr="00D51D91" w:rsidRDefault="00CA24FB"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rPr>
        <w:t xml:space="preserve"> ANEXO I - Termo de Referência</w:t>
      </w:r>
    </w:p>
    <w:p w14:paraId="584ABBCE" w14:textId="77777777" w:rsidR="00FE7948" w:rsidRPr="00D51D91" w:rsidRDefault="0006419C" w:rsidP="005D6742">
      <w:pPr>
        <w:numPr>
          <w:ilvl w:val="2"/>
          <w:numId w:val="15"/>
        </w:numPr>
        <w:spacing w:before="120" w:after="120" w:line="276" w:lineRule="auto"/>
        <w:ind w:left="1276" w:hanging="425"/>
        <w:jc w:val="both"/>
        <w:rPr>
          <w:rFonts w:ascii="Arial Narrow" w:hAnsi="Arial Narrow" w:cs="Arial"/>
        </w:rPr>
      </w:pPr>
      <w:r w:rsidRPr="00D51D91">
        <w:rPr>
          <w:rFonts w:ascii="Arial Narrow" w:hAnsi="Arial Narrow" w:cs="Arial"/>
        </w:rPr>
        <w:t xml:space="preserve">ANEXO II – </w:t>
      </w:r>
      <w:r w:rsidR="00FE7948" w:rsidRPr="00D51D91">
        <w:rPr>
          <w:rFonts w:ascii="Arial Narrow" w:hAnsi="Arial Narrow" w:cs="Arial"/>
        </w:rPr>
        <w:t>Estudos Preliminares da Contratação</w:t>
      </w:r>
    </w:p>
    <w:p w14:paraId="48E299E2" w14:textId="3E8F88C3" w:rsidR="0006419C" w:rsidRPr="00D51D91" w:rsidRDefault="00FE7948" w:rsidP="005D6742">
      <w:pPr>
        <w:numPr>
          <w:ilvl w:val="2"/>
          <w:numId w:val="15"/>
        </w:numPr>
        <w:spacing w:before="120" w:after="120" w:line="276" w:lineRule="auto"/>
        <w:ind w:left="1276" w:hanging="425"/>
        <w:jc w:val="both"/>
        <w:rPr>
          <w:rFonts w:ascii="Arial Narrow" w:hAnsi="Arial Narrow" w:cs="Arial"/>
        </w:rPr>
      </w:pPr>
      <w:r w:rsidRPr="00D51D91">
        <w:rPr>
          <w:rFonts w:ascii="Arial Narrow" w:hAnsi="Arial Narrow" w:cs="Arial"/>
        </w:rPr>
        <w:t xml:space="preserve">ANEXO III -  </w:t>
      </w:r>
      <w:r w:rsidR="0006419C" w:rsidRPr="00D51D91">
        <w:rPr>
          <w:rFonts w:ascii="Arial Narrow" w:hAnsi="Arial Narrow" w:cs="Arial"/>
        </w:rPr>
        <w:t>Minuta de Ata de Registro de Preços, se for o caso.</w:t>
      </w:r>
    </w:p>
    <w:p w14:paraId="7B21AD40" w14:textId="77777777" w:rsidR="004F6867" w:rsidRPr="00D51D91" w:rsidRDefault="00FE7948"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bCs/>
          <w:iCs/>
        </w:rPr>
        <w:t xml:space="preserve">ANEXO IV – </w:t>
      </w:r>
      <w:r w:rsidR="004F6867" w:rsidRPr="00D51D91">
        <w:rPr>
          <w:rFonts w:ascii="Arial Narrow" w:hAnsi="Arial Narrow" w:cs="Arial"/>
          <w:bCs/>
          <w:iCs/>
        </w:rPr>
        <w:t>Minuta de Contrato</w:t>
      </w:r>
    </w:p>
    <w:p w14:paraId="7513EE89" w14:textId="27C28EE7" w:rsidR="00FE7948" w:rsidRPr="00D51D91" w:rsidRDefault="004F6867"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bCs/>
          <w:iCs/>
        </w:rPr>
        <w:t xml:space="preserve">ANEXO V </w:t>
      </w:r>
      <w:r w:rsidRPr="00D51D91">
        <w:rPr>
          <w:rFonts w:ascii="Arial Narrow" w:hAnsi="Arial Narrow" w:cs="Arial"/>
          <w:iCs/>
        </w:rPr>
        <w:t xml:space="preserve">- </w:t>
      </w:r>
      <w:r w:rsidR="00FE7948" w:rsidRPr="00D51D91">
        <w:rPr>
          <w:rFonts w:ascii="Arial Narrow" w:hAnsi="Arial Narrow" w:cs="Arial"/>
          <w:iCs/>
        </w:rPr>
        <w:t>Modelo de Proposta</w:t>
      </w:r>
    </w:p>
    <w:p w14:paraId="64B87DE2" w14:textId="6DF0F388" w:rsidR="00FE7948" w:rsidRPr="00D51D91" w:rsidRDefault="00FE7948"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iCs/>
        </w:rPr>
        <w:t xml:space="preserve"> ANEXO V</w:t>
      </w:r>
      <w:r w:rsidR="004F6867" w:rsidRPr="00D51D91">
        <w:rPr>
          <w:rFonts w:ascii="Arial Narrow" w:hAnsi="Arial Narrow" w:cs="Arial"/>
          <w:iCs/>
        </w:rPr>
        <w:t>I</w:t>
      </w:r>
      <w:r w:rsidRPr="00D51D91">
        <w:rPr>
          <w:rFonts w:ascii="Arial Narrow" w:hAnsi="Arial Narrow" w:cs="Arial"/>
          <w:iCs/>
        </w:rPr>
        <w:t xml:space="preserve"> – Declaração de Inexistência de Fatos Supervenientes Impeditivos</w:t>
      </w:r>
    </w:p>
    <w:p w14:paraId="14C2468F" w14:textId="4FBB8A69" w:rsidR="00FE7948" w:rsidRPr="00D51D91" w:rsidRDefault="00FE7948"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iCs/>
        </w:rPr>
        <w:t>ANEXO V</w:t>
      </w:r>
      <w:r w:rsidR="004F6867" w:rsidRPr="00D51D91">
        <w:rPr>
          <w:rFonts w:ascii="Arial Narrow" w:hAnsi="Arial Narrow" w:cs="Arial"/>
          <w:iCs/>
        </w:rPr>
        <w:t>I</w:t>
      </w:r>
      <w:r w:rsidRPr="00D51D91">
        <w:rPr>
          <w:rFonts w:ascii="Arial Narrow" w:hAnsi="Arial Narrow" w:cs="Arial"/>
          <w:iCs/>
        </w:rPr>
        <w:t>I – Declaração que Não Emprega Menor</w:t>
      </w:r>
    </w:p>
    <w:p w14:paraId="3A0DEA99" w14:textId="68B9CE76" w:rsidR="00FE7948" w:rsidRPr="00D51D91" w:rsidRDefault="00FE7948"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iCs/>
        </w:rPr>
        <w:t>ANEXO VII</w:t>
      </w:r>
      <w:r w:rsidR="004F6867" w:rsidRPr="00D51D91">
        <w:rPr>
          <w:rFonts w:ascii="Arial Narrow" w:hAnsi="Arial Narrow" w:cs="Arial"/>
          <w:iCs/>
        </w:rPr>
        <w:t>I</w:t>
      </w:r>
      <w:r w:rsidRPr="00D51D91">
        <w:rPr>
          <w:rFonts w:ascii="Arial Narrow" w:hAnsi="Arial Narrow" w:cs="Arial"/>
          <w:iCs/>
        </w:rPr>
        <w:t xml:space="preserve"> – Declaração de Enquadramento de Microempresa ou Empresa de Pequeno Porte</w:t>
      </w:r>
    </w:p>
    <w:p w14:paraId="7B74FC35" w14:textId="1151AE03" w:rsidR="00FE7948" w:rsidRPr="00D51D91" w:rsidRDefault="004F6867"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iCs/>
        </w:rPr>
        <w:t>ANEXO IX</w:t>
      </w:r>
      <w:r w:rsidR="00FE7948" w:rsidRPr="00D51D91">
        <w:rPr>
          <w:rFonts w:ascii="Arial Narrow" w:hAnsi="Arial Narrow" w:cs="Arial"/>
          <w:iCs/>
        </w:rPr>
        <w:t xml:space="preserve"> - Declaração de Ciência</w:t>
      </w:r>
    </w:p>
    <w:p w14:paraId="51FC6E2C" w14:textId="1C726959" w:rsidR="00FE7948" w:rsidRPr="00D51D91" w:rsidRDefault="004F6867" w:rsidP="005D6742">
      <w:pPr>
        <w:numPr>
          <w:ilvl w:val="2"/>
          <w:numId w:val="15"/>
        </w:numPr>
        <w:tabs>
          <w:tab w:val="left" w:pos="1440"/>
        </w:tabs>
        <w:autoSpaceDE w:val="0"/>
        <w:snapToGrid w:val="0"/>
        <w:spacing w:before="120" w:after="120" w:line="276" w:lineRule="auto"/>
        <w:ind w:left="1276" w:hanging="425"/>
        <w:jc w:val="both"/>
        <w:rPr>
          <w:rFonts w:ascii="Arial Narrow" w:hAnsi="Arial Narrow" w:cs="Arial"/>
          <w:iCs/>
        </w:rPr>
      </w:pPr>
      <w:r w:rsidRPr="00D51D91">
        <w:rPr>
          <w:rFonts w:ascii="Arial Narrow" w:hAnsi="Arial Narrow" w:cs="Arial"/>
          <w:iCs/>
        </w:rPr>
        <w:t xml:space="preserve">ANEXO </w:t>
      </w:r>
      <w:r w:rsidR="00FE7948" w:rsidRPr="00D51D91">
        <w:rPr>
          <w:rFonts w:ascii="Arial Narrow" w:hAnsi="Arial Narrow" w:cs="Arial"/>
          <w:iCs/>
        </w:rPr>
        <w:t>X - Declaração de Elaboração Independente de Proposta</w:t>
      </w:r>
    </w:p>
    <w:p w14:paraId="5B4C9EF7" w14:textId="65698DB3" w:rsidR="006E04C9" w:rsidRPr="00D51D91" w:rsidRDefault="00FE7948" w:rsidP="00697448">
      <w:pPr>
        <w:spacing w:before="240" w:after="240" w:line="276" w:lineRule="auto"/>
        <w:ind w:left="360" w:right="-15" w:firstLine="709"/>
        <w:rPr>
          <w:rFonts w:ascii="Arial Narrow" w:hAnsi="Arial Narrow" w:cs="Arial"/>
        </w:rPr>
      </w:pPr>
      <w:r w:rsidRPr="00D51D91">
        <w:rPr>
          <w:rFonts w:ascii="Arial Narrow" w:hAnsi="Arial Narrow" w:cs="Arial"/>
          <w:iCs/>
        </w:rPr>
        <w:t xml:space="preserve">Cajazeiras, </w:t>
      </w:r>
      <w:r w:rsidR="006304B7" w:rsidRPr="00D51D91">
        <w:rPr>
          <w:rFonts w:ascii="Arial Narrow" w:hAnsi="Arial Narrow" w:cs="Arial"/>
          <w:iCs/>
        </w:rPr>
        <w:t>27</w:t>
      </w:r>
      <w:r w:rsidRPr="00D51D91">
        <w:rPr>
          <w:rFonts w:ascii="Arial Narrow" w:hAnsi="Arial Narrow" w:cs="Arial"/>
          <w:iCs/>
        </w:rPr>
        <w:t xml:space="preserve"> de </w:t>
      </w:r>
      <w:r w:rsidR="00324AB7" w:rsidRPr="00D51D91">
        <w:rPr>
          <w:rFonts w:ascii="Arial Narrow" w:hAnsi="Arial Narrow" w:cs="Arial"/>
          <w:iCs/>
        </w:rPr>
        <w:t>agosto</w:t>
      </w:r>
      <w:r w:rsidRPr="00D51D91">
        <w:rPr>
          <w:rFonts w:ascii="Arial Narrow" w:hAnsi="Arial Narrow" w:cs="Arial"/>
          <w:iCs/>
        </w:rPr>
        <w:t xml:space="preserve"> de 2019</w:t>
      </w:r>
      <w:r w:rsidR="00CA24FB" w:rsidRPr="00D51D91">
        <w:rPr>
          <w:rFonts w:ascii="Arial Narrow" w:hAnsi="Arial Narrow" w:cs="Arial"/>
        </w:rPr>
        <w:t>.</w:t>
      </w:r>
    </w:p>
    <w:p w14:paraId="1D6DF7B4" w14:textId="77777777" w:rsidR="006304B7" w:rsidRPr="00D51D91" w:rsidRDefault="006304B7" w:rsidP="00697448">
      <w:pPr>
        <w:spacing w:before="240" w:after="240" w:line="276" w:lineRule="auto"/>
        <w:ind w:left="360" w:right="-15" w:firstLine="709"/>
        <w:rPr>
          <w:rFonts w:ascii="Arial Narrow" w:hAnsi="Arial Narrow" w:cs="Arial"/>
        </w:rPr>
      </w:pPr>
    </w:p>
    <w:p w14:paraId="5F9C4E9B" w14:textId="23F03153" w:rsidR="00CA24FB" w:rsidRPr="00D51D91" w:rsidRDefault="006E04C9" w:rsidP="006E04C9">
      <w:pPr>
        <w:spacing w:before="240" w:line="276" w:lineRule="auto"/>
        <w:ind w:right="-15" w:firstLine="709"/>
        <w:jc w:val="center"/>
        <w:rPr>
          <w:rFonts w:ascii="Arial Narrow" w:hAnsi="Arial Narrow" w:cs="Arial"/>
        </w:rPr>
      </w:pPr>
      <w:r w:rsidRPr="00D51D91">
        <w:rPr>
          <w:rFonts w:ascii="Arial Narrow" w:hAnsi="Arial Narrow" w:cs="Arial"/>
        </w:rPr>
        <w:t>__________________________________________________</w:t>
      </w:r>
    </w:p>
    <w:p w14:paraId="4F0453C3" w14:textId="2DC50521" w:rsidR="006E04C9" w:rsidRPr="00D51D91" w:rsidRDefault="00E45066" w:rsidP="006E04C9">
      <w:pPr>
        <w:spacing w:line="276" w:lineRule="auto"/>
        <w:ind w:firstLine="709"/>
        <w:jc w:val="center"/>
        <w:rPr>
          <w:rFonts w:ascii="Arial Narrow" w:hAnsi="Arial Narrow" w:cs="Arial"/>
          <w:b/>
        </w:rPr>
      </w:pPr>
      <w:r w:rsidRPr="00D51D91">
        <w:rPr>
          <w:rFonts w:ascii="Arial Narrow" w:hAnsi="Arial Narrow" w:cs="Arial"/>
          <w:b/>
        </w:rPr>
        <w:lastRenderedPageBreak/>
        <w:t>Antônio</w:t>
      </w:r>
      <w:r w:rsidR="006E04C9" w:rsidRPr="00D51D91">
        <w:rPr>
          <w:rFonts w:ascii="Arial Narrow" w:hAnsi="Arial Narrow" w:cs="Arial"/>
          <w:b/>
        </w:rPr>
        <w:t xml:space="preserve"> Fernandes Filho</w:t>
      </w:r>
    </w:p>
    <w:p w14:paraId="0A807AC9" w14:textId="7A0F05B8" w:rsidR="00D402D1" w:rsidRPr="00D51D91" w:rsidRDefault="006E04C9" w:rsidP="00324AB7">
      <w:pPr>
        <w:spacing w:line="276" w:lineRule="auto"/>
        <w:ind w:firstLine="709"/>
        <w:jc w:val="center"/>
        <w:rPr>
          <w:rFonts w:ascii="Arial Narrow" w:hAnsi="Arial Narrow" w:cs="Arial"/>
        </w:rPr>
      </w:pPr>
      <w:r w:rsidRPr="00D51D91">
        <w:rPr>
          <w:rFonts w:ascii="Arial Narrow" w:hAnsi="Arial Narrow" w:cs="Arial"/>
        </w:rPr>
        <w:t>Diretor do CFP/UFCG</w:t>
      </w:r>
    </w:p>
    <w:p w14:paraId="2D5B7009" w14:textId="64535903" w:rsidR="00D402D1" w:rsidRPr="00D51D91" w:rsidRDefault="00D402D1">
      <w:pPr>
        <w:rPr>
          <w:rFonts w:ascii="Arial Narrow" w:hAnsi="Arial Narrow" w:cs="Arial"/>
          <w:b/>
        </w:rPr>
      </w:pPr>
      <w:r w:rsidRPr="00D51D91">
        <w:rPr>
          <w:rFonts w:ascii="Arial Narrow" w:hAnsi="Arial Narrow" w:cs="Arial"/>
          <w:b/>
        </w:rPr>
        <w:br w:type="page"/>
      </w:r>
    </w:p>
    <w:p w14:paraId="6C8AA200" w14:textId="7F3E778C" w:rsidR="005621F1" w:rsidRPr="00D51D91" w:rsidRDefault="005621F1" w:rsidP="005621F1">
      <w:pPr>
        <w:jc w:val="center"/>
        <w:rPr>
          <w:rFonts w:ascii="Arial Narrow" w:hAnsi="Arial Narrow" w:cs="Arial"/>
          <w:b/>
        </w:rPr>
      </w:pPr>
      <w:r w:rsidRPr="00D51D91">
        <w:rPr>
          <w:rFonts w:ascii="Arial Narrow" w:hAnsi="Arial Narrow" w:cs="Arial"/>
          <w:b/>
        </w:rPr>
        <w:lastRenderedPageBreak/>
        <w:t>ANEXO I</w:t>
      </w:r>
    </w:p>
    <w:p w14:paraId="1A7D3431" w14:textId="77777777" w:rsidR="005621F1" w:rsidRPr="00D51D91" w:rsidRDefault="005621F1" w:rsidP="005621F1">
      <w:pPr>
        <w:jc w:val="center"/>
        <w:rPr>
          <w:rFonts w:ascii="Arial Narrow" w:hAnsi="Arial Narrow" w:cs="Arial"/>
          <w:b/>
        </w:rPr>
      </w:pPr>
    </w:p>
    <w:p w14:paraId="441BAAF8" w14:textId="2B71BDBF" w:rsidR="008E0233" w:rsidRPr="00D51D91" w:rsidRDefault="008E0233" w:rsidP="008E0233">
      <w:pPr>
        <w:tabs>
          <w:tab w:val="left" w:pos="284"/>
        </w:tabs>
        <w:spacing w:line="276" w:lineRule="auto"/>
        <w:jc w:val="center"/>
        <w:rPr>
          <w:rFonts w:ascii="Arial Narrow" w:hAnsi="Arial Narrow" w:cs="Arial"/>
          <w:b/>
          <w:bCs/>
          <w:sz w:val="22"/>
          <w:szCs w:val="22"/>
        </w:rPr>
      </w:pPr>
      <w:r w:rsidRPr="00D51D91">
        <w:rPr>
          <w:rFonts w:ascii="Arial Narrow" w:hAnsi="Arial Narrow" w:cs="Arial"/>
          <w:b/>
          <w:bCs/>
          <w:sz w:val="22"/>
          <w:szCs w:val="22"/>
        </w:rPr>
        <w:t>TERMO DE REFERÊNCIA</w:t>
      </w:r>
    </w:p>
    <w:p w14:paraId="747AB72C" w14:textId="0031C7E4" w:rsidR="008E0233" w:rsidRPr="00D51D91" w:rsidRDefault="00385C9C" w:rsidP="008E0233">
      <w:pPr>
        <w:tabs>
          <w:tab w:val="left" w:pos="284"/>
        </w:tabs>
        <w:spacing w:line="276" w:lineRule="auto"/>
        <w:jc w:val="center"/>
        <w:rPr>
          <w:rFonts w:ascii="Arial Narrow" w:hAnsi="Arial Narrow" w:cs="Arial"/>
          <w:b/>
          <w:bCs/>
          <w:sz w:val="22"/>
          <w:szCs w:val="22"/>
        </w:rPr>
      </w:pPr>
      <w:r w:rsidRPr="00D51D91">
        <w:rPr>
          <w:rFonts w:ascii="Arial Narrow" w:hAnsi="Arial Narrow" w:cs="Arial"/>
          <w:b/>
          <w:bCs/>
          <w:sz w:val="22"/>
          <w:szCs w:val="22"/>
        </w:rPr>
        <w:t>PREGÃO</w:t>
      </w:r>
      <w:r w:rsidR="008E0233" w:rsidRPr="00D51D91">
        <w:rPr>
          <w:rFonts w:ascii="Arial Narrow" w:hAnsi="Arial Narrow" w:cs="Arial"/>
          <w:b/>
          <w:bCs/>
          <w:sz w:val="22"/>
          <w:szCs w:val="22"/>
        </w:rPr>
        <w:t xml:space="preserve"> ELETRÔNICO </w:t>
      </w:r>
    </w:p>
    <w:p w14:paraId="22D1FB5D" w14:textId="77777777" w:rsidR="008E0233" w:rsidRPr="00D51D91" w:rsidRDefault="008E0233" w:rsidP="008E0233">
      <w:pPr>
        <w:tabs>
          <w:tab w:val="left" w:pos="284"/>
        </w:tabs>
        <w:spacing w:line="276" w:lineRule="auto"/>
        <w:jc w:val="center"/>
        <w:rPr>
          <w:rFonts w:ascii="Arial Narrow" w:hAnsi="Arial Narrow" w:cs="Arial"/>
          <w:b/>
          <w:bCs/>
          <w:iCs/>
          <w:sz w:val="22"/>
          <w:szCs w:val="22"/>
        </w:rPr>
      </w:pPr>
      <w:r w:rsidRPr="00D51D91">
        <w:rPr>
          <w:rFonts w:ascii="Arial Narrow" w:hAnsi="Arial Narrow" w:cs="Arial"/>
          <w:b/>
          <w:bCs/>
          <w:iCs/>
          <w:sz w:val="22"/>
          <w:szCs w:val="22"/>
        </w:rPr>
        <w:t>(COMPRAS)</w:t>
      </w:r>
    </w:p>
    <w:p w14:paraId="6CA4D34F" w14:textId="77777777" w:rsidR="008E0233" w:rsidRPr="00D51D91" w:rsidRDefault="008E0233" w:rsidP="008E0233">
      <w:pPr>
        <w:tabs>
          <w:tab w:val="left" w:pos="284"/>
        </w:tabs>
        <w:spacing w:after="120" w:line="276" w:lineRule="auto"/>
        <w:ind w:right="-15"/>
        <w:jc w:val="center"/>
        <w:rPr>
          <w:rFonts w:ascii="Arial Narrow" w:hAnsi="Arial Narrow" w:cs="Arial"/>
          <w:b/>
          <w:bCs/>
          <w:i/>
          <w:sz w:val="22"/>
          <w:szCs w:val="22"/>
        </w:rPr>
      </w:pPr>
    </w:p>
    <w:p w14:paraId="0A4B6434" w14:textId="77777777" w:rsidR="008E0233" w:rsidRPr="00D51D91" w:rsidRDefault="008E0233" w:rsidP="008E0233">
      <w:pPr>
        <w:tabs>
          <w:tab w:val="left" w:pos="284"/>
        </w:tabs>
        <w:spacing w:line="276" w:lineRule="auto"/>
        <w:jc w:val="center"/>
        <w:rPr>
          <w:rFonts w:ascii="Arial Narrow" w:hAnsi="Arial Narrow" w:cs="Arial"/>
          <w:b/>
          <w:bCs/>
          <w:sz w:val="22"/>
          <w:szCs w:val="22"/>
        </w:rPr>
      </w:pPr>
      <w:r w:rsidRPr="00D51D91">
        <w:rPr>
          <w:rFonts w:ascii="Arial Narrow" w:hAnsi="Arial Narrow" w:cs="Arial"/>
          <w:b/>
          <w:bCs/>
          <w:sz w:val="22"/>
          <w:szCs w:val="22"/>
        </w:rPr>
        <w:t>UNIVERSIDADE FEDERAL DE CAMPINA GRANDE</w:t>
      </w:r>
    </w:p>
    <w:p w14:paraId="094FE4F4" w14:textId="77777777" w:rsidR="008E0233" w:rsidRPr="00D51D91" w:rsidRDefault="008E0233" w:rsidP="008E0233">
      <w:pPr>
        <w:tabs>
          <w:tab w:val="left" w:pos="284"/>
        </w:tabs>
        <w:spacing w:line="276" w:lineRule="auto"/>
        <w:jc w:val="center"/>
        <w:rPr>
          <w:rFonts w:ascii="Arial Narrow" w:hAnsi="Arial Narrow" w:cs="Arial"/>
          <w:b/>
          <w:bCs/>
          <w:sz w:val="22"/>
          <w:szCs w:val="22"/>
        </w:rPr>
      </w:pPr>
      <w:r w:rsidRPr="00D51D91">
        <w:rPr>
          <w:rFonts w:ascii="Arial Narrow" w:hAnsi="Arial Narrow" w:cs="Arial"/>
          <w:b/>
          <w:bCs/>
          <w:sz w:val="22"/>
          <w:szCs w:val="22"/>
        </w:rPr>
        <w:t xml:space="preserve">CENTRO DE FORMAÇÃO DE PROFESSORES </w:t>
      </w:r>
    </w:p>
    <w:p w14:paraId="590F11BF" w14:textId="77777777" w:rsidR="008E0233" w:rsidRPr="00D51D91" w:rsidRDefault="008E0233" w:rsidP="008E0233">
      <w:pPr>
        <w:tabs>
          <w:tab w:val="left" w:pos="284"/>
        </w:tabs>
        <w:spacing w:line="276" w:lineRule="auto"/>
        <w:jc w:val="center"/>
        <w:rPr>
          <w:rFonts w:ascii="Arial Narrow" w:hAnsi="Arial Narrow" w:cs="Arial"/>
          <w:b/>
          <w:bCs/>
          <w:sz w:val="22"/>
          <w:szCs w:val="22"/>
        </w:rPr>
      </w:pPr>
      <w:r w:rsidRPr="00D51D91">
        <w:rPr>
          <w:rFonts w:ascii="Arial Narrow" w:hAnsi="Arial Narrow" w:cs="Arial"/>
          <w:b/>
          <w:bCs/>
          <w:sz w:val="22"/>
          <w:szCs w:val="22"/>
        </w:rPr>
        <w:t>PREGÃO ELETRÔNICO Nº 06/2019</w:t>
      </w:r>
    </w:p>
    <w:p w14:paraId="3228B390" w14:textId="77777777" w:rsidR="008E0233" w:rsidRPr="00D51D91" w:rsidRDefault="008E0233" w:rsidP="008E0233">
      <w:pPr>
        <w:tabs>
          <w:tab w:val="left" w:pos="284"/>
        </w:tabs>
        <w:spacing w:line="276" w:lineRule="auto"/>
        <w:jc w:val="center"/>
        <w:rPr>
          <w:rFonts w:ascii="Arial Narrow" w:hAnsi="Arial Narrow" w:cs="Arial"/>
          <w:bCs/>
          <w:sz w:val="22"/>
          <w:szCs w:val="22"/>
        </w:rPr>
      </w:pPr>
      <w:r w:rsidRPr="00D51D91">
        <w:rPr>
          <w:rFonts w:ascii="Arial Narrow" w:hAnsi="Arial Narrow" w:cs="Arial"/>
          <w:bCs/>
          <w:sz w:val="22"/>
          <w:szCs w:val="22"/>
        </w:rPr>
        <w:t xml:space="preserve"> (Processo Administrativo n. º 23096.008129/2019-68)</w:t>
      </w:r>
    </w:p>
    <w:p w14:paraId="5E7D79B8" w14:textId="77777777" w:rsidR="008E0233" w:rsidRPr="00D51D91" w:rsidRDefault="008E0233" w:rsidP="008E0233">
      <w:pPr>
        <w:tabs>
          <w:tab w:val="left" w:pos="284"/>
        </w:tabs>
        <w:spacing w:after="120" w:line="276" w:lineRule="auto"/>
        <w:ind w:right="-15"/>
        <w:jc w:val="center"/>
        <w:rPr>
          <w:rFonts w:ascii="Arial Narrow" w:hAnsi="Arial Narrow" w:cs="Arial"/>
          <w:b/>
          <w:bCs/>
          <w:sz w:val="22"/>
          <w:szCs w:val="22"/>
        </w:rPr>
      </w:pPr>
    </w:p>
    <w:p w14:paraId="0EB382F4" w14:textId="77777777" w:rsidR="008E0233" w:rsidRPr="00D51D91" w:rsidRDefault="008E0233" w:rsidP="003B67B3">
      <w:pPr>
        <w:pStyle w:val="Nivel01"/>
        <w:numPr>
          <w:ilvl w:val="0"/>
          <w:numId w:val="30"/>
        </w:numPr>
        <w:tabs>
          <w:tab w:val="left" w:pos="284"/>
        </w:tabs>
        <w:spacing w:after="120"/>
        <w:ind w:left="142" w:hanging="142"/>
        <w:jc w:val="left"/>
        <w:rPr>
          <w:rFonts w:ascii="Arial Narrow" w:hAnsi="Arial Narrow"/>
          <w:color w:val="auto"/>
          <w:sz w:val="22"/>
          <w:szCs w:val="22"/>
        </w:rPr>
      </w:pPr>
      <w:r w:rsidRPr="00D51D91">
        <w:rPr>
          <w:rFonts w:ascii="Arial Narrow" w:hAnsi="Arial Narrow"/>
          <w:color w:val="auto"/>
          <w:sz w:val="22"/>
          <w:szCs w:val="22"/>
        </w:rPr>
        <w:t>DO OBJETO</w:t>
      </w:r>
    </w:p>
    <w:p w14:paraId="17B38ED4"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b/>
          <w:sz w:val="22"/>
          <w:szCs w:val="22"/>
        </w:rPr>
      </w:pPr>
      <w:r w:rsidRPr="00D51D91">
        <w:rPr>
          <w:rFonts w:ascii="Arial Narrow" w:hAnsi="Arial Narrow" w:cs="Arial"/>
          <w:sz w:val="22"/>
          <w:szCs w:val="22"/>
        </w:rPr>
        <w:t>Aquisição de materiais permanentes e de consumo para o Centro de Formação de Professores</w:t>
      </w:r>
      <w:r w:rsidRPr="00D51D91">
        <w:rPr>
          <w:rFonts w:ascii="Arial Narrow" w:hAnsi="Arial Narrow" w:cs="Arial"/>
          <w:b/>
          <w:sz w:val="22"/>
          <w:szCs w:val="22"/>
        </w:rPr>
        <w:t>,</w:t>
      </w:r>
      <w:r w:rsidRPr="00D51D91">
        <w:rPr>
          <w:rFonts w:ascii="Arial Narrow" w:hAnsi="Arial Narrow" w:cs="Arial"/>
          <w:sz w:val="22"/>
          <w:szCs w:val="22"/>
        </w:rPr>
        <w:t xml:space="preserve"> conforme condições, quantidades e exigências estabelecidas neste instrumento.</w:t>
      </w:r>
    </w:p>
    <w:p w14:paraId="5E7B19BB"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sz w:val="22"/>
          <w:szCs w:val="22"/>
        </w:rPr>
      </w:pPr>
      <w:r w:rsidRPr="00D51D91">
        <w:rPr>
          <w:rFonts w:ascii="Arial Narrow" w:hAnsi="Arial Narrow" w:cs="Arial"/>
          <w:sz w:val="22"/>
          <w:szCs w:val="22"/>
        </w:rPr>
        <w:t xml:space="preserve">Havendo divergência entre a descrição do objeto constante no Termo de Referência e a descrição do objeto constante no site do </w:t>
      </w:r>
      <w:proofErr w:type="spellStart"/>
      <w:r w:rsidRPr="00D51D91">
        <w:rPr>
          <w:rFonts w:ascii="Arial Narrow" w:hAnsi="Arial Narrow" w:cs="Arial"/>
          <w:sz w:val="22"/>
          <w:szCs w:val="22"/>
        </w:rPr>
        <w:t>Comprasnet</w:t>
      </w:r>
      <w:proofErr w:type="spellEnd"/>
      <w:r w:rsidRPr="00D51D91">
        <w:rPr>
          <w:rFonts w:ascii="Arial Narrow" w:hAnsi="Arial Narrow" w:cs="Arial"/>
          <w:sz w:val="22"/>
          <w:szCs w:val="22"/>
        </w:rPr>
        <w:t xml:space="preserve"> ou na nota de empenho, prevalecerá sempre, a descrição deste Termo de Referência.</w:t>
      </w:r>
    </w:p>
    <w:p w14:paraId="3396F60C"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sz w:val="22"/>
          <w:szCs w:val="22"/>
        </w:rPr>
      </w:pPr>
      <w:r w:rsidRPr="00D51D91">
        <w:rPr>
          <w:rFonts w:ascii="Arial Narrow" w:hAnsi="Arial Narrow" w:cs="Arial"/>
          <w:sz w:val="22"/>
          <w:szCs w:val="22"/>
        </w:rPr>
        <w:t>Deverá ser cotada a quantidade máxima prevista para cada item, conforme fixado neste Termo de Referência</w:t>
      </w:r>
    </w:p>
    <w:tbl>
      <w:tblPr>
        <w:tblW w:w="941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731"/>
        <w:gridCol w:w="779"/>
        <w:gridCol w:w="4020"/>
        <w:gridCol w:w="837"/>
        <w:gridCol w:w="1254"/>
        <w:gridCol w:w="1254"/>
      </w:tblGrid>
      <w:tr w:rsidR="003B67B3" w:rsidRPr="00D51D91" w14:paraId="5DCC5158" w14:textId="77777777" w:rsidTr="003B67B3">
        <w:trPr>
          <w:trHeight w:val="1020"/>
        </w:trPr>
        <w:tc>
          <w:tcPr>
            <w:tcW w:w="542" w:type="dxa"/>
            <w:shd w:val="clear" w:color="auto" w:fill="B8CCE4" w:themeFill="accent1" w:themeFillTint="66"/>
            <w:vAlign w:val="center"/>
            <w:hideMark/>
          </w:tcPr>
          <w:p w14:paraId="4169FF67" w14:textId="77777777" w:rsidR="008E0233" w:rsidRPr="00D51D91" w:rsidRDefault="008E0233" w:rsidP="00D9186C">
            <w:pPr>
              <w:jc w:val="center"/>
              <w:rPr>
                <w:rFonts w:ascii="Arial Narrow" w:hAnsi="Arial Narrow"/>
                <w:b/>
                <w:smallCaps/>
                <w:sz w:val="20"/>
                <w:szCs w:val="20"/>
              </w:rPr>
            </w:pPr>
            <w:r w:rsidRPr="00D51D91">
              <w:rPr>
                <w:rFonts w:ascii="Arial Narrow" w:hAnsi="Arial Narrow"/>
                <w:b/>
                <w:smallCaps/>
                <w:sz w:val="20"/>
                <w:szCs w:val="20"/>
              </w:rPr>
              <w:t>Item</w:t>
            </w:r>
          </w:p>
        </w:tc>
        <w:tc>
          <w:tcPr>
            <w:tcW w:w="731" w:type="dxa"/>
            <w:shd w:val="clear" w:color="auto" w:fill="B8CCE4" w:themeFill="accent1" w:themeFillTint="66"/>
            <w:vAlign w:val="center"/>
            <w:hideMark/>
          </w:tcPr>
          <w:p w14:paraId="1A77F27B" w14:textId="77777777" w:rsidR="008E0233" w:rsidRPr="00D51D91" w:rsidRDefault="008E0233" w:rsidP="00D9186C">
            <w:pPr>
              <w:jc w:val="center"/>
              <w:rPr>
                <w:rFonts w:ascii="Arial Narrow" w:hAnsi="Arial Narrow"/>
                <w:b/>
                <w:smallCaps/>
                <w:sz w:val="20"/>
                <w:szCs w:val="20"/>
              </w:rPr>
            </w:pPr>
            <w:r w:rsidRPr="00D51D91">
              <w:rPr>
                <w:rFonts w:ascii="Arial Narrow" w:hAnsi="Arial Narrow"/>
                <w:b/>
                <w:smallCaps/>
                <w:sz w:val="20"/>
                <w:szCs w:val="20"/>
              </w:rPr>
              <w:t>Quant</w:t>
            </w:r>
          </w:p>
        </w:tc>
        <w:tc>
          <w:tcPr>
            <w:tcW w:w="779" w:type="dxa"/>
            <w:shd w:val="clear" w:color="auto" w:fill="B8CCE4" w:themeFill="accent1" w:themeFillTint="66"/>
            <w:vAlign w:val="center"/>
            <w:hideMark/>
          </w:tcPr>
          <w:p w14:paraId="069E06EB" w14:textId="77777777" w:rsidR="008E0233" w:rsidRPr="00D51D91" w:rsidRDefault="008E0233" w:rsidP="00D9186C">
            <w:pPr>
              <w:jc w:val="center"/>
              <w:rPr>
                <w:rFonts w:ascii="Arial Narrow" w:hAnsi="Arial Narrow"/>
                <w:b/>
                <w:smallCaps/>
                <w:sz w:val="20"/>
                <w:szCs w:val="20"/>
              </w:rPr>
            </w:pPr>
            <w:proofErr w:type="spellStart"/>
            <w:r w:rsidRPr="00D51D91">
              <w:rPr>
                <w:rFonts w:ascii="Arial Narrow" w:hAnsi="Arial Narrow"/>
                <w:b/>
                <w:smallCaps/>
                <w:sz w:val="20"/>
                <w:szCs w:val="20"/>
              </w:rPr>
              <w:t>Unid</w:t>
            </w:r>
            <w:proofErr w:type="spellEnd"/>
          </w:p>
        </w:tc>
        <w:tc>
          <w:tcPr>
            <w:tcW w:w="4020" w:type="dxa"/>
            <w:shd w:val="clear" w:color="auto" w:fill="B8CCE4" w:themeFill="accent1" w:themeFillTint="66"/>
            <w:vAlign w:val="center"/>
            <w:hideMark/>
          </w:tcPr>
          <w:p w14:paraId="777C1B9E" w14:textId="77777777" w:rsidR="008E0233" w:rsidRPr="00D51D91" w:rsidRDefault="008E0233" w:rsidP="00D9186C">
            <w:pPr>
              <w:jc w:val="center"/>
              <w:rPr>
                <w:rFonts w:ascii="Arial Narrow" w:hAnsi="Arial Narrow"/>
                <w:b/>
                <w:smallCaps/>
                <w:sz w:val="20"/>
                <w:szCs w:val="20"/>
              </w:rPr>
            </w:pPr>
            <w:r w:rsidRPr="00D51D91">
              <w:rPr>
                <w:rFonts w:ascii="Arial Narrow" w:hAnsi="Arial Narrow"/>
                <w:b/>
                <w:smallCaps/>
                <w:sz w:val="20"/>
                <w:szCs w:val="20"/>
              </w:rPr>
              <w:t>Descrição</w:t>
            </w:r>
          </w:p>
        </w:tc>
        <w:tc>
          <w:tcPr>
            <w:tcW w:w="837" w:type="dxa"/>
            <w:shd w:val="clear" w:color="auto" w:fill="B8CCE4" w:themeFill="accent1" w:themeFillTint="66"/>
            <w:vAlign w:val="center"/>
            <w:hideMark/>
          </w:tcPr>
          <w:p w14:paraId="6F3C69B7" w14:textId="77777777" w:rsidR="008E0233" w:rsidRPr="00D51D91" w:rsidRDefault="008E0233" w:rsidP="00D9186C">
            <w:pPr>
              <w:jc w:val="center"/>
              <w:rPr>
                <w:rFonts w:ascii="Arial Narrow" w:hAnsi="Arial Narrow"/>
                <w:b/>
                <w:smallCaps/>
                <w:sz w:val="20"/>
                <w:szCs w:val="20"/>
              </w:rPr>
            </w:pPr>
            <w:proofErr w:type="spellStart"/>
            <w:r w:rsidRPr="00D51D91">
              <w:rPr>
                <w:rFonts w:ascii="Arial Narrow" w:hAnsi="Arial Narrow"/>
                <w:b/>
                <w:smallCaps/>
                <w:sz w:val="20"/>
                <w:szCs w:val="20"/>
              </w:rPr>
              <w:t>Catmat</w:t>
            </w:r>
            <w:proofErr w:type="spellEnd"/>
          </w:p>
        </w:tc>
        <w:tc>
          <w:tcPr>
            <w:tcW w:w="1254" w:type="dxa"/>
            <w:shd w:val="clear" w:color="auto" w:fill="B8CCE4" w:themeFill="accent1" w:themeFillTint="66"/>
            <w:vAlign w:val="center"/>
            <w:hideMark/>
          </w:tcPr>
          <w:p w14:paraId="7BB09247" w14:textId="77777777" w:rsidR="008E0233" w:rsidRPr="00D51D91" w:rsidRDefault="008E0233" w:rsidP="00D9186C">
            <w:pPr>
              <w:jc w:val="center"/>
              <w:rPr>
                <w:rFonts w:ascii="Arial Narrow" w:hAnsi="Arial Narrow"/>
                <w:b/>
                <w:smallCaps/>
                <w:sz w:val="20"/>
                <w:szCs w:val="20"/>
              </w:rPr>
            </w:pPr>
            <w:r w:rsidRPr="00D51D91">
              <w:rPr>
                <w:rFonts w:ascii="Arial Narrow" w:hAnsi="Arial Narrow"/>
                <w:b/>
                <w:smallCaps/>
                <w:sz w:val="20"/>
                <w:szCs w:val="20"/>
              </w:rPr>
              <w:t>Preço Referencial Unitário</w:t>
            </w:r>
          </w:p>
        </w:tc>
        <w:tc>
          <w:tcPr>
            <w:tcW w:w="1254" w:type="dxa"/>
            <w:shd w:val="clear" w:color="auto" w:fill="B8CCE4" w:themeFill="accent1" w:themeFillTint="66"/>
            <w:vAlign w:val="center"/>
            <w:hideMark/>
          </w:tcPr>
          <w:p w14:paraId="3FE8B749" w14:textId="77777777" w:rsidR="008E0233" w:rsidRPr="00D51D91" w:rsidRDefault="008E0233" w:rsidP="00D9186C">
            <w:pPr>
              <w:jc w:val="center"/>
              <w:rPr>
                <w:rFonts w:ascii="Arial Narrow" w:hAnsi="Arial Narrow"/>
                <w:b/>
                <w:smallCaps/>
                <w:sz w:val="20"/>
                <w:szCs w:val="20"/>
              </w:rPr>
            </w:pPr>
            <w:r w:rsidRPr="00D51D91">
              <w:rPr>
                <w:rFonts w:ascii="Arial Narrow" w:hAnsi="Arial Narrow"/>
                <w:b/>
                <w:smallCaps/>
                <w:sz w:val="20"/>
                <w:szCs w:val="20"/>
              </w:rPr>
              <w:t>Preço Referencial Total</w:t>
            </w:r>
          </w:p>
        </w:tc>
      </w:tr>
      <w:tr w:rsidR="008E0233" w:rsidRPr="00D51D91" w14:paraId="376B4163" w14:textId="77777777" w:rsidTr="003B67B3">
        <w:trPr>
          <w:trHeight w:val="765"/>
        </w:trPr>
        <w:tc>
          <w:tcPr>
            <w:tcW w:w="542" w:type="dxa"/>
            <w:shd w:val="clear" w:color="auto" w:fill="auto"/>
            <w:vAlign w:val="center"/>
            <w:hideMark/>
          </w:tcPr>
          <w:p w14:paraId="02599768"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w:t>
            </w:r>
          </w:p>
        </w:tc>
        <w:tc>
          <w:tcPr>
            <w:tcW w:w="731" w:type="dxa"/>
            <w:shd w:val="clear" w:color="auto" w:fill="auto"/>
            <w:vAlign w:val="center"/>
            <w:hideMark/>
          </w:tcPr>
          <w:p w14:paraId="42121C9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4BE096D7"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0207A4DB"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Aparelho de ar condicionado, tipo </w:t>
            </w:r>
            <w:proofErr w:type="spellStart"/>
            <w:r w:rsidRPr="00D51D91">
              <w:rPr>
                <w:rFonts w:ascii="Arial Narrow" w:hAnsi="Arial Narrow" w:cs="Times New Roman"/>
                <w:sz w:val="20"/>
                <w:szCs w:val="20"/>
              </w:rPr>
              <w:t>split</w:t>
            </w:r>
            <w:proofErr w:type="spellEnd"/>
            <w:r w:rsidRPr="00D51D91">
              <w:rPr>
                <w:rFonts w:ascii="Arial Narrow" w:hAnsi="Arial Narrow" w:cs="Times New Roman"/>
                <w:sz w:val="20"/>
                <w:szCs w:val="20"/>
              </w:rPr>
              <w:t xml:space="preserve">, capacidade de refrigeração 18000 </w:t>
            </w:r>
            <w:proofErr w:type="spellStart"/>
            <w:r w:rsidRPr="00D51D91">
              <w:rPr>
                <w:rFonts w:ascii="Arial Narrow" w:hAnsi="Arial Narrow" w:cs="Times New Roman"/>
                <w:sz w:val="20"/>
                <w:szCs w:val="20"/>
              </w:rPr>
              <w:t>btus</w:t>
            </w:r>
            <w:proofErr w:type="spellEnd"/>
            <w:r w:rsidRPr="00D51D91">
              <w:rPr>
                <w:rFonts w:ascii="Arial Narrow" w:hAnsi="Arial Narrow" w:cs="Times New Roman"/>
                <w:sz w:val="20"/>
                <w:szCs w:val="20"/>
              </w:rPr>
              <w:t>, tipo de ciclo frio.</w:t>
            </w:r>
          </w:p>
        </w:tc>
        <w:tc>
          <w:tcPr>
            <w:tcW w:w="837" w:type="dxa"/>
            <w:shd w:val="clear" w:color="auto" w:fill="auto"/>
            <w:vAlign w:val="center"/>
            <w:hideMark/>
          </w:tcPr>
          <w:p w14:paraId="7A4C048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355744</w:t>
            </w:r>
          </w:p>
        </w:tc>
        <w:tc>
          <w:tcPr>
            <w:tcW w:w="1254" w:type="dxa"/>
            <w:shd w:val="clear" w:color="auto" w:fill="auto"/>
            <w:vAlign w:val="center"/>
            <w:hideMark/>
          </w:tcPr>
          <w:p w14:paraId="5155A36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1.836,80 </w:t>
            </w:r>
          </w:p>
        </w:tc>
        <w:tc>
          <w:tcPr>
            <w:tcW w:w="1254" w:type="dxa"/>
            <w:shd w:val="clear" w:color="auto" w:fill="auto"/>
            <w:vAlign w:val="center"/>
            <w:hideMark/>
          </w:tcPr>
          <w:p w14:paraId="5D699AFA"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1.836,80 </w:t>
            </w:r>
          </w:p>
        </w:tc>
      </w:tr>
      <w:tr w:rsidR="008E0233" w:rsidRPr="00D51D91" w14:paraId="4E540625" w14:textId="77777777" w:rsidTr="003B67B3">
        <w:trPr>
          <w:trHeight w:val="765"/>
        </w:trPr>
        <w:tc>
          <w:tcPr>
            <w:tcW w:w="542" w:type="dxa"/>
            <w:shd w:val="clear" w:color="auto" w:fill="auto"/>
            <w:vAlign w:val="center"/>
            <w:hideMark/>
          </w:tcPr>
          <w:p w14:paraId="28B84144"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w:t>
            </w:r>
          </w:p>
        </w:tc>
        <w:tc>
          <w:tcPr>
            <w:tcW w:w="731" w:type="dxa"/>
            <w:shd w:val="clear" w:color="auto" w:fill="auto"/>
            <w:vAlign w:val="center"/>
            <w:hideMark/>
          </w:tcPr>
          <w:p w14:paraId="3FACA06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5C933D7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7A96C66"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Armário aço, acabamento superficial: pintura eletrostática com epóxi., cor: cinza claro, quantidade portas: 2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xml:space="preserve">, quantidade prateleiras: 4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xml:space="preserve">, altura: 1,98 m, largura: 0,92 cm, profundidade: 480 mm, características adicionais: portas com puxador e fechadura, prateleiras reguláveis, material: chapa aço </w:t>
            </w:r>
            <w:proofErr w:type="spellStart"/>
            <w:r w:rsidRPr="00D51D91">
              <w:rPr>
                <w:rFonts w:ascii="Arial Narrow" w:hAnsi="Arial Narrow" w:cs="Times New Roman"/>
                <w:sz w:val="20"/>
                <w:szCs w:val="20"/>
              </w:rPr>
              <w:t>fosfatizada</w:t>
            </w:r>
            <w:proofErr w:type="spellEnd"/>
            <w:r w:rsidRPr="00D51D91">
              <w:rPr>
                <w:rFonts w:ascii="Arial Narrow" w:hAnsi="Arial Narrow" w:cs="Times New Roman"/>
                <w:sz w:val="20"/>
                <w:szCs w:val="20"/>
              </w:rPr>
              <w:t>, aplicação: uso geral</w:t>
            </w:r>
          </w:p>
        </w:tc>
        <w:tc>
          <w:tcPr>
            <w:tcW w:w="837" w:type="dxa"/>
            <w:shd w:val="clear" w:color="auto" w:fill="auto"/>
            <w:vAlign w:val="center"/>
            <w:hideMark/>
          </w:tcPr>
          <w:p w14:paraId="59B0560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445521</w:t>
            </w:r>
          </w:p>
        </w:tc>
        <w:tc>
          <w:tcPr>
            <w:tcW w:w="1254" w:type="dxa"/>
            <w:shd w:val="clear" w:color="auto" w:fill="auto"/>
            <w:vAlign w:val="center"/>
            <w:hideMark/>
          </w:tcPr>
          <w:p w14:paraId="5CE2181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562,33 </w:t>
            </w:r>
          </w:p>
        </w:tc>
        <w:tc>
          <w:tcPr>
            <w:tcW w:w="1254" w:type="dxa"/>
            <w:shd w:val="clear" w:color="auto" w:fill="auto"/>
            <w:vAlign w:val="center"/>
            <w:hideMark/>
          </w:tcPr>
          <w:p w14:paraId="68C45093"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2.249,33 </w:t>
            </w:r>
          </w:p>
        </w:tc>
      </w:tr>
      <w:tr w:rsidR="008E0233" w:rsidRPr="00D51D91" w14:paraId="722E3E02" w14:textId="77777777" w:rsidTr="003B67B3">
        <w:trPr>
          <w:trHeight w:val="510"/>
        </w:trPr>
        <w:tc>
          <w:tcPr>
            <w:tcW w:w="542" w:type="dxa"/>
            <w:shd w:val="clear" w:color="auto" w:fill="auto"/>
            <w:vAlign w:val="center"/>
            <w:hideMark/>
          </w:tcPr>
          <w:p w14:paraId="087CA51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w:t>
            </w:r>
          </w:p>
        </w:tc>
        <w:tc>
          <w:tcPr>
            <w:tcW w:w="731" w:type="dxa"/>
            <w:shd w:val="clear" w:color="auto" w:fill="auto"/>
            <w:vAlign w:val="center"/>
            <w:hideMark/>
          </w:tcPr>
          <w:p w14:paraId="30D7240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488ECA62"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28F6EC44"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Armário aço, acabamento superficial: pintura eletrostática, cor: cinza, quantidade portas: 8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xml:space="preserve">, altura: 2 m, largura: 0,60 m, profundidade: 0,40 m, características adicionais: fechamento com </w:t>
            </w:r>
            <w:proofErr w:type="spellStart"/>
            <w:r w:rsidRPr="00D51D91">
              <w:rPr>
                <w:rFonts w:ascii="Arial Narrow" w:hAnsi="Arial Narrow" w:cs="Times New Roman"/>
                <w:sz w:val="20"/>
                <w:szCs w:val="20"/>
              </w:rPr>
              <w:t>pitão</w:t>
            </w:r>
            <w:proofErr w:type="spellEnd"/>
            <w:r w:rsidRPr="00D51D91">
              <w:rPr>
                <w:rFonts w:ascii="Arial Narrow" w:hAnsi="Arial Narrow" w:cs="Times New Roman"/>
                <w:sz w:val="20"/>
                <w:szCs w:val="20"/>
              </w:rPr>
              <w:t xml:space="preserve"> para cadeado, aplicação: roupeiro</w:t>
            </w:r>
          </w:p>
        </w:tc>
        <w:tc>
          <w:tcPr>
            <w:tcW w:w="837" w:type="dxa"/>
            <w:shd w:val="clear" w:color="auto" w:fill="auto"/>
            <w:vAlign w:val="center"/>
            <w:hideMark/>
          </w:tcPr>
          <w:p w14:paraId="23D2BE4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442935</w:t>
            </w:r>
          </w:p>
        </w:tc>
        <w:tc>
          <w:tcPr>
            <w:tcW w:w="1254" w:type="dxa"/>
            <w:shd w:val="clear" w:color="auto" w:fill="auto"/>
            <w:vAlign w:val="center"/>
            <w:hideMark/>
          </w:tcPr>
          <w:p w14:paraId="66DB626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693,53 </w:t>
            </w:r>
          </w:p>
        </w:tc>
        <w:tc>
          <w:tcPr>
            <w:tcW w:w="1254" w:type="dxa"/>
            <w:shd w:val="clear" w:color="auto" w:fill="auto"/>
            <w:vAlign w:val="center"/>
            <w:hideMark/>
          </w:tcPr>
          <w:p w14:paraId="095A8F0B"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1.387,07 </w:t>
            </w:r>
          </w:p>
        </w:tc>
      </w:tr>
      <w:tr w:rsidR="008E0233" w:rsidRPr="00D51D91" w14:paraId="7A1EE02C" w14:textId="77777777" w:rsidTr="003B67B3">
        <w:trPr>
          <w:trHeight w:val="765"/>
        </w:trPr>
        <w:tc>
          <w:tcPr>
            <w:tcW w:w="542" w:type="dxa"/>
            <w:shd w:val="clear" w:color="auto" w:fill="auto"/>
            <w:vAlign w:val="center"/>
            <w:hideMark/>
          </w:tcPr>
          <w:p w14:paraId="730DC896"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w:t>
            </w:r>
          </w:p>
        </w:tc>
        <w:tc>
          <w:tcPr>
            <w:tcW w:w="731" w:type="dxa"/>
            <w:shd w:val="clear" w:color="auto" w:fill="auto"/>
            <w:vAlign w:val="center"/>
            <w:hideMark/>
          </w:tcPr>
          <w:p w14:paraId="72D5180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7408AAC6"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0B8C581B"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Arquivo misto com 2 gavetas para fichas 5x8 e 3 gavetas para pasta suspensa de 1,33x0,49x0,67, pintura </w:t>
            </w:r>
            <w:proofErr w:type="spellStart"/>
            <w:r w:rsidRPr="00D51D91">
              <w:rPr>
                <w:rFonts w:ascii="Arial Narrow" w:hAnsi="Arial Narrow" w:cs="Times New Roman"/>
                <w:sz w:val="20"/>
                <w:szCs w:val="20"/>
              </w:rPr>
              <w:t>anti-ferrugem</w:t>
            </w:r>
            <w:proofErr w:type="spellEnd"/>
            <w:r w:rsidRPr="00D51D91">
              <w:rPr>
                <w:rFonts w:ascii="Arial Narrow" w:hAnsi="Arial Narrow" w:cs="Times New Roman"/>
                <w:sz w:val="20"/>
                <w:szCs w:val="20"/>
              </w:rPr>
              <w:t>.</w:t>
            </w:r>
          </w:p>
        </w:tc>
        <w:tc>
          <w:tcPr>
            <w:tcW w:w="837" w:type="dxa"/>
            <w:shd w:val="clear" w:color="auto" w:fill="auto"/>
            <w:vAlign w:val="center"/>
            <w:hideMark/>
          </w:tcPr>
          <w:p w14:paraId="221CC61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337659</w:t>
            </w:r>
          </w:p>
        </w:tc>
        <w:tc>
          <w:tcPr>
            <w:tcW w:w="1254" w:type="dxa"/>
            <w:shd w:val="clear" w:color="auto" w:fill="auto"/>
            <w:vAlign w:val="center"/>
            <w:hideMark/>
          </w:tcPr>
          <w:p w14:paraId="44E96396"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809,62 </w:t>
            </w:r>
          </w:p>
        </w:tc>
        <w:tc>
          <w:tcPr>
            <w:tcW w:w="1254" w:type="dxa"/>
            <w:shd w:val="clear" w:color="auto" w:fill="auto"/>
            <w:vAlign w:val="center"/>
            <w:hideMark/>
          </w:tcPr>
          <w:p w14:paraId="489E408B"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 1.619,23 </w:t>
            </w:r>
          </w:p>
        </w:tc>
      </w:tr>
      <w:tr w:rsidR="008E0233" w:rsidRPr="00D51D91" w14:paraId="1C48A115" w14:textId="77777777" w:rsidTr="003B67B3">
        <w:trPr>
          <w:trHeight w:val="1020"/>
        </w:trPr>
        <w:tc>
          <w:tcPr>
            <w:tcW w:w="542" w:type="dxa"/>
            <w:shd w:val="clear" w:color="auto" w:fill="auto"/>
            <w:vAlign w:val="center"/>
            <w:hideMark/>
          </w:tcPr>
          <w:p w14:paraId="0D8AE35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5</w:t>
            </w:r>
          </w:p>
        </w:tc>
        <w:tc>
          <w:tcPr>
            <w:tcW w:w="731" w:type="dxa"/>
            <w:shd w:val="clear" w:color="auto" w:fill="auto"/>
            <w:vAlign w:val="center"/>
            <w:hideMark/>
          </w:tcPr>
          <w:p w14:paraId="2440FF2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6C88BCD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4C0E60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Autoclave odontológica 21 a 30 litros – digital e de fácil manuseio, bivolt, com sistema de segurança, sistema eletrônico de cruzamento de dados e sistema eletrônico de controle de potência, programa de esterilização, desaceleração de despressurização automática. Tampa e câmara em aço inox, três bandejas em alumínio </w:t>
            </w:r>
            <w:proofErr w:type="spellStart"/>
            <w:r w:rsidRPr="00D51D91">
              <w:rPr>
                <w:rFonts w:ascii="Arial Narrow" w:hAnsi="Arial Narrow" w:cs="Times New Roman"/>
                <w:sz w:val="20"/>
                <w:szCs w:val="20"/>
              </w:rPr>
              <w:t>anodizado</w:t>
            </w:r>
            <w:proofErr w:type="spellEnd"/>
            <w:r w:rsidRPr="00D51D91">
              <w:rPr>
                <w:rFonts w:ascii="Arial Narrow" w:hAnsi="Arial Narrow" w:cs="Times New Roman"/>
                <w:sz w:val="20"/>
                <w:szCs w:val="20"/>
              </w:rPr>
              <w:t xml:space="preserve">, secagem eficiente com porta fechada ou aberta, sistema de rastreabilidade que cumpre a norma </w:t>
            </w:r>
            <w:proofErr w:type="spellStart"/>
            <w:r w:rsidRPr="00D51D91">
              <w:rPr>
                <w:rFonts w:ascii="Arial Narrow" w:hAnsi="Arial Narrow" w:cs="Times New Roman"/>
                <w:sz w:val="20"/>
                <w:szCs w:val="20"/>
              </w:rPr>
              <w:t>nbr</w:t>
            </w:r>
            <w:proofErr w:type="spellEnd"/>
            <w:r w:rsidRPr="00D51D91">
              <w:rPr>
                <w:rFonts w:ascii="Arial Narrow" w:hAnsi="Arial Narrow" w:cs="Times New Roman"/>
                <w:sz w:val="20"/>
                <w:szCs w:val="20"/>
              </w:rPr>
              <w:t xml:space="preserve"> isso 13485.</w:t>
            </w:r>
          </w:p>
        </w:tc>
        <w:tc>
          <w:tcPr>
            <w:tcW w:w="837" w:type="dxa"/>
            <w:shd w:val="clear" w:color="auto" w:fill="auto"/>
            <w:vAlign w:val="center"/>
            <w:hideMark/>
          </w:tcPr>
          <w:p w14:paraId="0746AD96"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435568</w:t>
            </w:r>
          </w:p>
        </w:tc>
        <w:tc>
          <w:tcPr>
            <w:tcW w:w="1254" w:type="dxa"/>
            <w:shd w:val="clear" w:color="auto" w:fill="auto"/>
            <w:vAlign w:val="center"/>
            <w:hideMark/>
          </w:tcPr>
          <w:p w14:paraId="3D7E08B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2.781,16 </w:t>
            </w:r>
          </w:p>
        </w:tc>
        <w:tc>
          <w:tcPr>
            <w:tcW w:w="1254" w:type="dxa"/>
            <w:shd w:val="clear" w:color="auto" w:fill="auto"/>
            <w:vAlign w:val="center"/>
            <w:hideMark/>
          </w:tcPr>
          <w:p w14:paraId="272046CB"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5.562,32 </w:t>
            </w:r>
          </w:p>
        </w:tc>
      </w:tr>
      <w:tr w:rsidR="008E0233" w:rsidRPr="00D51D91" w14:paraId="26CE8DB3" w14:textId="77777777" w:rsidTr="003B67B3">
        <w:trPr>
          <w:trHeight w:val="1275"/>
        </w:trPr>
        <w:tc>
          <w:tcPr>
            <w:tcW w:w="542" w:type="dxa"/>
            <w:shd w:val="clear" w:color="auto" w:fill="auto"/>
            <w:vAlign w:val="center"/>
            <w:hideMark/>
          </w:tcPr>
          <w:p w14:paraId="2958531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6</w:t>
            </w:r>
          </w:p>
        </w:tc>
        <w:tc>
          <w:tcPr>
            <w:tcW w:w="731" w:type="dxa"/>
            <w:shd w:val="clear" w:color="auto" w:fill="auto"/>
            <w:vAlign w:val="center"/>
            <w:hideMark/>
          </w:tcPr>
          <w:p w14:paraId="3C7920A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0DE68B7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0807A04"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Bebedouro refrigerado. Gás r 134a: inofensivo à camada de ozônio  gabinete em plástico injetado e chapa </w:t>
            </w:r>
            <w:proofErr w:type="spellStart"/>
            <w:r w:rsidRPr="00D51D91">
              <w:rPr>
                <w:rFonts w:ascii="Arial Narrow" w:hAnsi="Arial Narrow" w:cs="Times New Roman"/>
                <w:sz w:val="20"/>
                <w:szCs w:val="20"/>
              </w:rPr>
              <w:t>eletrozincada</w:t>
            </w:r>
            <w:proofErr w:type="spellEnd"/>
            <w:r w:rsidRPr="00D51D91">
              <w:rPr>
                <w:rFonts w:ascii="Arial Narrow" w:hAnsi="Arial Narrow" w:cs="Times New Roman"/>
                <w:sz w:val="20"/>
                <w:szCs w:val="20"/>
              </w:rPr>
              <w:t xml:space="preserve"> pintada ou aço inox 430, totalmente desmontável -depósito de água (3,3 l) em aço inox 304l (próprio para alimentos) com serpentina de cobre externa - torneiras de grande vazão, totalmente desmontáveis: termostato regulável fixado na parte traseira- baixo consumo de energia: sistema de refrigeração balanceado pingadeira destacável  caldeira (3,2 l) em aço inox 304l com resistência tipo cinta externa: dimensões aproximadas: 980x340x320cm (</w:t>
            </w:r>
            <w:proofErr w:type="spellStart"/>
            <w:r w:rsidRPr="00D51D91">
              <w:rPr>
                <w:rFonts w:ascii="Arial Narrow" w:hAnsi="Arial Narrow" w:cs="Times New Roman"/>
                <w:sz w:val="20"/>
                <w:szCs w:val="20"/>
              </w:rPr>
              <w:t>axlxp</w:t>
            </w:r>
            <w:proofErr w:type="spellEnd"/>
            <w:r w:rsidRPr="00D51D91">
              <w:rPr>
                <w:rFonts w:ascii="Arial Narrow" w:hAnsi="Arial Narrow" w:cs="Times New Roman"/>
                <w:sz w:val="20"/>
                <w:szCs w:val="20"/>
              </w:rPr>
              <w:t>). Peso aproximado: 19,50kg</w:t>
            </w:r>
          </w:p>
        </w:tc>
        <w:tc>
          <w:tcPr>
            <w:tcW w:w="837" w:type="dxa"/>
            <w:shd w:val="clear" w:color="auto" w:fill="auto"/>
            <w:vAlign w:val="center"/>
            <w:hideMark/>
          </w:tcPr>
          <w:p w14:paraId="3BD5D0F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401656</w:t>
            </w:r>
          </w:p>
        </w:tc>
        <w:tc>
          <w:tcPr>
            <w:tcW w:w="1254" w:type="dxa"/>
            <w:shd w:val="clear" w:color="auto" w:fill="auto"/>
            <w:vAlign w:val="center"/>
            <w:hideMark/>
          </w:tcPr>
          <w:p w14:paraId="14BF0BB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499,97 </w:t>
            </w:r>
          </w:p>
        </w:tc>
        <w:tc>
          <w:tcPr>
            <w:tcW w:w="1254" w:type="dxa"/>
            <w:shd w:val="clear" w:color="auto" w:fill="auto"/>
            <w:vAlign w:val="center"/>
            <w:hideMark/>
          </w:tcPr>
          <w:p w14:paraId="00325AB5"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999,93 </w:t>
            </w:r>
          </w:p>
        </w:tc>
      </w:tr>
      <w:tr w:rsidR="008E0233" w:rsidRPr="00D51D91" w14:paraId="19532292" w14:textId="77777777" w:rsidTr="003B67B3">
        <w:trPr>
          <w:trHeight w:val="1020"/>
        </w:trPr>
        <w:tc>
          <w:tcPr>
            <w:tcW w:w="542" w:type="dxa"/>
            <w:shd w:val="clear" w:color="auto" w:fill="auto"/>
            <w:vAlign w:val="center"/>
            <w:hideMark/>
          </w:tcPr>
          <w:p w14:paraId="5D1ECB7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7</w:t>
            </w:r>
          </w:p>
        </w:tc>
        <w:tc>
          <w:tcPr>
            <w:tcW w:w="731" w:type="dxa"/>
            <w:shd w:val="clear" w:color="auto" w:fill="auto"/>
            <w:vAlign w:val="center"/>
            <w:hideMark/>
          </w:tcPr>
          <w:p w14:paraId="0171833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8</w:t>
            </w:r>
          </w:p>
        </w:tc>
        <w:tc>
          <w:tcPr>
            <w:tcW w:w="779" w:type="dxa"/>
            <w:shd w:val="clear" w:color="auto" w:fill="auto"/>
            <w:vAlign w:val="center"/>
            <w:hideMark/>
          </w:tcPr>
          <w:p w14:paraId="7AC43BD5"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5384C92"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lang w:val="en-US"/>
              </w:rPr>
              <w:t xml:space="preserve">Cabo Patch Cord SFP (10G). </w:t>
            </w:r>
            <w:r w:rsidRPr="00D51D91">
              <w:rPr>
                <w:rFonts w:ascii="Arial Narrow" w:hAnsi="Arial Narrow" w:cs="Times New Roman"/>
                <w:sz w:val="20"/>
                <w:szCs w:val="20"/>
              </w:rPr>
              <w:t>Solução de interconexão de baixo custo, com baixo consumo de energia e baixa latência para redes ethernet 10G, canais de fibra óptica e outros padrões industriais em conformidade com as especificações SFP+ MSA. Especificações Comprimento do cabo 1m S DA0001 Cabo SFP/SFP  10G Conexão direta Observação: Módulos inclusos</w:t>
            </w:r>
          </w:p>
        </w:tc>
        <w:tc>
          <w:tcPr>
            <w:tcW w:w="837" w:type="dxa"/>
            <w:shd w:val="clear" w:color="auto" w:fill="auto"/>
            <w:vAlign w:val="center"/>
            <w:hideMark/>
          </w:tcPr>
          <w:p w14:paraId="6BDE5B8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456493</w:t>
            </w:r>
          </w:p>
        </w:tc>
        <w:tc>
          <w:tcPr>
            <w:tcW w:w="1254" w:type="dxa"/>
            <w:shd w:val="clear" w:color="auto" w:fill="auto"/>
            <w:vAlign w:val="center"/>
            <w:hideMark/>
          </w:tcPr>
          <w:p w14:paraId="4C69FF6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171,88 </w:t>
            </w:r>
          </w:p>
        </w:tc>
        <w:tc>
          <w:tcPr>
            <w:tcW w:w="1254" w:type="dxa"/>
            <w:shd w:val="clear" w:color="auto" w:fill="auto"/>
            <w:vAlign w:val="center"/>
            <w:hideMark/>
          </w:tcPr>
          <w:p w14:paraId="197785C2"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1.375,01 </w:t>
            </w:r>
          </w:p>
        </w:tc>
      </w:tr>
      <w:tr w:rsidR="008E0233" w:rsidRPr="00D51D91" w14:paraId="2C03A06F" w14:textId="77777777" w:rsidTr="003B67B3">
        <w:trPr>
          <w:trHeight w:val="1020"/>
        </w:trPr>
        <w:tc>
          <w:tcPr>
            <w:tcW w:w="542" w:type="dxa"/>
            <w:shd w:val="clear" w:color="auto" w:fill="auto"/>
            <w:vAlign w:val="center"/>
            <w:hideMark/>
          </w:tcPr>
          <w:p w14:paraId="2561EC45"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8</w:t>
            </w:r>
          </w:p>
        </w:tc>
        <w:tc>
          <w:tcPr>
            <w:tcW w:w="731" w:type="dxa"/>
            <w:shd w:val="clear" w:color="auto" w:fill="auto"/>
            <w:vAlign w:val="center"/>
            <w:hideMark/>
          </w:tcPr>
          <w:p w14:paraId="38B1D38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20</w:t>
            </w:r>
          </w:p>
        </w:tc>
        <w:tc>
          <w:tcPr>
            <w:tcW w:w="779" w:type="dxa"/>
            <w:shd w:val="clear" w:color="auto" w:fill="auto"/>
            <w:vAlign w:val="center"/>
            <w:hideMark/>
          </w:tcPr>
          <w:p w14:paraId="190BDDCC"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7489E18"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Cadeira fixa, material assento polipropileno, material encosto polipropileno, material estrutura aço trefilado, material revestimento assento e encosto polipropileno, acabamento estrutura pintado em epóxi, tipo base fixo, tipo encosto fixo, características adicionais </w:t>
            </w:r>
            <w:proofErr w:type="spellStart"/>
            <w:r w:rsidRPr="00D51D91">
              <w:rPr>
                <w:rFonts w:ascii="Arial Narrow" w:hAnsi="Arial Narrow" w:cs="Times New Roman"/>
                <w:sz w:val="20"/>
                <w:szCs w:val="20"/>
              </w:rPr>
              <w:t>empilhável</w:t>
            </w:r>
            <w:proofErr w:type="spellEnd"/>
            <w:r w:rsidRPr="00D51D91">
              <w:rPr>
                <w:rFonts w:ascii="Arial Narrow" w:hAnsi="Arial Narrow" w:cs="Times New Roman"/>
                <w:sz w:val="20"/>
                <w:szCs w:val="20"/>
              </w:rPr>
              <w:t>, cor preta, tipo pé sapatas deslizadoras, dimensões assento 460 x 580, dimensões encosto 280 x 580, altura 74, largura 58, profundidade 46.</w:t>
            </w:r>
          </w:p>
        </w:tc>
        <w:tc>
          <w:tcPr>
            <w:tcW w:w="837" w:type="dxa"/>
            <w:shd w:val="clear" w:color="auto" w:fill="auto"/>
            <w:vAlign w:val="center"/>
            <w:hideMark/>
          </w:tcPr>
          <w:p w14:paraId="37E5E76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288544</w:t>
            </w:r>
          </w:p>
        </w:tc>
        <w:tc>
          <w:tcPr>
            <w:tcW w:w="1254" w:type="dxa"/>
            <w:shd w:val="clear" w:color="auto" w:fill="auto"/>
            <w:vAlign w:val="center"/>
            <w:hideMark/>
          </w:tcPr>
          <w:p w14:paraId="09EADE1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88,47 </w:t>
            </w:r>
          </w:p>
        </w:tc>
        <w:tc>
          <w:tcPr>
            <w:tcW w:w="1254" w:type="dxa"/>
            <w:shd w:val="clear" w:color="auto" w:fill="auto"/>
            <w:vAlign w:val="center"/>
            <w:hideMark/>
          </w:tcPr>
          <w:p w14:paraId="1256EE60"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1.769,40 </w:t>
            </w:r>
          </w:p>
        </w:tc>
      </w:tr>
      <w:tr w:rsidR="008E0233" w:rsidRPr="00D51D91" w14:paraId="4D3C8AD8" w14:textId="77777777" w:rsidTr="003B67B3">
        <w:trPr>
          <w:trHeight w:val="765"/>
        </w:trPr>
        <w:tc>
          <w:tcPr>
            <w:tcW w:w="542" w:type="dxa"/>
            <w:shd w:val="clear" w:color="auto" w:fill="auto"/>
            <w:vAlign w:val="center"/>
            <w:hideMark/>
          </w:tcPr>
          <w:p w14:paraId="222E87B6"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9</w:t>
            </w:r>
          </w:p>
        </w:tc>
        <w:tc>
          <w:tcPr>
            <w:tcW w:w="731" w:type="dxa"/>
            <w:shd w:val="clear" w:color="auto" w:fill="auto"/>
            <w:vAlign w:val="center"/>
            <w:hideMark/>
          </w:tcPr>
          <w:p w14:paraId="6E190C3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51F73FB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5539111"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Cadeira fixa, material assento: espuma poliuretano injetado, material encosto: espuma poliuretano injetado, material estrutura: metálica, material revestimento assento e encosto: tecido, tipo base: fixo, tipo encosto: espaldar médio, cor: preta.</w:t>
            </w:r>
          </w:p>
        </w:tc>
        <w:tc>
          <w:tcPr>
            <w:tcW w:w="837" w:type="dxa"/>
            <w:shd w:val="clear" w:color="auto" w:fill="auto"/>
            <w:vAlign w:val="center"/>
            <w:hideMark/>
          </w:tcPr>
          <w:p w14:paraId="41F1074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387895</w:t>
            </w:r>
          </w:p>
        </w:tc>
        <w:tc>
          <w:tcPr>
            <w:tcW w:w="1254" w:type="dxa"/>
            <w:shd w:val="clear" w:color="auto" w:fill="auto"/>
            <w:vAlign w:val="center"/>
            <w:hideMark/>
          </w:tcPr>
          <w:p w14:paraId="56B0066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189,67 </w:t>
            </w:r>
          </w:p>
        </w:tc>
        <w:tc>
          <w:tcPr>
            <w:tcW w:w="1254" w:type="dxa"/>
            <w:shd w:val="clear" w:color="auto" w:fill="auto"/>
            <w:vAlign w:val="center"/>
            <w:hideMark/>
          </w:tcPr>
          <w:p w14:paraId="39F37E2E"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758,67 </w:t>
            </w:r>
          </w:p>
        </w:tc>
      </w:tr>
      <w:tr w:rsidR="008E0233" w:rsidRPr="00D51D91" w14:paraId="37746010" w14:textId="77777777" w:rsidTr="003B67B3">
        <w:trPr>
          <w:trHeight w:val="1275"/>
        </w:trPr>
        <w:tc>
          <w:tcPr>
            <w:tcW w:w="542" w:type="dxa"/>
            <w:shd w:val="clear" w:color="auto" w:fill="auto"/>
            <w:vAlign w:val="center"/>
            <w:hideMark/>
          </w:tcPr>
          <w:p w14:paraId="26A75C08"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10</w:t>
            </w:r>
          </w:p>
        </w:tc>
        <w:tc>
          <w:tcPr>
            <w:tcW w:w="731" w:type="dxa"/>
            <w:shd w:val="clear" w:color="auto" w:fill="auto"/>
            <w:vAlign w:val="center"/>
            <w:hideMark/>
          </w:tcPr>
          <w:p w14:paraId="7D82776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112B4B6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44F7EBC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Cadeira escritório, material estrutura: tubo aço, material revestimento assento e encosto: couro sintético, material encosto: espuma injetada, material assento: espuma injetada, tratamento superficial estrutura: pintado, tipo base: giratória, tipo encosto: espaldar alto, apoio braço: com braços reguláveis, cor: preta, tipo sistema regulagem vertical: a gás, características adicionais: com rodízios, acabamento superficial estrutura: pintura, cor estrutura: preta, quantidade pés: 5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dimensões assento: 48 x 47 cm, dimensões encosto: 42 x 63 cm.</w:t>
            </w:r>
          </w:p>
        </w:tc>
        <w:tc>
          <w:tcPr>
            <w:tcW w:w="837" w:type="dxa"/>
            <w:shd w:val="clear" w:color="auto" w:fill="auto"/>
            <w:vAlign w:val="center"/>
            <w:hideMark/>
          </w:tcPr>
          <w:p w14:paraId="761E2BA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445412</w:t>
            </w:r>
          </w:p>
        </w:tc>
        <w:tc>
          <w:tcPr>
            <w:tcW w:w="1254" w:type="dxa"/>
            <w:shd w:val="clear" w:color="auto" w:fill="auto"/>
            <w:vAlign w:val="center"/>
            <w:hideMark/>
          </w:tcPr>
          <w:p w14:paraId="7E7E96F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 263,51 </w:t>
            </w:r>
          </w:p>
        </w:tc>
        <w:tc>
          <w:tcPr>
            <w:tcW w:w="1254" w:type="dxa"/>
            <w:shd w:val="clear" w:color="auto" w:fill="auto"/>
            <w:vAlign w:val="center"/>
            <w:hideMark/>
          </w:tcPr>
          <w:p w14:paraId="59734D96"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1.054,04 </w:t>
            </w:r>
          </w:p>
        </w:tc>
      </w:tr>
      <w:tr w:rsidR="008E0233" w:rsidRPr="00D51D91" w14:paraId="67B76835" w14:textId="77777777" w:rsidTr="003B67B3">
        <w:trPr>
          <w:trHeight w:val="510"/>
        </w:trPr>
        <w:tc>
          <w:tcPr>
            <w:tcW w:w="542" w:type="dxa"/>
            <w:shd w:val="clear" w:color="auto" w:fill="auto"/>
            <w:vAlign w:val="center"/>
            <w:hideMark/>
          </w:tcPr>
          <w:p w14:paraId="06962739"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11</w:t>
            </w:r>
          </w:p>
        </w:tc>
        <w:tc>
          <w:tcPr>
            <w:tcW w:w="731" w:type="dxa"/>
            <w:shd w:val="clear" w:color="auto" w:fill="auto"/>
            <w:vAlign w:val="center"/>
            <w:hideMark/>
          </w:tcPr>
          <w:p w14:paraId="496B6E4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12</w:t>
            </w:r>
          </w:p>
        </w:tc>
        <w:tc>
          <w:tcPr>
            <w:tcW w:w="779" w:type="dxa"/>
            <w:shd w:val="clear" w:color="auto" w:fill="auto"/>
            <w:vAlign w:val="center"/>
            <w:hideMark/>
          </w:tcPr>
          <w:p w14:paraId="397278F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796F65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Cadeira de plástico para 150kg - polipropileno / sem braços. Cadeira refeitório, material: plástico, estrutura: plástica, comprimento: 42 cm, largura: 42 cm, altura: 75 cm, cor: branca, características adicionais: fixa, sem braços</w:t>
            </w:r>
          </w:p>
        </w:tc>
        <w:tc>
          <w:tcPr>
            <w:tcW w:w="837" w:type="dxa"/>
            <w:shd w:val="clear" w:color="auto" w:fill="auto"/>
            <w:vAlign w:val="center"/>
            <w:hideMark/>
          </w:tcPr>
          <w:p w14:paraId="75754F4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377888</w:t>
            </w:r>
          </w:p>
        </w:tc>
        <w:tc>
          <w:tcPr>
            <w:tcW w:w="1254" w:type="dxa"/>
            <w:shd w:val="clear" w:color="auto" w:fill="auto"/>
            <w:vAlign w:val="center"/>
            <w:hideMark/>
          </w:tcPr>
          <w:p w14:paraId="30704C2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 37,23 </w:t>
            </w:r>
          </w:p>
        </w:tc>
        <w:tc>
          <w:tcPr>
            <w:tcW w:w="1254" w:type="dxa"/>
            <w:shd w:val="clear" w:color="auto" w:fill="auto"/>
            <w:vAlign w:val="center"/>
            <w:hideMark/>
          </w:tcPr>
          <w:p w14:paraId="5F269F3A"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446,80 </w:t>
            </w:r>
          </w:p>
        </w:tc>
      </w:tr>
      <w:tr w:rsidR="008E0233" w:rsidRPr="00D51D91" w14:paraId="7951B547" w14:textId="77777777" w:rsidTr="003B67B3">
        <w:trPr>
          <w:trHeight w:val="1119"/>
        </w:trPr>
        <w:tc>
          <w:tcPr>
            <w:tcW w:w="542" w:type="dxa"/>
            <w:shd w:val="clear" w:color="auto" w:fill="auto"/>
            <w:vAlign w:val="center"/>
            <w:hideMark/>
          </w:tcPr>
          <w:p w14:paraId="0225A7ED"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12</w:t>
            </w:r>
          </w:p>
        </w:tc>
        <w:tc>
          <w:tcPr>
            <w:tcW w:w="731" w:type="dxa"/>
            <w:shd w:val="clear" w:color="auto" w:fill="auto"/>
            <w:vAlign w:val="center"/>
            <w:hideMark/>
          </w:tcPr>
          <w:p w14:paraId="79A7ED6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3A4CC05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2D7B0A71"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Caixa amplificada multiuso - cm 500 </w:t>
            </w:r>
            <w:proofErr w:type="spellStart"/>
            <w:r w:rsidRPr="00D51D91">
              <w:rPr>
                <w:rFonts w:ascii="Arial Narrow" w:hAnsi="Arial Narrow" w:cs="Times New Roman"/>
                <w:sz w:val="20"/>
                <w:szCs w:val="20"/>
              </w:rPr>
              <w:t>bt</w:t>
            </w:r>
            <w:proofErr w:type="spellEnd"/>
            <w:r w:rsidRPr="00D51D91">
              <w:rPr>
                <w:rFonts w:ascii="Arial Narrow" w:hAnsi="Arial Narrow" w:cs="Times New Roman"/>
                <w:sz w:val="20"/>
                <w:szCs w:val="20"/>
              </w:rPr>
              <w:t xml:space="preserve"> - 500w. Possui as conexões </w:t>
            </w:r>
            <w:proofErr w:type="spellStart"/>
            <w:r w:rsidRPr="00D51D91">
              <w:rPr>
                <w:rFonts w:ascii="Arial Narrow" w:hAnsi="Arial Narrow" w:cs="Times New Roman"/>
                <w:sz w:val="20"/>
                <w:szCs w:val="20"/>
              </w:rPr>
              <w:t>bluetooth</w:t>
            </w:r>
            <w:proofErr w:type="spellEnd"/>
            <w:r w:rsidRPr="00D51D91">
              <w:rPr>
                <w:rFonts w:ascii="Arial Narrow" w:hAnsi="Arial Narrow" w:cs="Times New Roman"/>
                <w:sz w:val="20"/>
                <w:szCs w:val="20"/>
              </w:rPr>
              <w:t xml:space="preserve">, entrada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cartão de memória, rádio </w:t>
            </w:r>
            <w:proofErr w:type="spellStart"/>
            <w:r w:rsidRPr="00D51D91">
              <w:rPr>
                <w:rFonts w:ascii="Arial Narrow" w:hAnsi="Arial Narrow" w:cs="Times New Roman"/>
                <w:sz w:val="20"/>
                <w:szCs w:val="20"/>
              </w:rPr>
              <w:t>fm</w:t>
            </w:r>
            <w:proofErr w:type="spellEnd"/>
            <w:r w:rsidRPr="00D51D91">
              <w:rPr>
                <w:rFonts w:ascii="Arial Narrow" w:hAnsi="Arial Narrow" w:cs="Times New Roman"/>
                <w:sz w:val="20"/>
                <w:szCs w:val="20"/>
              </w:rPr>
              <w:t xml:space="preserve">, entrada auxiliar e conexão para microfone, violão, teclado, cavaquinho. Possui alça retrátil e rodas, facilitando seu transporte; acompanha microfone com fio; possui bateria interna; possui efeito eco para microfone; função </w:t>
            </w:r>
            <w:proofErr w:type="spellStart"/>
            <w:r w:rsidRPr="00D51D91">
              <w:rPr>
                <w:rFonts w:ascii="Arial Narrow" w:hAnsi="Arial Narrow" w:cs="Times New Roman"/>
                <w:sz w:val="20"/>
                <w:szCs w:val="20"/>
              </w:rPr>
              <w:t>rec</w:t>
            </w:r>
            <w:proofErr w:type="spellEnd"/>
            <w:r w:rsidRPr="00D51D91">
              <w:rPr>
                <w:rFonts w:ascii="Arial Narrow" w:hAnsi="Arial Narrow" w:cs="Times New Roman"/>
                <w:sz w:val="20"/>
                <w:szCs w:val="20"/>
              </w:rPr>
              <w:t xml:space="preserve"> : grava no pen drive ou no </w:t>
            </w:r>
            <w:proofErr w:type="spellStart"/>
            <w:r w:rsidRPr="00D51D91">
              <w:rPr>
                <w:rFonts w:ascii="Arial Narrow" w:hAnsi="Arial Narrow" w:cs="Times New Roman"/>
                <w:sz w:val="20"/>
                <w:szCs w:val="20"/>
              </w:rPr>
              <w:t>sd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card</w:t>
            </w:r>
            <w:proofErr w:type="spellEnd"/>
            <w:r w:rsidRPr="00D51D91">
              <w:rPr>
                <w:rFonts w:ascii="Arial Narrow" w:hAnsi="Arial Narrow" w:cs="Times New Roman"/>
                <w:sz w:val="20"/>
                <w:szCs w:val="20"/>
              </w:rPr>
              <w:t xml:space="preserve"> o áudio do microfone (com e sem fio e efeito eco);possui controle remoto com *troca de pastas, basta manter clicada a tecla </w:t>
            </w:r>
            <w:proofErr w:type="spellStart"/>
            <w:r w:rsidRPr="00D51D91">
              <w:rPr>
                <w:rFonts w:ascii="Arial Narrow" w:hAnsi="Arial Narrow" w:cs="Times New Roman"/>
                <w:sz w:val="20"/>
                <w:szCs w:val="20"/>
              </w:rPr>
              <w:t>repeat</w:t>
            </w:r>
            <w:proofErr w:type="spellEnd"/>
            <w:r w:rsidRPr="00D51D91">
              <w:rPr>
                <w:rFonts w:ascii="Arial Narrow" w:hAnsi="Arial Narrow" w:cs="Times New Roman"/>
                <w:sz w:val="20"/>
                <w:szCs w:val="20"/>
              </w:rPr>
              <w:t xml:space="preserve"> para sinalizar a troca especificações técnicas alto-falante : 12" driver canal 1 : </w:t>
            </w:r>
            <w:proofErr w:type="spellStart"/>
            <w:r w:rsidRPr="00D51D91">
              <w:rPr>
                <w:rFonts w:ascii="Arial Narrow" w:hAnsi="Arial Narrow" w:cs="Times New Roman"/>
                <w:sz w:val="20"/>
                <w:szCs w:val="20"/>
              </w:rPr>
              <w:t>bluetooth</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sd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card</w:t>
            </w:r>
            <w:proofErr w:type="spellEnd"/>
            <w:r w:rsidRPr="00D51D91">
              <w:rPr>
                <w:rFonts w:ascii="Arial Narrow" w:hAnsi="Arial Narrow" w:cs="Times New Roman"/>
                <w:sz w:val="20"/>
                <w:szCs w:val="20"/>
              </w:rPr>
              <w:t xml:space="preserve">, e </w:t>
            </w:r>
            <w:proofErr w:type="spellStart"/>
            <w:r w:rsidRPr="00D51D91">
              <w:rPr>
                <w:rFonts w:ascii="Arial Narrow" w:hAnsi="Arial Narrow" w:cs="Times New Roman"/>
                <w:sz w:val="20"/>
                <w:szCs w:val="20"/>
              </w:rPr>
              <w:t>fm</w:t>
            </w:r>
            <w:proofErr w:type="spellEnd"/>
            <w:r w:rsidRPr="00D51D91">
              <w:rPr>
                <w:rFonts w:ascii="Arial Narrow" w:hAnsi="Arial Narrow" w:cs="Times New Roman"/>
                <w:sz w:val="20"/>
                <w:szCs w:val="20"/>
              </w:rPr>
              <w:t xml:space="preserve"> / </w:t>
            </w:r>
            <w:r w:rsidRPr="00D51D91">
              <w:rPr>
                <w:rFonts w:ascii="Arial Narrow" w:hAnsi="Arial Narrow" w:cs="Times New Roman"/>
                <w:sz w:val="20"/>
                <w:szCs w:val="20"/>
              </w:rPr>
              <w:lastRenderedPageBreak/>
              <w:t xml:space="preserve">auxiliar – </w:t>
            </w:r>
            <w:proofErr w:type="spellStart"/>
            <w:r w:rsidRPr="00D51D91">
              <w:rPr>
                <w:rFonts w:ascii="Arial Narrow" w:hAnsi="Arial Narrow" w:cs="Times New Roman"/>
                <w:sz w:val="20"/>
                <w:szCs w:val="20"/>
              </w:rPr>
              <w:t>iphone</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ipod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ipad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tablets</w:t>
            </w:r>
            <w:proofErr w:type="spellEnd"/>
            <w:r w:rsidRPr="00D51D91">
              <w:rPr>
                <w:rFonts w:ascii="Arial Narrow" w:hAnsi="Arial Narrow" w:cs="Times New Roman"/>
                <w:sz w:val="20"/>
                <w:szCs w:val="20"/>
              </w:rPr>
              <w:t xml:space="preserve">, celulares, mp3, </w:t>
            </w:r>
            <w:proofErr w:type="spellStart"/>
            <w:r w:rsidRPr="00D51D91">
              <w:rPr>
                <w:rFonts w:ascii="Arial Narrow" w:hAnsi="Arial Narrow" w:cs="Times New Roman"/>
                <w:sz w:val="20"/>
                <w:szCs w:val="20"/>
              </w:rPr>
              <w:t>cd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dvd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tv</w:t>
            </w:r>
            <w:proofErr w:type="spellEnd"/>
            <w:r w:rsidRPr="00D51D91">
              <w:rPr>
                <w:rFonts w:ascii="Arial Narrow" w:hAnsi="Arial Narrow" w:cs="Times New Roman"/>
                <w:sz w:val="20"/>
                <w:szCs w:val="20"/>
              </w:rPr>
              <w:t xml:space="preserve">, teclado. Entrada p10 e p2 para microfone, violão, cavaquinho. Alimentação : bivolt automático 100-240v, bateria interna recarregável (lítio) ou bateria externa 12v*potência </w:t>
            </w:r>
            <w:proofErr w:type="spellStart"/>
            <w:r w:rsidRPr="00D51D91">
              <w:rPr>
                <w:rFonts w:ascii="Arial Narrow" w:hAnsi="Arial Narrow" w:cs="Times New Roman"/>
                <w:sz w:val="20"/>
                <w:szCs w:val="20"/>
              </w:rPr>
              <w:t>rms</w:t>
            </w:r>
            <w:proofErr w:type="spellEnd"/>
            <w:r w:rsidRPr="00D51D91">
              <w:rPr>
                <w:rFonts w:ascii="Arial Narrow" w:hAnsi="Arial Narrow" w:cs="Times New Roman"/>
                <w:sz w:val="20"/>
                <w:szCs w:val="20"/>
              </w:rPr>
              <w:t xml:space="preserve"> : 180w potência musical : 500w dimensões (a x l x p mm):  570x380x320 peso : 6,3kg garantia: 12 meses</w:t>
            </w:r>
          </w:p>
        </w:tc>
        <w:tc>
          <w:tcPr>
            <w:tcW w:w="837" w:type="dxa"/>
            <w:shd w:val="clear" w:color="auto" w:fill="auto"/>
            <w:vAlign w:val="center"/>
            <w:hideMark/>
          </w:tcPr>
          <w:p w14:paraId="644C662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lastRenderedPageBreak/>
              <w:t>44016</w:t>
            </w:r>
          </w:p>
        </w:tc>
        <w:tc>
          <w:tcPr>
            <w:tcW w:w="1254" w:type="dxa"/>
            <w:shd w:val="clear" w:color="auto" w:fill="auto"/>
            <w:vAlign w:val="center"/>
            <w:hideMark/>
          </w:tcPr>
          <w:p w14:paraId="61F866A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 637,86 </w:t>
            </w:r>
          </w:p>
        </w:tc>
        <w:tc>
          <w:tcPr>
            <w:tcW w:w="1254" w:type="dxa"/>
            <w:shd w:val="clear" w:color="auto" w:fill="auto"/>
            <w:vAlign w:val="center"/>
            <w:hideMark/>
          </w:tcPr>
          <w:p w14:paraId="1186BEC8"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637,86 </w:t>
            </w:r>
          </w:p>
        </w:tc>
      </w:tr>
      <w:tr w:rsidR="008E0233" w:rsidRPr="00D51D91" w14:paraId="37147F85" w14:textId="77777777" w:rsidTr="003B67B3">
        <w:trPr>
          <w:trHeight w:val="1785"/>
        </w:trPr>
        <w:tc>
          <w:tcPr>
            <w:tcW w:w="542" w:type="dxa"/>
            <w:shd w:val="clear" w:color="auto" w:fill="auto"/>
            <w:vAlign w:val="center"/>
            <w:hideMark/>
          </w:tcPr>
          <w:p w14:paraId="4EA44E97"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13</w:t>
            </w:r>
          </w:p>
        </w:tc>
        <w:tc>
          <w:tcPr>
            <w:tcW w:w="731" w:type="dxa"/>
            <w:shd w:val="clear" w:color="auto" w:fill="auto"/>
            <w:vAlign w:val="center"/>
            <w:hideMark/>
          </w:tcPr>
          <w:p w14:paraId="1067E2F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35</w:t>
            </w:r>
          </w:p>
        </w:tc>
        <w:tc>
          <w:tcPr>
            <w:tcW w:w="779" w:type="dxa"/>
            <w:shd w:val="clear" w:color="auto" w:fill="auto"/>
            <w:vAlign w:val="center"/>
            <w:hideMark/>
          </w:tcPr>
          <w:p w14:paraId="7C7B6EC7"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2655BFF5"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Caixa de som portátil à prova d´água  tipo de bateria: polímero de íons de lítio (3,7 v, 3.000 </w:t>
            </w:r>
            <w:proofErr w:type="spellStart"/>
            <w:r w:rsidRPr="00D51D91">
              <w:rPr>
                <w:rFonts w:ascii="Arial Narrow" w:hAnsi="Arial Narrow" w:cs="Times New Roman"/>
                <w:sz w:val="20"/>
                <w:szCs w:val="20"/>
              </w:rPr>
              <w:t>mah</w:t>
            </w:r>
            <w:proofErr w:type="spellEnd"/>
            <w:r w:rsidRPr="00D51D91">
              <w:rPr>
                <w:rFonts w:ascii="Arial Narrow" w:hAnsi="Arial Narrow" w:cs="Times New Roman"/>
                <w:sz w:val="20"/>
                <w:szCs w:val="20"/>
              </w:rPr>
              <w:t xml:space="preserve">) tempo de recarga da bateria:   3,5 horas @ 5 v 1 a tempo de reprodução de música: até 12 horas (dependendo do volume e do tipo de áudio) faixa de frequência do transmissor bluetooth:2,402 a 2,480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modulação do transmissor </w:t>
            </w:r>
            <w:proofErr w:type="spellStart"/>
            <w:r w:rsidRPr="00D51D91">
              <w:rPr>
                <w:rFonts w:ascii="Arial Narrow" w:hAnsi="Arial Narrow" w:cs="Times New Roman"/>
                <w:sz w:val="20"/>
                <w:szCs w:val="20"/>
              </w:rPr>
              <w:t>bluetooth</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gfsk</w:t>
            </w:r>
            <w:proofErr w:type="spellEnd"/>
            <w:r w:rsidRPr="00D51D91">
              <w:rPr>
                <w:rFonts w:ascii="Arial Narrow" w:hAnsi="Arial Narrow" w:cs="Times New Roman"/>
                <w:sz w:val="20"/>
                <w:szCs w:val="20"/>
              </w:rPr>
              <w:t xml:space="preserve">, p/ 4 </w:t>
            </w:r>
            <w:proofErr w:type="spellStart"/>
            <w:r w:rsidRPr="00D51D91">
              <w:rPr>
                <w:rFonts w:ascii="Arial Narrow" w:hAnsi="Arial Narrow" w:cs="Times New Roman"/>
                <w:sz w:val="20"/>
                <w:szCs w:val="20"/>
              </w:rPr>
              <w:t>dqpsk</w:t>
            </w:r>
            <w:proofErr w:type="spellEnd"/>
            <w:r w:rsidRPr="00D51D91">
              <w:rPr>
                <w:rFonts w:ascii="Arial Narrow" w:hAnsi="Arial Narrow" w:cs="Times New Roman"/>
                <w:sz w:val="20"/>
                <w:szCs w:val="20"/>
              </w:rPr>
              <w:t xml:space="preserve">, 8dpsk  especificações de áudio resposta de frequência do sistema: 70 </w:t>
            </w:r>
            <w:proofErr w:type="spellStart"/>
            <w:r w:rsidRPr="00D51D91">
              <w:rPr>
                <w:rFonts w:ascii="Arial Narrow" w:hAnsi="Arial Narrow" w:cs="Times New Roman"/>
                <w:sz w:val="20"/>
                <w:szCs w:val="20"/>
              </w:rPr>
              <w:t>hz</w:t>
            </w:r>
            <w:proofErr w:type="spellEnd"/>
            <w:r w:rsidRPr="00D51D91">
              <w:rPr>
                <w:rFonts w:ascii="Arial Narrow" w:hAnsi="Arial Narrow" w:cs="Times New Roman"/>
                <w:sz w:val="20"/>
                <w:szCs w:val="20"/>
              </w:rPr>
              <w:t xml:space="preserve"> 20 </w:t>
            </w:r>
            <w:proofErr w:type="spellStart"/>
            <w:r w:rsidRPr="00D51D91">
              <w:rPr>
                <w:rFonts w:ascii="Arial Narrow" w:hAnsi="Arial Narrow" w:cs="Times New Roman"/>
                <w:sz w:val="20"/>
                <w:szCs w:val="20"/>
              </w:rPr>
              <w:t>khz</w:t>
            </w:r>
            <w:proofErr w:type="spellEnd"/>
            <w:r w:rsidRPr="00D51D91">
              <w:rPr>
                <w:rFonts w:ascii="Arial Narrow" w:hAnsi="Arial Narrow" w:cs="Times New Roman"/>
                <w:sz w:val="20"/>
                <w:szCs w:val="20"/>
              </w:rPr>
              <w:t xml:space="preserve"> relação sinal-ruído:80 </w:t>
            </w:r>
            <w:proofErr w:type="spellStart"/>
            <w:r w:rsidRPr="00D51D91">
              <w:rPr>
                <w:rFonts w:ascii="Arial Narrow" w:hAnsi="Arial Narrow" w:cs="Times New Roman"/>
                <w:sz w:val="20"/>
                <w:szCs w:val="20"/>
              </w:rPr>
              <w:t>db</w:t>
            </w:r>
            <w:proofErr w:type="spellEnd"/>
            <w:r w:rsidRPr="00D51D91">
              <w:rPr>
                <w:rFonts w:ascii="Arial Narrow" w:hAnsi="Arial Narrow" w:cs="Times New Roman"/>
                <w:sz w:val="20"/>
                <w:szCs w:val="20"/>
              </w:rPr>
              <w:t xml:space="preserve">  especificações do speaker transdutor 2 x 40 mm driver:  12 especificações de conexões e controles versão do </w:t>
            </w:r>
            <w:proofErr w:type="spellStart"/>
            <w:r w:rsidRPr="00D51D91">
              <w:rPr>
                <w:rFonts w:ascii="Arial Narrow" w:hAnsi="Arial Narrow" w:cs="Times New Roman"/>
                <w:sz w:val="20"/>
                <w:szCs w:val="20"/>
              </w:rPr>
              <w:t>bluetooth</w:t>
            </w:r>
            <w:proofErr w:type="spellEnd"/>
            <w:r w:rsidRPr="00D51D91">
              <w:rPr>
                <w:rFonts w:ascii="Arial Narrow" w:hAnsi="Arial Narrow" w:cs="Times New Roman"/>
                <w:sz w:val="20"/>
                <w:szCs w:val="20"/>
              </w:rPr>
              <w:t xml:space="preserve">: 4.2 potência do transmissor de </w:t>
            </w:r>
            <w:proofErr w:type="spellStart"/>
            <w:r w:rsidRPr="00D51D91">
              <w:rPr>
                <w:rFonts w:ascii="Arial Narrow" w:hAnsi="Arial Narrow" w:cs="Times New Roman"/>
                <w:sz w:val="20"/>
                <w:szCs w:val="20"/>
              </w:rPr>
              <w:t>bluettoth</w:t>
            </w:r>
            <w:proofErr w:type="spellEnd"/>
            <w:r w:rsidRPr="00D51D91">
              <w:rPr>
                <w:rFonts w:ascii="Arial Narrow" w:hAnsi="Arial Narrow" w:cs="Times New Roman"/>
                <w:sz w:val="20"/>
                <w:szCs w:val="20"/>
              </w:rPr>
              <w:t xml:space="preserve">: 0 9 </w:t>
            </w:r>
            <w:proofErr w:type="spellStart"/>
            <w:r w:rsidRPr="00D51D91">
              <w:rPr>
                <w:rFonts w:ascii="Arial Narrow" w:hAnsi="Arial Narrow" w:cs="Times New Roman"/>
                <w:sz w:val="20"/>
                <w:szCs w:val="20"/>
              </w:rPr>
              <w:t>dbm</w:t>
            </w:r>
            <w:proofErr w:type="spellEnd"/>
            <w:r w:rsidRPr="00D51D91">
              <w:rPr>
                <w:rFonts w:ascii="Arial Narrow" w:hAnsi="Arial Narrow" w:cs="Times New Roman"/>
                <w:sz w:val="20"/>
                <w:szCs w:val="20"/>
              </w:rPr>
              <w:t xml:space="preserve"> características: a bateria deve ser de íons de lítio recarregável integrada de 3.000 </w:t>
            </w:r>
            <w:proofErr w:type="spellStart"/>
            <w:r w:rsidRPr="00D51D91">
              <w:rPr>
                <w:rFonts w:ascii="Arial Narrow" w:hAnsi="Arial Narrow" w:cs="Times New Roman"/>
                <w:sz w:val="20"/>
                <w:szCs w:val="20"/>
              </w:rPr>
              <w:t>mah</w:t>
            </w:r>
            <w:proofErr w:type="spellEnd"/>
            <w:r w:rsidRPr="00D51D91">
              <w:rPr>
                <w:rFonts w:ascii="Arial Narrow" w:hAnsi="Arial Narrow" w:cs="Times New Roman"/>
                <w:sz w:val="20"/>
                <w:szCs w:val="20"/>
              </w:rPr>
              <w:t xml:space="preserve"> permite até 12 horas de reprodução. Deve ser </w:t>
            </w:r>
            <w:proofErr w:type="spellStart"/>
            <w:r w:rsidRPr="00D51D91">
              <w:rPr>
                <w:rFonts w:ascii="Arial Narrow" w:hAnsi="Arial Narrow" w:cs="Times New Roman"/>
                <w:sz w:val="20"/>
                <w:szCs w:val="20"/>
              </w:rPr>
              <w:t>a</w:t>
            </w:r>
            <w:proofErr w:type="spellEnd"/>
            <w:r w:rsidRPr="00D51D91">
              <w:rPr>
                <w:rFonts w:ascii="Arial Narrow" w:hAnsi="Arial Narrow" w:cs="Times New Roman"/>
                <w:sz w:val="20"/>
                <w:szCs w:val="20"/>
              </w:rPr>
              <w:t xml:space="preserve"> prova d’água podendo submergir em água.</w:t>
            </w:r>
          </w:p>
        </w:tc>
        <w:tc>
          <w:tcPr>
            <w:tcW w:w="837" w:type="dxa"/>
            <w:shd w:val="clear" w:color="auto" w:fill="auto"/>
            <w:vAlign w:val="center"/>
            <w:hideMark/>
          </w:tcPr>
          <w:p w14:paraId="42B1D0A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150225</w:t>
            </w:r>
          </w:p>
        </w:tc>
        <w:tc>
          <w:tcPr>
            <w:tcW w:w="1254" w:type="dxa"/>
            <w:shd w:val="clear" w:color="auto" w:fill="auto"/>
            <w:vAlign w:val="center"/>
            <w:hideMark/>
          </w:tcPr>
          <w:p w14:paraId="3A9D73E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473,37 </w:t>
            </w:r>
          </w:p>
        </w:tc>
        <w:tc>
          <w:tcPr>
            <w:tcW w:w="1254" w:type="dxa"/>
            <w:shd w:val="clear" w:color="auto" w:fill="auto"/>
            <w:vAlign w:val="center"/>
            <w:hideMark/>
          </w:tcPr>
          <w:p w14:paraId="457510DB"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16.567,83 </w:t>
            </w:r>
          </w:p>
        </w:tc>
      </w:tr>
      <w:tr w:rsidR="008E0233" w:rsidRPr="00D51D91" w14:paraId="39A379C1" w14:textId="77777777" w:rsidTr="003B67B3">
        <w:trPr>
          <w:trHeight w:val="765"/>
        </w:trPr>
        <w:tc>
          <w:tcPr>
            <w:tcW w:w="542" w:type="dxa"/>
            <w:shd w:val="clear" w:color="auto" w:fill="auto"/>
            <w:vAlign w:val="center"/>
            <w:hideMark/>
          </w:tcPr>
          <w:p w14:paraId="286CE29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14</w:t>
            </w:r>
          </w:p>
        </w:tc>
        <w:tc>
          <w:tcPr>
            <w:tcW w:w="731" w:type="dxa"/>
            <w:shd w:val="clear" w:color="auto" w:fill="auto"/>
            <w:vAlign w:val="center"/>
            <w:hideMark/>
          </w:tcPr>
          <w:p w14:paraId="743E7DF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1C728FBF"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2015C5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Caneta universal para bisturi elétrico comando manual. Caneta uso médico, material: polímero, tipo : monopolar, controle: comando manual, componentes: c, cabo fixo, compatibilidade: conector compatível c, bisturi elétrico, esterilidade: esterilizável.</w:t>
            </w:r>
          </w:p>
        </w:tc>
        <w:tc>
          <w:tcPr>
            <w:tcW w:w="837" w:type="dxa"/>
            <w:shd w:val="clear" w:color="auto" w:fill="auto"/>
            <w:vAlign w:val="center"/>
            <w:hideMark/>
          </w:tcPr>
          <w:p w14:paraId="39405A2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435592</w:t>
            </w:r>
          </w:p>
        </w:tc>
        <w:tc>
          <w:tcPr>
            <w:tcW w:w="1254" w:type="dxa"/>
            <w:shd w:val="clear" w:color="auto" w:fill="auto"/>
            <w:vAlign w:val="center"/>
            <w:hideMark/>
          </w:tcPr>
          <w:p w14:paraId="74CFA7B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281,93 </w:t>
            </w:r>
          </w:p>
        </w:tc>
        <w:tc>
          <w:tcPr>
            <w:tcW w:w="1254" w:type="dxa"/>
            <w:shd w:val="clear" w:color="auto" w:fill="auto"/>
            <w:vAlign w:val="center"/>
            <w:hideMark/>
          </w:tcPr>
          <w:p w14:paraId="5D62FD7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563,87 </w:t>
            </w:r>
          </w:p>
        </w:tc>
      </w:tr>
      <w:tr w:rsidR="008E0233" w:rsidRPr="00D51D91" w14:paraId="12299F03" w14:textId="77777777" w:rsidTr="003B67B3">
        <w:trPr>
          <w:trHeight w:val="1275"/>
        </w:trPr>
        <w:tc>
          <w:tcPr>
            <w:tcW w:w="542" w:type="dxa"/>
            <w:shd w:val="clear" w:color="auto" w:fill="auto"/>
            <w:vAlign w:val="center"/>
            <w:hideMark/>
          </w:tcPr>
          <w:p w14:paraId="4F82B6A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15</w:t>
            </w:r>
          </w:p>
        </w:tc>
        <w:tc>
          <w:tcPr>
            <w:tcW w:w="731" w:type="dxa"/>
            <w:shd w:val="clear" w:color="auto" w:fill="auto"/>
            <w:vAlign w:val="center"/>
            <w:hideMark/>
          </w:tcPr>
          <w:p w14:paraId="64A71BA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79DDE6AE"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0E7A6C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Compressor de ar odontológico - volume interno de 120 litros horizontal, pistão, ideal para 3 a 4 consultórios com 3 sugadores, 03 seringas tríplices, 03 micromotores e 03 canetas de alta rotação; isento de óleo, com baixo nível de </w:t>
            </w:r>
            <w:proofErr w:type="spellStart"/>
            <w:r w:rsidRPr="00D51D91">
              <w:rPr>
                <w:rFonts w:ascii="Arial Narrow" w:hAnsi="Arial Narrow" w:cs="Times New Roman"/>
                <w:sz w:val="20"/>
                <w:szCs w:val="20"/>
              </w:rPr>
              <w:t>ruido</w:t>
            </w:r>
            <w:proofErr w:type="spellEnd"/>
            <w:r w:rsidRPr="00D51D91">
              <w:rPr>
                <w:rFonts w:ascii="Arial Narrow" w:hAnsi="Arial Narrow" w:cs="Times New Roman"/>
                <w:sz w:val="20"/>
                <w:szCs w:val="20"/>
              </w:rPr>
              <w:t>. Unidade compressora em ferro fundido; equipado com relé térmico de proteção; reservatório com pintura interna anticorrosiva, fabricado de acordo com a nr13 (acompanhado de prontuário do teste hidrostático) e regulador de pressão de saída; voltagem 110/220v; válvula de segurança; manômetro; dreno para água.</w:t>
            </w:r>
          </w:p>
        </w:tc>
        <w:tc>
          <w:tcPr>
            <w:tcW w:w="837" w:type="dxa"/>
            <w:shd w:val="clear" w:color="auto" w:fill="auto"/>
            <w:vAlign w:val="center"/>
            <w:hideMark/>
          </w:tcPr>
          <w:p w14:paraId="61F727F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413212</w:t>
            </w:r>
          </w:p>
        </w:tc>
        <w:tc>
          <w:tcPr>
            <w:tcW w:w="1254" w:type="dxa"/>
            <w:shd w:val="clear" w:color="auto" w:fill="auto"/>
            <w:vAlign w:val="center"/>
            <w:hideMark/>
          </w:tcPr>
          <w:p w14:paraId="61C4331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3.773,17 </w:t>
            </w:r>
          </w:p>
        </w:tc>
        <w:tc>
          <w:tcPr>
            <w:tcW w:w="1254" w:type="dxa"/>
            <w:shd w:val="clear" w:color="auto" w:fill="auto"/>
            <w:vAlign w:val="center"/>
            <w:hideMark/>
          </w:tcPr>
          <w:p w14:paraId="3EE92B29"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7.546,34 </w:t>
            </w:r>
          </w:p>
        </w:tc>
      </w:tr>
      <w:tr w:rsidR="008E0233" w:rsidRPr="00D51D91" w14:paraId="36789176" w14:textId="77777777" w:rsidTr="003B67B3">
        <w:trPr>
          <w:trHeight w:val="1530"/>
        </w:trPr>
        <w:tc>
          <w:tcPr>
            <w:tcW w:w="542" w:type="dxa"/>
            <w:shd w:val="clear" w:color="auto" w:fill="auto"/>
            <w:vAlign w:val="center"/>
            <w:hideMark/>
          </w:tcPr>
          <w:p w14:paraId="61C5E4C5"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16</w:t>
            </w:r>
          </w:p>
        </w:tc>
        <w:tc>
          <w:tcPr>
            <w:tcW w:w="731" w:type="dxa"/>
            <w:shd w:val="clear" w:color="auto" w:fill="auto"/>
            <w:vAlign w:val="center"/>
            <w:hideMark/>
          </w:tcPr>
          <w:p w14:paraId="7FE6399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3E3D83B8"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8F3068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Computador para edição de vídeos. Processador: socket: lga2011-3  cache: 15mb  núcleos: 6  threads: 12  frequência base: 3.4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frequência turbo: 3.8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tdp</w:t>
            </w:r>
            <w:proofErr w:type="spellEnd"/>
            <w:r w:rsidRPr="00D51D91">
              <w:rPr>
                <w:rFonts w:ascii="Arial Narrow" w:hAnsi="Arial Narrow" w:cs="Times New Roman"/>
                <w:sz w:val="20"/>
                <w:szCs w:val="20"/>
              </w:rPr>
              <w:t xml:space="preserve">: 140w  memória: 8 x </w:t>
            </w:r>
            <w:proofErr w:type="spellStart"/>
            <w:r w:rsidRPr="00D51D91">
              <w:rPr>
                <w:rFonts w:ascii="Arial Narrow" w:hAnsi="Arial Narrow" w:cs="Times New Roman"/>
                <w:sz w:val="20"/>
                <w:szCs w:val="20"/>
              </w:rPr>
              <w:t>dimm</w:t>
            </w:r>
            <w:proofErr w:type="spellEnd"/>
            <w:r w:rsidRPr="00D51D91">
              <w:rPr>
                <w:rFonts w:ascii="Arial Narrow" w:hAnsi="Arial Narrow" w:cs="Times New Roman"/>
                <w:sz w:val="20"/>
                <w:szCs w:val="20"/>
              </w:rPr>
              <w:t xml:space="preserve">, memória máxima suportada 64gb, ddr4 interface: </w:t>
            </w:r>
            <w:proofErr w:type="spellStart"/>
            <w:r w:rsidRPr="00D51D91">
              <w:rPr>
                <w:rFonts w:ascii="Arial Narrow" w:hAnsi="Arial Narrow" w:cs="Times New Roman"/>
                <w:sz w:val="20"/>
                <w:szCs w:val="20"/>
              </w:rPr>
              <w:t>sata</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iii</w:t>
            </w:r>
            <w:proofErr w:type="spellEnd"/>
            <w:r w:rsidRPr="00D51D91">
              <w:rPr>
                <w:rFonts w:ascii="Arial Narrow" w:hAnsi="Arial Narrow" w:cs="Times New Roman"/>
                <w:sz w:val="20"/>
                <w:szCs w:val="20"/>
              </w:rPr>
              <w:t xml:space="preserve"> 6.0gb/s capacidade: 1000gb cache: 64mb rpm: 7200 placa de vídeo </w:t>
            </w:r>
            <w:proofErr w:type="spellStart"/>
            <w:r w:rsidRPr="00D51D91">
              <w:rPr>
                <w:rFonts w:ascii="Arial Narrow" w:hAnsi="Arial Narrow" w:cs="Times New Roman"/>
                <w:sz w:val="20"/>
                <w:szCs w:val="20"/>
              </w:rPr>
              <w:t>gtx</w:t>
            </w:r>
            <w:proofErr w:type="spellEnd"/>
            <w:r w:rsidRPr="00D51D91">
              <w:rPr>
                <w:rFonts w:ascii="Arial Narrow" w:hAnsi="Arial Narrow" w:cs="Times New Roman"/>
                <w:sz w:val="20"/>
                <w:szCs w:val="20"/>
              </w:rPr>
              <w:t xml:space="preserve"> 1080 núcleos </w:t>
            </w:r>
            <w:proofErr w:type="spellStart"/>
            <w:r w:rsidRPr="00D51D91">
              <w:rPr>
                <w:rFonts w:ascii="Arial Narrow" w:hAnsi="Arial Narrow" w:cs="Times New Roman"/>
                <w:sz w:val="20"/>
                <w:szCs w:val="20"/>
              </w:rPr>
              <w:t>cuda</w:t>
            </w:r>
            <w:proofErr w:type="spellEnd"/>
            <w:r w:rsidRPr="00D51D91">
              <w:rPr>
                <w:rFonts w:ascii="Arial Narrow" w:hAnsi="Arial Narrow" w:cs="Times New Roman"/>
                <w:sz w:val="20"/>
                <w:szCs w:val="20"/>
              </w:rPr>
              <w:t xml:space="preserve"> 2560 velocidade base: 1657 </w:t>
            </w:r>
            <w:proofErr w:type="spellStart"/>
            <w:r w:rsidRPr="00D51D91">
              <w:rPr>
                <w:rFonts w:ascii="Arial Narrow" w:hAnsi="Arial Narrow" w:cs="Times New Roman"/>
                <w:sz w:val="20"/>
                <w:szCs w:val="20"/>
              </w:rPr>
              <w:t>mhz</w:t>
            </w:r>
            <w:proofErr w:type="spellEnd"/>
            <w:r w:rsidRPr="00D51D91">
              <w:rPr>
                <w:rFonts w:ascii="Arial Narrow" w:hAnsi="Arial Narrow" w:cs="Times New Roman"/>
                <w:sz w:val="20"/>
                <w:szCs w:val="20"/>
              </w:rPr>
              <w:t xml:space="preserve"> avançada: 1797 </w:t>
            </w:r>
            <w:proofErr w:type="spellStart"/>
            <w:r w:rsidRPr="00D51D91">
              <w:rPr>
                <w:rFonts w:ascii="Arial Narrow" w:hAnsi="Arial Narrow" w:cs="Times New Roman"/>
                <w:sz w:val="20"/>
                <w:szCs w:val="20"/>
              </w:rPr>
              <w:t>mhz</w:t>
            </w:r>
            <w:proofErr w:type="spellEnd"/>
            <w:r w:rsidRPr="00D51D91">
              <w:rPr>
                <w:rFonts w:ascii="Arial Narrow" w:hAnsi="Arial Narrow" w:cs="Times New Roman"/>
                <w:sz w:val="20"/>
                <w:szCs w:val="20"/>
              </w:rPr>
              <w:t xml:space="preserve"> memória 8192 </w:t>
            </w:r>
            <w:proofErr w:type="spellStart"/>
            <w:r w:rsidRPr="00D51D91">
              <w:rPr>
                <w:rFonts w:ascii="Arial Narrow" w:hAnsi="Arial Narrow" w:cs="Times New Roman"/>
                <w:sz w:val="20"/>
                <w:szCs w:val="20"/>
              </w:rPr>
              <w:t>mb</w:t>
            </w:r>
            <w:proofErr w:type="spellEnd"/>
            <w:r w:rsidRPr="00D51D91">
              <w:rPr>
                <w:rFonts w:ascii="Arial Narrow" w:hAnsi="Arial Narrow" w:cs="Times New Roman"/>
                <w:sz w:val="20"/>
                <w:szCs w:val="20"/>
              </w:rPr>
              <w:t xml:space="preserve">, 256 bit gddr5x frequência da memória 10000 </w:t>
            </w:r>
            <w:proofErr w:type="spellStart"/>
            <w:r w:rsidRPr="00D51D91">
              <w:rPr>
                <w:rFonts w:ascii="Arial Narrow" w:hAnsi="Arial Narrow" w:cs="Times New Roman"/>
                <w:sz w:val="20"/>
                <w:szCs w:val="20"/>
              </w:rPr>
              <w:t>mhz</w:t>
            </w:r>
            <w:proofErr w:type="spellEnd"/>
            <w:r w:rsidRPr="00D51D91">
              <w:rPr>
                <w:rFonts w:ascii="Arial Narrow" w:hAnsi="Arial Narrow" w:cs="Times New Roman"/>
                <w:sz w:val="20"/>
                <w:szCs w:val="20"/>
              </w:rPr>
              <w:t xml:space="preserve"> refrigeração </w:t>
            </w:r>
            <w:proofErr w:type="spellStart"/>
            <w:r w:rsidRPr="00D51D91">
              <w:rPr>
                <w:rFonts w:ascii="Arial Narrow" w:hAnsi="Arial Narrow" w:cs="Times New Roman"/>
                <w:sz w:val="20"/>
                <w:szCs w:val="20"/>
              </w:rPr>
              <w:t>blower</w:t>
            </w:r>
            <w:proofErr w:type="spellEnd"/>
            <w:r w:rsidRPr="00D51D91">
              <w:rPr>
                <w:rFonts w:ascii="Arial Narrow" w:hAnsi="Arial Narrow" w:cs="Times New Roman"/>
                <w:sz w:val="20"/>
                <w:szCs w:val="20"/>
              </w:rPr>
              <w:t xml:space="preserve"> interface </w:t>
            </w:r>
            <w:proofErr w:type="spellStart"/>
            <w:r w:rsidRPr="00D51D91">
              <w:rPr>
                <w:rFonts w:ascii="Arial Narrow" w:hAnsi="Arial Narrow" w:cs="Times New Roman"/>
                <w:sz w:val="20"/>
                <w:szCs w:val="20"/>
              </w:rPr>
              <w:t>pci-e</w:t>
            </w:r>
            <w:proofErr w:type="spellEnd"/>
            <w:r w:rsidRPr="00D51D91">
              <w:rPr>
                <w:rFonts w:ascii="Arial Narrow" w:hAnsi="Arial Narrow" w:cs="Times New Roman"/>
                <w:sz w:val="20"/>
                <w:szCs w:val="20"/>
              </w:rPr>
              <w:t xml:space="preserve"> 3.0 16x conectores 3 x </w:t>
            </w:r>
            <w:proofErr w:type="spellStart"/>
            <w:r w:rsidRPr="00D51D91">
              <w:rPr>
                <w:rFonts w:ascii="Arial Narrow" w:hAnsi="Arial Narrow" w:cs="Times New Roman"/>
                <w:sz w:val="20"/>
                <w:szCs w:val="20"/>
              </w:rPr>
              <w:t>displayport</w:t>
            </w:r>
            <w:proofErr w:type="spellEnd"/>
            <w:r w:rsidRPr="00D51D91">
              <w:rPr>
                <w:rFonts w:ascii="Arial Narrow" w:hAnsi="Arial Narrow" w:cs="Times New Roman"/>
                <w:sz w:val="20"/>
                <w:szCs w:val="20"/>
              </w:rPr>
              <w:t xml:space="preserve"> 1 x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1 x </w:t>
            </w:r>
            <w:proofErr w:type="spellStart"/>
            <w:r w:rsidRPr="00D51D91">
              <w:rPr>
                <w:rFonts w:ascii="Arial Narrow" w:hAnsi="Arial Narrow" w:cs="Times New Roman"/>
                <w:sz w:val="20"/>
                <w:szCs w:val="20"/>
              </w:rPr>
              <w:t>dvi</w:t>
            </w:r>
            <w:proofErr w:type="spellEnd"/>
            <w:r w:rsidRPr="00D51D91">
              <w:rPr>
                <w:rFonts w:ascii="Arial Narrow" w:hAnsi="Arial Narrow" w:cs="Times New Roman"/>
                <w:sz w:val="20"/>
                <w:szCs w:val="20"/>
              </w:rPr>
              <w:t xml:space="preserve"> monitores suportados 4 monitor: tecnologia </w:t>
            </w:r>
            <w:proofErr w:type="spellStart"/>
            <w:r w:rsidRPr="00D51D91">
              <w:rPr>
                <w:rFonts w:ascii="Arial Narrow" w:hAnsi="Arial Narrow" w:cs="Times New Roman"/>
                <w:sz w:val="20"/>
                <w:szCs w:val="20"/>
              </w:rPr>
              <w:t>ips</w:t>
            </w:r>
            <w:proofErr w:type="spellEnd"/>
            <w:r w:rsidRPr="00D51D91">
              <w:rPr>
                <w:rFonts w:ascii="Arial Narrow" w:hAnsi="Arial Narrow" w:cs="Times New Roman"/>
                <w:sz w:val="20"/>
                <w:szCs w:val="20"/>
              </w:rPr>
              <w:t xml:space="preserve"> conexões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23.8 polegadas</w:t>
            </w:r>
          </w:p>
        </w:tc>
        <w:tc>
          <w:tcPr>
            <w:tcW w:w="837" w:type="dxa"/>
            <w:shd w:val="clear" w:color="auto" w:fill="auto"/>
            <w:vAlign w:val="center"/>
            <w:hideMark/>
          </w:tcPr>
          <w:p w14:paraId="7E4E5D5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46795</w:t>
            </w:r>
          </w:p>
        </w:tc>
        <w:tc>
          <w:tcPr>
            <w:tcW w:w="1254" w:type="dxa"/>
            <w:shd w:val="clear" w:color="auto" w:fill="auto"/>
            <w:vAlign w:val="center"/>
            <w:hideMark/>
          </w:tcPr>
          <w:p w14:paraId="1F5F5C2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7.626,27 </w:t>
            </w:r>
          </w:p>
        </w:tc>
        <w:tc>
          <w:tcPr>
            <w:tcW w:w="1254" w:type="dxa"/>
            <w:shd w:val="clear" w:color="auto" w:fill="auto"/>
            <w:vAlign w:val="center"/>
            <w:hideMark/>
          </w:tcPr>
          <w:p w14:paraId="285DEDC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7.626,27 </w:t>
            </w:r>
          </w:p>
        </w:tc>
      </w:tr>
      <w:tr w:rsidR="008E0233" w:rsidRPr="00D51D91" w14:paraId="70B928DA" w14:textId="77777777" w:rsidTr="003B67B3">
        <w:trPr>
          <w:trHeight w:val="3818"/>
        </w:trPr>
        <w:tc>
          <w:tcPr>
            <w:tcW w:w="542" w:type="dxa"/>
            <w:shd w:val="clear" w:color="auto" w:fill="auto"/>
            <w:vAlign w:val="center"/>
            <w:hideMark/>
          </w:tcPr>
          <w:p w14:paraId="4A713A5A"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17</w:t>
            </w:r>
          </w:p>
        </w:tc>
        <w:tc>
          <w:tcPr>
            <w:tcW w:w="731" w:type="dxa"/>
            <w:shd w:val="clear" w:color="auto" w:fill="auto"/>
            <w:vAlign w:val="center"/>
            <w:hideMark/>
          </w:tcPr>
          <w:p w14:paraId="74D86A6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2D76FE36"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49031CC8"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Eletrocardiograma 3 canais ecg300g introdução o ecg300g é um eletrocardiograma que coleta o sinal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de 12 derivações simultaneamente e imprime a forma de onda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com sistema de impressão térmica, que apresenta, grava e exibe a forma de onda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com o modo manual ou automático, medindo e diagnosticando os parâmetros da forma de onda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automaticamente, solicitando "lead off" e "falta de papel", interface multi-idioma, gerenciamento de banco de dados de casos. Características 1) operação 3,5 "</w:t>
            </w:r>
            <w:proofErr w:type="spellStart"/>
            <w:r w:rsidRPr="00D51D91">
              <w:rPr>
                <w:rFonts w:ascii="Arial Narrow" w:hAnsi="Arial Narrow" w:cs="Times New Roman"/>
                <w:sz w:val="20"/>
                <w:szCs w:val="20"/>
              </w:rPr>
              <w:t>lcd</w:t>
            </w:r>
            <w:proofErr w:type="spellEnd"/>
            <w:r w:rsidRPr="00D51D91">
              <w:rPr>
                <w:rFonts w:ascii="Arial Narrow" w:hAnsi="Arial Narrow" w:cs="Times New Roman"/>
                <w:sz w:val="20"/>
                <w:szCs w:val="20"/>
              </w:rPr>
              <w:t xml:space="preserve"> a cores, forma de onda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precisa e clara e exibição de estado de funcionamento, econômico para salvar o papel de gravação. 2) funções coleta de sincronização para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de 12 derivações, adote tecnologia de processamento de sinal digital para obter formas de onda de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de alta qualidade por meio de filtro de </w:t>
            </w:r>
            <w:proofErr w:type="spellStart"/>
            <w:r w:rsidRPr="00D51D91">
              <w:rPr>
                <w:rFonts w:ascii="Arial Narrow" w:hAnsi="Arial Narrow" w:cs="Times New Roman"/>
                <w:sz w:val="20"/>
                <w:szCs w:val="20"/>
              </w:rPr>
              <w:t>ca</w:t>
            </w:r>
            <w:proofErr w:type="spellEnd"/>
            <w:r w:rsidRPr="00D51D91">
              <w:rPr>
                <w:rFonts w:ascii="Arial Narrow" w:hAnsi="Arial Narrow" w:cs="Times New Roman"/>
                <w:sz w:val="20"/>
                <w:szCs w:val="20"/>
              </w:rPr>
              <w:t xml:space="preserve">, filtro de linha de base e filtro </w:t>
            </w:r>
            <w:proofErr w:type="spellStart"/>
            <w:r w:rsidRPr="00D51D91">
              <w:rPr>
                <w:rFonts w:ascii="Arial Narrow" w:hAnsi="Arial Narrow" w:cs="Times New Roman"/>
                <w:sz w:val="20"/>
                <w:szCs w:val="20"/>
              </w:rPr>
              <w:t>emg</w:t>
            </w:r>
            <w:proofErr w:type="spellEnd"/>
            <w:r w:rsidRPr="00D51D91">
              <w:rPr>
                <w:rFonts w:ascii="Arial Narrow" w:hAnsi="Arial Narrow" w:cs="Times New Roman"/>
                <w:sz w:val="20"/>
                <w:szCs w:val="20"/>
              </w:rPr>
              <w:t xml:space="preserve"> do sinal de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Exibição de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de 3/6/12 derivações, modo de impressão, sensibilidade, velocidade do papel e estado do filtro, etc. Em uma tela, conveniente para diagnosticar de forma </w:t>
            </w:r>
            <w:proofErr w:type="spellStart"/>
            <w:r w:rsidRPr="00D51D91">
              <w:rPr>
                <w:rFonts w:ascii="Arial Narrow" w:hAnsi="Arial Narrow" w:cs="Times New Roman"/>
                <w:sz w:val="20"/>
                <w:szCs w:val="20"/>
              </w:rPr>
              <w:t>contrastativa</w:t>
            </w:r>
            <w:proofErr w:type="spellEnd"/>
            <w:r w:rsidRPr="00D51D91">
              <w:rPr>
                <w:rFonts w:ascii="Arial Narrow" w:hAnsi="Arial Narrow" w:cs="Times New Roman"/>
                <w:sz w:val="20"/>
                <w:szCs w:val="20"/>
              </w:rPr>
              <w:t xml:space="preserve">. Multiplica os modos e formatos de impressão, incluindo manual, auto 4 * 3, auto 3 * 4 + 1, auto 3 * 4, auto 2 * 6 + 1, auto 2 * 6, auto 3-2 + 1, auto 3-2, auto 1 * 12 + 1, auto 1 * 12, ritmo 4, ritmo 3 e ritmo 2, etc. O comprimento da onda impresso pode ser ajustado e com função de impressão temporizada, que atende a diferentes requisitos. Com as funções de </w:t>
            </w:r>
            <w:proofErr w:type="spellStart"/>
            <w:r w:rsidRPr="00D51D91">
              <w:rPr>
                <w:rFonts w:ascii="Arial Narrow" w:hAnsi="Arial Narrow" w:cs="Times New Roman"/>
                <w:sz w:val="20"/>
                <w:szCs w:val="20"/>
              </w:rPr>
              <w:t>auto-análise</w:t>
            </w:r>
            <w:proofErr w:type="spellEnd"/>
            <w:r w:rsidRPr="00D51D91">
              <w:rPr>
                <w:rFonts w:ascii="Arial Narrow" w:hAnsi="Arial Narrow" w:cs="Times New Roman"/>
                <w:sz w:val="20"/>
                <w:szCs w:val="20"/>
              </w:rPr>
              <w:t xml:space="preserve"> e </w:t>
            </w:r>
            <w:proofErr w:type="spellStart"/>
            <w:r w:rsidRPr="00D51D91">
              <w:rPr>
                <w:rFonts w:ascii="Arial Narrow" w:hAnsi="Arial Narrow" w:cs="Times New Roman"/>
                <w:sz w:val="20"/>
                <w:szCs w:val="20"/>
              </w:rPr>
              <w:t>auto-diagnóstico</w:t>
            </w:r>
            <w:proofErr w:type="spellEnd"/>
            <w:r w:rsidRPr="00D51D91">
              <w:rPr>
                <w:rFonts w:ascii="Arial Narrow" w:hAnsi="Arial Narrow" w:cs="Times New Roman"/>
                <w:sz w:val="20"/>
                <w:szCs w:val="20"/>
              </w:rPr>
              <w:t xml:space="preserve"> para os parâmetros rotineiros de </w:t>
            </w:r>
            <w:proofErr w:type="spellStart"/>
            <w:r w:rsidRPr="00D51D91">
              <w:rPr>
                <w:rFonts w:ascii="Arial Narrow" w:hAnsi="Arial Narrow" w:cs="Times New Roman"/>
                <w:sz w:val="20"/>
                <w:szCs w:val="20"/>
              </w:rPr>
              <w:t>ecg</w:t>
            </w:r>
            <w:proofErr w:type="spellEnd"/>
            <w:r w:rsidRPr="00D51D91">
              <w:rPr>
                <w:rFonts w:ascii="Arial Narrow" w:hAnsi="Arial Narrow" w:cs="Times New Roman"/>
                <w:sz w:val="20"/>
                <w:szCs w:val="20"/>
              </w:rPr>
              <w:t xml:space="preserve">, forneça resultados de medição e conclusão de </w:t>
            </w:r>
            <w:proofErr w:type="spellStart"/>
            <w:r w:rsidRPr="00D51D91">
              <w:rPr>
                <w:rFonts w:ascii="Arial Narrow" w:hAnsi="Arial Narrow" w:cs="Times New Roman"/>
                <w:sz w:val="20"/>
                <w:szCs w:val="20"/>
              </w:rPr>
              <w:t>auto-diagnóstico</w:t>
            </w:r>
            <w:proofErr w:type="spellEnd"/>
            <w:r w:rsidRPr="00D51D91">
              <w:rPr>
                <w:rFonts w:ascii="Arial Narrow" w:hAnsi="Arial Narrow" w:cs="Times New Roman"/>
                <w:sz w:val="20"/>
                <w:szCs w:val="20"/>
              </w:rPr>
              <w:t xml:space="preserve"> para </w:t>
            </w:r>
            <w:proofErr w:type="spellStart"/>
            <w:r w:rsidRPr="00D51D91">
              <w:rPr>
                <w:rFonts w:ascii="Arial Narrow" w:hAnsi="Arial Narrow" w:cs="Times New Roman"/>
                <w:sz w:val="20"/>
                <w:szCs w:val="20"/>
              </w:rPr>
              <w:t>hr</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pr</w:t>
            </w:r>
            <w:proofErr w:type="spellEnd"/>
            <w:r w:rsidRPr="00D51D91">
              <w:rPr>
                <w:rFonts w:ascii="Arial Narrow" w:hAnsi="Arial Narrow" w:cs="Times New Roman"/>
                <w:sz w:val="20"/>
                <w:szCs w:val="20"/>
              </w:rPr>
              <w:t xml:space="preserve"> intervalo, p duração, </w:t>
            </w:r>
            <w:proofErr w:type="spellStart"/>
            <w:r w:rsidRPr="00D51D91">
              <w:rPr>
                <w:rFonts w:ascii="Arial Narrow" w:hAnsi="Arial Narrow" w:cs="Times New Roman"/>
                <w:sz w:val="20"/>
                <w:szCs w:val="20"/>
              </w:rPr>
              <w:t>qrs</w:t>
            </w:r>
            <w:proofErr w:type="spellEnd"/>
            <w:r w:rsidRPr="00D51D91">
              <w:rPr>
                <w:rFonts w:ascii="Arial Narrow" w:hAnsi="Arial Narrow" w:cs="Times New Roman"/>
                <w:sz w:val="20"/>
                <w:szCs w:val="20"/>
              </w:rPr>
              <w:t xml:space="preserve"> duração, t duração, </w:t>
            </w:r>
            <w:proofErr w:type="spellStart"/>
            <w:r w:rsidRPr="00D51D91">
              <w:rPr>
                <w:rFonts w:ascii="Arial Narrow" w:hAnsi="Arial Narrow" w:cs="Times New Roman"/>
                <w:sz w:val="20"/>
                <w:szCs w:val="20"/>
              </w:rPr>
              <w:t>qt</w:t>
            </w:r>
            <w:proofErr w:type="spellEnd"/>
            <w:r w:rsidRPr="00D51D91">
              <w:rPr>
                <w:rFonts w:ascii="Arial Narrow" w:hAnsi="Arial Narrow" w:cs="Times New Roman"/>
                <w:sz w:val="20"/>
                <w:szCs w:val="20"/>
              </w:rPr>
              <w:t xml:space="preserve"> intervalo, q-</w:t>
            </w:r>
            <w:proofErr w:type="spellStart"/>
            <w:r w:rsidRPr="00D51D91">
              <w:rPr>
                <w:rFonts w:ascii="Arial Narrow" w:hAnsi="Arial Narrow" w:cs="Times New Roman"/>
                <w:sz w:val="20"/>
                <w:szCs w:val="20"/>
              </w:rPr>
              <w:t>tc</w:t>
            </w:r>
            <w:proofErr w:type="spellEnd"/>
            <w:r w:rsidRPr="00D51D91">
              <w:rPr>
                <w:rFonts w:ascii="Arial Narrow" w:hAnsi="Arial Narrow" w:cs="Times New Roman"/>
                <w:sz w:val="20"/>
                <w:szCs w:val="20"/>
              </w:rPr>
              <w:t xml:space="preserve">, p </w:t>
            </w:r>
            <w:proofErr w:type="spellStart"/>
            <w:r w:rsidRPr="00D51D91">
              <w:rPr>
                <w:rFonts w:ascii="Arial Narrow" w:hAnsi="Arial Narrow" w:cs="Times New Roman"/>
                <w:sz w:val="20"/>
                <w:szCs w:val="20"/>
              </w:rPr>
              <w:t>axis</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qrs</w:t>
            </w:r>
            <w:proofErr w:type="spellEnd"/>
            <w:r w:rsidRPr="00D51D91">
              <w:rPr>
                <w:rFonts w:ascii="Arial Narrow" w:hAnsi="Arial Narrow" w:cs="Times New Roman"/>
                <w:sz w:val="20"/>
                <w:szCs w:val="20"/>
              </w:rPr>
              <w:t xml:space="preserve"> eixo, t </w:t>
            </w:r>
            <w:proofErr w:type="spellStart"/>
            <w:r w:rsidRPr="00D51D91">
              <w:rPr>
                <w:rFonts w:ascii="Arial Narrow" w:hAnsi="Arial Narrow" w:cs="Times New Roman"/>
                <w:sz w:val="20"/>
                <w:szCs w:val="20"/>
              </w:rPr>
              <w:t>axis</w:t>
            </w:r>
            <w:proofErr w:type="spellEnd"/>
            <w:r w:rsidRPr="00D51D91">
              <w:rPr>
                <w:rFonts w:ascii="Arial Narrow" w:hAnsi="Arial Narrow" w:cs="Times New Roman"/>
                <w:sz w:val="20"/>
                <w:szCs w:val="20"/>
              </w:rPr>
              <w:t xml:space="preserve">, r (v5), s (v1), r (v5) + s (v1), etc., o que reduz o fardo do médico. A memória incorporada armazena até 1000 casos, conveniente para análise de caso e estatística. Interface multi-idioma (chinês, inglês, espanhol, turco, polonês, italiano, francês, alemão, português, </w:t>
            </w:r>
            <w:proofErr w:type="spellStart"/>
            <w:r w:rsidRPr="00D51D91">
              <w:rPr>
                <w:rFonts w:ascii="Arial Narrow" w:hAnsi="Arial Narrow" w:cs="Times New Roman"/>
                <w:sz w:val="20"/>
                <w:szCs w:val="20"/>
              </w:rPr>
              <w:t>kazakstan</w:t>
            </w:r>
            <w:proofErr w:type="spellEnd"/>
            <w:r w:rsidRPr="00D51D91">
              <w:rPr>
                <w:rFonts w:ascii="Arial Narrow" w:hAnsi="Arial Narrow" w:cs="Times New Roman"/>
                <w:sz w:val="20"/>
                <w:szCs w:val="20"/>
              </w:rPr>
              <w:t xml:space="preserve">, russo, ucraniano, sérvio e esloveno) e relatório. Especificações técnicas 3) fonte de alimentação ac / </w:t>
            </w:r>
            <w:proofErr w:type="spellStart"/>
            <w:r w:rsidRPr="00D51D91">
              <w:rPr>
                <w:rFonts w:ascii="Arial Narrow" w:hAnsi="Arial Narrow" w:cs="Times New Roman"/>
                <w:sz w:val="20"/>
                <w:szCs w:val="20"/>
              </w:rPr>
              <w:t>dc</w:t>
            </w:r>
            <w:proofErr w:type="spellEnd"/>
            <w:r w:rsidRPr="00D51D91">
              <w:rPr>
                <w:rFonts w:ascii="Arial Narrow" w:hAnsi="Arial Narrow" w:cs="Times New Roman"/>
                <w:sz w:val="20"/>
                <w:szCs w:val="20"/>
              </w:rPr>
              <w:t xml:space="preserve"> e no estado </w:t>
            </w:r>
            <w:proofErr w:type="spellStart"/>
            <w:r w:rsidRPr="00D51D91">
              <w:rPr>
                <w:rFonts w:ascii="Arial Narrow" w:hAnsi="Arial Narrow" w:cs="Times New Roman"/>
                <w:sz w:val="20"/>
                <w:szCs w:val="20"/>
              </w:rPr>
              <w:t>dc</w:t>
            </w:r>
            <w:proofErr w:type="spellEnd"/>
            <w:r w:rsidRPr="00D51D91">
              <w:rPr>
                <w:rFonts w:ascii="Arial Narrow" w:hAnsi="Arial Narrow" w:cs="Times New Roman"/>
                <w:sz w:val="20"/>
                <w:szCs w:val="20"/>
              </w:rPr>
              <w:t xml:space="preserve"> ideal, a bateria de lítio recarregável embutida pode funcionar continuamente durante 10</w:t>
            </w:r>
            <w:proofErr w:type="gramStart"/>
            <w:r w:rsidRPr="00D51D91">
              <w:rPr>
                <w:rFonts w:ascii="Arial Narrow" w:hAnsi="Arial Narrow" w:cs="Times New Roman"/>
                <w:sz w:val="20"/>
                <w:szCs w:val="20"/>
              </w:rPr>
              <w:t>h,imprima</w:t>
            </w:r>
            <w:proofErr w:type="gramEnd"/>
            <w:r w:rsidRPr="00D51D91">
              <w:rPr>
                <w:rFonts w:ascii="Arial Narrow" w:hAnsi="Arial Narrow" w:cs="Times New Roman"/>
                <w:sz w:val="20"/>
                <w:szCs w:val="20"/>
              </w:rPr>
              <w:t xml:space="preserve"> por mais de 3h e 260-ecg,que atende aos requisitos de visitar um paciente em casa e exame corporal. Parâmetros ambiente de trabalho temperatura: 5 ¿ ~ 40 ¿ umidade relativa: 25% ~ 80% (sem condensação) pressão atmosférica: 700hpa ~ 1060hpa ambiente de transporte e armazenamento temperatura: -40 ¿ ~ + 55 ¿ umidade relativa: =95% pressão atmosférica: 500hpa ~ 1060hpa modo de entrada: proteção flutuante e </w:t>
            </w:r>
            <w:proofErr w:type="spellStart"/>
            <w:r w:rsidRPr="00D51D91">
              <w:rPr>
                <w:rFonts w:ascii="Arial Narrow" w:hAnsi="Arial Narrow" w:cs="Times New Roman"/>
                <w:sz w:val="20"/>
                <w:szCs w:val="20"/>
              </w:rPr>
              <w:t>desfibrilhante</w:t>
            </w:r>
            <w:proofErr w:type="spellEnd"/>
            <w:r w:rsidRPr="00D51D91">
              <w:rPr>
                <w:rFonts w:ascii="Arial Narrow" w:hAnsi="Arial Narrow" w:cs="Times New Roman"/>
                <w:sz w:val="20"/>
                <w:szCs w:val="20"/>
              </w:rPr>
              <w:t xml:space="preserve"> resposta de frequência: 0,05hz ~ 150hz (-3db ~ + 0,4db) </w:t>
            </w:r>
            <w:proofErr w:type="spellStart"/>
            <w:r w:rsidRPr="00D51D91">
              <w:rPr>
                <w:rFonts w:ascii="Arial Narrow" w:hAnsi="Arial Narrow" w:cs="Times New Roman"/>
                <w:sz w:val="20"/>
                <w:szCs w:val="20"/>
              </w:rPr>
              <w:t>cmrr</w:t>
            </w:r>
            <w:proofErr w:type="spellEnd"/>
            <w:r w:rsidRPr="00D51D91">
              <w:rPr>
                <w:rFonts w:ascii="Arial Narrow" w:hAnsi="Arial Narrow" w:cs="Times New Roman"/>
                <w:sz w:val="20"/>
                <w:szCs w:val="20"/>
              </w:rPr>
              <w:t xml:space="preserve">:&gt; 60db,&gt; 100db (adicionar filtro) constante de tempo: = 3.2s corrente de vazamento do paciente: &lt;10µa tensão de calibração: 1mv sensibilidade: 2,5, 5, 10, 20, 40 mm / </w:t>
            </w:r>
            <w:proofErr w:type="spellStart"/>
            <w:r w:rsidRPr="00D51D91">
              <w:rPr>
                <w:rFonts w:ascii="Arial Narrow" w:hAnsi="Arial Narrow" w:cs="Times New Roman"/>
                <w:sz w:val="20"/>
                <w:szCs w:val="20"/>
              </w:rPr>
              <w:t>mv</w:t>
            </w:r>
            <w:proofErr w:type="spellEnd"/>
            <w:r w:rsidRPr="00D51D91">
              <w:rPr>
                <w:rFonts w:ascii="Arial Narrow" w:hAnsi="Arial Narrow" w:cs="Times New Roman"/>
                <w:sz w:val="20"/>
                <w:szCs w:val="20"/>
              </w:rPr>
              <w:t xml:space="preserve"> ± 5%, sensibilidade padrão: 10mm / </w:t>
            </w:r>
            <w:proofErr w:type="spellStart"/>
            <w:r w:rsidRPr="00D51D91">
              <w:rPr>
                <w:rFonts w:ascii="Arial Narrow" w:hAnsi="Arial Narrow" w:cs="Times New Roman"/>
                <w:sz w:val="20"/>
                <w:szCs w:val="20"/>
              </w:rPr>
              <w:t>mv</w:t>
            </w:r>
            <w:proofErr w:type="spellEnd"/>
            <w:r w:rsidRPr="00D51D91">
              <w:rPr>
                <w:rFonts w:ascii="Arial Narrow" w:hAnsi="Arial Narrow" w:cs="Times New Roman"/>
                <w:sz w:val="20"/>
                <w:szCs w:val="20"/>
              </w:rPr>
              <w:t xml:space="preserve"> ± 2% nível de ruído: =15µvp-p corrente do circuito de entrada: =50na impedância de entrada: = 50mo precisão de amostragem: 12 bits classificação de segurança: classe ¿, tipo </w:t>
            </w:r>
            <w:proofErr w:type="spellStart"/>
            <w:r w:rsidRPr="00D51D91">
              <w:rPr>
                <w:rFonts w:ascii="Arial Narrow" w:hAnsi="Arial Narrow" w:cs="Times New Roman"/>
                <w:sz w:val="20"/>
                <w:szCs w:val="20"/>
              </w:rPr>
              <w:t>cf</w:t>
            </w:r>
            <w:proofErr w:type="spellEnd"/>
            <w:r w:rsidRPr="00D51D91">
              <w:rPr>
                <w:rFonts w:ascii="Arial Narrow" w:hAnsi="Arial Narrow" w:cs="Times New Roman"/>
                <w:sz w:val="20"/>
                <w:szCs w:val="20"/>
              </w:rPr>
              <w:t xml:space="preserve"> e peça aplicada à prova de desfibrilação modo de gravação: sistema de </w:t>
            </w:r>
            <w:r w:rsidRPr="00D51D91">
              <w:rPr>
                <w:rFonts w:ascii="Arial Narrow" w:hAnsi="Arial Narrow" w:cs="Times New Roman"/>
                <w:sz w:val="20"/>
                <w:szCs w:val="20"/>
              </w:rPr>
              <w:lastRenderedPageBreak/>
              <w:t xml:space="preserve">impressão térmica gravação automática: ajuste registro de acordo com formato e modo de gravação automática, comutação automática de leads, medição e análise. Gravação de ritmo: ajuste registro de acordo com o formato e modo de gravação de ritmo, medindo e analisando </w:t>
            </w:r>
            <w:proofErr w:type="spellStart"/>
            <w:proofErr w:type="gramStart"/>
            <w:r w:rsidRPr="00D51D91">
              <w:rPr>
                <w:rFonts w:ascii="Arial Narrow" w:hAnsi="Arial Narrow" w:cs="Times New Roman"/>
                <w:sz w:val="20"/>
                <w:szCs w:val="20"/>
              </w:rPr>
              <w:t>automaticamente.gravação</w:t>
            </w:r>
            <w:proofErr w:type="spellEnd"/>
            <w:proofErr w:type="gramEnd"/>
            <w:r w:rsidRPr="00D51D91">
              <w:rPr>
                <w:rFonts w:ascii="Arial Narrow" w:hAnsi="Arial Narrow" w:cs="Times New Roman"/>
                <w:sz w:val="20"/>
                <w:szCs w:val="20"/>
              </w:rPr>
              <w:t xml:space="preserve"> manual: gravar registro de acordo com o formato de gravação, comutando comutadores manualmente. Parâmetros de medição: </w:t>
            </w:r>
            <w:proofErr w:type="spellStart"/>
            <w:r w:rsidRPr="00D51D91">
              <w:rPr>
                <w:rFonts w:ascii="Arial Narrow" w:hAnsi="Arial Narrow" w:cs="Times New Roman"/>
                <w:sz w:val="20"/>
                <w:szCs w:val="20"/>
              </w:rPr>
              <w:t>hr</w:t>
            </w:r>
            <w:proofErr w:type="spellEnd"/>
            <w:r w:rsidRPr="00D51D91">
              <w:rPr>
                <w:rFonts w:ascii="Arial Narrow" w:hAnsi="Arial Narrow" w:cs="Times New Roman"/>
                <w:sz w:val="20"/>
                <w:szCs w:val="20"/>
              </w:rPr>
              <w:t xml:space="preserve">, intervalo </w:t>
            </w:r>
            <w:proofErr w:type="spellStart"/>
            <w:r w:rsidRPr="00D51D91">
              <w:rPr>
                <w:rFonts w:ascii="Arial Narrow" w:hAnsi="Arial Narrow" w:cs="Times New Roman"/>
                <w:sz w:val="20"/>
                <w:szCs w:val="20"/>
              </w:rPr>
              <w:t>pr</w:t>
            </w:r>
            <w:proofErr w:type="spellEnd"/>
            <w:r w:rsidRPr="00D51D91">
              <w:rPr>
                <w:rFonts w:ascii="Arial Narrow" w:hAnsi="Arial Narrow" w:cs="Times New Roman"/>
                <w:sz w:val="20"/>
                <w:szCs w:val="20"/>
              </w:rPr>
              <w:t xml:space="preserve">, duração p, duração </w:t>
            </w:r>
            <w:proofErr w:type="spellStart"/>
            <w:r w:rsidRPr="00D51D91">
              <w:rPr>
                <w:rFonts w:ascii="Arial Narrow" w:hAnsi="Arial Narrow" w:cs="Times New Roman"/>
                <w:sz w:val="20"/>
                <w:szCs w:val="20"/>
              </w:rPr>
              <w:t>qrs</w:t>
            </w:r>
            <w:proofErr w:type="spellEnd"/>
            <w:r w:rsidRPr="00D51D91">
              <w:rPr>
                <w:rFonts w:ascii="Arial Narrow" w:hAnsi="Arial Narrow" w:cs="Times New Roman"/>
                <w:sz w:val="20"/>
                <w:szCs w:val="20"/>
              </w:rPr>
              <w:t xml:space="preserve">, duração </w:t>
            </w:r>
            <w:proofErr w:type="spellStart"/>
            <w:r w:rsidRPr="00D51D91">
              <w:rPr>
                <w:rFonts w:ascii="Arial Narrow" w:hAnsi="Arial Narrow" w:cs="Times New Roman"/>
                <w:sz w:val="20"/>
                <w:szCs w:val="20"/>
              </w:rPr>
              <w:t>t,intervalo</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qt</w:t>
            </w:r>
            <w:proofErr w:type="spellEnd"/>
            <w:r w:rsidRPr="00D51D91">
              <w:rPr>
                <w:rFonts w:ascii="Arial Narrow" w:hAnsi="Arial Narrow" w:cs="Times New Roman"/>
                <w:sz w:val="20"/>
                <w:szCs w:val="20"/>
              </w:rPr>
              <w:t>, q-</w:t>
            </w:r>
            <w:proofErr w:type="spellStart"/>
            <w:r w:rsidRPr="00D51D91">
              <w:rPr>
                <w:rFonts w:ascii="Arial Narrow" w:hAnsi="Arial Narrow" w:cs="Times New Roman"/>
                <w:sz w:val="20"/>
                <w:szCs w:val="20"/>
              </w:rPr>
              <w:t>tc</w:t>
            </w:r>
            <w:proofErr w:type="spellEnd"/>
            <w:r w:rsidRPr="00D51D91">
              <w:rPr>
                <w:rFonts w:ascii="Arial Narrow" w:hAnsi="Arial Narrow" w:cs="Times New Roman"/>
                <w:sz w:val="20"/>
                <w:szCs w:val="20"/>
              </w:rPr>
              <w:t xml:space="preserve">, eixo p, eixo </w:t>
            </w:r>
            <w:proofErr w:type="spellStart"/>
            <w:r w:rsidRPr="00D51D91">
              <w:rPr>
                <w:rFonts w:ascii="Arial Narrow" w:hAnsi="Arial Narrow" w:cs="Times New Roman"/>
                <w:sz w:val="20"/>
                <w:szCs w:val="20"/>
              </w:rPr>
              <w:t>qrs</w:t>
            </w:r>
            <w:proofErr w:type="spellEnd"/>
            <w:r w:rsidRPr="00D51D91">
              <w:rPr>
                <w:rFonts w:ascii="Arial Narrow" w:hAnsi="Arial Narrow" w:cs="Times New Roman"/>
                <w:sz w:val="20"/>
                <w:szCs w:val="20"/>
              </w:rPr>
              <w:t xml:space="preserve">, eixos t, r (v5), s (v1), r (v5) + s ( v1) tamanho do papel: 80mm (w) × 20m (l) frequência de amostragem: 1000hz tensão de polarização: ± 500mv filtro de interferência </w:t>
            </w:r>
            <w:proofErr w:type="spellStart"/>
            <w:r w:rsidRPr="00D51D91">
              <w:rPr>
                <w:rFonts w:ascii="Arial Narrow" w:hAnsi="Arial Narrow" w:cs="Times New Roman"/>
                <w:sz w:val="20"/>
                <w:szCs w:val="20"/>
              </w:rPr>
              <w:t>emg</w:t>
            </w:r>
            <w:proofErr w:type="spellEnd"/>
            <w:r w:rsidRPr="00D51D91">
              <w:rPr>
                <w:rFonts w:ascii="Arial Narrow" w:hAnsi="Arial Narrow" w:cs="Times New Roman"/>
                <w:sz w:val="20"/>
                <w:szCs w:val="20"/>
              </w:rPr>
              <w:t xml:space="preserve">: 25hz / 35hz (-3db) filtro ac: 50hz / 60hz (-20db) velocidade do papel: gravação automática: 5, 6,25, 10, 12,5, 25, 50 mm / s, ± 5% registo de ritmo: 5, 6,25, 10, 12,5, 25, 50 mm / s, ± 5% registo manual: 5, 6,25, 10, 12,5, 25, 50 mm / s, ± 5% fonte de energia: ac: 100v ~ 240v (50 / 60hz) </w:t>
            </w:r>
            <w:proofErr w:type="spellStart"/>
            <w:r w:rsidRPr="00D51D91">
              <w:rPr>
                <w:rFonts w:ascii="Arial Narrow" w:hAnsi="Arial Narrow" w:cs="Times New Roman"/>
                <w:sz w:val="20"/>
                <w:szCs w:val="20"/>
              </w:rPr>
              <w:t>dc</w:t>
            </w:r>
            <w:proofErr w:type="spellEnd"/>
            <w:r w:rsidRPr="00D51D91">
              <w:rPr>
                <w:rFonts w:ascii="Arial Narrow" w:hAnsi="Arial Narrow" w:cs="Times New Roman"/>
                <w:sz w:val="20"/>
                <w:szCs w:val="20"/>
              </w:rPr>
              <w:t xml:space="preserve">: bateria de lítio recarregável de 7.4v / 2000mah especificação do fusível: dois fusíveis de temporização </w:t>
            </w:r>
            <w:proofErr w:type="spellStart"/>
            <w:r w:rsidRPr="00D51D91">
              <w:rPr>
                <w:rFonts w:ascii="Arial Narrow" w:hAnsi="Arial Narrow" w:cs="Times New Roman"/>
                <w:sz w:val="20"/>
                <w:szCs w:val="20"/>
              </w:rPr>
              <w:t>ca</w:t>
            </w:r>
            <w:proofErr w:type="spellEnd"/>
            <w:r w:rsidRPr="00D51D91">
              <w:rPr>
                <w:rFonts w:ascii="Arial Narrow" w:hAnsi="Arial Narrow" w:cs="Times New Roman"/>
                <w:sz w:val="20"/>
                <w:szCs w:val="20"/>
              </w:rPr>
              <w:t xml:space="preserve"> (f5 × 20mm), t1.6al250v diploma impermeável: ipx0 modo de trabalho: trabalho contínuo dimensão: 315mm (l) × 215mm (w) × 77mm (h) peso: 1.6kg acessórios um cabo de ligação um papel de gravação térmica um cabo de alimentação um fio de terra um manual do usuário opcional: produto aprovado pela </w:t>
            </w:r>
            <w:proofErr w:type="spellStart"/>
            <w:r w:rsidRPr="00D51D91">
              <w:rPr>
                <w:rFonts w:ascii="Arial Narrow" w:hAnsi="Arial Narrow" w:cs="Times New Roman"/>
                <w:sz w:val="20"/>
                <w:szCs w:val="20"/>
              </w:rPr>
              <w:t>fda</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food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and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drug</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administration</w:t>
            </w:r>
            <w:proofErr w:type="spellEnd"/>
            <w:r w:rsidRPr="00D51D91">
              <w:rPr>
                <w:rFonts w:ascii="Arial Narrow" w:hAnsi="Arial Narrow" w:cs="Times New Roman"/>
                <w:sz w:val="20"/>
                <w:szCs w:val="20"/>
              </w:rPr>
              <w:t xml:space="preserve"> equivalente a </w:t>
            </w:r>
            <w:proofErr w:type="spellStart"/>
            <w:r w:rsidRPr="00D51D91">
              <w:rPr>
                <w:rFonts w:ascii="Arial Narrow" w:hAnsi="Arial Narrow" w:cs="Times New Roman"/>
                <w:sz w:val="20"/>
                <w:szCs w:val="20"/>
              </w:rPr>
              <w:t>anvisa</w:t>
            </w:r>
            <w:proofErr w:type="spellEnd"/>
            <w:r w:rsidRPr="00D51D91">
              <w:rPr>
                <w:rFonts w:ascii="Arial Narrow" w:hAnsi="Arial Narrow" w:cs="Times New Roman"/>
                <w:sz w:val="20"/>
                <w:szCs w:val="20"/>
              </w:rPr>
              <w:t xml:space="preserve"> brasileira.</w:t>
            </w:r>
          </w:p>
        </w:tc>
        <w:tc>
          <w:tcPr>
            <w:tcW w:w="837" w:type="dxa"/>
            <w:shd w:val="clear" w:color="auto" w:fill="auto"/>
            <w:vAlign w:val="center"/>
            <w:hideMark/>
          </w:tcPr>
          <w:p w14:paraId="1774033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lastRenderedPageBreak/>
              <w:t>6491</w:t>
            </w:r>
          </w:p>
        </w:tc>
        <w:tc>
          <w:tcPr>
            <w:tcW w:w="1254" w:type="dxa"/>
            <w:shd w:val="clear" w:color="auto" w:fill="auto"/>
            <w:vAlign w:val="center"/>
            <w:hideMark/>
          </w:tcPr>
          <w:p w14:paraId="58AC37A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5.789,67 </w:t>
            </w:r>
          </w:p>
        </w:tc>
        <w:tc>
          <w:tcPr>
            <w:tcW w:w="1254" w:type="dxa"/>
            <w:shd w:val="clear" w:color="auto" w:fill="auto"/>
            <w:vAlign w:val="center"/>
            <w:hideMark/>
          </w:tcPr>
          <w:p w14:paraId="61E030B3"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5.789,67 </w:t>
            </w:r>
          </w:p>
        </w:tc>
      </w:tr>
      <w:tr w:rsidR="008E0233" w:rsidRPr="00D51D91" w14:paraId="0FCDF60C" w14:textId="77777777" w:rsidTr="00385C9C">
        <w:trPr>
          <w:trHeight w:val="835"/>
        </w:trPr>
        <w:tc>
          <w:tcPr>
            <w:tcW w:w="542" w:type="dxa"/>
            <w:shd w:val="clear" w:color="auto" w:fill="auto"/>
            <w:vAlign w:val="center"/>
            <w:hideMark/>
          </w:tcPr>
          <w:p w14:paraId="0A612DA2"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18</w:t>
            </w:r>
          </w:p>
        </w:tc>
        <w:tc>
          <w:tcPr>
            <w:tcW w:w="731" w:type="dxa"/>
            <w:shd w:val="clear" w:color="auto" w:fill="auto"/>
            <w:vAlign w:val="center"/>
            <w:hideMark/>
          </w:tcPr>
          <w:p w14:paraId="4D204BD6"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10</w:t>
            </w:r>
          </w:p>
        </w:tc>
        <w:tc>
          <w:tcPr>
            <w:tcW w:w="779" w:type="dxa"/>
            <w:shd w:val="clear" w:color="auto" w:fill="auto"/>
            <w:vAlign w:val="center"/>
            <w:hideMark/>
          </w:tcPr>
          <w:p w14:paraId="6B0A1C1E"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DE5A0C2"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Estabilizador/</w:t>
            </w:r>
            <w:proofErr w:type="spellStart"/>
            <w:r w:rsidRPr="00D51D91">
              <w:rPr>
                <w:rFonts w:ascii="Arial Narrow" w:hAnsi="Arial Narrow" w:cs="Times New Roman"/>
                <w:sz w:val="20"/>
                <w:szCs w:val="20"/>
              </w:rPr>
              <w:t>no-break</w:t>
            </w:r>
            <w:proofErr w:type="spellEnd"/>
            <w:r w:rsidRPr="00D51D91">
              <w:rPr>
                <w:rFonts w:ascii="Arial Narrow" w:hAnsi="Arial Narrow" w:cs="Times New Roman"/>
                <w:sz w:val="20"/>
                <w:szCs w:val="20"/>
              </w:rPr>
              <w:t xml:space="preserve">. Nobreak </w:t>
            </w:r>
            <w:proofErr w:type="spellStart"/>
            <w:r w:rsidRPr="00D51D91">
              <w:rPr>
                <w:rFonts w:ascii="Arial Narrow" w:hAnsi="Arial Narrow" w:cs="Times New Roman"/>
                <w:sz w:val="20"/>
                <w:szCs w:val="20"/>
              </w:rPr>
              <w:t>ups</w:t>
            </w:r>
            <w:proofErr w:type="spellEnd"/>
            <w:r w:rsidRPr="00D51D91">
              <w:rPr>
                <w:rFonts w:ascii="Arial Narrow" w:hAnsi="Arial Narrow" w:cs="Times New Roman"/>
                <w:sz w:val="20"/>
                <w:szCs w:val="20"/>
              </w:rPr>
              <w:t xml:space="preserve"> senoidal 2000va; 1. Especificações técnicas de entrada 1.1. Tensão de nominal de entrada: 100~240v com seleção automática 1.2. Tipo de conexão: </w:t>
            </w:r>
            <w:proofErr w:type="spellStart"/>
            <w:r w:rsidRPr="00D51D91">
              <w:rPr>
                <w:rFonts w:ascii="Arial Narrow" w:hAnsi="Arial Narrow" w:cs="Times New Roman"/>
                <w:sz w:val="20"/>
                <w:szCs w:val="20"/>
              </w:rPr>
              <w:t>nbr</w:t>
            </w:r>
            <w:proofErr w:type="spellEnd"/>
            <w:r w:rsidRPr="00D51D91">
              <w:rPr>
                <w:rFonts w:ascii="Arial Narrow" w:hAnsi="Arial Narrow" w:cs="Times New Roman"/>
                <w:sz w:val="20"/>
                <w:szCs w:val="20"/>
              </w:rPr>
              <w:t xml:space="preserve"> 14136; 1.3. Comprimento mínimo do cabo: 1,5m; 1.4. Intervalo admitido para entrada: 92-150v / 180~250v 1.5. Corrente máxima de entrada: 19a; 2. Especificações técnicas de saída 2.1. Máxima potência admitida: 1360w / 2200v a; 2.2. Tensão nominal de saída: 115v; 2.3. Tipo de forma de onda: senoidal; 2.4. Conexões de saída: 06 (seis); 2.5. Tipo de conexão: </w:t>
            </w:r>
            <w:proofErr w:type="spellStart"/>
            <w:r w:rsidRPr="00D51D91">
              <w:rPr>
                <w:rFonts w:ascii="Arial Narrow" w:hAnsi="Arial Narrow" w:cs="Times New Roman"/>
                <w:sz w:val="20"/>
                <w:szCs w:val="20"/>
              </w:rPr>
              <w:t>nbr</w:t>
            </w:r>
            <w:proofErr w:type="spellEnd"/>
            <w:r w:rsidRPr="00D51D91">
              <w:rPr>
                <w:rFonts w:ascii="Arial Narrow" w:hAnsi="Arial Narrow" w:cs="Times New Roman"/>
                <w:sz w:val="20"/>
                <w:szCs w:val="20"/>
              </w:rPr>
              <w:t xml:space="preserve"> 14136; 3. Baterias 3.1. Tipo de bateria: selada chumbo-ácido, sem necessidade de </w:t>
            </w:r>
            <w:proofErr w:type="spellStart"/>
            <w:r w:rsidRPr="00D51D91">
              <w:rPr>
                <w:rFonts w:ascii="Arial Narrow" w:hAnsi="Arial Narrow" w:cs="Times New Roman"/>
                <w:sz w:val="20"/>
                <w:szCs w:val="20"/>
              </w:rPr>
              <w:t>man</w:t>
            </w:r>
            <w:proofErr w:type="spellEnd"/>
          </w:p>
        </w:tc>
        <w:tc>
          <w:tcPr>
            <w:tcW w:w="837" w:type="dxa"/>
            <w:shd w:val="clear" w:color="auto" w:fill="auto"/>
            <w:vAlign w:val="center"/>
            <w:hideMark/>
          </w:tcPr>
          <w:p w14:paraId="6D55280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388644</w:t>
            </w:r>
          </w:p>
        </w:tc>
        <w:tc>
          <w:tcPr>
            <w:tcW w:w="1254" w:type="dxa"/>
            <w:shd w:val="clear" w:color="auto" w:fill="auto"/>
            <w:vAlign w:val="center"/>
            <w:hideMark/>
          </w:tcPr>
          <w:p w14:paraId="76EDE15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332,32 </w:t>
            </w:r>
          </w:p>
        </w:tc>
        <w:tc>
          <w:tcPr>
            <w:tcW w:w="1254" w:type="dxa"/>
            <w:shd w:val="clear" w:color="auto" w:fill="auto"/>
            <w:vAlign w:val="center"/>
            <w:hideMark/>
          </w:tcPr>
          <w:p w14:paraId="1EE9F0F7"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3.323,20 </w:t>
            </w:r>
          </w:p>
        </w:tc>
      </w:tr>
      <w:tr w:rsidR="008E0233" w:rsidRPr="00D51D91" w14:paraId="74914D85" w14:textId="77777777" w:rsidTr="003B67B3">
        <w:trPr>
          <w:trHeight w:val="765"/>
        </w:trPr>
        <w:tc>
          <w:tcPr>
            <w:tcW w:w="542" w:type="dxa"/>
            <w:shd w:val="clear" w:color="auto" w:fill="auto"/>
            <w:vAlign w:val="center"/>
            <w:hideMark/>
          </w:tcPr>
          <w:p w14:paraId="6B64D451"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19</w:t>
            </w:r>
          </w:p>
        </w:tc>
        <w:tc>
          <w:tcPr>
            <w:tcW w:w="731" w:type="dxa"/>
            <w:shd w:val="clear" w:color="auto" w:fill="auto"/>
            <w:vAlign w:val="center"/>
            <w:hideMark/>
          </w:tcPr>
          <w:p w14:paraId="16321CD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1B892FDC"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8FDD6E5"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Estante metálica, material: aço inox </w:t>
            </w:r>
            <w:proofErr w:type="spellStart"/>
            <w:r w:rsidRPr="00D51D91">
              <w:rPr>
                <w:rFonts w:ascii="Arial Narrow" w:hAnsi="Arial Narrow" w:cs="Times New Roman"/>
                <w:sz w:val="20"/>
                <w:szCs w:val="20"/>
              </w:rPr>
              <w:t>aisi</w:t>
            </w:r>
            <w:proofErr w:type="spellEnd"/>
            <w:r w:rsidRPr="00D51D91">
              <w:rPr>
                <w:rFonts w:ascii="Arial Narrow" w:hAnsi="Arial Narrow" w:cs="Times New Roman"/>
                <w:sz w:val="20"/>
                <w:szCs w:val="20"/>
              </w:rPr>
              <w:t xml:space="preserve"> 304, altura: 1,98 m, largura: 0,92 cm, profundidade: 0,58 cm, tipo prateleiras: reguláveis, quantidade prateleiras: 6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tratamento superficial: pintura, características adicionais: prateleiras chapa 20,reforço "x" fundo,4 sapatas</w:t>
            </w:r>
          </w:p>
        </w:tc>
        <w:tc>
          <w:tcPr>
            <w:tcW w:w="837" w:type="dxa"/>
            <w:shd w:val="clear" w:color="auto" w:fill="auto"/>
            <w:vAlign w:val="center"/>
            <w:hideMark/>
          </w:tcPr>
          <w:p w14:paraId="3D2A167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445478</w:t>
            </w:r>
          </w:p>
        </w:tc>
        <w:tc>
          <w:tcPr>
            <w:tcW w:w="1254" w:type="dxa"/>
            <w:shd w:val="clear" w:color="auto" w:fill="auto"/>
            <w:vAlign w:val="center"/>
            <w:hideMark/>
          </w:tcPr>
          <w:p w14:paraId="12AB9B4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170,23 </w:t>
            </w:r>
          </w:p>
        </w:tc>
        <w:tc>
          <w:tcPr>
            <w:tcW w:w="1254" w:type="dxa"/>
            <w:shd w:val="clear" w:color="auto" w:fill="auto"/>
            <w:vAlign w:val="center"/>
            <w:hideMark/>
          </w:tcPr>
          <w:p w14:paraId="5C70F5C4"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680,93 </w:t>
            </w:r>
          </w:p>
        </w:tc>
      </w:tr>
      <w:tr w:rsidR="008E0233" w:rsidRPr="00D51D91" w14:paraId="7DAF7115" w14:textId="77777777" w:rsidTr="003B67B3">
        <w:trPr>
          <w:trHeight w:val="840"/>
        </w:trPr>
        <w:tc>
          <w:tcPr>
            <w:tcW w:w="542" w:type="dxa"/>
            <w:shd w:val="clear" w:color="auto" w:fill="auto"/>
            <w:vAlign w:val="center"/>
            <w:hideMark/>
          </w:tcPr>
          <w:p w14:paraId="0557E80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20</w:t>
            </w:r>
          </w:p>
        </w:tc>
        <w:tc>
          <w:tcPr>
            <w:tcW w:w="731" w:type="dxa"/>
            <w:shd w:val="clear" w:color="auto" w:fill="auto"/>
            <w:vAlign w:val="center"/>
            <w:hideMark/>
          </w:tcPr>
          <w:p w14:paraId="186DCA3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46F42A47"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2006AE6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Arquivo escritório, material: chapa aço 24 , 26, acabamento superficial: pintura eletrostática, padrão acabamento: tratamento </w:t>
            </w:r>
            <w:proofErr w:type="spellStart"/>
            <w:r w:rsidRPr="00D51D91">
              <w:rPr>
                <w:rFonts w:ascii="Arial Narrow" w:hAnsi="Arial Narrow" w:cs="Times New Roman"/>
                <w:sz w:val="20"/>
                <w:szCs w:val="20"/>
              </w:rPr>
              <w:t>antiferruginoso</w:t>
            </w:r>
            <w:proofErr w:type="spellEnd"/>
            <w:r w:rsidRPr="00D51D91">
              <w:rPr>
                <w:rFonts w:ascii="Arial Narrow" w:hAnsi="Arial Narrow" w:cs="Times New Roman"/>
                <w:sz w:val="20"/>
                <w:szCs w:val="20"/>
              </w:rPr>
              <w:t xml:space="preserve">, quantidade gavetas: 4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cor: cinza, características adicionais: dimensões:470x570x1335mm, porta etiqueta ,fechadura, aplicação: pastas suspensas</w:t>
            </w:r>
          </w:p>
        </w:tc>
        <w:tc>
          <w:tcPr>
            <w:tcW w:w="837" w:type="dxa"/>
            <w:shd w:val="clear" w:color="auto" w:fill="auto"/>
            <w:vAlign w:val="center"/>
            <w:hideMark/>
          </w:tcPr>
          <w:p w14:paraId="3B5D594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393685</w:t>
            </w:r>
          </w:p>
        </w:tc>
        <w:tc>
          <w:tcPr>
            <w:tcW w:w="1254" w:type="dxa"/>
            <w:shd w:val="clear" w:color="auto" w:fill="auto"/>
            <w:vAlign w:val="center"/>
            <w:hideMark/>
          </w:tcPr>
          <w:p w14:paraId="07367A3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893,52 </w:t>
            </w:r>
          </w:p>
        </w:tc>
        <w:tc>
          <w:tcPr>
            <w:tcW w:w="1254" w:type="dxa"/>
            <w:shd w:val="clear" w:color="auto" w:fill="auto"/>
            <w:vAlign w:val="center"/>
            <w:hideMark/>
          </w:tcPr>
          <w:p w14:paraId="4FFB7B21"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3.574,08 </w:t>
            </w:r>
          </w:p>
        </w:tc>
      </w:tr>
      <w:tr w:rsidR="008E0233" w:rsidRPr="00D51D91" w14:paraId="0991320A" w14:textId="77777777" w:rsidTr="003B67B3">
        <w:trPr>
          <w:trHeight w:val="510"/>
        </w:trPr>
        <w:tc>
          <w:tcPr>
            <w:tcW w:w="542" w:type="dxa"/>
            <w:shd w:val="clear" w:color="auto" w:fill="auto"/>
            <w:vAlign w:val="center"/>
            <w:hideMark/>
          </w:tcPr>
          <w:p w14:paraId="4E923980"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21</w:t>
            </w:r>
          </w:p>
        </w:tc>
        <w:tc>
          <w:tcPr>
            <w:tcW w:w="731" w:type="dxa"/>
            <w:shd w:val="clear" w:color="auto" w:fill="auto"/>
            <w:vAlign w:val="center"/>
            <w:hideMark/>
          </w:tcPr>
          <w:p w14:paraId="5AB4BB8A"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628B8761"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DD583C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Guilhotina, material: metal, tipo: escritório, comprimento lâmina: 42 cm, funcionamento: manual, capacidade corte: 15 </w:t>
            </w:r>
            <w:proofErr w:type="spellStart"/>
            <w:r w:rsidRPr="00D51D91">
              <w:rPr>
                <w:rFonts w:ascii="Arial Narrow" w:hAnsi="Arial Narrow" w:cs="Times New Roman"/>
                <w:sz w:val="20"/>
                <w:szCs w:val="20"/>
              </w:rPr>
              <w:t>fl</w:t>
            </w:r>
            <w:proofErr w:type="spellEnd"/>
          </w:p>
        </w:tc>
        <w:tc>
          <w:tcPr>
            <w:tcW w:w="837" w:type="dxa"/>
            <w:shd w:val="clear" w:color="auto" w:fill="auto"/>
            <w:vAlign w:val="center"/>
            <w:hideMark/>
          </w:tcPr>
          <w:p w14:paraId="232E616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416829</w:t>
            </w:r>
          </w:p>
        </w:tc>
        <w:tc>
          <w:tcPr>
            <w:tcW w:w="1254" w:type="dxa"/>
            <w:shd w:val="clear" w:color="auto" w:fill="auto"/>
            <w:vAlign w:val="center"/>
            <w:hideMark/>
          </w:tcPr>
          <w:p w14:paraId="455CB2D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185,94 </w:t>
            </w:r>
          </w:p>
        </w:tc>
        <w:tc>
          <w:tcPr>
            <w:tcW w:w="1254" w:type="dxa"/>
            <w:shd w:val="clear" w:color="auto" w:fill="auto"/>
            <w:vAlign w:val="center"/>
            <w:hideMark/>
          </w:tcPr>
          <w:p w14:paraId="1046DCCC"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185,94 </w:t>
            </w:r>
          </w:p>
        </w:tc>
      </w:tr>
      <w:tr w:rsidR="008E0233" w:rsidRPr="00D51D91" w14:paraId="70D136BF" w14:textId="77777777" w:rsidTr="003B67B3">
        <w:trPr>
          <w:trHeight w:val="410"/>
        </w:trPr>
        <w:tc>
          <w:tcPr>
            <w:tcW w:w="542" w:type="dxa"/>
            <w:shd w:val="clear" w:color="auto" w:fill="auto"/>
            <w:vAlign w:val="center"/>
            <w:hideMark/>
          </w:tcPr>
          <w:p w14:paraId="22395864"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22</w:t>
            </w:r>
          </w:p>
        </w:tc>
        <w:tc>
          <w:tcPr>
            <w:tcW w:w="731" w:type="dxa"/>
            <w:shd w:val="clear" w:color="auto" w:fill="auto"/>
            <w:vAlign w:val="center"/>
            <w:hideMark/>
          </w:tcPr>
          <w:p w14:paraId="0D00B4F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6</w:t>
            </w:r>
          </w:p>
        </w:tc>
        <w:tc>
          <w:tcPr>
            <w:tcW w:w="779" w:type="dxa"/>
            <w:shd w:val="clear" w:color="auto" w:fill="auto"/>
            <w:vAlign w:val="center"/>
            <w:hideMark/>
          </w:tcPr>
          <w:p w14:paraId="6F2C44BE"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0563060" w14:textId="77777777" w:rsidR="008E0233" w:rsidRPr="00D51D91" w:rsidRDefault="008E0233" w:rsidP="00D9186C">
            <w:pPr>
              <w:jc w:val="both"/>
              <w:rPr>
                <w:rFonts w:ascii="Arial Narrow" w:hAnsi="Arial Narrow" w:cs="Times New Roman"/>
                <w:sz w:val="20"/>
                <w:szCs w:val="20"/>
              </w:rPr>
            </w:pPr>
            <w:proofErr w:type="spellStart"/>
            <w:r w:rsidRPr="00D51D91">
              <w:rPr>
                <w:rFonts w:ascii="Arial Narrow" w:hAnsi="Arial Narrow" w:cs="Times New Roman"/>
                <w:sz w:val="20"/>
                <w:szCs w:val="20"/>
              </w:rPr>
              <w:t>Headset</w:t>
            </w:r>
            <w:proofErr w:type="spellEnd"/>
            <w:r w:rsidRPr="00D51D91">
              <w:rPr>
                <w:rFonts w:ascii="Arial Narrow" w:hAnsi="Arial Narrow" w:cs="Times New Roman"/>
                <w:sz w:val="20"/>
                <w:szCs w:val="20"/>
              </w:rPr>
              <w:t xml:space="preserve"> (fone de ouvido) com microfone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ps3 </w:t>
            </w:r>
            <w:proofErr w:type="spellStart"/>
            <w:r w:rsidRPr="00D51D91">
              <w:rPr>
                <w:rFonts w:ascii="Arial Narrow" w:hAnsi="Arial Narrow" w:cs="Times New Roman"/>
                <w:sz w:val="20"/>
                <w:szCs w:val="20"/>
              </w:rPr>
              <w:t>pc</w:t>
            </w:r>
            <w:proofErr w:type="spellEnd"/>
            <w:r w:rsidRPr="00D51D91">
              <w:rPr>
                <w:rFonts w:ascii="Arial Narrow" w:hAnsi="Arial Narrow" w:cs="Times New Roman"/>
                <w:sz w:val="20"/>
                <w:szCs w:val="20"/>
              </w:rPr>
              <w:t xml:space="preserve"> digital design moderno /haste flexível fone macio e confortável controle de volume digital função </w:t>
            </w:r>
            <w:proofErr w:type="spellStart"/>
            <w:r w:rsidRPr="00D51D91">
              <w:rPr>
                <w:rFonts w:ascii="Arial Narrow" w:hAnsi="Arial Narrow" w:cs="Times New Roman"/>
                <w:sz w:val="20"/>
                <w:szCs w:val="20"/>
              </w:rPr>
              <w:t>mute</w:t>
            </w:r>
            <w:proofErr w:type="spellEnd"/>
            <w:r w:rsidRPr="00D51D91">
              <w:rPr>
                <w:rFonts w:ascii="Arial Narrow" w:hAnsi="Arial Narrow" w:cs="Times New Roman"/>
                <w:sz w:val="20"/>
                <w:szCs w:val="20"/>
              </w:rPr>
              <w:t xml:space="preserve"> conexão: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potência: 20 </w:t>
            </w:r>
            <w:proofErr w:type="spellStart"/>
            <w:r w:rsidRPr="00D51D91">
              <w:rPr>
                <w:rFonts w:ascii="Arial Narrow" w:hAnsi="Arial Narrow" w:cs="Times New Roman"/>
                <w:sz w:val="20"/>
                <w:szCs w:val="20"/>
              </w:rPr>
              <w:t>mw</w:t>
            </w:r>
            <w:proofErr w:type="spellEnd"/>
            <w:r w:rsidRPr="00D51D91">
              <w:rPr>
                <w:rFonts w:ascii="Arial Narrow" w:hAnsi="Arial Narrow" w:cs="Times New Roman"/>
                <w:sz w:val="20"/>
                <w:szCs w:val="20"/>
              </w:rPr>
              <w:t xml:space="preserve"> frequência de </w:t>
            </w:r>
            <w:r w:rsidRPr="00D51D91">
              <w:rPr>
                <w:rFonts w:ascii="Arial Narrow" w:hAnsi="Arial Narrow" w:cs="Times New Roman"/>
                <w:sz w:val="20"/>
                <w:szCs w:val="20"/>
              </w:rPr>
              <w:lastRenderedPageBreak/>
              <w:t xml:space="preserve">resposta: 20 hz~20 </w:t>
            </w:r>
            <w:proofErr w:type="spellStart"/>
            <w:r w:rsidRPr="00D51D91">
              <w:rPr>
                <w:rFonts w:ascii="Arial Narrow" w:hAnsi="Arial Narrow" w:cs="Times New Roman"/>
                <w:sz w:val="20"/>
                <w:szCs w:val="20"/>
              </w:rPr>
              <w:t>khz</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frequencia</w:t>
            </w:r>
            <w:proofErr w:type="spellEnd"/>
            <w:r w:rsidRPr="00D51D91">
              <w:rPr>
                <w:rFonts w:ascii="Arial Narrow" w:hAnsi="Arial Narrow" w:cs="Times New Roman"/>
                <w:sz w:val="20"/>
                <w:szCs w:val="20"/>
              </w:rPr>
              <w:t xml:space="preserve"> de resposta 20-20k </w:t>
            </w:r>
            <w:proofErr w:type="spellStart"/>
            <w:r w:rsidRPr="00D51D91">
              <w:rPr>
                <w:rFonts w:ascii="Arial Narrow" w:hAnsi="Arial Narrow" w:cs="Times New Roman"/>
                <w:sz w:val="20"/>
                <w:szCs w:val="20"/>
              </w:rPr>
              <w:t>hz</w:t>
            </w:r>
            <w:proofErr w:type="spellEnd"/>
            <w:r w:rsidRPr="00D51D91">
              <w:rPr>
                <w:rFonts w:ascii="Arial Narrow" w:hAnsi="Arial Narrow" w:cs="Times New Roman"/>
                <w:sz w:val="20"/>
                <w:szCs w:val="20"/>
              </w:rPr>
              <w:t xml:space="preserve"> frequência de resposta do microfone </w:t>
            </w:r>
            <w:proofErr w:type="spellStart"/>
            <w:r w:rsidRPr="00D51D91">
              <w:rPr>
                <w:rFonts w:ascii="Arial Narrow" w:hAnsi="Arial Narrow" w:cs="Times New Roman"/>
                <w:sz w:val="20"/>
                <w:szCs w:val="20"/>
              </w:rPr>
              <w:t>hands</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free</w:t>
            </w:r>
            <w:proofErr w:type="spellEnd"/>
            <w:r w:rsidRPr="00D51D91">
              <w:rPr>
                <w:rFonts w:ascii="Arial Narrow" w:hAnsi="Arial Narrow" w:cs="Times New Roman"/>
                <w:sz w:val="20"/>
                <w:szCs w:val="20"/>
              </w:rPr>
              <w:t xml:space="preserve"> sim saída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impedância luzes de </w:t>
            </w:r>
            <w:proofErr w:type="spellStart"/>
            <w:r w:rsidRPr="00D51D91">
              <w:rPr>
                <w:rFonts w:ascii="Arial Narrow" w:hAnsi="Arial Narrow" w:cs="Times New Roman"/>
                <w:sz w:val="20"/>
                <w:szCs w:val="20"/>
              </w:rPr>
              <w:t>led</w:t>
            </w:r>
            <w:proofErr w:type="spellEnd"/>
            <w:r w:rsidRPr="00D51D91">
              <w:rPr>
                <w:rFonts w:ascii="Arial Narrow" w:hAnsi="Arial Narrow" w:cs="Times New Roman"/>
                <w:sz w:val="20"/>
                <w:szCs w:val="20"/>
              </w:rPr>
              <w:t xml:space="preserve"> decorativas não p2 3.5mm não sensibilidade 102 capacidade memória expansível não comprimento do cabo (cm) 2 tipo de fone </w:t>
            </w:r>
            <w:proofErr w:type="spellStart"/>
            <w:r w:rsidRPr="00D51D91">
              <w:rPr>
                <w:rFonts w:ascii="Arial Narrow" w:hAnsi="Arial Narrow" w:cs="Times New Roman"/>
                <w:sz w:val="20"/>
                <w:szCs w:val="20"/>
              </w:rPr>
              <w:t>headset</w:t>
            </w:r>
            <w:proofErr w:type="spellEnd"/>
            <w:r w:rsidRPr="00D51D91">
              <w:rPr>
                <w:rFonts w:ascii="Arial Narrow" w:hAnsi="Arial Narrow" w:cs="Times New Roman"/>
                <w:sz w:val="20"/>
                <w:szCs w:val="20"/>
              </w:rPr>
              <w:t xml:space="preserve"> bateria recarregável não tipo de microfone omnidirecional quantidade de entradas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comprimento do cabo 2 ajuste das funções e carregamento do </w:t>
            </w:r>
            <w:proofErr w:type="spellStart"/>
            <w:r w:rsidRPr="00D51D91">
              <w:rPr>
                <w:rFonts w:ascii="Arial Narrow" w:hAnsi="Arial Narrow" w:cs="Times New Roman"/>
                <w:sz w:val="20"/>
                <w:szCs w:val="20"/>
              </w:rPr>
              <w:t>ipod</w:t>
            </w:r>
            <w:proofErr w:type="spellEnd"/>
            <w:r w:rsidRPr="00D51D91">
              <w:rPr>
                <w:rFonts w:ascii="Arial Narrow" w:hAnsi="Arial Narrow" w:cs="Times New Roman"/>
                <w:sz w:val="20"/>
                <w:szCs w:val="20"/>
              </w:rPr>
              <w:t xml:space="preserve"> não som </w:t>
            </w:r>
            <w:proofErr w:type="spellStart"/>
            <w:r w:rsidRPr="00D51D91">
              <w:rPr>
                <w:rFonts w:ascii="Arial Narrow" w:hAnsi="Arial Narrow" w:cs="Times New Roman"/>
                <w:sz w:val="20"/>
                <w:szCs w:val="20"/>
              </w:rPr>
              <w:t>stereo</w:t>
            </w:r>
            <w:proofErr w:type="spellEnd"/>
            <w:r w:rsidRPr="00D51D91">
              <w:rPr>
                <w:rFonts w:ascii="Arial Narrow" w:hAnsi="Arial Narrow" w:cs="Times New Roman"/>
                <w:sz w:val="20"/>
                <w:szCs w:val="20"/>
              </w:rPr>
              <w:t xml:space="preserve"> sim alcance sem fio composição do material composição interna (cobre), composição externa (</w:t>
            </w:r>
            <w:proofErr w:type="spellStart"/>
            <w:r w:rsidRPr="00D51D91">
              <w:rPr>
                <w:rFonts w:ascii="Arial Narrow" w:hAnsi="Arial Narrow" w:cs="Times New Roman"/>
                <w:sz w:val="20"/>
                <w:szCs w:val="20"/>
              </w:rPr>
              <w:t>abs</w:t>
            </w:r>
            <w:proofErr w:type="spellEnd"/>
            <w:r w:rsidRPr="00D51D91">
              <w:rPr>
                <w:rFonts w:ascii="Arial Narrow" w:hAnsi="Arial Narrow" w:cs="Times New Roman"/>
                <w:sz w:val="20"/>
                <w:szCs w:val="20"/>
              </w:rPr>
              <w:t xml:space="preserve"> e borracha) função vibração não leitor de cartão não cor principal preto conexão do microfone sim altura (cm) 20.5 comprimento (cm) 20 largura (cm) 8 peso líquido (kg) 0.22</w:t>
            </w:r>
          </w:p>
        </w:tc>
        <w:tc>
          <w:tcPr>
            <w:tcW w:w="837" w:type="dxa"/>
            <w:shd w:val="clear" w:color="auto" w:fill="auto"/>
            <w:vAlign w:val="center"/>
            <w:hideMark/>
          </w:tcPr>
          <w:p w14:paraId="558A966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lastRenderedPageBreak/>
              <w:t>453792</w:t>
            </w:r>
          </w:p>
        </w:tc>
        <w:tc>
          <w:tcPr>
            <w:tcW w:w="1254" w:type="dxa"/>
            <w:shd w:val="clear" w:color="auto" w:fill="auto"/>
            <w:vAlign w:val="center"/>
            <w:hideMark/>
          </w:tcPr>
          <w:p w14:paraId="40B820B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60,55 </w:t>
            </w:r>
          </w:p>
        </w:tc>
        <w:tc>
          <w:tcPr>
            <w:tcW w:w="1254" w:type="dxa"/>
            <w:shd w:val="clear" w:color="auto" w:fill="auto"/>
            <w:vAlign w:val="center"/>
            <w:hideMark/>
          </w:tcPr>
          <w:p w14:paraId="72CB0023"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363,32 </w:t>
            </w:r>
          </w:p>
        </w:tc>
      </w:tr>
      <w:tr w:rsidR="008E0233" w:rsidRPr="00D51D91" w14:paraId="02548EFF" w14:textId="77777777" w:rsidTr="003B67B3">
        <w:trPr>
          <w:trHeight w:val="1417"/>
        </w:trPr>
        <w:tc>
          <w:tcPr>
            <w:tcW w:w="542" w:type="dxa"/>
            <w:shd w:val="clear" w:color="auto" w:fill="auto"/>
            <w:vAlign w:val="center"/>
            <w:hideMark/>
          </w:tcPr>
          <w:p w14:paraId="252E3D4B"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23</w:t>
            </w:r>
          </w:p>
        </w:tc>
        <w:tc>
          <w:tcPr>
            <w:tcW w:w="731" w:type="dxa"/>
            <w:shd w:val="clear" w:color="auto" w:fill="auto"/>
            <w:vAlign w:val="center"/>
            <w:hideMark/>
          </w:tcPr>
          <w:p w14:paraId="79F21C1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582D9BBD"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8BC90C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Arial"/>
                <w:sz w:val="20"/>
                <w:szCs w:val="20"/>
              </w:rPr>
              <w:t xml:space="preserve">Impressora Laser, Mono, Wi-Fi, 220V Especificações: Largura/Comprimento Máx. </w:t>
            </w:r>
            <w:proofErr w:type="gramStart"/>
            <w:r w:rsidRPr="00D51D91">
              <w:rPr>
                <w:rFonts w:ascii="Arial Narrow" w:hAnsi="Arial Narrow" w:cs="Arial"/>
                <w:sz w:val="20"/>
                <w:szCs w:val="20"/>
              </w:rPr>
              <w:t>do</w:t>
            </w:r>
            <w:proofErr w:type="gramEnd"/>
            <w:r w:rsidRPr="00D51D91">
              <w:rPr>
                <w:rFonts w:ascii="Arial Narrow" w:hAnsi="Arial Narrow" w:cs="Arial"/>
                <w:sz w:val="20"/>
                <w:szCs w:val="20"/>
              </w:rPr>
              <w:t xml:space="preserve"> Papel (Bandeja de Papel): 21,6 x 35,6 (ofício); Capacidade de Saída do Papel: 150 folhas; Tecnologia de Impressão: Laser Eletrofotográfico; Velocidade Máx. de Impressão em Preto (</w:t>
            </w:r>
            <w:proofErr w:type="spellStart"/>
            <w:r w:rsidRPr="00D51D91">
              <w:rPr>
                <w:rFonts w:ascii="Arial Narrow" w:hAnsi="Arial Narrow" w:cs="Arial"/>
                <w:sz w:val="20"/>
                <w:szCs w:val="20"/>
              </w:rPr>
              <w:t>ppm</w:t>
            </w:r>
            <w:proofErr w:type="spellEnd"/>
            <w:r w:rsidRPr="00D51D91">
              <w:rPr>
                <w:rFonts w:ascii="Arial Narrow" w:hAnsi="Arial Narrow" w:cs="Arial"/>
                <w:sz w:val="20"/>
                <w:szCs w:val="20"/>
              </w:rPr>
              <w:t xml:space="preserve">): 42/40 </w:t>
            </w:r>
            <w:proofErr w:type="spellStart"/>
            <w:r w:rsidRPr="00D51D91">
              <w:rPr>
                <w:rFonts w:ascii="Arial Narrow" w:hAnsi="Arial Narrow" w:cs="Arial"/>
                <w:sz w:val="20"/>
                <w:szCs w:val="20"/>
              </w:rPr>
              <w:t>ppm</w:t>
            </w:r>
            <w:proofErr w:type="spellEnd"/>
            <w:r w:rsidRPr="00D51D91">
              <w:rPr>
                <w:rFonts w:ascii="Arial Narrow" w:hAnsi="Arial Narrow" w:cs="Arial"/>
                <w:sz w:val="20"/>
                <w:szCs w:val="20"/>
              </w:rPr>
              <w:t xml:space="preserve"> (carta/A4); Resolução da Impressão (máxima em </w:t>
            </w:r>
            <w:proofErr w:type="spellStart"/>
            <w:r w:rsidRPr="00D51D91">
              <w:rPr>
                <w:rFonts w:ascii="Arial Narrow" w:hAnsi="Arial Narrow" w:cs="Arial"/>
                <w:sz w:val="20"/>
                <w:szCs w:val="20"/>
              </w:rPr>
              <w:t>dpi</w:t>
            </w:r>
            <w:proofErr w:type="spellEnd"/>
            <w:r w:rsidRPr="00D51D91">
              <w:rPr>
                <w:rFonts w:ascii="Arial Narrow" w:hAnsi="Arial Narrow" w:cs="Arial"/>
                <w:sz w:val="20"/>
                <w:szCs w:val="20"/>
              </w:rPr>
              <w:t xml:space="preserve">): Até 1200 x 1200 </w:t>
            </w:r>
            <w:proofErr w:type="spellStart"/>
            <w:r w:rsidRPr="00D51D91">
              <w:rPr>
                <w:rFonts w:ascii="Arial Narrow" w:hAnsi="Arial Narrow" w:cs="Arial"/>
                <w:sz w:val="20"/>
                <w:szCs w:val="20"/>
              </w:rPr>
              <w:t>dpi</w:t>
            </w:r>
            <w:proofErr w:type="spellEnd"/>
            <w:r w:rsidRPr="00D51D91">
              <w:rPr>
                <w:rFonts w:ascii="Arial Narrow" w:hAnsi="Arial Narrow" w:cs="Arial"/>
                <w:sz w:val="20"/>
                <w:szCs w:val="20"/>
              </w:rPr>
              <w:t xml:space="preserve">; Duplex; Capacidade da Bandeja de Papel: 250 folhas; Capacidade de Bandeja Adicional: 4 x 520 folhas; Capacidade da Bandeja Multiuso‡: 50 folhas; Interfaces Padrão: Wireless 802.11b/g/n, </w:t>
            </w:r>
            <w:proofErr w:type="spellStart"/>
            <w:r w:rsidRPr="00D51D91">
              <w:rPr>
                <w:rFonts w:ascii="Arial Narrow" w:hAnsi="Arial Narrow" w:cs="Arial"/>
                <w:sz w:val="20"/>
                <w:szCs w:val="20"/>
              </w:rPr>
              <w:t>Hi-Speed</w:t>
            </w:r>
            <w:proofErr w:type="spellEnd"/>
            <w:r w:rsidRPr="00D51D91">
              <w:rPr>
                <w:rFonts w:ascii="Arial Narrow" w:hAnsi="Arial Narrow" w:cs="Arial"/>
                <w:sz w:val="20"/>
                <w:szCs w:val="20"/>
              </w:rPr>
              <w:t xml:space="preserve"> USB 2.0; Compatibilidade do Driver da Impressora†: Windows®, Mac OS®, Linux; Aplicativo de Impressão para Dispositivos Móveis‡: </w:t>
            </w:r>
            <w:proofErr w:type="spellStart"/>
            <w:r w:rsidRPr="00D51D91">
              <w:rPr>
                <w:rFonts w:ascii="Arial Narrow" w:hAnsi="Arial Narrow" w:cs="Arial"/>
                <w:sz w:val="20"/>
                <w:szCs w:val="20"/>
              </w:rPr>
              <w:t>AirPrint</w:t>
            </w:r>
            <w:proofErr w:type="spellEnd"/>
            <w:r w:rsidRPr="00D51D91">
              <w:rPr>
                <w:rFonts w:ascii="Arial Narrow" w:hAnsi="Arial Narrow" w:cs="Arial"/>
                <w:sz w:val="20"/>
                <w:szCs w:val="20"/>
              </w:rPr>
              <w:t xml:space="preserve">™, Google </w:t>
            </w:r>
            <w:proofErr w:type="spellStart"/>
            <w:r w:rsidRPr="00D51D91">
              <w:rPr>
                <w:rFonts w:ascii="Arial Narrow" w:hAnsi="Arial Narrow" w:cs="Arial"/>
                <w:sz w:val="20"/>
                <w:szCs w:val="20"/>
              </w:rPr>
              <w:t>Cloud</w:t>
            </w:r>
            <w:proofErr w:type="spellEnd"/>
            <w:r w:rsidRPr="00D51D91">
              <w:rPr>
                <w:rFonts w:ascii="Arial Narrow" w:hAnsi="Arial Narrow" w:cs="Arial"/>
                <w:sz w:val="20"/>
                <w:szCs w:val="20"/>
              </w:rPr>
              <w:t xml:space="preserve"> Print™ 2.0, </w:t>
            </w:r>
            <w:proofErr w:type="spellStart"/>
            <w:r w:rsidRPr="00D51D91">
              <w:rPr>
                <w:rFonts w:ascii="Arial Narrow" w:hAnsi="Arial Narrow" w:cs="Arial"/>
                <w:sz w:val="20"/>
                <w:szCs w:val="20"/>
              </w:rPr>
              <w:t>Mopria</w:t>
            </w:r>
            <w:proofErr w:type="spellEnd"/>
            <w:r w:rsidRPr="00D51D91">
              <w:rPr>
                <w:rFonts w:ascii="Arial Narrow" w:hAnsi="Arial Narrow" w:cs="Arial"/>
                <w:sz w:val="20"/>
                <w:szCs w:val="20"/>
              </w:rPr>
              <w:t xml:space="preserve">® Brother </w:t>
            </w:r>
            <w:proofErr w:type="spellStart"/>
            <w:r w:rsidRPr="00D51D91">
              <w:rPr>
                <w:rFonts w:ascii="Arial Narrow" w:hAnsi="Arial Narrow" w:cs="Arial"/>
                <w:sz w:val="20"/>
                <w:szCs w:val="20"/>
              </w:rPr>
              <w:t>iPrint&amp;Scan</w:t>
            </w:r>
            <w:proofErr w:type="spellEnd"/>
            <w:r w:rsidRPr="00D51D91">
              <w:rPr>
                <w:rFonts w:ascii="Arial Narrow" w:hAnsi="Arial Narrow" w:cs="Arial"/>
                <w:sz w:val="20"/>
                <w:szCs w:val="20"/>
              </w:rPr>
              <w:t xml:space="preserve">, Cortado </w:t>
            </w:r>
            <w:proofErr w:type="spellStart"/>
            <w:r w:rsidRPr="00D51D91">
              <w:rPr>
                <w:rFonts w:ascii="Arial Narrow" w:hAnsi="Arial Narrow" w:cs="Arial"/>
                <w:sz w:val="20"/>
                <w:szCs w:val="20"/>
              </w:rPr>
              <w:t>Workplace</w:t>
            </w:r>
            <w:proofErr w:type="spellEnd"/>
            <w:r w:rsidRPr="00D51D91">
              <w:rPr>
                <w:rFonts w:ascii="Arial Narrow" w:hAnsi="Arial Narrow" w:cs="Arial"/>
                <w:sz w:val="20"/>
                <w:szCs w:val="20"/>
              </w:rPr>
              <w:t xml:space="preserve">, NFC, </w:t>
            </w:r>
            <w:proofErr w:type="spellStart"/>
            <w:r w:rsidRPr="00D51D91">
              <w:rPr>
                <w:rFonts w:ascii="Arial Narrow" w:hAnsi="Arial Narrow" w:cs="Arial"/>
                <w:sz w:val="20"/>
                <w:szCs w:val="20"/>
              </w:rPr>
              <w:t>and</w:t>
            </w:r>
            <w:proofErr w:type="spellEnd"/>
            <w:r w:rsidRPr="00D51D91">
              <w:rPr>
                <w:rFonts w:ascii="Arial Narrow" w:hAnsi="Arial Narrow" w:cs="Arial"/>
                <w:sz w:val="20"/>
                <w:szCs w:val="20"/>
              </w:rPr>
              <w:t xml:space="preserve"> Wi-Fi </w:t>
            </w:r>
            <w:proofErr w:type="spellStart"/>
            <w:r w:rsidRPr="00D51D91">
              <w:rPr>
                <w:rFonts w:ascii="Arial Narrow" w:hAnsi="Arial Narrow" w:cs="Arial"/>
                <w:sz w:val="20"/>
                <w:szCs w:val="20"/>
              </w:rPr>
              <w:t>Direct</w:t>
            </w:r>
            <w:proofErr w:type="spellEnd"/>
            <w:r w:rsidRPr="00D51D91">
              <w:rPr>
                <w:rFonts w:ascii="Arial Narrow" w:hAnsi="Arial Narrow" w:cs="Arial"/>
                <w:sz w:val="20"/>
                <w:szCs w:val="20"/>
              </w:rPr>
              <w:t xml:space="preserve">®; Emulações: PCL6, BR-Script3‡, IBM </w:t>
            </w:r>
            <w:proofErr w:type="spellStart"/>
            <w:r w:rsidRPr="00D51D91">
              <w:rPr>
                <w:rFonts w:ascii="Arial Narrow" w:hAnsi="Arial Narrow" w:cs="Arial"/>
                <w:sz w:val="20"/>
                <w:szCs w:val="20"/>
              </w:rPr>
              <w:t>Proprinter</w:t>
            </w:r>
            <w:proofErr w:type="spellEnd"/>
            <w:r w:rsidRPr="00D51D91">
              <w:rPr>
                <w:rFonts w:ascii="Arial Narrow" w:hAnsi="Arial Narrow" w:cs="Arial"/>
                <w:sz w:val="20"/>
                <w:szCs w:val="20"/>
              </w:rPr>
              <w:t xml:space="preserve">, Epson FX, PDF </w:t>
            </w:r>
            <w:proofErr w:type="spellStart"/>
            <w:r w:rsidRPr="00D51D91">
              <w:rPr>
                <w:rFonts w:ascii="Arial Narrow" w:hAnsi="Arial Narrow" w:cs="Arial"/>
                <w:sz w:val="20"/>
                <w:szCs w:val="20"/>
              </w:rPr>
              <w:t>Version</w:t>
            </w:r>
            <w:proofErr w:type="spellEnd"/>
            <w:r w:rsidRPr="00D51D91">
              <w:rPr>
                <w:rFonts w:ascii="Arial Narrow" w:hAnsi="Arial Narrow" w:cs="Arial"/>
                <w:sz w:val="20"/>
                <w:szCs w:val="20"/>
              </w:rPr>
              <w:t xml:space="preserve"> 1.7, XPS </w:t>
            </w:r>
            <w:proofErr w:type="spellStart"/>
            <w:r w:rsidRPr="00D51D91">
              <w:rPr>
                <w:rFonts w:ascii="Arial Narrow" w:hAnsi="Arial Narrow" w:cs="Arial"/>
                <w:sz w:val="20"/>
                <w:szCs w:val="20"/>
              </w:rPr>
              <w:t>Version</w:t>
            </w:r>
            <w:proofErr w:type="spellEnd"/>
            <w:r w:rsidRPr="00D51D91">
              <w:rPr>
                <w:rFonts w:ascii="Arial Narrow" w:hAnsi="Arial Narrow" w:cs="Arial"/>
                <w:sz w:val="20"/>
                <w:szCs w:val="20"/>
              </w:rPr>
              <w:t xml:space="preserve"> 1.0; Impressão Segura; Volume Máximo de Ciclo Mensal: 50.000 páginas; Ciclo de Trabalho Mensal Máx.‡: 50.000 páginas; Volume de Impressão Mensal Recomendado‡: 3.500 páginas; Tempo de Impressão da Primeira Página: Menos de 7,2 segundos; Memória Padrão: 256 MB Informações adicionais: Funções de Segurança: </w:t>
            </w:r>
            <w:proofErr w:type="spellStart"/>
            <w:r w:rsidRPr="00D51D91">
              <w:rPr>
                <w:rFonts w:ascii="Arial Narrow" w:hAnsi="Arial Narrow" w:cs="Arial"/>
                <w:sz w:val="20"/>
                <w:szCs w:val="20"/>
              </w:rPr>
              <w:t>Secure</w:t>
            </w:r>
            <w:proofErr w:type="spellEnd"/>
            <w:r w:rsidRPr="00D51D91">
              <w:rPr>
                <w:rFonts w:ascii="Arial Narrow" w:hAnsi="Arial Narrow" w:cs="Arial"/>
                <w:sz w:val="20"/>
                <w:szCs w:val="20"/>
              </w:rPr>
              <w:t xml:space="preserve"> </w:t>
            </w:r>
            <w:proofErr w:type="spellStart"/>
            <w:r w:rsidRPr="00D51D91">
              <w:rPr>
                <w:rFonts w:ascii="Arial Narrow" w:hAnsi="Arial Narrow" w:cs="Arial"/>
                <w:sz w:val="20"/>
                <w:szCs w:val="20"/>
              </w:rPr>
              <w:t>Function</w:t>
            </w:r>
            <w:proofErr w:type="spellEnd"/>
            <w:r w:rsidRPr="00D51D91">
              <w:rPr>
                <w:rFonts w:ascii="Arial Narrow" w:hAnsi="Arial Narrow" w:cs="Arial"/>
                <w:sz w:val="20"/>
                <w:szCs w:val="20"/>
              </w:rPr>
              <w:t xml:space="preserve"> </w:t>
            </w:r>
            <w:proofErr w:type="spellStart"/>
            <w:r w:rsidRPr="00D51D91">
              <w:rPr>
                <w:rFonts w:ascii="Arial Narrow" w:hAnsi="Arial Narrow" w:cs="Arial"/>
                <w:sz w:val="20"/>
                <w:szCs w:val="20"/>
              </w:rPr>
              <w:t>Lock</w:t>
            </w:r>
            <w:proofErr w:type="spellEnd"/>
            <w:r w:rsidRPr="00D51D91">
              <w:rPr>
                <w:rFonts w:ascii="Arial Narrow" w:hAnsi="Arial Narrow" w:cs="Arial"/>
                <w:sz w:val="20"/>
                <w:szCs w:val="20"/>
              </w:rPr>
              <w:t xml:space="preserve">, Enterprise Security (802.1x), Bloqueio de Slot, Impressão Segura, SSL/TLS, </w:t>
            </w:r>
            <w:proofErr w:type="spellStart"/>
            <w:r w:rsidRPr="00D51D91">
              <w:rPr>
                <w:rFonts w:ascii="Arial Narrow" w:hAnsi="Arial Narrow" w:cs="Arial"/>
                <w:sz w:val="20"/>
                <w:szCs w:val="20"/>
              </w:rPr>
              <w:t>IPSec</w:t>
            </w:r>
            <w:proofErr w:type="spellEnd"/>
            <w:r w:rsidRPr="00D51D91">
              <w:rPr>
                <w:rFonts w:ascii="Arial Narrow" w:hAnsi="Arial Narrow" w:cs="Arial"/>
                <w:sz w:val="20"/>
                <w:szCs w:val="20"/>
              </w:rPr>
              <w:t xml:space="preserve">; Tela LCD: LCD de 1 linha; Processador: 800 MHz; Modo de Economia de Toner; Qualificação ENERGY STAR®; Certificação Energy </w:t>
            </w:r>
            <w:proofErr w:type="spellStart"/>
            <w:r w:rsidRPr="00D51D91">
              <w:rPr>
                <w:rFonts w:ascii="Arial Narrow" w:hAnsi="Arial Narrow" w:cs="Arial"/>
                <w:sz w:val="20"/>
                <w:szCs w:val="20"/>
              </w:rPr>
              <w:t>Sta</w:t>
            </w:r>
            <w:proofErr w:type="spellEnd"/>
            <w:r w:rsidRPr="00D51D91">
              <w:rPr>
                <w:rFonts w:ascii="Arial Narrow" w:hAnsi="Arial Narrow" w:cs="Arial"/>
                <w:sz w:val="20"/>
                <w:szCs w:val="20"/>
              </w:rPr>
              <w:t xml:space="preserve">; Dimensões do Equipamento sem caixa: 37,3 x 38,9 x 25,4 cm Conteúdo da embalagem: Impressora Laser; Conjunto de Cilindros; </w:t>
            </w:r>
            <w:proofErr w:type="spellStart"/>
            <w:r w:rsidRPr="00D51D91">
              <w:rPr>
                <w:rFonts w:ascii="Arial Narrow" w:hAnsi="Arial Narrow" w:cs="Arial"/>
                <w:sz w:val="20"/>
                <w:szCs w:val="20"/>
              </w:rPr>
              <w:t>CD-Rom</w:t>
            </w:r>
            <w:proofErr w:type="spellEnd"/>
            <w:r w:rsidRPr="00D51D91">
              <w:rPr>
                <w:rFonts w:ascii="Arial Narrow" w:hAnsi="Arial Narrow" w:cs="Arial"/>
                <w:sz w:val="20"/>
                <w:szCs w:val="20"/>
              </w:rPr>
              <w:t xml:space="preserve">; Cart. </w:t>
            </w:r>
            <w:proofErr w:type="gramStart"/>
            <w:r w:rsidRPr="00D51D91">
              <w:rPr>
                <w:rFonts w:ascii="Arial Narrow" w:hAnsi="Arial Narrow" w:cs="Arial"/>
                <w:sz w:val="20"/>
                <w:szCs w:val="20"/>
              </w:rPr>
              <w:t>de</w:t>
            </w:r>
            <w:proofErr w:type="gramEnd"/>
            <w:r w:rsidRPr="00D51D91">
              <w:rPr>
                <w:rFonts w:ascii="Arial Narrow" w:hAnsi="Arial Narrow" w:cs="Arial"/>
                <w:sz w:val="20"/>
                <w:szCs w:val="20"/>
              </w:rPr>
              <w:t xml:space="preserve"> Toner Preto; Guia de Configuração Rápida; Manual do Usuário. GARANTIA FABRICANTE: 01 ANO PESO: 13400 GRAMAS (BRUTO COM EMBALAGEM)</w:t>
            </w:r>
          </w:p>
        </w:tc>
        <w:tc>
          <w:tcPr>
            <w:tcW w:w="837" w:type="dxa"/>
            <w:shd w:val="clear" w:color="auto" w:fill="auto"/>
            <w:vAlign w:val="center"/>
            <w:hideMark/>
          </w:tcPr>
          <w:p w14:paraId="250B0A7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450025</w:t>
            </w:r>
          </w:p>
        </w:tc>
        <w:tc>
          <w:tcPr>
            <w:tcW w:w="1254" w:type="dxa"/>
            <w:shd w:val="clear" w:color="auto" w:fill="auto"/>
            <w:vAlign w:val="center"/>
            <w:hideMark/>
          </w:tcPr>
          <w:p w14:paraId="339C7D5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594,56 </w:t>
            </w:r>
          </w:p>
        </w:tc>
        <w:tc>
          <w:tcPr>
            <w:tcW w:w="1254" w:type="dxa"/>
            <w:shd w:val="clear" w:color="auto" w:fill="auto"/>
            <w:vAlign w:val="center"/>
            <w:hideMark/>
          </w:tcPr>
          <w:p w14:paraId="15809EB0"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594,56 </w:t>
            </w:r>
          </w:p>
        </w:tc>
      </w:tr>
      <w:tr w:rsidR="008E0233" w:rsidRPr="00D51D91" w14:paraId="16B60E20" w14:textId="77777777" w:rsidTr="003B67B3">
        <w:trPr>
          <w:trHeight w:val="2550"/>
        </w:trPr>
        <w:tc>
          <w:tcPr>
            <w:tcW w:w="542" w:type="dxa"/>
            <w:shd w:val="clear" w:color="auto" w:fill="auto"/>
            <w:vAlign w:val="center"/>
            <w:hideMark/>
          </w:tcPr>
          <w:p w14:paraId="00FE83F0"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24</w:t>
            </w:r>
          </w:p>
        </w:tc>
        <w:tc>
          <w:tcPr>
            <w:tcW w:w="731" w:type="dxa"/>
            <w:shd w:val="clear" w:color="auto" w:fill="auto"/>
            <w:vAlign w:val="center"/>
            <w:hideMark/>
          </w:tcPr>
          <w:p w14:paraId="3F18439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20E6BC11"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4EC99D56"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Kit laringoscópio </w:t>
            </w:r>
            <w:proofErr w:type="spellStart"/>
            <w:r w:rsidRPr="00D51D91">
              <w:rPr>
                <w:rFonts w:ascii="Arial Narrow" w:hAnsi="Arial Narrow" w:cs="Times New Roman"/>
                <w:sz w:val="20"/>
                <w:szCs w:val="20"/>
              </w:rPr>
              <w:t>md</w:t>
            </w:r>
            <w:proofErr w:type="spellEnd"/>
            <w:r w:rsidRPr="00D51D91">
              <w:rPr>
                <w:rFonts w:ascii="Arial Narrow" w:hAnsi="Arial Narrow" w:cs="Times New Roman"/>
                <w:sz w:val="20"/>
                <w:szCs w:val="20"/>
              </w:rPr>
              <w:t xml:space="preserve"> pediátrico, lâminas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cabo para laringoscópio standard pequeno tampa da bateria fechada impede líquidos penetrarem no interior do compartimento; simples conversão de bateria tradicional por bateria recarregável, por meio de uma tampa de carregamento aberta; acabamento estriado; tamanho: pequeno. Lâmina laringoscópio convencional standard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tamanhos de 0, 1 e 2. Lâmina de laringoscópio convencional; as arestas arredondadas da lâmina de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reduzem o risco de lesão; </w:t>
            </w:r>
            <w:proofErr w:type="spellStart"/>
            <w:r w:rsidRPr="00D51D91">
              <w:rPr>
                <w:rFonts w:ascii="Arial Narrow" w:hAnsi="Arial Narrow" w:cs="Times New Roman"/>
                <w:sz w:val="20"/>
                <w:szCs w:val="20"/>
              </w:rPr>
              <w:t>autoclaváveis</w:t>
            </w:r>
            <w:proofErr w:type="spellEnd"/>
            <w:r w:rsidRPr="00D51D91">
              <w:rPr>
                <w:rFonts w:ascii="Arial Narrow" w:hAnsi="Arial Narrow" w:cs="Times New Roman"/>
                <w:sz w:val="20"/>
                <w:szCs w:val="20"/>
              </w:rPr>
              <w:t xml:space="preserve"> até 134ºc cerca de 4.000 vezes. Nenhum efeito adverso no uso </w:t>
            </w:r>
            <w:r w:rsidRPr="00D51D91">
              <w:rPr>
                <w:rFonts w:ascii="Arial Narrow" w:hAnsi="Arial Narrow" w:cs="Times New Roman"/>
                <w:sz w:val="20"/>
                <w:szCs w:val="20"/>
              </w:rPr>
              <w:lastRenderedPageBreak/>
              <w:t xml:space="preserve">de </w:t>
            </w:r>
            <w:proofErr w:type="spellStart"/>
            <w:r w:rsidRPr="00D51D91">
              <w:rPr>
                <w:rFonts w:ascii="Arial Narrow" w:hAnsi="Arial Narrow" w:cs="Times New Roman"/>
                <w:sz w:val="20"/>
                <w:szCs w:val="20"/>
              </w:rPr>
              <w:t>eto</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autoclavagem</w:t>
            </w:r>
            <w:proofErr w:type="spellEnd"/>
            <w:r w:rsidRPr="00D51D91">
              <w:rPr>
                <w:rFonts w:ascii="Arial Narrow" w:hAnsi="Arial Narrow" w:cs="Times New Roman"/>
                <w:sz w:val="20"/>
                <w:szCs w:val="20"/>
              </w:rPr>
              <w:t xml:space="preserve"> a vapor; acompanha lâmpada. Garantia de 1 ano contra defeitos de fabricação. Especificações técnicas: cabo standard pequeno: tamanho: pequeno; alimentação: 02 pilhas tipo c (não inclusas); garantia de 1 ano contra defeitos de fabricação; reg. Anvisa 80070210014. Lâmina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lâmina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nº0 neonatal; lâmina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nº1 infantil; lâmina </w:t>
            </w:r>
            <w:proofErr w:type="spellStart"/>
            <w:r w:rsidRPr="00D51D91">
              <w:rPr>
                <w:rFonts w:ascii="Arial Narrow" w:hAnsi="Arial Narrow" w:cs="Times New Roman"/>
                <w:sz w:val="20"/>
                <w:szCs w:val="20"/>
              </w:rPr>
              <w:t>macintosh</w:t>
            </w:r>
            <w:proofErr w:type="spellEnd"/>
            <w:r w:rsidRPr="00D51D91">
              <w:rPr>
                <w:rFonts w:ascii="Arial Narrow" w:hAnsi="Arial Narrow" w:cs="Times New Roman"/>
                <w:sz w:val="20"/>
                <w:szCs w:val="20"/>
              </w:rPr>
              <w:t xml:space="preserve"> curva nº2 criança. Garantia de 1 ano contra defeitos de fabricação.</w:t>
            </w:r>
          </w:p>
        </w:tc>
        <w:tc>
          <w:tcPr>
            <w:tcW w:w="837" w:type="dxa"/>
            <w:shd w:val="clear" w:color="auto" w:fill="auto"/>
            <w:vAlign w:val="center"/>
            <w:hideMark/>
          </w:tcPr>
          <w:p w14:paraId="27A5B8D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lastRenderedPageBreak/>
              <w:t>328276</w:t>
            </w:r>
          </w:p>
        </w:tc>
        <w:tc>
          <w:tcPr>
            <w:tcW w:w="1254" w:type="dxa"/>
            <w:shd w:val="clear" w:color="auto" w:fill="auto"/>
            <w:vAlign w:val="center"/>
            <w:hideMark/>
          </w:tcPr>
          <w:p w14:paraId="1BB01C3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811,37 </w:t>
            </w:r>
          </w:p>
        </w:tc>
        <w:tc>
          <w:tcPr>
            <w:tcW w:w="1254" w:type="dxa"/>
            <w:shd w:val="clear" w:color="auto" w:fill="auto"/>
            <w:vAlign w:val="center"/>
            <w:hideMark/>
          </w:tcPr>
          <w:p w14:paraId="4E365DB7"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1.622,73 </w:t>
            </w:r>
          </w:p>
        </w:tc>
      </w:tr>
      <w:tr w:rsidR="008E0233" w:rsidRPr="00D51D91" w14:paraId="0F2B3A3C" w14:textId="77777777" w:rsidTr="003B67B3">
        <w:trPr>
          <w:trHeight w:val="498"/>
        </w:trPr>
        <w:tc>
          <w:tcPr>
            <w:tcW w:w="542" w:type="dxa"/>
            <w:shd w:val="clear" w:color="auto" w:fill="auto"/>
            <w:vAlign w:val="center"/>
            <w:hideMark/>
          </w:tcPr>
          <w:p w14:paraId="61489087"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25</w:t>
            </w:r>
          </w:p>
        </w:tc>
        <w:tc>
          <w:tcPr>
            <w:tcW w:w="731" w:type="dxa"/>
            <w:shd w:val="clear" w:color="auto" w:fill="auto"/>
            <w:vAlign w:val="center"/>
            <w:hideMark/>
          </w:tcPr>
          <w:p w14:paraId="37DD800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478494F5"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445358BD"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Lâmpada para projetor </w:t>
            </w:r>
            <w:proofErr w:type="spellStart"/>
            <w:r w:rsidRPr="00D51D91">
              <w:rPr>
                <w:rFonts w:ascii="Arial Narrow" w:hAnsi="Arial Narrow" w:cs="Times New Roman"/>
                <w:sz w:val="20"/>
                <w:szCs w:val="20"/>
              </w:rPr>
              <w:t>nec</w:t>
            </w:r>
            <w:proofErr w:type="spellEnd"/>
            <w:r w:rsidRPr="00D51D91">
              <w:rPr>
                <w:rFonts w:ascii="Arial Narrow" w:hAnsi="Arial Narrow" w:cs="Times New Roman"/>
                <w:sz w:val="20"/>
                <w:szCs w:val="20"/>
              </w:rPr>
              <w:t xml:space="preserve"> np13lp np110 np115 np210 c/ case.</w:t>
            </w:r>
          </w:p>
        </w:tc>
        <w:tc>
          <w:tcPr>
            <w:tcW w:w="837" w:type="dxa"/>
            <w:shd w:val="clear" w:color="auto" w:fill="auto"/>
            <w:vAlign w:val="center"/>
            <w:hideMark/>
          </w:tcPr>
          <w:p w14:paraId="4C802D6A"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96717</w:t>
            </w:r>
          </w:p>
        </w:tc>
        <w:tc>
          <w:tcPr>
            <w:tcW w:w="1254" w:type="dxa"/>
            <w:shd w:val="clear" w:color="auto" w:fill="auto"/>
            <w:vAlign w:val="center"/>
            <w:hideMark/>
          </w:tcPr>
          <w:p w14:paraId="6C5B24C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478,57 </w:t>
            </w:r>
          </w:p>
        </w:tc>
        <w:tc>
          <w:tcPr>
            <w:tcW w:w="1254" w:type="dxa"/>
            <w:shd w:val="clear" w:color="auto" w:fill="auto"/>
            <w:vAlign w:val="center"/>
            <w:hideMark/>
          </w:tcPr>
          <w:p w14:paraId="7F9EEE5C"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478,57 </w:t>
            </w:r>
          </w:p>
        </w:tc>
      </w:tr>
      <w:tr w:rsidR="008E0233" w:rsidRPr="00D51D91" w14:paraId="657BD387" w14:textId="77777777" w:rsidTr="003B67B3">
        <w:trPr>
          <w:trHeight w:val="1020"/>
        </w:trPr>
        <w:tc>
          <w:tcPr>
            <w:tcW w:w="542" w:type="dxa"/>
            <w:shd w:val="clear" w:color="auto" w:fill="auto"/>
            <w:vAlign w:val="center"/>
            <w:hideMark/>
          </w:tcPr>
          <w:p w14:paraId="0865B830"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26</w:t>
            </w:r>
          </w:p>
        </w:tc>
        <w:tc>
          <w:tcPr>
            <w:tcW w:w="731" w:type="dxa"/>
            <w:shd w:val="clear" w:color="auto" w:fill="auto"/>
            <w:vAlign w:val="center"/>
            <w:hideMark/>
          </w:tcPr>
          <w:p w14:paraId="4157B93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30</w:t>
            </w:r>
          </w:p>
        </w:tc>
        <w:tc>
          <w:tcPr>
            <w:tcW w:w="779" w:type="dxa"/>
            <w:shd w:val="clear" w:color="auto" w:fill="auto"/>
            <w:vAlign w:val="center"/>
            <w:hideMark/>
          </w:tcPr>
          <w:p w14:paraId="5D6A550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34C5DF5"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Lousa de vidro temperado </w:t>
            </w:r>
            <w:proofErr w:type="spellStart"/>
            <w:r w:rsidRPr="00D51D91">
              <w:rPr>
                <w:rFonts w:ascii="Arial Narrow" w:hAnsi="Arial Narrow" w:cs="Times New Roman"/>
                <w:sz w:val="20"/>
                <w:szCs w:val="20"/>
              </w:rPr>
              <w:t>serigrafado</w:t>
            </w:r>
            <w:proofErr w:type="spellEnd"/>
            <w:r w:rsidRPr="00D51D91">
              <w:rPr>
                <w:rFonts w:ascii="Arial Narrow" w:hAnsi="Arial Narrow" w:cs="Times New Roman"/>
                <w:sz w:val="20"/>
                <w:szCs w:val="20"/>
              </w:rPr>
              <w:t xml:space="preserve"> 06mm branco 2.00 </w:t>
            </w:r>
            <w:proofErr w:type="gramStart"/>
            <w:r w:rsidRPr="00D51D91">
              <w:rPr>
                <w:rFonts w:ascii="Arial Narrow" w:hAnsi="Arial Narrow" w:cs="Times New Roman"/>
                <w:sz w:val="20"/>
                <w:szCs w:val="20"/>
              </w:rPr>
              <w:t>x</w:t>
            </w:r>
            <w:proofErr w:type="gramEnd"/>
            <w:r w:rsidRPr="00D51D91">
              <w:rPr>
                <w:rFonts w:ascii="Arial Narrow" w:hAnsi="Arial Narrow" w:cs="Times New Roman"/>
                <w:sz w:val="20"/>
                <w:szCs w:val="20"/>
              </w:rPr>
              <w:t xml:space="preserve"> 1.20. Quadro branco, material: vidro temperado, acabamento superficial moldura: temperado, cor moldura: branco, comprimento: 200 cm, características adicionais: suporte para apagador e canetas, tipo fixação: acessórios para instalação, material moldura: película de proteção do vidro, altura: 120 cm</w:t>
            </w:r>
          </w:p>
        </w:tc>
        <w:tc>
          <w:tcPr>
            <w:tcW w:w="837" w:type="dxa"/>
            <w:shd w:val="clear" w:color="auto" w:fill="auto"/>
            <w:vAlign w:val="center"/>
            <w:hideMark/>
          </w:tcPr>
          <w:p w14:paraId="33BD623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439256</w:t>
            </w:r>
          </w:p>
        </w:tc>
        <w:tc>
          <w:tcPr>
            <w:tcW w:w="1254" w:type="dxa"/>
            <w:shd w:val="clear" w:color="auto" w:fill="auto"/>
            <w:vAlign w:val="center"/>
            <w:hideMark/>
          </w:tcPr>
          <w:p w14:paraId="036E76A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554,33 </w:t>
            </w:r>
          </w:p>
        </w:tc>
        <w:tc>
          <w:tcPr>
            <w:tcW w:w="1254" w:type="dxa"/>
            <w:shd w:val="clear" w:color="auto" w:fill="auto"/>
            <w:vAlign w:val="center"/>
            <w:hideMark/>
          </w:tcPr>
          <w:p w14:paraId="3FCAE339"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16.630,00 </w:t>
            </w:r>
          </w:p>
        </w:tc>
      </w:tr>
      <w:tr w:rsidR="008E0233" w:rsidRPr="00D51D91" w14:paraId="5B05EB1A" w14:textId="77777777" w:rsidTr="003B67B3">
        <w:trPr>
          <w:trHeight w:val="510"/>
        </w:trPr>
        <w:tc>
          <w:tcPr>
            <w:tcW w:w="542" w:type="dxa"/>
            <w:shd w:val="clear" w:color="auto" w:fill="auto"/>
            <w:vAlign w:val="center"/>
            <w:hideMark/>
          </w:tcPr>
          <w:p w14:paraId="5A6EC95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27</w:t>
            </w:r>
          </w:p>
        </w:tc>
        <w:tc>
          <w:tcPr>
            <w:tcW w:w="731" w:type="dxa"/>
            <w:shd w:val="clear" w:color="auto" w:fill="auto"/>
            <w:vAlign w:val="center"/>
            <w:hideMark/>
          </w:tcPr>
          <w:p w14:paraId="6730077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389C5FA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20DDB83"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Lousa quadro branco, material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xml:space="preserve"> / moldura de alumínio / medida -120x100, suporte para apagador e marcador, tipo fixação parede, material moldura: alumínio </w:t>
            </w:r>
            <w:proofErr w:type="spellStart"/>
            <w:r w:rsidRPr="00D51D91">
              <w:rPr>
                <w:rFonts w:ascii="Arial Narrow" w:hAnsi="Arial Narrow" w:cs="Times New Roman"/>
                <w:sz w:val="20"/>
                <w:szCs w:val="20"/>
              </w:rPr>
              <w:t>anodizado</w:t>
            </w:r>
            <w:proofErr w:type="spellEnd"/>
            <w:r w:rsidRPr="00D51D91">
              <w:rPr>
                <w:rFonts w:ascii="Arial Narrow" w:hAnsi="Arial Narrow" w:cs="Times New Roman"/>
                <w:sz w:val="20"/>
                <w:szCs w:val="20"/>
              </w:rPr>
              <w:t xml:space="preserve"> fosco.</w:t>
            </w:r>
          </w:p>
        </w:tc>
        <w:tc>
          <w:tcPr>
            <w:tcW w:w="837" w:type="dxa"/>
            <w:shd w:val="clear" w:color="auto" w:fill="auto"/>
            <w:vAlign w:val="center"/>
            <w:hideMark/>
          </w:tcPr>
          <w:p w14:paraId="48AB0EA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349452</w:t>
            </w:r>
          </w:p>
        </w:tc>
        <w:tc>
          <w:tcPr>
            <w:tcW w:w="1254" w:type="dxa"/>
            <w:shd w:val="clear" w:color="auto" w:fill="auto"/>
            <w:vAlign w:val="center"/>
            <w:hideMark/>
          </w:tcPr>
          <w:p w14:paraId="655CE86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107,67 </w:t>
            </w:r>
          </w:p>
        </w:tc>
        <w:tc>
          <w:tcPr>
            <w:tcW w:w="1254" w:type="dxa"/>
            <w:shd w:val="clear" w:color="auto" w:fill="auto"/>
            <w:vAlign w:val="center"/>
            <w:hideMark/>
          </w:tcPr>
          <w:p w14:paraId="384C1D1E"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107,67 </w:t>
            </w:r>
          </w:p>
        </w:tc>
      </w:tr>
      <w:tr w:rsidR="008E0233" w:rsidRPr="00D51D91" w14:paraId="66466904" w14:textId="77777777" w:rsidTr="003B67B3">
        <w:trPr>
          <w:trHeight w:val="708"/>
        </w:trPr>
        <w:tc>
          <w:tcPr>
            <w:tcW w:w="542" w:type="dxa"/>
            <w:shd w:val="clear" w:color="auto" w:fill="auto"/>
            <w:vAlign w:val="center"/>
            <w:hideMark/>
          </w:tcPr>
          <w:p w14:paraId="0D19312B"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28</w:t>
            </w:r>
          </w:p>
        </w:tc>
        <w:tc>
          <w:tcPr>
            <w:tcW w:w="731" w:type="dxa"/>
            <w:shd w:val="clear" w:color="auto" w:fill="auto"/>
            <w:vAlign w:val="center"/>
            <w:hideMark/>
          </w:tcPr>
          <w:p w14:paraId="1A80079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3CB075A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89DCE1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Mapoteca. Material aço, 5 gavetas, cor cinza. Altura externa: 68 cm profundidade externa: 80,5 cm largura externa: 120 cm altura interna das gavetas: 70 cm profundidade interna das gavetas: 66,5 cm largura interna das gavetas: 110 cm chapa do corpo: 22 (0,75 mm) tampo: </w:t>
            </w:r>
            <w:proofErr w:type="spellStart"/>
            <w:r w:rsidRPr="00D51D91">
              <w:rPr>
                <w:rFonts w:ascii="Arial Narrow" w:hAnsi="Arial Narrow" w:cs="Times New Roman"/>
                <w:sz w:val="20"/>
                <w:szCs w:val="20"/>
              </w:rPr>
              <w:t>mdp-bp</w:t>
            </w:r>
            <w:proofErr w:type="spellEnd"/>
            <w:r w:rsidRPr="00D51D91">
              <w:rPr>
                <w:rFonts w:ascii="Arial Narrow" w:hAnsi="Arial Narrow" w:cs="Times New Roman"/>
                <w:sz w:val="20"/>
                <w:szCs w:val="20"/>
              </w:rPr>
              <w:t xml:space="preserve"> 15 mm formato: a-1 - 594x841 mm deslizamento: corrediça telescópica fechadura: 1 cilíndrica tipo </w:t>
            </w:r>
            <w:proofErr w:type="spellStart"/>
            <w:r w:rsidRPr="00D51D91">
              <w:rPr>
                <w:rFonts w:ascii="Arial Narrow" w:hAnsi="Arial Narrow" w:cs="Times New Roman"/>
                <w:sz w:val="20"/>
                <w:szCs w:val="20"/>
              </w:rPr>
              <w:t>yale</w:t>
            </w:r>
            <w:proofErr w:type="spellEnd"/>
            <w:r w:rsidRPr="00D51D91">
              <w:rPr>
                <w:rFonts w:ascii="Arial Narrow" w:hAnsi="Arial Narrow" w:cs="Times New Roman"/>
                <w:sz w:val="20"/>
                <w:szCs w:val="20"/>
              </w:rPr>
              <w:t xml:space="preserve"> puxadores: 10 em poliestireno porta etiqueta: 1 em cada gaveta quantidade de mapas: 250 mapas ou projetos capacidade por gaveta: 22 kg pintura cinza: eletrostática a pó pintura colorida: esmalte sintético.</w:t>
            </w:r>
          </w:p>
        </w:tc>
        <w:tc>
          <w:tcPr>
            <w:tcW w:w="837" w:type="dxa"/>
            <w:shd w:val="clear" w:color="auto" w:fill="auto"/>
            <w:vAlign w:val="center"/>
            <w:hideMark/>
          </w:tcPr>
          <w:p w14:paraId="38F9684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457153</w:t>
            </w:r>
          </w:p>
        </w:tc>
        <w:tc>
          <w:tcPr>
            <w:tcW w:w="1254" w:type="dxa"/>
            <w:shd w:val="clear" w:color="auto" w:fill="auto"/>
            <w:vAlign w:val="center"/>
            <w:hideMark/>
          </w:tcPr>
          <w:p w14:paraId="5322770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3.426,00 </w:t>
            </w:r>
          </w:p>
        </w:tc>
        <w:tc>
          <w:tcPr>
            <w:tcW w:w="1254" w:type="dxa"/>
            <w:shd w:val="clear" w:color="auto" w:fill="auto"/>
            <w:vAlign w:val="center"/>
            <w:hideMark/>
          </w:tcPr>
          <w:p w14:paraId="6C3C744C"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6.852,00 </w:t>
            </w:r>
          </w:p>
        </w:tc>
      </w:tr>
      <w:tr w:rsidR="008E0233" w:rsidRPr="00D51D91" w14:paraId="0D28BF55" w14:textId="77777777" w:rsidTr="003B67B3">
        <w:trPr>
          <w:trHeight w:val="270"/>
        </w:trPr>
        <w:tc>
          <w:tcPr>
            <w:tcW w:w="542" w:type="dxa"/>
            <w:shd w:val="clear" w:color="auto" w:fill="auto"/>
            <w:vAlign w:val="center"/>
            <w:hideMark/>
          </w:tcPr>
          <w:p w14:paraId="36379D63"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29</w:t>
            </w:r>
          </w:p>
        </w:tc>
        <w:tc>
          <w:tcPr>
            <w:tcW w:w="731" w:type="dxa"/>
            <w:shd w:val="clear" w:color="auto" w:fill="auto"/>
            <w:vAlign w:val="center"/>
            <w:hideMark/>
          </w:tcPr>
          <w:p w14:paraId="0E9DBE2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54939F5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3E541ADB"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Mesa microcomputador, material estrutura: tubo metálico, acabamento estrutura: pintado, material tampo: compensado, revestimento tampo: laminado fenólico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tipo base teclado: retrátil, posição base teclado: central, acabamento tampo: bordas arredondadas, largura: 1,40 m, profundidade: 0,80 m, altura: 0,75 m, cor revestimento: cor amadeirado/</w:t>
            </w:r>
            <w:proofErr w:type="spellStart"/>
            <w:r w:rsidRPr="00D51D91">
              <w:rPr>
                <w:rFonts w:ascii="Arial Narrow" w:hAnsi="Arial Narrow" w:cs="Times New Roman"/>
                <w:sz w:val="20"/>
                <w:szCs w:val="20"/>
              </w:rPr>
              <w:t>sevilha</w:t>
            </w:r>
            <w:proofErr w:type="spellEnd"/>
            <w:r w:rsidRPr="00D51D91">
              <w:rPr>
                <w:rFonts w:ascii="Arial Narrow" w:hAnsi="Arial Narrow" w:cs="Times New Roman"/>
                <w:sz w:val="20"/>
                <w:szCs w:val="20"/>
              </w:rPr>
              <w:t>, espessura material tampo: 25 mm, características adicionais: suporte teclado com guias telescópicas</w:t>
            </w:r>
          </w:p>
        </w:tc>
        <w:tc>
          <w:tcPr>
            <w:tcW w:w="837" w:type="dxa"/>
            <w:shd w:val="clear" w:color="auto" w:fill="auto"/>
            <w:vAlign w:val="center"/>
            <w:hideMark/>
          </w:tcPr>
          <w:p w14:paraId="3B97060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232946</w:t>
            </w:r>
          </w:p>
        </w:tc>
        <w:tc>
          <w:tcPr>
            <w:tcW w:w="1254" w:type="dxa"/>
            <w:shd w:val="clear" w:color="auto" w:fill="auto"/>
            <w:vAlign w:val="center"/>
            <w:hideMark/>
          </w:tcPr>
          <w:p w14:paraId="2BCECC1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501,24 </w:t>
            </w:r>
          </w:p>
        </w:tc>
        <w:tc>
          <w:tcPr>
            <w:tcW w:w="1254" w:type="dxa"/>
            <w:shd w:val="clear" w:color="auto" w:fill="auto"/>
            <w:vAlign w:val="center"/>
            <w:hideMark/>
          </w:tcPr>
          <w:p w14:paraId="3777E213"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501,24 </w:t>
            </w:r>
          </w:p>
        </w:tc>
      </w:tr>
      <w:tr w:rsidR="008E0233" w:rsidRPr="00D51D91" w14:paraId="47A019CF" w14:textId="77777777" w:rsidTr="003B67B3">
        <w:trPr>
          <w:trHeight w:val="1530"/>
        </w:trPr>
        <w:tc>
          <w:tcPr>
            <w:tcW w:w="542" w:type="dxa"/>
            <w:shd w:val="clear" w:color="auto" w:fill="auto"/>
            <w:vAlign w:val="center"/>
            <w:hideMark/>
          </w:tcPr>
          <w:p w14:paraId="6F40DDD8"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30</w:t>
            </w:r>
          </w:p>
        </w:tc>
        <w:tc>
          <w:tcPr>
            <w:tcW w:w="731" w:type="dxa"/>
            <w:shd w:val="clear" w:color="auto" w:fill="auto"/>
            <w:vAlign w:val="center"/>
            <w:hideMark/>
          </w:tcPr>
          <w:p w14:paraId="268B89A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522B972A"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D531081"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Mesa escritório, material estrutura: aço, material tampo: madeira aglomerada, revestimento tampo: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texturizado</w:t>
            </w:r>
            <w:proofErr w:type="spellEnd"/>
            <w:r w:rsidRPr="00D51D91">
              <w:rPr>
                <w:rFonts w:ascii="Arial Narrow" w:hAnsi="Arial Narrow" w:cs="Times New Roman"/>
                <w:sz w:val="20"/>
                <w:szCs w:val="20"/>
              </w:rPr>
              <w:t xml:space="preserve"> alta pressão, cor tampo: </w:t>
            </w:r>
            <w:proofErr w:type="spellStart"/>
            <w:r w:rsidRPr="00D51D91">
              <w:rPr>
                <w:rFonts w:ascii="Arial Narrow" w:hAnsi="Arial Narrow" w:cs="Times New Roman"/>
                <w:sz w:val="20"/>
                <w:szCs w:val="20"/>
              </w:rPr>
              <w:t>sevilha</w:t>
            </w:r>
            <w:proofErr w:type="spellEnd"/>
            <w:r w:rsidRPr="00D51D91">
              <w:rPr>
                <w:rFonts w:ascii="Arial Narrow" w:hAnsi="Arial Narrow" w:cs="Times New Roman"/>
                <w:sz w:val="20"/>
                <w:szCs w:val="20"/>
              </w:rPr>
              <w:t xml:space="preserve">, quantidade gavetas: 3 </w:t>
            </w:r>
            <w:proofErr w:type="spellStart"/>
            <w:r w:rsidRPr="00D51D91">
              <w:rPr>
                <w:rFonts w:ascii="Arial Narrow" w:hAnsi="Arial Narrow" w:cs="Times New Roman"/>
                <w:sz w:val="20"/>
                <w:szCs w:val="20"/>
              </w:rPr>
              <w:t>un</w:t>
            </w:r>
            <w:proofErr w:type="spellEnd"/>
            <w:r w:rsidRPr="00D51D91">
              <w:rPr>
                <w:rFonts w:ascii="Arial Narrow" w:hAnsi="Arial Narrow" w:cs="Times New Roman"/>
                <w:sz w:val="20"/>
                <w:szCs w:val="20"/>
              </w:rPr>
              <w:t xml:space="preserve">, largura: 1,60 m, profundidade: 0,80 m, altura: 0,74 m, padrão acabamento tampo: post </w:t>
            </w:r>
            <w:proofErr w:type="spellStart"/>
            <w:r w:rsidRPr="00D51D91">
              <w:rPr>
                <w:rFonts w:ascii="Arial Narrow" w:hAnsi="Arial Narrow" w:cs="Times New Roman"/>
                <w:sz w:val="20"/>
                <w:szCs w:val="20"/>
              </w:rPr>
              <w:t>forming</w:t>
            </w:r>
            <w:proofErr w:type="spellEnd"/>
            <w:r w:rsidRPr="00D51D91">
              <w:rPr>
                <w:rFonts w:ascii="Arial Narrow" w:hAnsi="Arial Narrow" w:cs="Times New Roman"/>
                <w:sz w:val="20"/>
                <w:szCs w:val="20"/>
              </w:rPr>
              <w:t xml:space="preserve">, cor estrutura: cinza, tipo gavetas: fixa com chave, acabamento estrutura: pintado em epóxi com tratamento anticorrosivo, espessura tampo: 28 mm, características adicionais: fechadura com fechamento </w:t>
            </w:r>
            <w:proofErr w:type="spellStart"/>
            <w:r w:rsidRPr="00D51D91">
              <w:rPr>
                <w:rFonts w:ascii="Arial Narrow" w:hAnsi="Arial Narrow" w:cs="Times New Roman"/>
                <w:sz w:val="20"/>
                <w:szCs w:val="20"/>
              </w:rPr>
              <w:t>simultâneo,sapatas</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nive</w:t>
            </w:r>
            <w:proofErr w:type="spellEnd"/>
            <w:r w:rsidRPr="00D51D91">
              <w:rPr>
                <w:rFonts w:ascii="Arial Narrow" w:hAnsi="Arial Narrow" w:cs="Times New Roman"/>
                <w:sz w:val="20"/>
                <w:szCs w:val="20"/>
              </w:rPr>
              <w:t xml:space="preserve">-, acabamento bordas: 180º em post </w:t>
            </w:r>
            <w:proofErr w:type="spellStart"/>
            <w:r w:rsidRPr="00D51D91">
              <w:rPr>
                <w:rFonts w:ascii="Arial Narrow" w:hAnsi="Arial Narrow" w:cs="Times New Roman"/>
                <w:sz w:val="20"/>
                <w:szCs w:val="20"/>
              </w:rPr>
              <w:t>forming</w:t>
            </w:r>
            <w:proofErr w:type="spellEnd"/>
            <w:r w:rsidRPr="00D51D91">
              <w:rPr>
                <w:rFonts w:ascii="Arial Narrow" w:hAnsi="Arial Narrow" w:cs="Times New Roman"/>
                <w:sz w:val="20"/>
                <w:szCs w:val="20"/>
              </w:rPr>
              <w:t>, material gaveta: madeira aglomerada, tipo trilhos gaveta: deslizantes, espessura gavetas: 18 mm</w:t>
            </w:r>
          </w:p>
        </w:tc>
        <w:tc>
          <w:tcPr>
            <w:tcW w:w="837" w:type="dxa"/>
            <w:shd w:val="clear" w:color="auto" w:fill="auto"/>
            <w:vAlign w:val="center"/>
            <w:hideMark/>
          </w:tcPr>
          <w:p w14:paraId="26AD146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234349</w:t>
            </w:r>
          </w:p>
        </w:tc>
        <w:tc>
          <w:tcPr>
            <w:tcW w:w="1254" w:type="dxa"/>
            <w:shd w:val="clear" w:color="auto" w:fill="auto"/>
            <w:vAlign w:val="center"/>
            <w:hideMark/>
          </w:tcPr>
          <w:p w14:paraId="58F5ABA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416,97 </w:t>
            </w:r>
          </w:p>
        </w:tc>
        <w:tc>
          <w:tcPr>
            <w:tcW w:w="1254" w:type="dxa"/>
            <w:shd w:val="clear" w:color="auto" w:fill="auto"/>
            <w:vAlign w:val="center"/>
            <w:hideMark/>
          </w:tcPr>
          <w:p w14:paraId="63C6405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1.667,89 </w:t>
            </w:r>
          </w:p>
        </w:tc>
      </w:tr>
      <w:tr w:rsidR="008E0233" w:rsidRPr="00D51D91" w14:paraId="4C23C653" w14:textId="77777777" w:rsidTr="003B67B3">
        <w:trPr>
          <w:trHeight w:val="510"/>
        </w:trPr>
        <w:tc>
          <w:tcPr>
            <w:tcW w:w="542" w:type="dxa"/>
            <w:shd w:val="clear" w:color="auto" w:fill="auto"/>
            <w:vAlign w:val="center"/>
            <w:hideMark/>
          </w:tcPr>
          <w:p w14:paraId="640AF4D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31</w:t>
            </w:r>
          </w:p>
        </w:tc>
        <w:tc>
          <w:tcPr>
            <w:tcW w:w="731" w:type="dxa"/>
            <w:shd w:val="clear" w:color="auto" w:fill="auto"/>
            <w:vAlign w:val="center"/>
            <w:hideMark/>
          </w:tcPr>
          <w:p w14:paraId="136093E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7B161785"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9914207"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Mesa plástica, material: plástico, formato: redondo, cor: branca, diâmetro: 98 cm, altura: 72 cm, características adicionais: 4 pés removíveis</w:t>
            </w:r>
          </w:p>
        </w:tc>
        <w:tc>
          <w:tcPr>
            <w:tcW w:w="837" w:type="dxa"/>
            <w:shd w:val="clear" w:color="auto" w:fill="auto"/>
            <w:vAlign w:val="center"/>
            <w:hideMark/>
          </w:tcPr>
          <w:p w14:paraId="749ED1F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272932</w:t>
            </w:r>
          </w:p>
        </w:tc>
        <w:tc>
          <w:tcPr>
            <w:tcW w:w="1254" w:type="dxa"/>
            <w:shd w:val="clear" w:color="auto" w:fill="auto"/>
            <w:vAlign w:val="center"/>
            <w:hideMark/>
          </w:tcPr>
          <w:p w14:paraId="0BEAFA1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82,85 </w:t>
            </w:r>
          </w:p>
        </w:tc>
        <w:tc>
          <w:tcPr>
            <w:tcW w:w="1254" w:type="dxa"/>
            <w:shd w:val="clear" w:color="auto" w:fill="auto"/>
            <w:vAlign w:val="center"/>
            <w:hideMark/>
          </w:tcPr>
          <w:p w14:paraId="5089A8F6"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165,69 </w:t>
            </w:r>
          </w:p>
        </w:tc>
      </w:tr>
      <w:tr w:rsidR="008E0233" w:rsidRPr="00D51D91" w14:paraId="68C1038C" w14:textId="77777777" w:rsidTr="003B67B3">
        <w:trPr>
          <w:trHeight w:val="765"/>
        </w:trPr>
        <w:tc>
          <w:tcPr>
            <w:tcW w:w="542" w:type="dxa"/>
            <w:shd w:val="clear" w:color="auto" w:fill="auto"/>
            <w:vAlign w:val="center"/>
            <w:hideMark/>
          </w:tcPr>
          <w:p w14:paraId="137C39A5"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32</w:t>
            </w:r>
          </w:p>
        </w:tc>
        <w:tc>
          <w:tcPr>
            <w:tcW w:w="731" w:type="dxa"/>
            <w:shd w:val="clear" w:color="auto" w:fill="auto"/>
            <w:vAlign w:val="center"/>
            <w:hideMark/>
          </w:tcPr>
          <w:p w14:paraId="1FBC1A1A"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w:t>
            </w:r>
          </w:p>
        </w:tc>
        <w:tc>
          <w:tcPr>
            <w:tcW w:w="779" w:type="dxa"/>
            <w:shd w:val="clear" w:color="auto" w:fill="auto"/>
            <w:vAlign w:val="center"/>
            <w:hideMark/>
          </w:tcPr>
          <w:p w14:paraId="0E4222E7"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A41A806"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Mesa refeitório, material tampo: madeira aglomerada, espessura:25 mm, altura:0,74 m, material estrutura: tubo aço, acabamento superficial estrutura: pintura em epóxi preta, comprimento:180 cm, largura:80 cm, características adicionais: 6 bancos acoplado, cor: branca </w:t>
            </w:r>
          </w:p>
        </w:tc>
        <w:tc>
          <w:tcPr>
            <w:tcW w:w="837" w:type="dxa"/>
            <w:shd w:val="clear" w:color="auto" w:fill="auto"/>
            <w:vAlign w:val="center"/>
            <w:hideMark/>
          </w:tcPr>
          <w:p w14:paraId="63D7B92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308401</w:t>
            </w:r>
          </w:p>
        </w:tc>
        <w:tc>
          <w:tcPr>
            <w:tcW w:w="1254" w:type="dxa"/>
            <w:shd w:val="clear" w:color="auto" w:fill="auto"/>
            <w:vAlign w:val="center"/>
            <w:hideMark/>
          </w:tcPr>
          <w:p w14:paraId="65E8131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1.111,52 </w:t>
            </w:r>
          </w:p>
        </w:tc>
        <w:tc>
          <w:tcPr>
            <w:tcW w:w="1254" w:type="dxa"/>
            <w:shd w:val="clear" w:color="auto" w:fill="auto"/>
            <w:vAlign w:val="center"/>
            <w:hideMark/>
          </w:tcPr>
          <w:p w14:paraId="13316374"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3.334,56 </w:t>
            </w:r>
          </w:p>
        </w:tc>
      </w:tr>
      <w:tr w:rsidR="008E0233" w:rsidRPr="00D51D91" w14:paraId="3D0B8DE7" w14:textId="77777777" w:rsidTr="003B67B3">
        <w:trPr>
          <w:trHeight w:val="765"/>
        </w:trPr>
        <w:tc>
          <w:tcPr>
            <w:tcW w:w="542" w:type="dxa"/>
            <w:shd w:val="clear" w:color="auto" w:fill="auto"/>
            <w:vAlign w:val="center"/>
            <w:hideMark/>
          </w:tcPr>
          <w:p w14:paraId="4FB20AB8"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33</w:t>
            </w:r>
          </w:p>
        </w:tc>
        <w:tc>
          <w:tcPr>
            <w:tcW w:w="731" w:type="dxa"/>
            <w:shd w:val="clear" w:color="auto" w:fill="auto"/>
            <w:vAlign w:val="center"/>
            <w:hideMark/>
          </w:tcPr>
          <w:p w14:paraId="7C520E28"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72F60226"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2BD621D"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Mesa reunião retangular, material: madeira </w:t>
            </w:r>
            <w:proofErr w:type="spellStart"/>
            <w:r w:rsidRPr="00D51D91">
              <w:rPr>
                <w:rFonts w:ascii="Arial Narrow" w:hAnsi="Arial Narrow" w:cs="Times New Roman"/>
                <w:sz w:val="20"/>
                <w:szCs w:val="20"/>
              </w:rPr>
              <w:t>mdf</w:t>
            </w:r>
            <w:proofErr w:type="spellEnd"/>
            <w:r w:rsidRPr="00D51D91">
              <w:rPr>
                <w:rFonts w:ascii="Arial Narrow" w:hAnsi="Arial Narrow" w:cs="Times New Roman"/>
                <w:sz w:val="20"/>
                <w:szCs w:val="20"/>
              </w:rPr>
              <w:t xml:space="preserve">, comprimento: 2 m, largura: 1,10 m, altura: 0,75 m, cor: marfim, revestimento: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tipo estrutura: tubo aço, características adicionais: sapatas niveladoras, espessura tampo: 25 mm, cor estrutura: amadeirado/Sevilha.</w:t>
            </w:r>
          </w:p>
        </w:tc>
        <w:tc>
          <w:tcPr>
            <w:tcW w:w="837" w:type="dxa"/>
            <w:shd w:val="clear" w:color="auto" w:fill="auto"/>
            <w:vAlign w:val="center"/>
            <w:hideMark/>
          </w:tcPr>
          <w:p w14:paraId="1669EB8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427023</w:t>
            </w:r>
          </w:p>
        </w:tc>
        <w:tc>
          <w:tcPr>
            <w:tcW w:w="1254" w:type="dxa"/>
            <w:shd w:val="clear" w:color="auto" w:fill="auto"/>
            <w:vAlign w:val="center"/>
            <w:hideMark/>
          </w:tcPr>
          <w:p w14:paraId="787E1AB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364,96 </w:t>
            </w:r>
          </w:p>
        </w:tc>
        <w:tc>
          <w:tcPr>
            <w:tcW w:w="1254" w:type="dxa"/>
            <w:shd w:val="clear" w:color="auto" w:fill="auto"/>
            <w:vAlign w:val="center"/>
            <w:hideMark/>
          </w:tcPr>
          <w:p w14:paraId="18D4F6C4"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364,96 </w:t>
            </w:r>
          </w:p>
        </w:tc>
      </w:tr>
      <w:tr w:rsidR="008E0233" w:rsidRPr="00D51D91" w14:paraId="1DB9C9EB" w14:textId="77777777" w:rsidTr="003B67B3">
        <w:trPr>
          <w:trHeight w:val="1020"/>
        </w:trPr>
        <w:tc>
          <w:tcPr>
            <w:tcW w:w="542" w:type="dxa"/>
            <w:shd w:val="clear" w:color="auto" w:fill="auto"/>
            <w:vAlign w:val="center"/>
            <w:hideMark/>
          </w:tcPr>
          <w:p w14:paraId="7F4FA271"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34</w:t>
            </w:r>
          </w:p>
        </w:tc>
        <w:tc>
          <w:tcPr>
            <w:tcW w:w="731" w:type="dxa"/>
            <w:shd w:val="clear" w:color="auto" w:fill="auto"/>
            <w:vAlign w:val="center"/>
            <w:hideMark/>
          </w:tcPr>
          <w:p w14:paraId="2D17CCDA"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051A8E28"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6CC4888"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Mesa reunião redonda, material madeira, tipo madeira aglomerado, tipo revestimento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xml:space="preserve"> alta pressão, diâmetro 120, altura 72, quantidade pés 1, cor tampo cinza, características adicionais bordas a 180¨ em </w:t>
            </w:r>
            <w:proofErr w:type="spellStart"/>
            <w:r w:rsidRPr="00D51D91">
              <w:rPr>
                <w:rFonts w:ascii="Arial Narrow" w:hAnsi="Arial Narrow" w:cs="Times New Roman"/>
                <w:sz w:val="20"/>
                <w:szCs w:val="20"/>
              </w:rPr>
              <w:t>pvc</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semi-rígido</w:t>
            </w:r>
            <w:proofErr w:type="spellEnd"/>
            <w:r w:rsidRPr="00D51D91">
              <w:rPr>
                <w:rFonts w:ascii="Arial Narrow" w:hAnsi="Arial Narrow" w:cs="Times New Roman"/>
                <w:sz w:val="20"/>
                <w:szCs w:val="20"/>
              </w:rPr>
              <w:t xml:space="preserve">/4 sapatas, material estrutura aço, revestimento superior do tampo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xml:space="preserve"> alta pressão, revestimento inferior do tampo laminado </w:t>
            </w:r>
            <w:proofErr w:type="spellStart"/>
            <w:r w:rsidRPr="00D51D91">
              <w:rPr>
                <w:rFonts w:ascii="Arial Narrow" w:hAnsi="Arial Narrow" w:cs="Times New Roman"/>
                <w:sz w:val="20"/>
                <w:szCs w:val="20"/>
              </w:rPr>
              <w:t>melamínico</w:t>
            </w:r>
            <w:proofErr w:type="spellEnd"/>
            <w:r w:rsidRPr="00D51D91">
              <w:rPr>
                <w:rFonts w:ascii="Arial Narrow" w:hAnsi="Arial Narrow" w:cs="Times New Roman"/>
                <w:sz w:val="20"/>
                <w:szCs w:val="20"/>
              </w:rPr>
              <w:t xml:space="preserve"> baixa pressão.</w:t>
            </w:r>
          </w:p>
        </w:tc>
        <w:tc>
          <w:tcPr>
            <w:tcW w:w="837" w:type="dxa"/>
            <w:shd w:val="clear" w:color="auto" w:fill="auto"/>
            <w:vAlign w:val="center"/>
            <w:hideMark/>
          </w:tcPr>
          <w:p w14:paraId="4607657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234306</w:t>
            </w:r>
          </w:p>
        </w:tc>
        <w:tc>
          <w:tcPr>
            <w:tcW w:w="1254" w:type="dxa"/>
            <w:shd w:val="clear" w:color="auto" w:fill="auto"/>
            <w:vAlign w:val="center"/>
            <w:hideMark/>
          </w:tcPr>
          <w:p w14:paraId="24CD75A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394,55 </w:t>
            </w:r>
          </w:p>
        </w:tc>
        <w:tc>
          <w:tcPr>
            <w:tcW w:w="1254" w:type="dxa"/>
            <w:shd w:val="clear" w:color="auto" w:fill="auto"/>
            <w:vAlign w:val="center"/>
            <w:hideMark/>
          </w:tcPr>
          <w:p w14:paraId="7928650E"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1.578,21 </w:t>
            </w:r>
          </w:p>
        </w:tc>
      </w:tr>
      <w:tr w:rsidR="008E0233" w:rsidRPr="00D51D91" w14:paraId="5966CFA2" w14:textId="77777777" w:rsidTr="003B67B3">
        <w:trPr>
          <w:trHeight w:val="1020"/>
        </w:trPr>
        <w:tc>
          <w:tcPr>
            <w:tcW w:w="542" w:type="dxa"/>
            <w:shd w:val="clear" w:color="auto" w:fill="auto"/>
            <w:vAlign w:val="center"/>
            <w:hideMark/>
          </w:tcPr>
          <w:p w14:paraId="7B83EB59"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35</w:t>
            </w:r>
          </w:p>
        </w:tc>
        <w:tc>
          <w:tcPr>
            <w:tcW w:w="731" w:type="dxa"/>
            <w:shd w:val="clear" w:color="auto" w:fill="auto"/>
            <w:vAlign w:val="center"/>
            <w:hideMark/>
          </w:tcPr>
          <w:p w14:paraId="0EE8B14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10</w:t>
            </w:r>
          </w:p>
        </w:tc>
        <w:tc>
          <w:tcPr>
            <w:tcW w:w="779" w:type="dxa"/>
            <w:shd w:val="clear" w:color="auto" w:fill="auto"/>
            <w:vAlign w:val="center"/>
            <w:hideMark/>
          </w:tcPr>
          <w:p w14:paraId="0FE541F7"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9206669"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Microcomputador desktop tipo avançado - não acompanha monitor - 1. Sistema operacional: </w:t>
            </w:r>
            <w:proofErr w:type="spellStart"/>
            <w:r w:rsidRPr="00D51D91">
              <w:rPr>
                <w:rFonts w:ascii="Arial Narrow" w:hAnsi="Arial Narrow" w:cs="Times New Roman"/>
                <w:sz w:val="20"/>
                <w:szCs w:val="20"/>
              </w:rPr>
              <w:t>windows</w:t>
            </w:r>
            <w:proofErr w:type="spellEnd"/>
            <w:r w:rsidRPr="00D51D91">
              <w:rPr>
                <w:rFonts w:ascii="Arial Narrow" w:hAnsi="Arial Narrow" w:cs="Times New Roman"/>
                <w:sz w:val="20"/>
                <w:szCs w:val="20"/>
              </w:rPr>
              <w:t xml:space="preserve"> 10 </w:t>
            </w:r>
            <w:proofErr w:type="gramStart"/>
            <w:r w:rsidRPr="00D51D91">
              <w:rPr>
                <w:rFonts w:ascii="Arial Narrow" w:hAnsi="Arial Narrow" w:cs="Times New Roman"/>
                <w:sz w:val="20"/>
                <w:szCs w:val="20"/>
              </w:rPr>
              <w:t>pro</w:t>
            </w:r>
            <w:proofErr w:type="gramEnd"/>
            <w:r w:rsidRPr="00D51D91">
              <w:rPr>
                <w:rFonts w:ascii="Arial Narrow" w:hAnsi="Arial Narrow" w:cs="Times New Roman"/>
                <w:sz w:val="20"/>
                <w:szCs w:val="20"/>
              </w:rPr>
              <w:t xml:space="preserve"> 64. 2.processador: igual ou superior 7ª geração do processado r </w:t>
            </w:r>
            <w:proofErr w:type="spellStart"/>
            <w:r w:rsidRPr="00D51D91">
              <w:rPr>
                <w:rFonts w:ascii="Arial Narrow" w:hAnsi="Arial Narrow" w:cs="Times New Roman"/>
                <w:sz w:val="20"/>
                <w:szCs w:val="20"/>
              </w:rPr>
              <w:t>intel</w:t>
            </w:r>
            <w:proofErr w:type="spellEnd"/>
            <w:r w:rsidRPr="00D51D91">
              <w:rPr>
                <w:rFonts w:ascii="Arial Narrow" w:hAnsi="Arial Narrow" w:cs="Times New Roman"/>
                <w:sz w:val="20"/>
                <w:szCs w:val="20"/>
              </w:rPr>
              <w:t xml:space="preserve">® core i7-7700 (de 4 núcleos, 8 </w:t>
            </w:r>
            <w:proofErr w:type="spellStart"/>
            <w:r w:rsidRPr="00D51D91">
              <w:rPr>
                <w:rFonts w:ascii="Arial Narrow" w:hAnsi="Arial Narrow" w:cs="Times New Roman"/>
                <w:sz w:val="20"/>
                <w:szCs w:val="20"/>
              </w:rPr>
              <w:t>mb</w:t>
            </w:r>
            <w:proofErr w:type="spellEnd"/>
            <w:r w:rsidRPr="00D51D91">
              <w:rPr>
                <w:rFonts w:ascii="Arial Narrow" w:hAnsi="Arial Narrow" w:cs="Times New Roman"/>
                <w:sz w:val="20"/>
                <w:szCs w:val="20"/>
              </w:rPr>
              <w:t xml:space="preserve">, 8 </w:t>
            </w:r>
            <w:proofErr w:type="spellStart"/>
            <w:r w:rsidRPr="00D51D91">
              <w:rPr>
                <w:rFonts w:ascii="Arial Narrow" w:hAnsi="Arial Narrow" w:cs="Times New Roman"/>
                <w:sz w:val="20"/>
                <w:szCs w:val="20"/>
              </w:rPr>
              <w:t>tb</w:t>
            </w:r>
            <w:proofErr w:type="spellEnd"/>
            <w:r w:rsidRPr="00D51D91">
              <w:rPr>
                <w:rFonts w:ascii="Arial Narrow" w:hAnsi="Arial Narrow" w:cs="Times New Roman"/>
                <w:sz w:val="20"/>
                <w:szCs w:val="20"/>
              </w:rPr>
              <w:t xml:space="preserve">, 3,6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Placa de vídeo: igual ou superior a </w:t>
            </w:r>
            <w:proofErr w:type="spellStart"/>
            <w:r w:rsidRPr="00D51D91">
              <w:rPr>
                <w:rFonts w:ascii="Arial Narrow" w:hAnsi="Arial Narrow" w:cs="Times New Roman"/>
                <w:sz w:val="20"/>
                <w:szCs w:val="20"/>
              </w:rPr>
              <w:t>amd</w:t>
            </w:r>
            <w:proofErr w:type="spellEnd"/>
            <w:r w:rsidRPr="00D51D91">
              <w:rPr>
                <w:rFonts w:ascii="Arial Narrow" w:hAnsi="Arial Narrow" w:cs="Times New Roman"/>
                <w:sz w:val="20"/>
                <w:szCs w:val="20"/>
              </w:rPr>
              <w:t xml:space="preserve"> </w:t>
            </w:r>
            <w:proofErr w:type="spellStart"/>
            <w:proofErr w:type="gramStart"/>
            <w:r w:rsidRPr="00D51D91">
              <w:rPr>
                <w:rFonts w:ascii="Arial Narrow" w:hAnsi="Arial Narrow" w:cs="Times New Roman"/>
                <w:sz w:val="20"/>
                <w:szCs w:val="20"/>
              </w:rPr>
              <w:t>radeon</w:t>
            </w:r>
            <w:proofErr w:type="spellEnd"/>
            <w:r w:rsidRPr="00D51D91">
              <w:rPr>
                <w:rFonts w:ascii="Arial Narrow" w:hAnsi="Arial Narrow" w:cs="Times New Roman"/>
                <w:sz w:val="20"/>
                <w:szCs w:val="20"/>
              </w:rPr>
              <w:t>  r</w:t>
            </w:r>
            <w:proofErr w:type="gramEnd"/>
            <w:r w:rsidRPr="00D51D91">
              <w:rPr>
                <w:rFonts w:ascii="Arial Narrow" w:hAnsi="Arial Narrow" w:cs="Times New Roman"/>
                <w:sz w:val="20"/>
                <w:szCs w:val="20"/>
              </w:rPr>
              <w:t>5 430, 2gb, (</w:t>
            </w:r>
            <w:proofErr w:type="spellStart"/>
            <w:r w:rsidRPr="00D51D91">
              <w:rPr>
                <w:rFonts w:ascii="Arial Narrow" w:hAnsi="Arial Narrow" w:cs="Times New Roman"/>
                <w:sz w:val="20"/>
                <w:szCs w:val="20"/>
              </w:rPr>
              <w:t>dp</w:t>
            </w:r>
            <w:proofErr w:type="spellEnd"/>
            <w:r w:rsidRPr="00D51D91">
              <w:rPr>
                <w:rFonts w:ascii="Arial Narrow" w:hAnsi="Arial Narrow" w:cs="Times New Roman"/>
                <w:sz w:val="20"/>
                <w:szCs w:val="20"/>
              </w:rPr>
              <w:t>/</w:t>
            </w:r>
            <w:proofErr w:type="spellStart"/>
            <w:r w:rsidRPr="00D51D91">
              <w:rPr>
                <w:rFonts w:ascii="Arial Narrow" w:hAnsi="Arial Narrow" w:cs="Times New Roman"/>
                <w:sz w:val="20"/>
                <w:szCs w:val="20"/>
              </w:rPr>
              <w:t>sl</w:t>
            </w:r>
            <w:proofErr w:type="spellEnd"/>
            <w:r w:rsidRPr="00D51D91">
              <w:rPr>
                <w:rFonts w:ascii="Arial Narrow" w:hAnsi="Arial Narrow" w:cs="Times New Roman"/>
                <w:sz w:val="20"/>
                <w:szCs w:val="20"/>
              </w:rPr>
              <w:t>-</w:t>
            </w:r>
            <w:proofErr w:type="spellStart"/>
            <w:r w:rsidRPr="00D51D91">
              <w:rPr>
                <w:rFonts w:ascii="Arial Narrow" w:hAnsi="Arial Narrow" w:cs="Times New Roman"/>
                <w:sz w:val="20"/>
                <w:szCs w:val="20"/>
              </w:rPr>
              <w:t>dvi</w:t>
            </w:r>
            <w:proofErr w:type="spellEnd"/>
            <w:r w:rsidRPr="00D51D91">
              <w:rPr>
                <w:rFonts w:ascii="Arial Narrow" w:hAnsi="Arial Narrow" w:cs="Times New Roman"/>
                <w:sz w:val="20"/>
                <w:szCs w:val="20"/>
              </w:rPr>
              <w:t>-i),</w:t>
            </w:r>
            <w:proofErr w:type="spellStart"/>
            <w:r w:rsidRPr="00D51D91">
              <w:rPr>
                <w:rFonts w:ascii="Arial Narrow" w:hAnsi="Arial Narrow" w:cs="Times New Roman"/>
                <w:sz w:val="20"/>
                <w:szCs w:val="20"/>
              </w:rPr>
              <w:t>bc</w:t>
            </w:r>
            <w:proofErr w:type="spellEnd"/>
            <w:r w:rsidRPr="00D51D91">
              <w:rPr>
                <w:rFonts w:ascii="Arial Narrow" w:hAnsi="Arial Narrow" w:cs="Times New Roman"/>
                <w:sz w:val="20"/>
                <w:szCs w:val="20"/>
              </w:rPr>
              <w:t xml:space="preserve">. Memória: 16 </w:t>
            </w:r>
            <w:proofErr w:type="spellStart"/>
            <w:r w:rsidRPr="00D51D91">
              <w:rPr>
                <w:rFonts w:ascii="Arial Narrow" w:hAnsi="Arial Narrow" w:cs="Times New Roman"/>
                <w:sz w:val="20"/>
                <w:szCs w:val="20"/>
              </w:rPr>
              <w:t>gb</w:t>
            </w:r>
            <w:proofErr w:type="spellEnd"/>
            <w:r w:rsidRPr="00D51D91">
              <w:rPr>
                <w:rFonts w:ascii="Arial Narrow" w:hAnsi="Arial Narrow" w:cs="Times New Roman"/>
                <w:sz w:val="20"/>
                <w:szCs w:val="20"/>
              </w:rPr>
              <w:t xml:space="preserve"> (2 x8 </w:t>
            </w:r>
            <w:proofErr w:type="spellStart"/>
            <w:r w:rsidRPr="00D51D91">
              <w:rPr>
                <w:rFonts w:ascii="Arial Narrow" w:hAnsi="Arial Narrow" w:cs="Times New Roman"/>
                <w:sz w:val="20"/>
                <w:szCs w:val="20"/>
              </w:rPr>
              <w:t>gb</w:t>
            </w:r>
            <w:proofErr w:type="spellEnd"/>
            <w:r w:rsidRPr="00D51D91">
              <w:rPr>
                <w:rFonts w:ascii="Arial Narrow" w:hAnsi="Arial Narrow" w:cs="Times New Roman"/>
                <w:sz w:val="20"/>
                <w:szCs w:val="20"/>
              </w:rPr>
              <w:t xml:space="preserve">), ddr4, 2400 </w:t>
            </w:r>
            <w:proofErr w:type="spellStart"/>
            <w:r w:rsidRPr="00D51D91">
              <w:rPr>
                <w:rFonts w:ascii="Arial Narrow" w:hAnsi="Arial Narrow" w:cs="Times New Roman"/>
                <w:sz w:val="20"/>
                <w:szCs w:val="20"/>
              </w:rPr>
              <w:t>mhz</w:t>
            </w:r>
            <w:proofErr w:type="spellEnd"/>
            <w:r w:rsidRPr="00D51D91">
              <w:rPr>
                <w:rFonts w:ascii="Arial Narrow" w:hAnsi="Arial Narrow" w:cs="Times New Roman"/>
                <w:sz w:val="20"/>
                <w:szCs w:val="20"/>
              </w:rPr>
              <w:t>. Disco rígido (</w:t>
            </w:r>
            <w:proofErr w:type="spellStart"/>
            <w:r w:rsidRPr="00D51D91">
              <w:rPr>
                <w:rFonts w:ascii="Arial Narrow" w:hAnsi="Arial Narrow" w:cs="Times New Roman"/>
                <w:sz w:val="20"/>
                <w:szCs w:val="20"/>
              </w:rPr>
              <w:t>hd</w:t>
            </w:r>
            <w:proofErr w:type="spellEnd"/>
            <w:r w:rsidRPr="00D51D91">
              <w:rPr>
                <w:rFonts w:ascii="Arial Narrow" w:hAnsi="Arial Narrow" w:cs="Times New Roman"/>
                <w:sz w:val="20"/>
                <w:szCs w:val="20"/>
              </w:rPr>
              <w:t>): disco rígido (</w:t>
            </w:r>
            <w:proofErr w:type="spellStart"/>
            <w:r w:rsidRPr="00D51D91">
              <w:rPr>
                <w:rFonts w:ascii="Arial Narrow" w:hAnsi="Arial Narrow" w:cs="Times New Roman"/>
                <w:sz w:val="20"/>
                <w:szCs w:val="20"/>
              </w:rPr>
              <w:t>hd</w:t>
            </w:r>
            <w:proofErr w:type="spellEnd"/>
            <w:r w:rsidRPr="00D51D91">
              <w:rPr>
                <w:rFonts w:ascii="Arial Narrow" w:hAnsi="Arial Narrow" w:cs="Times New Roman"/>
                <w:sz w:val="20"/>
                <w:szCs w:val="20"/>
              </w:rPr>
              <w:t xml:space="preserve">) de 1 </w:t>
            </w:r>
            <w:proofErr w:type="spellStart"/>
            <w:r w:rsidRPr="00D51D91">
              <w:rPr>
                <w:rFonts w:ascii="Arial Narrow" w:hAnsi="Arial Narrow" w:cs="Times New Roman"/>
                <w:sz w:val="20"/>
                <w:szCs w:val="20"/>
              </w:rPr>
              <w:t>tb</w:t>
            </w:r>
            <w:proofErr w:type="spellEnd"/>
            <w:r w:rsidRPr="00D51D91">
              <w:rPr>
                <w:rFonts w:ascii="Arial Narrow" w:hAnsi="Arial Narrow" w:cs="Times New Roman"/>
                <w:sz w:val="20"/>
                <w:szCs w:val="20"/>
              </w:rPr>
              <w:t xml:space="preserve"> - 2,5" híbrido (8 </w:t>
            </w:r>
            <w:proofErr w:type="spellStart"/>
            <w:r w:rsidRPr="00D51D91">
              <w:rPr>
                <w:rFonts w:ascii="Arial Narrow" w:hAnsi="Arial Narrow" w:cs="Times New Roman"/>
                <w:sz w:val="20"/>
                <w:szCs w:val="20"/>
              </w:rPr>
              <w:t>gb</w:t>
            </w:r>
            <w:proofErr w:type="spellEnd"/>
            <w:r w:rsidRPr="00D51D91">
              <w:rPr>
                <w:rFonts w:ascii="Arial Narrow" w:hAnsi="Arial Narrow" w:cs="Times New Roman"/>
                <w:sz w:val="20"/>
                <w:szCs w:val="20"/>
              </w:rPr>
              <w:t>). </w:t>
            </w:r>
          </w:p>
        </w:tc>
        <w:tc>
          <w:tcPr>
            <w:tcW w:w="837" w:type="dxa"/>
            <w:shd w:val="clear" w:color="auto" w:fill="auto"/>
            <w:vAlign w:val="center"/>
            <w:hideMark/>
          </w:tcPr>
          <w:p w14:paraId="1B05C78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456721</w:t>
            </w:r>
          </w:p>
        </w:tc>
        <w:tc>
          <w:tcPr>
            <w:tcW w:w="1254" w:type="dxa"/>
            <w:shd w:val="clear" w:color="auto" w:fill="auto"/>
            <w:vAlign w:val="center"/>
            <w:hideMark/>
          </w:tcPr>
          <w:p w14:paraId="47C34EE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3.954,99 </w:t>
            </w:r>
          </w:p>
        </w:tc>
        <w:tc>
          <w:tcPr>
            <w:tcW w:w="1254" w:type="dxa"/>
            <w:shd w:val="clear" w:color="auto" w:fill="auto"/>
            <w:vAlign w:val="center"/>
            <w:hideMark/>
          </w:tcPr>
          <w:p w14:paraId="2AB769E9"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39.549,90 </w:t>
            </w:r>
          </w:p>
        </w:tc>
      </w:tr>
      <w:tr w:rsidR="008E0233" w:rsidRPr="00D51D91" w14:paraId="57AE8B28" w14:textId="77777777" w:rsidTr="003B67B3">
        <w:trPr>
          <w:trHeight w:val="510"/>
        </w:trPr>
        <w:tc>
          <w:tcPr>
            <w:tcW w:w="542" w:type="dxa"/>
            <w:shd w:val="clear" w:color="auto" w:fill="auto"/>
            <w:vAlign w:val="center"/>
            <w:hideMark/>
          </w:tcPr>
          <w:p w14:paraId="58385856"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36</w:t>
            </w:r>
          </w:p>
        </w:tc>
        <w:tc>
          <w:tcPr>
            <w:tcW w:w="731" w:type="dxa"/>
            <w:shd w:val="clear" w:color="auto" w:fill="auto"/>
            <w:vAlign w:val="center"/>
            <w:hideMark/>
          </w:tcPr>
          <w:p w14:paraId="04A1B6F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w:t>
            </w:r>
          </w:p>
        </w:tc>
        <w:tc>
          <w:tcPr>
            <w:tcW w:w="779" w:type="dxa"/>
            <w:shd w:val="clear" w:color="auto" w:fill="auto"/>
            <w:vAlign w:val="center"/>
            <w:hideMark/>
          </w:tcPr>
          <w:p w14:paraId="4AF49511"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240792A1"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Microcomputador, memória 8 </w:t>
            </w:r>
            <w:proofErr w:type="spellStart"/>
            <w:r w:rsidRPr="00D51D91">
              <w:rPr>
                <w:rFonts w:ascii="Arial Narrow" w:hAnsi="Arial Narrow" w:cs="Times New Roman"/>
                <w:sz w:val="20"/>
                <w:szCs w:val="20"/>
              </w:rPr>
              <w:t>gb</w:t>
            </w:r>
            <w:proofErr w:type="spellEnd"/>
            <w:r w:rsidRPr="00D51D91">
              <w:rPr>
                <w:rFonts w:ascii="Arial Narrow" w:hAnsi="Arial Narrow" w:cs="Times New Roman"/>
                <w:sz w:val="20"/>
                <w:szCs w:val="20"/>
              </w:rPr>
              <w:t xml:space="preserve">, ddr4, sistema operacional </w:t>
            </w:r>
            <w:proofErr w:type="spellStart"/>
            <w:r w:rsidRPr="00D51D91">
              <w:rPr>
                <w:rFonts w:ascii="Arial Narrow" w:hAnsi="Arial Narrow" w:cs="Times New Roman"/>
                <w:sz w:val="20"/>
                <w:szCs w:val="20"/>
              </w:rPr>
              <w:t>windows</w:t>
            </w:r>
            <w:proofErr w:type="spellEnd"/>
            <w:r w:rsidRPr="00D51D91">
              <w:rPr>
                <w:rFonts w:ascii="Arial Narrow" w:hAnsi="Arial Narrow" w:cs="Times New Roman"/>
                <w:sz w:val="20"/>
                <w:szCs w:val="20"/>
              </w:rPr>
              <w:t xml:space="preserve"> 10. Intel core i5. Gravador de </w:t>
            </w:r>
            <w:proofErr w:type="spellStart"/>
            <w:r w:rsidRPr="00D51D91">
              <w:rPr>
                <w:rFonts w:ascii="Arial Narrow" w:hAnsi="Arial Narrow" w:cs="Times New Roman"/>
                <w:sz w:val="20"/>
                <w:szCs w:val="20"/>
              </w:rPr>
              <w:t>cd</w:t>
            </w:r>
            <w:proofErr w:type="spellEnd"/>
            <w:r w:rsidRPr="00D51D91">
              <w:rPr>
                <w:rFonts w:ascii="Arial Narrow" w:hAnsi="Arial Narrow" w:cs="Times New Roman"/>
                <w:sz w:val="20"/>
                <w:szCs w:val="20"/>
              </w:rPr>
              <w:t>/</w:t>
            </w:r>
            <w:proofErr w:type="spellStart"/>
            <w:r w:rsidRPr="00D51D91">
              <w:rPr>
                <w:rFonts w:ascii="Arial Narrow" w:hAnsi="Arial Narrow" w:cs="Times New Roman"/>
                <w:sz w:val="20"/>
                <w:szCs w:val="20"/>
              </w:rPr>
              <w:t>dvd</w:t>
            </w:r>
            <w:proofErr w:type="spellEnd"/>
            <w:r w:rsidRPr="00D51D91">
              <w:rPr>
                <w:rFonts w:ascii="Arial Narrow" w:hAnsi="Arial Narrow" w:cs="Times New Roman"/>
                <w:sz w:val="20"/>
                <w:szCs w:val="20"/>
              </w:rPr>
              <w:t>.</w:t>
            </w:r>
          </w:p>
        </w:tc>
        <w:tc>
          <w:tcPr>
            <w:tcW w:w="837" w:type="dxa"/>
            <w:shd w:val="clear" w:color="auto" w:fill="auto"/>
            <w:vAlign w:val="center"/>
            <w:hideMark/>
          </w:tcPr>
          <w:p w14:paraId="5191021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456921</w:t>
            </w:r>
          </w:p>
        </w:tc>
        <w:tc>
          <w:tcPr>
            <w:tcW w:w="1254" w:type="dxa"/>
            <w:shd w:val="clear" w:color="auto" w:fill="auto"/>
            <w:vAlign w:val="center"/>
            <w:hideMark/>
          </w:tcPr>
          <w:p w14:paraId="4309A01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2.604,19 </w:t>
            </w:r>
          </w:p>
        </w:tc>
        <w:tc>
          <w:tcPr>
            <w:tcW w:w="1254" w:type="dxa"/>
            <w:shd w:val="clear" w:color="auto" w:fill="auto"/>
            <w:vAlign w:val="center"/>
            <w:hideMark/>
          </w:tcPr>
          <w:p w14:paraId="634E8E1B"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7.812,58 </w:t>
            </w:r>
          </w:p>
        </w:tc>
      </w:tr>
      <w:tr w:rsidR="008E0233" w:rsidRPr="00D51D91" w14:paraId="14EE67FA" w14:textId="77777777" w:rsidTr="003B67B3">
        <w:trPr>
          <w:trHeight w:val="1275"/>
        </w:trPr>
        <w:tc>
          <w:tcPr>
            <w:tcW w:w="542" w:type="dxa"/>
            <w:shd w:val="clear" w:color="auto" w:fill="auto"/>
            <w:vAlign w:val="center"/>
            <w:hideMark/>
          </w:tcPr>
          <w:p w14:paraId="5E1D6634"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37</w:t>
            </w:r>
          </w:p>
        </w:tc>
        <w:tc>
          <w:tcPr>
            <w:tcW w:w="731" w:type="dxa"/>
            <w:shd w:val="clear" w:color="auto" w:fill="auto"/>
            <w:vAlign w:val="center"/>
            <w:hideMark/>
          </w:tcPr>
          <w:p w14:paraId="28E6CF9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39B62FD1"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D55309B"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Modelo anatômico para fins didáticos. Autoexame das mamas em prancha. Modelo de autoexame das mamas em prancha confeccionado em material emborrachado. Destinado para pratica de exame das mamas para possível detecção de nódulos quando apalpados. Montado em suporte em plástico. Dimensões aproximadas: 375 x 155 x 30 mm. Peso: 827 g. Embalagem: caixa de papelão Modelo demonstra:03 mamas sendo uma sadia e duas que apresentam nódulos 01 mama jovem e sadia 01 mama jovem com nódulos.</w:t>
            </w:r>
          </w:p>
        </w:tc>
        <w:tc>
          <w:tcPr>
            <w:tcW w:w="837" w:type="dxa"/>
            <w:shd w:val="clear" w:color="auto" w:fill="auto"/>
            <w:vAlign w:val="center"/>
            <w:hideMark/>
          </w:tcPr>
          <w:p w14:paraId="68366F5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97330</w:t>
            </w:r>
          </w:p>
        </w:tc>
        <w:tc>
          <w:tcPr>
            <w:tcW w:w="1254" w:type="dxa"/>
            <w:shd w:val="clear" w:color="auto" w:fill="auto"/>
            <w:vAlign w:val="center"/>
            <w:hideMark/>
          </w:tcPr>
          <w:p w14:paraId="0B595B6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1.578,48 </w:t>
            </w:r>
          </w:p>
        </w:tc>
        <w:tc>
          <w:tcPr>
            <w:tcW w:w="1254" w:type="dxa"/>
            <w:shd w:val="clear" w:color="auto" w:fill="auto"/>
            <w:vAlign w:val="center"/>
            <w:hideMark/>
          </w:tcPr>
          <w:p w14:paraId="7E155F1A"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1.578,48 </w:t>
            </w:r>
          </w:p>
        </w:tc>
      </w:tr>
      <w:tr w:rsidR="008E0233" w:rsidRPr="00D51D91" w14:paraId="76D7EA7C" w14:textId="77777777" w:rsidTr="003B67B3">
        <w:trPr>
          <w:trHeight w:val="510"/>
        </w:trPr>
        <w:tc>
          <w:tcPr>
            <w:tcW w:w="542" w:type="dxa"/>
            <w:shd w:val="clear" w:color="auto" w:fill="auto"/>
            <w:vAlign w:val="center"/>
            <w:hideMark/>
          </w:tcPr>
          <w:p w14:paraId="19179B4B"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38</w:t>
            </w:r>
          </w:p>
        </w:tc>
        <w:tc>
          <w:tcPr>
            <w:tcW w:w="731" w:type="dxa"/>
            <w:shd w:val="clear" w:color="auto" w:fill="auto"/>
            <w:vAlign w:val="center"/>
            <w:hideMark/>
          </w:tcPr>
          <w:p w14:paraId="39AD4BF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10</w:t>
            </w:r>
          </w:p>
        </w:tc>
        <w:tc>
          <w:tcPr>
            <w:tcW w:w="779" w:type="dxa"/>
            <w:shd w:val="clear" w:color="auto" w:fill="auto"/>
            <w:vAlign w:val="center"/>
            <w:hideMark/>
          </w:tcPr>
          <w:p w14:paraId="4846F8CC"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65C3964E"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Monitor de vídeo, tamanho tela 23", - </w:t>
            </w:r>
            <w:proofErr w:type="spellStart"/>
            <w:r w:rsidRPr="00D51D91">
              <w:rPr>
                <w:rFonts w:ascii="Arial Narrow" w:hAnsi="Arial Narrow" w:cs="Times New Roman"/>
                <w:sz w:val="20"/>
                <w:szCs w:val="20"/>
              </w:rPr>
              <w:t>led</w:t>
            </w:r>
            <w:proofErr w:type="spellEnd"/>
            <w:r w:rsidRPr="00D51D91">
              <w:rPr>
                <w:rFonts w:ascii="Arial Narrow" w:hAnsi="Arial Narrow" w:cs="Times New Roman"/>
                <w:sz w:val="20"/>
                <w:szCs w:val="20"/>
              </w:rPr>
              <w:t xml:space="preserve">, características gerais, cor: preto brilhante; tamanho: 23''; formato: 16:9, </w:t>
            </w:r>
            <w:proofErr w:type="spellStart"/>
            <w:r w:rsidRPr="00D51D91">
              <w:rPr>
                <w:rFonts w:ascii="Arial Narrow" w:hAnsi="Arial Narrow" w:cs="Times New Roman"/>
                <w:sz w:val="20"/>
                <w:szCs w:val="20"/>
              </w:rPr>
              <w:t>ips</w:t>
            </w:r>
            <w:proofErr w:type="spellEnd"/>
            <w:r w:rsidRPr="00D51D91">
              <w:rPr>
                <w:rFonts w:ascii="Arial Narrow" w:hAnsi="Arial Narrow" w:cs="Times New Roman"/>
                <w:sz w:val="20"/>
                <w:szCs w:val="20"/>
              </w:rPr>
              <w:t>; resolução máxima: 1920 x1080 60hz</w:t>
            </w:r>
          </w:p>
        </w:tc>
        <w:tc>
          <w:tcPr>
            <w:tcW w:w="837" w:type="dxa"/>
            <w:shd w:val="clear" w:color="auto" w:fill="auto"/>
            <w:vAlign w:val="center"/>
            <w:hideMark/>
          </w:tcPr>
          <w:p w14:paraId="1B6A134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150699</w:t>
            </w:r>
          </w:p>
        </w:tc>
        <w:tc>
          <w:tcPr>
            <w:tcW w:w="1254" w:type="dxa"/>
            <w:shd w:val="clear" w:color="auto" w:fill="auto"/>
            <w:vAlign w:val="center"/>
            <w:hideMark/>
          </w:tcPr>
          <w:p w14:paraId="4F71E4E1"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713,33 </w:t>
            </w:r>
          </w:p>
        </w:tc>
        <w:tc>
          <w:tcPr>
            <w:tcW w:w="1254" w:type="dxa"/>
            <w:shd w:val="clear" w:color="auto" w:fill="auto"/>
            <w:vAlign w:val="center"/>
            <w:hideMark/>
          </w:tcPr>
          <w:p w14:paraId="5F666906"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7.133,33 </w:t>
            </w:r>
          </w:p>
        </w:tc>
      </w:tr>
      <w:tr w:rsidR="008E0233" w:rsidRPr="00D51D91" w14:paraId="662BCE7B" w14:textId="77777777" w:rsidTr="003B67B3">
        <w:trPr>
          <w:trHeight w:val="2040"/>
        </w:trPr>
        <w:tc>
          <w:tcPr>
            <w:tcW w:w="542" w:type="dxa"/>
            <w:shd w:val="clear" w:color="auto" w:fill="auto"/>
            <w:vAlign w:val="center"/>
            <w:hideMark/>
          </w:tcPr>
          <w:p w14:paraId="544B990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39</w:t>
            </w:r>
          </w:p>
        </w:tc>
        <w:tc>
          <w:tcPr>
            <w:tcW w:w="731" w:type="dxa"/>
            <w:shd w:val="clear" w:color="auto" w:fill="auto"/>
            <w:vAlign w:val="center"/>
            <w:hideMark/>
          </w:tcPr>
          <w:p w14:paraId="733B40E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w:t>
            </w:r>
          </w:p>
        </w:tc>
        <w:tc>
          <w:tcPr>
            <w:tcW w:w="779" w:type="dxa"/>
            <w:shd w:val="clear" w:color="auto" w:fill="auto"/>
            <w:vAlign w:val="center"/>
            <w:hideMark/>
          </w:tcPr>
          <w:p w14:paraId="43355B5F"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0FF1EC1"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Monitor </w:t>
            </w:r>
            <w:proofErr w:type="spellStart"/>
            <w:r w:rsidRPr="00D51D91">
              <w:rPr>
                <w:rFonts w:ascii="Arial Narrow" w:hAnsi="Arial Narrow" w:cs="Times New Roman"/>
                <w:sz w:val="20"/>
                <w:szCs w:val="20"/>
              </w:rPr>
              <w:t>lcd</w:t>
            </w:r>
            <w:proofErr w:type="spellEnd"/>
            <w:r w:rsidRPr="00D51D91">
              <w:rPr>
                <w:rFonts w:ascii="Arial Narrow" w:hAnsi="Arial Narrow" w:cs="Times New Roman"/>
                <w:sz w:val="20"/>
                <w:szCs w:val="20"/>
              </w:rPr>
              <w:t xml:space="preserve"> com </w:t>
            </w:r>
            <w:proofErr w:type="spellStart"/>
            <w:r w:rsidRPr="00D51D91">
              <w:rPr>
                <w:rFonts w:ascii="Arial Narrow" w:hAnsi="Arial Narrow" w:cs="Times New Roman"/>
                <w:sz w:val="20"/>
                <w:szCs w:val="20"/>
              </w:rPr>
              <w:t>retroiluminação</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led</w:t>
            </w:r>
            <w:proofErr w:type="spellEnd"/>
            <w:r w:rsidRPr="00D51D91">
              <w:rPr>
                <w:rFonts w:ascii="Arial Narrow" w:hAnsi="Arial Narrow" w:cs="Times New Roman"/>
                <w:sz w:val="20"/>
                <w:szCs w:val="20"/>
              </w:rPr>
              <w:t xml:space="preserve"> 23,8 polegadas. Tipo de painel </w:t>
            </w:r>
            <w:proofErr w:type="spellStart"/>
            <w:r w:rsidRPr="00D51D91">
              <w:rPr>
                <w:rFonts w:ascii="Arial Narrow" w:hAnsi="Arial Narrow" w:cs="Times New Roman"/>
                <w:sz w:val="20"/>
                <w:szCs w:val="20"/>
              </w:rPr>
              <w:t>ips</w:t>
            </w:r>
            <w:proofErr w:type="spellEnd"/>
            <w:r w:rsidRPr="00D51D91">
              <w:rPr>
                <w:rFonts w:ascii="Arial Narrow" w:hAnsi="Arial Narrow" w:cs="Times New Roman"/>
                <w:sz w:val="20"/>
                <w:szCs w:val="20"/>
              </w:rPr>
              <w:t xml:space="preserve">. Relação de aspecto 16:09 resolução nativa 1.920 x 1.080 a 60 </w:t>
            </w:r>
            <w:proofErr w:type="spellStart"/>
            <w:r w:rsidRPr="00D51D91">
              <w:rPr>
                <w:rFonts w:ascii="Arial Narrow" w:hAnsi="Arial Narrow" w:cs="Times New Roman"/>
                <w:sz w:val="20"/>
                <w:szCs w:val="20"/>
              </w:rPr>
              <w:t>hz</w:t>
            </w:r>
            <w:proofErr w:type="spellEnd"/>
            <w:r w:rsidRPr="00D51D91">
              <w:rPr>
                <w:rFonts w:ascii="Arial Narrow" w:hAnsi="Arial Narrow" w:cs="Times New Roman"/>
                <w:sz w:val="20"/>
                <w:szCs w:val="20"/>
              </w:rPr>
              <w:t xml:space="preserve"> distância entre pixels 0,2745 mm x 0,2745 mm brilho 250 </w:t>
            </w:r>
            <w:proofErr w:type="spellStart"/>
            <w:r w:rsidRPr="00D51D91">
              <w:rPr>
                <w:rFonts w:ascii="Arial Narrow" w:hAnsi="Arial Narrow" w:cs="Times New Roman"/>
                <w:sz w:val="20"/>
                <w:szCs w:val="20"/>
              </w:rPr>
              <w:t>cd</w:t>
            </w:r>
            <w:proofErr w:type="spellEnd"/>
            <w:r w:rsidRPr="00D51D91">
              <w:rPr>
                <w:rFonts w:ascii="Arial Narrow" w:hAnsi="Arial Narrow" w:cs="Times New Roman"/>
                <w:sz w:val="20"/>
                <w:szCs w:val="20"/>
              </w:rPr>
              <w:t xml:space="preserve">/m² relação de contraste 1000:1 tempo de resposta 6 </w:t>
            </w:r>
            <w:proofErr w:type="spellStart"/>
            <w:r w:rsidRPr="00D51D91">
              <w:rPr>
                <w:rFonts w:ascii="Arial Narrow" w:hAnsi="Arial Narrow" w:cs="Times New Roman"/>
                <w:sz w:val="20"/>
                <w:szCs w:val="20"/>
              </w:rPr>
              <w:t>ms</w:t>
            </w:r>
            <w:proofErr w:type="spellEnd"/>
            <w:r w:rsidRPr="00D51D91">
              <w:rPr>
                <w:rFonts w:ascii="Arial Narrow" w:hAnsi="Arial Narrow" w:cs="Times New Roman"/>
                <w:sz w:val="20"/>
                <w:szCs w:val="20"/>
              </w:rPr>
              <w:t xml:space="preserve"> (cinza a cinza) suporte de cor 16,7 milhões de cores conectores de entrada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ajustes da posição do visor inclinação revestimento de tela dimensões (</w:t>
            </w:r>
            <w:proofErr w:type="spellStart"/>
            <w:r w:rsidRPr="00D51D91">
              <w:rPr>
                <w:rFonts w:ascii="Arial Narrow" w:hAnsi="Arial Narrow" w:cs="Times New Roman"/>
                <w:sz w:val="20"/>
                <w:szCs w:val="20"/>
              </w:rPr>
              <w:t>lxpxa</w:t>
            </w:r>
            <w:proofErr w:type="spellEnd"/>
            <w:r w:rsidRPr="00D51D91">
              <w:rPr>
                <w:rFonts w:ascii="Arial Narrow" w:hAnsi="Arial Narrow" w:cs="Times New Roman"/>
                <w:sz w:val="20"/>
                <w:szCs w:val="20"/>
              </w:rPr>
              <w:t xml:space="preserve">) - com apoio 55.66 cm x 17.99 cm x 42.31 cm peso 6.2 kg padrões de conformidade </w:t>
            </w:r>
            <w:proofErr w:type="spellStart"/>
            <w:r w:rsidRPr="00D51D91">
              <w:rPr>
                <w:rFonts w:ascii="Arial Narrow" w:hAnsi="Arial Narrow" w:cs="Times New Roman"/>
                <w:sz w:val="20"/>
                <w:szCs w:val="20"/>
              </w:rPr>
              <w:t>rohs</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tco</w:t>
            </w:r>
            <w:proofErr w:type="spellEnd"/>
            <w:r w:rsidRPr="00D51D91">
              <w:rPr>
                <w:rFonts w:ascii="Arial Narrow" w:hAnsi="Arial Narrow" w:cs="Times New Roman"/>
                <w:sz w:val="20"/>
                <w:szCs w:val="20"/>
              </w:rPr>
              <w:t xml:space="preserve"> displays taxa de proporção </w:t>
            </w:r>
            <w:proofErr w:type="spellStart"/>
            <w:r w:rsidRPr="00D51D91">
              <w:rPr>
                <w:rFonts w:ascii="Arial Narrow" w:hAnsi="Arial Narrow" w:cs="Times New Roman"/>
                <w:sz w:val="20"/>
                <w:szCs w:val="20"/>
              </w:rPr>
              <w:t>widescreen</w:t>
            </w:r>
            <w:proofErr w:type="spellEnd"/>
            <w:r w:rsidRPr="00D51D91">
              <w:rPr>
                <w:rFonts w:ascii="Arial Narrow" w:hAnsi="Arial Narrow" w:cs="Times New Roman"/>
                <w:sz w:val="20"/>
                <w:szCs w:val="20"/>
              </w:rPr>
              <w:t xml:space="preserve"> (16:9) tecnologia de iluminação traseira </w:t>
            </w:r>
            <w:proofErr w:type="spellStart"/>
            <w:r w:rsidRPr="00D51D91">
              <w:rPr>
                <w:rFonts w:ascii="Arial Narrow" w:hAnsi="Arial Narrow" w:cs="Times New Roman"/>
                <w:sz w:val="20"/>
                <w:szCs w:val="20"/>
              </w:rPr>
              <w:t>led</w:t>
            </w:r>
            <w:proofErr w:type="spellEnd"/>
            <w:r w:rsidRPr="00D51D91">
              <w:rPr>
                <w:rFonts w:ascii="Arial Narrow" w:hAnsi="Arial Narrow" w:cs="Times New Roman"/>
                <w:sz w:val="20"/>
                <w:szCs w:val="20"/>
              </w:rPr>
              <w:t xml:space="preserve"> segurança slot </w:t>
            </w:r>
            <w:r w:rsidRPr="00D51D91">
              <w:rPr>
                <w:rFonts w:ascii="Arial Narrow" w:hAnsi="Arial Narrow" w:cs="Times New Roman"/>
                <w:sz w:val="20"/>
                <w:szCs w:val="20"/>
              </w:rPr>
              <w:lastRenderedPageBreak/>
              <w:t xml:space="preserve">de trava de segurança (trava do cabo vendida separadamente) conectividade 1 conector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 1 conector </w:t>
            </w:r>
            <w:proofErr w:type="spellStart"/>
            <w:r w:rsidRPr="00D51D91">
              <w:rPr>
                <w:rFonts w:ascii="Arial Narrow" w:hAnsi="Arial Narrow" w:cs="Times New Roman"/>
                <w:sz w:val="20"/>
                <w:szCs w:val="20"/>
              </w:rPr>
              <w:t>vga</w:t>
            </w:r>
            <w:proofErr w:type="spellEnd"/>
            <w:r w:rsidRPr="00D51D91">
              <w:rPr>
                <w:rFonts w:ascii="Arial Narrow" w:hAnsi="Arial Narrow" w:cs="Times New Roman"/>
                <w:sz w:val="20"/>
                <w:szCs w:val="20"/>
              </w:rPr>
              <w:t xml:space="preserve"> tipo de painel, superfície antirreflexo com revestimento rígido 3h tensão exigida 100 a 240 </w:t>
            </w:r>
            <w:proofErr w:type="spellStart"/>
            <w:r w:rsidRPr="00D51D91">
              <w:rPr>
                <w:rFonts w:ascii="Arial Narrow" w:hAnsi="Arial Narrow" w:cs="Times New Roman"/>
                <w:sz w:val="20"/>
                <w:szCs w:val="20"/>
              </w:rPr>
              <w:t>vca</w:t>
            </w:r>
            <w:proofErr w:type="spellEnd"/>
            <w:r w:rsidRPr="00D51D91">
              <w:rPr>
                <w:rFonts w:ascii="Arial Narrow" w:hAnsi="Arial Narrow" w:cs="Times New Roman"/>
                <w:sz w:val="20"/>
                <w:szCs w:val="20"/>
              </w:rPr>
              <w:t xml:space="preserve">/50 ou 60 </w:t>
            </w:r>
            <w:proofErr w:type="spellStart"/>
            <w:r w:rsidRPr="00D51D91">
              <w:rPr>
                <w:rFonts w:ascii="Arial Narrow" w:hAnsi="Arial Narrow" w:cs="Times New Roman"/>
                <w:sz w:val="20"/>
                <w:szCs w:val="20"/>
              </w:rPr>
              <w:t>hz</w:t>
            </w:r>
            <w:proofErr w:type="spellEnd"/>
            <w:r w:rsidRPr="00D51D91">
              <w:rPr>
                <w:rFonts w:ascii="Arial Narrow" w:hAnsi="Arial Narrow" w:cs="Times New Roman"/>
                <w:sz w:val="20"/>
                <w:szCs w:val="20"/>
              </w:rPr>
              <w:t xml:space="preserve"> ± 3 </w:t>
            </w:r>
            <w:proofErr w:type="spellStart"/>
            <w:r w:rsidRPr="00D51D91">
              <w:rPr>
                <w:rFonts w:ascii="Arial Narrow" w:hAnsi="Arial Narrow" w:cs="Times New Roman"/>
                <w:sz w:val="20"/>
                <w:szCs w:val="20"/>
              </w:rPr>
              <w:t>hz</w:t>
            </w:r>
            <w:proofErr w:type="spellEnd"/>
            <w:r w:rsidRPr="00D51D91">
              <w:rPr>
                <w:rFonts w:ascii="Arial Narrow" w:hAnsi="Arial Narrow" w:cs="Times New Roman"/>
                <w:sz w:val="20"/>
                <w:szCs w:val="20"/>
              </w:rPr>
              <w:t xml:space="preserve">/1,5 a (típico) consumo de energia em modo de espera menos de 0,3w horizontal ângulo de visão 178° vertical ângulo de visão 178° </w:t>
            </w:r>
          </w:p>
        </w:tc>
        <w:tc>
          <w:tcPr>
            <w:tcW w:w="837" w:type="dxa"/>
            <w:shd w:val="clear" w:color="auto" w:fill="auto"/>
            <w:vAlign w:val="center"/>
            <w:hideMark/>
          </w:tcPr>
          <w:p w14:paraId="064BCAC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lastRenderedPageBreak/>
              <w:t>150699</w:t>
            </w:r>
          </w:p>
        </w:tc>
        <w:tc>
          <w:tcPr>
            <w:tcW w:w="1254" w:type="dxa"/>
            <w:shd w:val="clear" w:color="auto" w:fill="auto"/>
            <w:vAlign w:val="center"/>
            <w:hideMark/>
          </w:tcPr>
          <w:p w14:paraId="24ADEC5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660,10 </w:t>
            </w:r>
          </w:p>
        </w:tc>
        <w:tc>
          <w:tcPr>
            <w:tcW w:w="1254" w:type="dxa"/>
            <w:shd w:val="clear" w:color="auto" w:fill="auto"/>
            <w:vAlign w:val="center"/>
            <w:hideMark/>
          </w:tcPr>
          <w:p w14:paraId="3F4F7442"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1.980,31 </w:t>
            </w:r>
          </w:p>
        </w:tc>
      </w:tr>
      <w:tr w:rsidR="008E0233" w:rsidRPr="00D51D91" w14:paraId="79358906" w14:textId="77777777" w:rsidTr="003B67B3">
        <w:trPr>
          <w:trHeight w:val="1275"/>
        </w:trPr>
        <w:tc>
          <w:tcPr>
            <w:tcW w:w="542" w:type="dxa"/>
            <w:shd w:val="clear" w:color="auto" w:fill="auto"/>
            <w:vAlign w:val="center"/>
            <w:hideMark/>
          </w:tcPr>
          <w:p w14:paraId="399D41F7"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40</w:t>
            </w:r>
          </w:p>
        </w:tc>
        <w:tc>
          <w:tcPr>
            <w:tcW w:w="731" w:type="dxa"/>
            <w:shd w:val="clear" w:color="auto" w:fill="auto"/>
            <w:vAlign w:val="center"/>
            <w:hideMark/>
          </w:tcPr>
          <w:p w14:paraId="60F86F2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8</w:t>
            </w:r>
          </w:p>
        </w:tc>
        <w:tc>
          <w:tcPr>
            <w:tcW w:w="779" w:type="dxa"/>
            <w:shd w:val="clear" w:color="auto" w:fill="auto"/>
            <w:vAlign w:val="center"/>
            <w:hideMark/>
          </w:tcPr>
          <w:p w14:paraId="35CE185F"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3E89B420"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Arial"/>
                <w:sz w:val="20"/>
                <w:szCs w:val="20"/>
              </w:rPr>
              <w:t xml:space="preserve">Mouse Sem Fio Preto e Cinza </w:t>
            </w:r>
            <w:r w:rsidRPr="00D51D91">
              <w:rPr>
                <w:rFonts w:ascii="Arial Narrow" w:hAnsi="Arial Narrow" w:cs="Times New Roman"/>
                <w:bCs/>
                <w:sz w:val="20"/>
                <w:szCs w:val="20"/>
              </w:rPr>
              <w:t>Físico:</w:t>
            </w:r>
            <w:r w:rsidRPr="00D51D91">
              <w:rPr>
                <w:rFonts w:ascii="Arial Narrow" w:hAnsi="Arial Narrow" w:cs="Times New Roman"/>
                <w:sz w:val="20"/>
                <w:szCs w:val="20"/>
              </w:rPr>
              <w:t xml:space="preserve"> Dimensões do mouse: 97.7 x 61.5 x 35.2 mm; Dimensões do receptor Nano: 18.7 x 14.4 x 6.6 mm </w:t>
            </w:r>
            <w:r w:rsidRPr="00D51D91">
              <w:rPr>
                <w:rFonts w:ascii="Arial Narrow" w:hAnsi="Arial Narrow" w:cs="Times New Roman"/>
                <w:bCs/>
                <w:sz w:val="20"/>
                <w:szCs w:val="20"/>
              </w:rPr>
              <w:t>Recursos:</w:t>
            </w:r>
            <w:r w:rsidRPr="00D51D91">
              <w:rPr>
                <w:rFonts w:ascii="Arial Narrow" w:hAnsi="Arial Narrow" w:cs="Times New Roman"/>
                <w:sz w:val="20"/>
                <w:szCs w:val="20"/>
              </w:rPr>
              <w:t xml:space="preserve"> Conectividade sem fio confiável; Alcance sem fio de 10 metros; 12 meses de vida útil da pilha*; Compatibilidade universal: Windows, Mac, Chrome </w:t>
            </w:r>
            <w:r w:rsidRPr="00D51D91">
              <w:rPr>
                <w:rFonts w:ascii="Arial Narrow" w:hAnsi="Arial Narrow" w:cs="Times New Roman"/>
                <w:bCs/>
                <w:sz w:val="20"/>
                <w:szCs w:val="20"/>
              </w:rPr>
              <w:t>Conteúdo da Embalagem:</w:t>
            </w:r>
            <w:r w:rsidRPr="00D51D91">
              <w:rPr>
                <w:rFonts w:ascii="Arial Narrow" w:hAnsi="Arial Narrow" w:cs="Times New Roman"/>
                <w:sz w:val="20"/>
                <w:szCs w:val="20"/>
              </w:rPr>
              <w:t xml:space="preserve"> 01 Mouse sem fio; 01 Receptor USB; 01 Pilha AA; 01 Documentação do usuário Garantia: 12 meses direto com o fabricante do produto .</w:t>
            </w:r>
            <w:r w:rsidRPr="00D51D91">
              <w:rPr>
                <w:rFonts w:ascii="Arial Narrow" w:hAnsi="Arial Narrow" w:cs="Times New Roman"/>
                <w:bCs/>
                <w:sz w:val="20"/>
                <w:szCs w:val="20"/>
              </w:rPr>
              <w:t>Peso: 115 gramas (bruto com embalagem)</w:t>
            </w:r>
          </w:p>
        </w:tc>
        <w:tc>
          <w:tcPr>
            <w:tcW w:w="837" w:type="dxa"/>
            <w:shd w:val="clear" w:color="auto" w:fill="auto"/>
            <w:vAlign w:val="center"/>
            <w:hideMark/>
          </w:tcPr>
          <w:p w14:paraId="43D011A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274302</w:t>
            </w:r>
          </w:p>
        </w:tc>
        <w:tc>
          <w:tcPr>
            <w:tcW w:w="1254" w:type="dxa"/>
            <w:shd w:val="clear" w:color="auto" w:fill="auto"/>
            <w:vAlign w:val="center"/>
            <w:hideMark/>
          </w:tcPr>
          <w:p w14:paraId="20413DC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50,67 </w:t>
            </w:r>
          </w:p>
        </w:tc>
        <w:tc>
          <w:tcPr>
            <w:tcW w:w="1254" w:type="dxa"/>
            <w:shd w:val="clear" w:color="auto" w:fill="auto"/>
            <w:vAlign w:val="center"/>
            <w:hideMark/>
          </w:tcPr>
          <w:p w14:paraId="01ECEC65"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405,36 </w:t>
            </w:r>
          </w:p>
        </w:tc>
      </w:tr>
      <w:tr w:rsidR="008E0233" w:rsidRPr="00D51D91" w14:paraId="5E00F5E8" w14:textId="77777777" w:rsidTr="003B67B3">
        <w:trPr>
          <w:trHeight w:val="1984"/>
        </w:trPr>
        <w:tc>
          <w:tcPr>
            <w:tcW w:w="542" w:type="dxa"/>
            <w:shd w:val="clear" w:color="auto" w:fill="auto"/>
            <w:vAlign w:val="center"/>
            <w:hideMark/>
          </w:tcPr>
          <w:p w14:paraId="15D69D13"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41</w:t>
            </w:r>
          </w:p>
        </w:tc>
        <w:tc>
          <w:tcPr>
            <w:tcW w:w="731" w:type="dxa"/>
            <w:shd w:val="clear" w:color="auto" w:fill="auto"/>
            <w:vAlign w:val="center"/>
            <w:hideMark/>
          </w:tcPr>
          <w:p w14:paraId="6554B00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7CF2CDDE"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09D0B41D"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Notebook com processador nº de núcleos 2, nº de linhas 4, frequência base do processador 2,00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cache 3 </w:t>
            </w:r>
            <w:proofErr w:type="spellStart"/>
            <w:r w:rsidRPr="00D51D91">
              <w:rPr>
                <w:rFonts w:ascii="Arial Narrow" w:hAnsi="Arial Narrow" w:cs="Times New Roman"/>
                <w:sz w:val="20"/>
                <w:szCs w:val="20"/>
              </w:rPr>
              <w:t>mb</w:t>
            </w:r>
            <w:proofErr w:type="spellEnd"/>
            <w:r w:rsidRPr="00D51D91">
              <w:rPr>
                <w:rFonts w:ascii="Arial Narrow" w:hAnsi="Arial Narrow" w:cs="Times New Roman"/>
                <w:sz w:val="20"/>
                <w:szCs w:val="20"/>
              </w:rPr>
              <w:t xml:space="preserve"> l3 </w:t>
            </w:r>
            <w:proofErr w:type="spellStart"/>
            <w:r w:rsidRPr="00D51D91">
              <w:rPr>
                <w:rFonts w:ascii="Arial Narrow" w:hAnsi="Arial Narrow" w:cs="Times New Roman"/>
                <w:sz w:val="20"/>
                <w:szCs w:val="20"/>
              </w:rPr>
              <w:t>smartcache</w:t>
            </w:r>
            <w:proofErr w:type="spellEnd"/>
            <w:r w:rsidRPr="00D51D91">
              <w:rPr>
                <w:rFonts w:ascii="Arial Narrow" w:hAnsi="Arial Narrow" w:cs="Times New Roman"/>
                <w:sz w:val="20"/>
                <w:szCs w:val="20"/>
              </w:rPr>
              <w:t xml:space="preserve">, velocidade do barramento 4 </w:t>
            </w:r>
            <w:proofErr w:type="spellStart"/>
            <w:r w:rsidRPr="00D51D91">
              <w:rPr>
                <w:rFonts w:ascii="Arial Narrow" w:hAnsi="Arial Narrow" w:cs="Times New Roman"/>
                <w:sz w:val="20"/>
                <w:szCs w:val="20"/>
              </w:rPr>
              <w:t>gt</w:t>
            </w:r>
            <w:proofErr w:type="spellEnd"/>
            <w:r w:rsidRPr="00D51D91">
              <w:rPr>
                <w:rFonts w:ascii="Arial Narrow" w:hAnsi="Arial Narrow" w:cs="Times New Roman"/>
                <w:sz w:val="20"/>
                <w:szCs w:val="20"/>
              </w:rPr>
              <w:t xml:space="preserve"> / s </w:t>
            </w:r>
            <w:proofErr w:type="spellStart"/>
            <w:r w:rsidRPr="00D51D91">
              <w:rPr>
                <w:rFonts w:ascii="Arial Narrow" w:hAnsi="Arial Narrow" w:cs="Times New Roman"/>
                <w:sz w:val="20"/>
                <w:szCs w:val="20"/>
              </w:rPr>
              <w:t>opi</w:t>
            </w:r>
            <w:proofErr w:type="spellEnd"/>
            <w:r w:rsidRPr="00D51D91">
              <w:rPr>
                <w:rFonts w:ascii="Arial Narrow" w:hAnsi="Arial Narrow" w:cs="Times New Roman"/>
                <w:sz w:val="20"/>
                <w:szCs w:val="20"/>
              </w:rPr>
              <w:t xml:space="preserve">; tdp15 w, 4gb de memória </w:t>
            </w:r>
            <w:proofErr w:type="spellStart"/>
            <w:r w:rsidRPr="00D51D91">
              <w:rPr>
                <w:rFonts w:ascii="Arial Narrow" w:hAnsi="Arial Narrow" w:cs="Times New Roman"/>
                <w:sz w:val="20"/>
                <w:szCs w:val="20"/>
              </w:rPr>
              <w:t>ram</w:t>
            </w:r>
            <w:proofErr w:type="spellEnd"/>
            <w:r w:rsidRPr="00D51D91">
              <w:rPr>
                <w:rFonts w:ascii="Arial Narrow" w:hAnsi="Arial Narrow" w:cs="Times New Roman"/>
                <w:sz w:val="20"/>
                <w:szCs w:val="20"/>
              </w:rPr>
              <w:t xml:space="preserve"> ddr4 </w:t>
            </w:r>
            <w:proofErr w:type="spellStart"/>
            <w:r w:rsidRPr="00D51D91">
              <w:rPr>
                <w:rFonts w:ascii="Arial Narrow" w:hAnsi="Arial Narrow" w:cs="Times New Roman"/>
                <w:sz w:val="20"/>
                <w:szCs w:val="20"/>
              </w:rPr>
              <w:t>clock</w:t>
            </w:r>
            <w:proofErr w:type="spellEnd"/>
            <w:r w:rsidRPr="00D51D91">
              <w:rPr>
                <w:rFonts w:ascii="Arial Narrow" w:hAnsi="Arial Narrow" w:cs="Times New Roman"/>
                <w:sz w:val="20"/>
                <w:szCs w:val="20"/>
              </w:rPr>
              <w:t xml:space="preserve"> da memória 2133mhz, 1tb de </w:t>
            </w:r>
            <w:proofErr w:type="spellStart"/>
            <w:r w:rsidRPr="00D51D91">
              <w:rPr>
                <w:rFonts w:ascii="Arial Narrow" w:hAnsi="Arial Narrow" w:cs="Times New Roman"/>
                <w:sz w:val="20"/>
                <w:szCs w:val="20"/>
              </w:rPr>
              <w:t>hd</w:t>
            </w:r>
            <w:proofErr w:type="spellEnd"/>
            <w:r w:rsidRPr="00D51D91">
              <w:rPr>
                <w:rFonts w:ascii="Arial Narrow" w:hAnsi="Arial Narrow" w:cs="Times New Roman"/>
                <w:sz w:val="20"/>
                <w:szCs w:val="20"/>
              </w:rPr>
              <w:t xml:space="preserve"> velocidade de rotação 5400rpm, tela </w:t>
            </w:r>
            <w:proofErr w:type="spellStart"/>
            <w:r w:rsidRPr="00D51D91">
              <w:rPr>
                <w:rFonts w:ascii="Arial Narrow" w:hAnsi="Arial Narrow" w:cs="Times New Roman"/>
                <w:sz w:val="20"/>
                <w:szCs w:val="20"/>
              </w:rPr>
              <w:t>lcd</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led</w:t>
            </w:r>
            <w:proofErr w:type="spellEnd"/>
            <w:r w:rsidRPr="00D51D91">
              <w:rPr>
                <w:rFonts w:ascii="Arial Narrow" w:hAnsi="Arial Narrow" w:cs="Times New Roman"/>
                <w:sz w:val="20"/>
                <w:szCs w:val="20"/>
              </w:rPr>
              <w:t xml:space="preserve"> de 14 polegadas com resolução 1366 x 768 com sistema operacional comercial </w:t>
            </w:r>
            <w:proofErr w:type="spellStart"/>
            <w:r w:rsidRPr="00D51D91">
              <w:rPr>
                <w:rFonts w:ascii="Arial Narrow" w:hAnsi="Arial Narrow" w:cs="Times New Roman"/>
                <w:sz w:val="20"/>
                <w:szCs w:val="20"/>
              </w:rPr>
              <w:t>windows</w:t>
            </w:r>
            <w:proofErr w:type="spellEnd"/>
            <w:r w:rsidRPr="00D51D91">
              <w:rPr>
                <w:rFonts w:ascii="Arial Narrow" w:hAnsi="Arial Narrow" w:cs="Times New Roman"/>
                <w:sz w:val="20"/>
                <w:szCs w:val="20"/>
              </w:rPr>
              <w:t xml:space="preserve"> 10 versão home original já integrado ao notebook de fábrica Conexão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bluetooth</w:t>
            </w:r>
            <w:proofErr w:type="spellEnd"/>
            <w:r w:rsidRPr="00D51D91">
              <w:rPr>
                <w:rFonts w:ascii="Arial Narrow" w:hAnsi="Arial Narrow" w:cs="Times New Roman"/>
                <w:sz w:val="20"/>
                <w:szCs w:val="20"/>
              </w:rPr>
              <w:t xml:space="preserve"> 4.1; placa de rede 10/100 </w:t>
            </w:r>
            <w:proofErr w:type="spellStart"/>
            <w:r w:rsidRPr="00D51D91">
              <w:rPr>
                <w:rFonts w:ascii="Arial Narrow" w:hAnsi="Arial Narrow" w:cs="Times New Roman"/>
                <w:sz w:val="20"/>
                <w:szCs w:val="20"/>
              </w:rPr>
              <w:t>lan</w:t>
            </w:r>
            <w:proofErr w:type="spellEnd"/>
            <w:r w:rsidRPr="00D51D91">
              <w:rPr>
                <w:rFonts w:ascii="Arial Narrow" w:hAnsi="Arial Narrow" w:cs="Times New Roman"/>
                <w:sz w:val="20"/>
                <w:szCs w:val="20"/>
              </w:rPr>
              <w:t xml:space="preserve">; placa de rede sem fio: 802.11 ac 1x1; web </w:t>
            </w:r>
            <w:proofErr w:type="spellStart"/>
            <w:r w:rsidRPr="00D51D91">
              <w:rPr>
                <w:rFonts w:ascii="Arial Narrow" w:hAnsi="Arial Narrow" w:cs="Times New Roman"/>
                <w:sz w:val="20"/>
                <w:szCs w:val="20"/>
              </w:rPr>
              <w:t>can</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vga</w:t>
            </w:r>
            <w:proofErr w:type="spellEnd"/>
            <w:r w:rsidRPr="00D51D91">
              <w:rPr>
                <w:rFonts w:ascii="Arial Narrow" w:hAnsi="Arial Narrow" w:cs="Times New Roman"/>
                <w:sz w:val="20"/>
                <w:szCs w:val="20"/>
              </w:rPr>
              <w:t>; teclado: português-</w:t>
            </w:r>
            <w:proofErr w:type="spellStart"/>
            <w:r w:rsidRPr="00D51D91">
              <w:rPr>
                <w:rFonts w:ascii="Arial Narrow" w:hAnsi="Arial Narrow" w:cs="Times New Roman"/>
                <w:sz w:val="20"/>
                <w:szCs w:val="20"/>
              </w:rPr>
              <w:t>br</w:t>
            </w:r>
            <w:proofErr w:type="spellEnd"/>
            <w:r w:rsidRPr="00D51D91">
              <w:rPr>
                <w:rFonts w:ascii="Arial Narrow" w:hAnsi="Arial Narrow" w:cs="Times New Roman"/>
                <w:sz w:val="20"/>
                <w:szCs w:val="20"/>
              </w:rPr>
              <w:t xml:space="preserve">; formato de tela: </w:t>
            </w:r>
            <w:proofErr w:type="spellStart"/>
            <w:r w:rsidRPr="00D51D91">
              <w:rPr>
                <w:rFonts w:ascii="Arial Narrow" w:hAnsi="Arial Narrow" w:cs="Times New Roman"/>
                <w:sz w:val="20"/>
                <w:szCs w:val="20"/>
              </w:rPr>
              <w:t>widescreen</w:t>
            </w:r>
            <w:proofErr w:type="spellEnd"/>
            <w:r w:rsidRPr="00D51D91">
              <w:rPr>
                <w:rFonts w:ascii="Arial Narrow" w:hAnsi="Arial Narrow" w:cs="Times New Roman"/>
                <w:sz w:val="20"/>
                <w:szCs w:val="20"/>
              </w:rPr>
              <w:t xml:space="preserve"> 16:9; </w:t>
            </w:r>
            <w:proofErr w:type="spellStart"/>
            <w:r w:rsidRPr="00D51D91">
              <w:rPr>
                <w:rFonts w:ascii="Arial Narrow" w:hAnsi="Arial Narrow" w:cs="Times New Roman"/>
                <w:sz w:val="20"/>
                <w:szCs w:val="20"/>
              </w:rPr>
              <w:t>touchpad</w:t>
            </w:r>
            <w:proofErr w:type="spellEnd"/>
            <w:r w:rsidRPr="00D51D91">
              <w:rPr>
                <w:rFonts w:ascii="Arial Narrow" w:hAnsi="Arial Narrow" w:cs="Times New Roman"/>
                <w:sz w:val="20"/>
                <w:szCs w:val="20"/>
              </w:rPr>
              <w:t xml:space="preserve">: com suporte à função </w:t>
            </w:r>
            <w:proofErr w:type="spellStart"/>
            <w:r w:rsidRPr="00D51D91">
              <w:rPr>
                <w:rFonts w:ascii="Arial Narrow" w:hAnsi="Arial Narrow" w:cs="Times New Roman"/>
                <w:sz w:val="20"/>
                <w:szCs w:val="20"/>
              </w:rPr>
              <w:t>multi-toques</w:t>
            </w:r>
            <w:proofErr w:type="spellEnd"/>
            <w:r w:rsidRPr="00D51D91">
              <w:rPr>
                <w:rFonts w:ascii="Arial Narrow" w:hAnsi="Arial Narrow" w:cs="Times New Roman"/>
                <w:sz w:val="20"/>
                <w:szCs w:val="20"/>
              </w:rPr>
              <w:t xml:space="preserve">; placa </w:t>
            </w:r>
            <w:proofErr w:type="spellStart"/>
            <w:r w:rsidRPr="00D51D91">
              <w:rPr>
                <w:rFonts w:ascii="Arial Narrow" w:hAnsi="Arial Narrow" w:cs="Times New Roman"/>
                <w:sz w:val="20"/>
                <w:szCs w:val="20"/>
              </w:rPr>
              <w:t>dIe</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video</w:t>
            </w:r>
            <w:proofErr w:type="spellEnd"/>
            <w:r w:rsidRPr="00D51D91">
              <w:rPr>
                <w:rFonts w:ascii="Arial Narrow" w:hAnsi="Arial Narrow" w:cs="Times New Roman"/>
                <w:sz w:val="20"/>
                <w:szCs w:val="20"/>
              </w:rPr>
              <w:t xml:space="preserve">: integrada </w:t>
            </w:r>
            <w:proofErr w:type="spellStart"/>
            <w:r w:rsidRPr="00D51D91">
              <w:rPr>
                <w:rFonts w:ascii="Arial Narrow" w:hAnsi="Arial Narrow" w:cs="Times New Roman"/>
                <w:sz w:val="20"/>
                <w:szCs w:val="20"/>
              </w:rPr>
              <w:t>hd</w:t>
            </w:r>
            <w:proofErr w:type="spellEnd"/>
            <w:r w:rsidRPr="00D51D91">
              <w:rPr>
                <w:rFonts w:ascii="Arial Narrow" w:hAnsi="Arial Narrow" w:cs="Times New Roman"/>
                <w:sz w:val="20"/>
                <w:szCs w:val="20"/>
              </w:rPr>
              <w:t xml:space="preserve">; placa de integrada: </w:t>
            </w:r>
            <w:proofErr w:type="spellStart"/>
            <w:r w:rsidRPr="00D51D91">
              <w:rPr>
                <w:rFonts w:ascii="Arial Narrow" w:hAnsi="Arial Narrow" w:cs="Times New Roman"/>
                <w:sz w:val="20"/>
                <w:szCs w:val="20"/>
              </w:rPr>
              <w:t>hd</w:t>
            </w:r>
            <w:proofErr w:type="spellEnd"/>
            <w:r w:rsidRPr="00D51D91">
              <w:rPr>
                <w:rFonts w:ascii="Arial Narrow" w:hAnsi="Arial Narrow" w:cs="Times New Roman"/>
                <w:sz w:val="20"/>
                <w:szCs w:val="20"/>
              </w:rPr>
              <w:t xml:space="preserve"> (high </w:t>
            </w:r>
            <w:proofErr w:type="spellStart"/>
            <w:r w:rsidRPr="00D51D91">
              <w:rPr>
                <w:rFonts w:ascii="Arial Narrow" w:hAnsi="Arial Narrow" w:cs="Times New Roman"/>
                <w:sz w:val="20"/>
                <w:szCs w:val="20"/>
              </w:rPr>
              <w:t>definition</w:t>
            </w:r>
            <w:proofErr w:type="spellEnd"/>
            <w:r w:rsidRPr="00D51D91">
              <w:rPr>
                <w:rFonts w:ascii="Arial Narrow" w:hAnsi="Arial Narrow" w:cs="Times New Roman"/>
                <w:sz w:val="20"/>
                <w:szCs w:val="20"/>
              </w:rPr>
              <w:t xml:space="preserve">); bateria: 3 células (43wh) recarregável; fonte de alimentação: bivolt;  Cor: prata e preto Conexões: 1 x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3.0; 2 x </w:t>
            </w:r>
            <w:proofErr w:type="spellStart"/>
            <w:r w:rsidRPr="00D51D91">
              <w:rPr>
                <w:rFonts w:ascii="Arial Narrow" w:hAnsi="Arial Narrow" w:cs="Times New Roman"/>
                <w:sz w:val="20"/>
                <w:szCs w:val="20"/>
              </w:rPr>
              <w:t>usb</w:t>
            </w:r>
            <w:proofErr w:type="spellEnd"/>
            <w:r w:rsidRPr="00D51D91">
              <w:rPr>
                <w:rFonts w:ascii="Arial Narrow" w:hAnsi="Arial Narrow" w:cs="Times New Roman"/>
                <w:sz w:val="20"/>
                <w:szCs w:val="20"/>
              </w:rPr>
              <w:t xml:space="preserve"> 2.0; </w:t>
            </w:r>
            <w:proofErr w:type="spellStart"/>
            <w:r w:rsidRPr="00D51D91">
              <w:rPr>
                <w:rFonts w:ascii="Arial Narrow" w:hAnsi="Arial Narrow" w:cs="Times New Roman"/>
                <w:sz w:val="20"/>
                <w:szCs w:val="20"/>
              </w:rPr>
              <w:t>hdmi</w:t>
            </w:r>
            <w:proofErr w:type="spellEnd"/>
            <w:r w:rsidRPr="00D51D91">
              <w:rPr>
                <w:rFonts w:ascii="Arial Narrow" w:hAnsi="Arial Narrow" w:cs="Times New Roman"/>
                <w:sz w:val="20"/>
                <w:szCs w:val="20"/>
              </w:rPr>
              <w:t>; saída fone-de-ouvido; entrada p/ microfone; ethernet rj45 (</w:t>
            </w:r>
            <w:proofErr w:type="spellStart"/>
            <w:r w:rsidRPr="00D51D91">
              <w:rPr>
                <w:rFonts w:ascii="Arial Narrow" w:hAnsi="Arial Narrow" w:cs="Times New Roman"/>
                <w:sz w:val="20"/>
                <w:szCs w:val="20"/>
              </w:rPr>
              <w:t>lan</w:t>
            </w:r>
            <w:proofErr w:type="spellEnd"/>
            <w:r w:rsidRPr="00D51D91">
              <w:rPr>
                <w:rFonts w:ascii="Arial Narrow" w:hAnsi="Arial Narrow" w:cs="Times New Roman"/>
                <w:sz w:val="20"/>
                <w:szCs w:val="20"/>
              </w:rPr>
              <w:t xml:space="preserve">).Peso aproximado: 1.68 kg; peso do produto com embalagem: 2.9 kg. Dimensões do produto: largura: 33,6 cm; altura: 1,99 cm; profundidade: 23,1 cm. Dimensões da embalagem: largura: 48 cm; altura: 7,4 cm; profundidade: 29,5 cm. Conteúdo da embalagem:  01 Notebook; </w:t>
            </w:r>
            <w:proofErr w:type="gramStart"/>
            <w:r w:rsidRPr="00D51D91">
              <w:rPr>
                <w:rFonts w:ascii="Arial Narrow" w:hAnsi="Arial Narrow" w:cs="Times New Roman"/>
                <w:sz w:val="20"/>
                <w:szCs w:val="20"/>
              </w:rPr>
              <w:t>01 fonte</w:t>
            </w:r>
            <w:proofErr w:type="gramEnd"/>
            <w:r w:rsidRPr="00D51D91">
              <w:rPr>
                <w:rFonts w:ascii="Arial Narrow" w:hAnsi="Arial Narrow" w:cs="Times New Roman"/>
                <w:sz w:val="20"/>
                <w:szCs w:val="20"/>
              </w:rPr>
              <w:t xml:space="preserve"> adaptadora; guias de usuário; certificado de garantia. Garantia do fabricante: mínima de 01 ano com atendimento via 0800 e envio se necessário para assistência via correios ou transportadora sem nenhum custo a instituição PROCESSADOR: Socket: LGA2011-3Cache: 15mb Núcleos: 6 Threads: 12 Frequência base: 3.4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Frequência turbo: 3.8 </w:t>
            </w:r>
            <w:proofErr w:type="spellStart"/>
            <w:r w:rsidRPr="00D51D91">
              <w:rPr>
                <w:rFonts w:ascii="Arial Narrow" w:hAnsi="Arial Narrow" w:cs="Times New Roman"/>
                <w:sz w:val="20"/>
                <w:szCs w:val="20"/>
              </w:rPr>
              <w:t>Ghz</w:t>
            </w:r>
            <w:proofErr w:type="spellEnd"/>
            <w:r w:rsidRPr="00D51D91">
              <w:rPr>
                <w:rFonts w:ascii="Arial Narrow" w:hAnsi="Arial Narrow" w:cs="Times New Roman"/>
                <w:sz w:val="20"/>
                <w:szCs w:val="20"/>
              </w:rPr>
              <w:t xml:space="preserve"> TDP: 140W MEMÓRIA: 8 x DIMM, memória máxima suportada 64GB, DDR4 Interface: SATA III 6.0Gb/s Capacidade: 1000GB Cache: 64MB RPM: 7200 PLACA DE VÍDEO GTX 1080 Núcleos CUDA 2560 Velocidade Base: 1657 MHz Avançada: 1797 MHz Memória 8192 MB, 256 bit GDDR5X Frequência da Memória 10000 MHz Refrigeração </w:t>
            </w:r>
            <w:proofErr w:type="spellStart"/>
            <w:r w:rsidRPr="00D51D91">
              <w:rPr>
                <w:rFonts w:ascii="Arial Narrow" w:hAnsi="Arial Narrow" w:cs="Times New Roman"/>
                <w:sz w:val="20"/>
                <w:szCs w:val="20"/>
              </w:rPr>
              <w:t>Blower</w:t>
            </w:r>
            <w:proofErr w:type="spellEnd"/>
            <w:r w:rsidRPr="00D51D91">
              <w:rPr>
                <w:rFonts w:ascii="Arial Narrow" w:hAnsi="Arial Narrow" w:cs="Times New Roman"/>
                <w:sz w:val="20"/>
                <w:szCs w:val="20"/>
              </w:rPr>
              <w:t xml:space="preserve"> Interface PCI-E 3.0 16x Conectores 3 x </w:t>
            </w:r>
            <w:proofErr w:type="spellStart"/>
            <w:r w:rsidRPr="00D51D91">
              <w:rPr>
                <w:rFonts w:ascii="Arial Narrow" w:hAnsi="Arial Narrow" w:cs="Times New Roman"/>
                <w:sz w:val="20"/>
                <w:szCs w:val="20"/>
              </w:rPr>
              <w:t>DisplayPort</w:t>
            </w:r>
            <w:proofErr w:type="spellEnd"/>
            <w:r w:rsidRPr="00D51D91">
              <w:rPr>
                <w:rFonts w:ascii="Arial Narrow" w:hAnsi="Arial Narrow" w:cs="Times New Roman"/>
                <w:sz w:val="20"/>
                <w:szCs w:val="20"/>
              </w:rPr>
              <w:t xml:space="preserve"> 1 x HDMI 1 x DVI Monitores Suportados 4.</w:t>
            </w:r>
          </w:p>
        </w:tc>
        <w:tc>
          <w:tcPr>
            <w:tcW w:w="837" w:type="dxa"/>
            <w:shd w:val="clear" w:color="auto" w:fill="auto"/>
            <w:vAlign w:val="center"/>
            <w:hideMark/>
          </w:tcPr>
          <w:p w14:paraId="269A76C2"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451901</w:t>
            </w:r>
          </w:p>
        </w:tc>
        <w:tc>
          <w:tcPr>
            <w:tcW w:w="1254" w:type="dxa"/>
            <w:shd w:val="clear" w:color="auto" w:fill="auto"/>
            <w:vAlign w:val="center"/>
            <w:hideMark/>
          </w:tcPr>
          <w:p w14:paraId="0ECAA920"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3.408,48 </w:t>
            </w:r>
          </w:p>
        </w:tc>
        <w:tc>
          <w:tcPr>
            <w:tcW w:w="1254" w:type="dxa"/>
            <w:shd w:val="clear" w:color="auto" w:fill="auto"/>
            <w:vAlign w:val="center"/>
            <w:hideMark/>
          </w:tcPr>
          <w:p w14:paraId="0FC6F064"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6.816,97 </w:t>
            </w:r>
          </w:p>
        </w:tc>
      </w:tr>
      <w:tr w:rsidR="008E0233" w:rsidRPr="00D51D91" w14:paraId="1D182357" w14:textId="77777777" w:rsidTr="003B67B3">
        <w:trPr>
          <w:trHeight w:val="551"/>
        </w:trPr>
        <w:tc>
          <w:tcPr>
            <w:tcW w:w="542" w:type="dxa"/>
            <w:shd w:val="clear" w:color="auto" w:fill="auto"/>
            <w:vAlign w:val="center"/>
            <w:hideMark/>
          </w:tcPr>
          <w:p w14:paraId="65E6AD5B"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42</w:t>
            </w:r>
          </w:p>
        </w:tc>
        <w:tc>
          <w:tcPr>
            <w:tcW w:w="731" w:type="dxa"/>
            <w:shd w:val="clear" w:color="auto" w:fill="auto"/>
            <w:vAlign w:val="center"/>
            <w:hideMark/>
          </w:tcPr>
          <w:p w14:paraId="5D95615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46C4F671"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0D2F15BC" w14:textId="77777777" w:rsidR="008E0233" w:rsidRPr="00D51D91" w:rsidRDefault="008E0233" w:rsidP="00D9186C">
            <w:pPr>
              <w:jc w:val="both"/>
              <w:rPr>
                <w:rFonts w:ascii="Arial Narrow" w:hAnsi="Arial Narrow" w:cs="Times New Roman"/>
                <w:sz w:val="20"/>
                <w:szCs w:val="20"/>
              </w:rPr>
            </w:pPr>
            <w:proofErr w:type="spellStart"/>
            <w:r w:rsidRPr="00D51D91">
              <w:rPr>
                <w:rFonts w:ascii="Arial Narrow" w:hAnsi="Arial Narrow" w:cs="Times New Roman"/>
                <w:sz w:val="20"/>
                <w:szCs w:val="20"/>
              </w:rPr>
              <w:t>Oxímetro</w:t>
            </w:r>
            <w:proofErr w:type="spellEnd"/>
            <w:r w:rsidRPr="00D51D91">
              <w:rPr>
                <w:rFonts w:ascii="Arial Narrow" w:hAnsi="Arial Narrow" w:cs="Times New Roman"/>
                <w:sz w:val="20"/>
                <w:szCs w:val="20"/>
              </w:rPr>
              <w:t xml:space="preserve"> de pulso portátil de mesa com curva </w:t>
            </w:r>
            <w:proofErr w:type="spellStart"/>
            <w:r w:rsidRPr="00D51D91">
              <w:rPr>
                <w:rFonts w:ascii="Arial Narrow" w:hAnsi="Arial Narrow" w:cs="Times New Roman"/>
                <w:sz w:val="20"/>
                <w:szCs w:val="20"/>
              </w:rPr>
              <w:t>plestimográfica</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sense</w:t>
            </w:r>
            <w:proofErr w:type="spellEnd"/>
            <w:r w:rsidRPr="00D51D91">
              <w:rPr>
                <w:rFonts w:ascii="Arial Narrow" w:hAnsi="Arial Narrow" w:cs="Times New Roman"/>
                <w:sz w:val="20"/>
                <w:szCs w:val="20"/>
              </w:rPr>
              <w:t xml:space="preserve"> d- sensor adulto (tipo clip) incluso. Características: display </w:t>
            </w:r>
            <w:proofErr w:type="spellStart"/>
            <w:r w:rsidRPr="00D51D91">
              <w:rPr>
                <w:rFonts w:ascii="Arial Narrow" w:hAnsi="Arial Narrow" w:cs="Times New Roman"/>
                <w:sz w:val="20"/>
                <w:szCs w:val="20"/>
              </w:rPr>
              <w:t>lcd</w:t>
            </w:r>
            <w:proofErr w:type="spellEnd"/>
            <w:r w:rsidRPr="00D51D91">
              <w:rPr>
                <w:rFonts w:ascii="Arial Narrow" w:hAnsi="Arial Narrow" w:cs="Times New Roman"/>
                <w:sz w:val="20"/>
                <w:szCs w:val="20"/>
              </w:rPr>
              <w:t xml:space="preserve"> com </w:t>
            </w:r>
            <w:proofErr w:type="spellStart"/>
            <w:r w:rsidRPr="00D51D91">
              <w:rPr>
                <w:rFonts w:ascii="Arial Narrow" w:hAnsi="Arial Narrow" w:cs="Times New Roman"/>
                <w:sz w:val="20"/>
                <w:szCs w:val="20"/>
              </w:rPr>
              <w:t>back</w:t>
            </w:r>
            <w:proofErr w:type="spellEnd"/>
            <w:r w:rsidRPr="00D51D91">
              <w:rPr>
                <w:rFonts w:ascii="Arial Narrow" w:hAnsi="Arial Narrow" w:cs="Times New Roman"/>
                <w:sz w:val="20"/>
                <w:szCs w:val="20"/>
              </w:rPr>
              <w:t xml:space="preserve"> light </w:t>
            </w:r>
            <w:r w:rsidRPr="00D51D91">
              <w:rPr>
                <w:rFonts w:ascii="Arial Narrow" w:hAnsi="Arial Narrow" w:cs="Times New Roman"/>
                <w:sz w:val="20"/>
                <w:szCs w:val="20"/>
              </w:rPr>
              <w:lastRenderedPageBreak/>
              <w:t xml:space="preserve">medição e apresentação simultânea do valor de spo2, forma de onda </w:t>
            </w:r>
            <w:proofErr w:type="spellStart"/>
            <w:r w:rsidRPr="00D51D91">
              <w:rPr>
                <w:rFonts w:ascii="Arial Narrow" w:hAnsi="Arial Narrow" w:cs="Times New Roman"/>
                <w:sz w:val="20"/>
                <w:szCs w:val="20"/>
              </w:rPr>
              <w:t>plestimográfica</w:t>
            </w:r>
            <w:proofErr w:type="spellEnd"/>
            <w:r w:rsidRPr="00D51D91">
              <w:rPr>
                <w:rFonts w:ascii="Arial Narrow" w:hAnsi="Arial Narrow" w:cs="Times New Roman"/>
                <w:sz w:val="20"/>
                <w:szCs w:val="20"/>
              </w:rPr>
              <w:t xml:space="preserve">, </w:t>
            </w:r>
            <w:proofErr w:type="spellStart"/>
            <w:r w:rsidRPr="00D51D91">
              <w:rPr>
                <w:rFonts w:ascii="Arial Narrow" w:hAnsi="Arial Narrow" w:cs="Times New Roman"/>
                <w:sz w:val="20"/>
                <w:szCs w:val="20"/>
              </w:rPr>
              <w:t>freqüência</w:t>
            </w:r>
            <w:proofErr w:type="spellEnd"/>
            <w:r w:rsidRPr="00D51D91">
              <w:rPr>
                <w:rFonts w:ascii="Arial Narrow" w:hAnsi="Arial Narrow" w:cs="Times New Roman"/>
                <w:sz w:val="20"/>
                <w:szCs w:val="20"/>
              </w:rPr>
              <w:t xml:space="preserve"> de pulso e intensidade do sinal de </w:t>
            </w:r>
            <w:proofErr w:type="spellStart"/>
            <w:r w:rsidRPr="00D51D91">
              <w:rPr>
                <w:rFonts w:ascii="Arial Narrow" w:hAnsi="Arial Narrow" w:cs="Times New Roman"/>
                <w:sz w:val="20"/>
                <w:szCs w:val="20"/>
              </w:rPr>
              <w:t>freqüência</w:t>
            </w:r>
            <w:proofErr w:type="spellEnd"/>
            <w:r w:rsidRPr="00D51D91">
              <w:rPr>
                <w:rFonts w:ascii="Arial Narrow" w:hAnsi="Arial Narrow" w:cs="Times New Roman"/>
                <w:sz w:val="20"/>
                <w:szCs w:val="20"/>
              </w:rPr>
              <w:t xml:space="preserve"> de pulso; relógio; seleção de tipo de pacientes: </w:t>
            </w:r>
            <w:proofErr w:type="spellStart"/>
            <w:r w:rsidRPr="00D51D91">
              <w:rPr>
                <w:rFonts w:ascii="Arial Narrow" w:hAnsi="Arial Narrow" w:cs="Times New Roman"/>
                <w:sz w:val="20"/>
                <w:szCs w:val="20"/>
              </w:rPr>
              <w:t>adu</w:t>
            </w:r>
            <w:proofErr w:type="spellEnd"/>
            <w:r w:rsidRPr="00D51D91">
              <w:rPr>
                <w:rFonts w:ascii="Arial Narrow" w:hAnsi="Arial Narrow" w:cs="Times New Roman"/>
                <w:sz w:val="20"/>
                <w:szCs w:val="20"/>
              </w:rPr>
              <w:t xml:space="preserve"> - adulto/pediátrico; </w:t>
            </w:r>
            <w:proofErr w:type="spellStart"/>
            <w:r w:rsidRPr="00D51D91">
              <w:rPr>
                <w:rFonts w:ascii="Arial Narrow" w:hAnsi="Arial Narrow" w:cs="Times New Roman"/>
                <w:sz w:val="20"/>
                <w:szCs w:val="20"/>
              </w:rPr>
              <w:t>neo</w:t>
            </w:r>
            <w:proofErr w:type="spellEnd"/>
            <w:r w:rsidRPr="00D51D91">
              <w:rPr>
                <w:rFonts w:ascii="Arial Narrow" w:hAnsi="Arial Narrow" w:cs="Times New Roman"/>
                <w:sz w:val="20"/>
                <w:szCs w:val="20"/>
              </w:rPr>
              <w:t xml:space="preserve"> - neonatal; desligamento automático para economia de energia após 10 minutos ociosos; possui gráfico e tabela de tendência de spo2 e </w:t>
            </w:r>
            <w:proofErr w:type="spellStart"/>
            <w:r w:rsidRPr="00D51D91">
              <w:rPr>
                <w:rFonts w:ascii="Arial Narrow" w:hAnsi="Arial Narrow" w:cs="Times New Roman"/>
                <w:sz w:val="20"/>
                <w:szCs w:val="20"/>
              </w:rPr>
              <w:t>fp</w:t>
            </w:r>
            <w:proofErr w:type="spellEnd"/>
            <w:r w:rsidRPr="00D51D91">
              <w:rPr>
                <w:rFonts w:ascii="Arial Narrow" w:hAnsi="Arial Narrow" w:cs="Times New Roman"/>
                <w:sz w:val="20"/>
                <w:szCs w:val="20"/>
              </w:rPr>
              <w:t xml:space="preserve">; capacidade de armazenamento de até 100 pacientes e 300hs de dados; alarme visual e sonoro com ajuste de tom e ajuste de máximo e mínimo para todos parâmetros; classificação de alarmes: nível alto; nível médio; ajuste do volume de tom de pulso: 5 níveis sensibilidade: baixa, </w:t>
            </w:r>
            <w:proofErr w:type="spellStart"/>
            <w:r w:rsidRPr="00D51D91">
              <w:rPr>
                <w:rFonts w:ascii="Arial Narrow" w:hAnsi="Arial Narrow" w:cs="Times New Roman"/>
                <w:sz w:val="20"/>
                <w:szCs w:val="20"/>
              </w:rPr>
              <w:t>med</w:t>
            </w:r>
            <w:proofErr w:type="spellEnd"/>
            <w:r w:rsidRPr="00D51D91">
              <w:rPr>
                <w:rFonts w:ascii="Arial Narrow" w:hAnsi="Arial Narrow" w:cs="Times New Roman"/>
                <w:sz w:val="20"/>
                <w:szCs w:val="20"/>
              </w:rPr>
              <w:t>, alta; possibilidade de alimentação com 4 pilhas "aa" com tempo típico de operação 48hs; peso aproximado: 165g modos de operação: forma de onda; numérico; indicadores: sensor desconectado e solto; status da bateria; sinal fraco; exibe a amplitude de pulso (índice de perfusão); memória insuficiente; alarme desligado; armazenamento de dados; identificação do paciente; tipo de paciente; spo2 faixa de medida: 0 a 100%. Faixa de alarme: 0 a 100%. Resolução: 1%. Exatidão ou precisão:70 a 100%: ±2% (adulto e pediátrico), ±3% (neonato). Tempo de resposta: 1 segundo frequência de pulso (</w:t>
            </w:r>
            <w:proofErr w:type="spellStart"/>
            <w:r w:rsidRPr="00D51D91">
              <w:rPr>
                <w:rFonts w:ascii="Arial Narrow" w:hAnsi="Arial Narrow" w:cs="Times New Roman"/>
                <w:sz w:val="20"/>
                <w:szCs w:val="20"/>
              </w:rPr>
              <w:t>fp</w:t>
            </w:r>
            <w:proofErr w:type="spellEnd"/>
            <w:r w:rsidRPr="00D51D91">
              <w:rPr>
                <w:rFonts w:ascii="Arial Narrow" w:hAnsi="Arial Narrow" w:cs="Times New Roman"/>
                <w:sz w:val="20"/>
                <w:szCs w:val="20"/>
              </w:rPr>
              <w:t xml:space="preserve">) faixa de medida: 25 a 300 </w:t>
            </w:r>
            <w:proofErr w:type="spellStart"/>
            <w:r w:rsidRPr="00D51D91">
              <w:rPr>
                <w:rFonts w:ascii="Arial Narrow" w:hAnsi="Arial Narrow" w:cs="Times New Roman"/>
                <w:sz w:val="20"/>
                <w:szCs w:val="20"/>
              </w:rPr>
              <w:t>bpm</w:t>
            </w:r>
            <w:proofErr w:type="spellEnd"/>
            <w:r w:rsidRPr="00D51D91">
              <w:rPr>
                <w:rFonts w:ascii="Arial Narrow" w:hAnsi="Arial Narrow" w:cs="Times New Roman"/>
                <w:sz w:val="20"/>
                <w:szCs w:val="20"/>
              </w:rPr>
              <w:t xml:space="preserve">. Faixa de alarme: 0 a 300 </w:t>
            </w:r>
            <w:proofErr w:type="spellStart"/>
            <w:r w:rsidRPr="00D51D91">
              <w:rPr>
                <w:rFonts w:ascii="Arial Narrow" w:hAnsi="Arial Narrow" w:cs="Times New Roman"/>
                <w:sz w:val="20"/>
                <w:szCs w:val="20"/>
              </w:rPr>
              <w:t>bpm</w:t>
            </w:r>
            <w:proofErr w:type="spellEnd"/>
            <w:r w:rsidRPr="00D51D91">
              <w:rPr>
                <w:rFonts w:ascii="Arial Narrow" w:hAnsi="Arial Narrow" w:cs="Times New Roman"/>
                <w:sz w:val="20"/>
                <w:szCs w:val="20"/>
              </w:rPr>
              <w:t xml:space="preserve"> resolução: 1 </w:t>
            </w:r>
            <w:proofErr w:type="spellStart"/>
            <w:r w:rsidRPr="00D51D91">
              <w:rPr>
                <w:rFonts w:ascii="Arial Narrow" w:hAnsi="Arial Narrow" w:cs="Times New Roman"/>
                <w:sz w:val="20"/>
                <w:szCs w:val="20"/>
              </w:rPr>
              <w:t>bpm</w:t>
            </w:r>
            <w:proofErr w:type="spellEnd"/>
            <w:r w:rsidRPr="00D51D91">
              <w:rPr>
                <w:rFonts w:ascii="Arial Narrow" w:hAnsi="Arial Narrow" w:cs="Times New Roman"/>
                <w:sz w:val="20"/>
                <w:szCs w:val="20"/>
              </w:rPr>
              <w:t xml:space="preserve">. Exatidão ou precisão: ±2 </w:t>
            </w:r>
            <w:proofErr w:type="spellStart"/>
            <w:r w:rsidRPr="00D51D91">
              <w:rPr>
                <w:rFonts w:ascii="Arial Narrow" w:hAnsi="Arial Narrow" w:cs="Times New Roman"/>
                <w:sz w:val="20"/>
                <w:szCs w:val="20"/>
              </w:rPr>
              <w:t>bpm</w:t>
            </w:r>
            <w:proofErr w:type="spellEnd"/>
            <w:r w:rsidRPr="00D51D91">
              <w:rPr>
                <w:rFonts w:ascii="Arial Narrow" w:hAnsi="Arial Narrow" w:cs="Times New Roman"/>
                <w:sz w:val="20"/>
                <w:szCs w:val="20"/>
              </w:rPr>
              <w:t xml:space="preserve"> tempo de resposta: 1 segundo acessórios: 01 (um) sensor reutilizável spo2 tipo clip adulto; 01 (uma) bolsa para transporte; 01 (um) manual do usuário português.</w:t>
            </w:r>
          </w:p>
        </w:tc>
        <w:tc>
          <w:tcPr>
            <w:tcW w:w="837" w:type="dxa"/>
            <w:shd w:val="clear" w:color="auto" w:fill="auto"/>
            <w:vAlign w:val="center"/>
            <w:hideMark/>
          </w:tcPr>
          <w:p w14:paraId="6261881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lastRenderedPageBreak/>
              <w:t>441991</w:t>
            </w:r>
          </w:p>
        </w:tc>
        <w:tc>
          <w:tcPr>
            <w:tcW w:w="1254" w:type="dxa"/>
            <w:shd w:val="clear" w:color="auto" w:fill="auto"/>
            <w:vAlign w:val="center"/>
            <w:hideMark/>
          </w:tcPr>
          <w:p w14:paraId="52AFB0E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2.042,67 </w:t>
            </w:r>
          </w:p>
        </w:tc>
        <w:tc>
          <w:tcPr>
            <w:tcW w:w="1254" w:type="dxa"/>
            <w:shd w:val="clear" w:color="auto" w:fill="auto"/>
            <w:vAlign w:val="center"/>
            <w:hideMark/>
          </w:tcPr>
          <w:p w14:paraId="39235F9F"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4.085,33 </w:t>
            </w:r>
          </w:p>
        </w:tc>
      </w:tr>
      <w:tr w:rsidR="008E0233" w:rsidRPr="00D51D91" w14:paraId="5692630F" w14:textId="77777777" w:rsidTr="003B67B3">
        <w:trPr>
          <w:trHeight w:val="1785"/>
        </w:trPr>
        <w:tc>
          <w:tcPr>
            <w:tcW w:w="542" w:type="dxa"/>
            <w:shd w:val="clear" w:color="auto" w:fill="auto"/>
            <w:vAlign w:val="center"/>
            <w:hideMark/>
          </w:tcPr>
          <w:p w14:paraId="42108C82"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43</w:t>
            </w:r>
          </w:p>
        </w:tc>
        <w:tc>
          <w:tcPr>
            <w:tcW w:w="731" w:type="dxa"/>
            <w:shd w:val="clear" w:color="auto" w:fill="auto"/>
            <w:vAlign w:val="center"/>
            <w:hideMark/>
          </w:tcPr>
          <w:p w14:paraId="0FEB312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4CC90AB8"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7AD0A1C"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Arial"/>
                <w:sz w:val="20"/>
                <w:szCs w:val="20"/>
              </w:rPr>
              <w:t xml:space="preserve">Pen Drive USB 3.1 32GB Especificações: Capacidade: 32GB; Velocidade: 110MB/s para leitura, 15MB/s para gravação; Dimensões: 44,9 x 20 x 9,2 mm; Temperatura de Operação: 0°C a 60°C; Temperatura de Armazenamento: -20°C a 85°C; Compatibilidade: Windows® 10, Windows 8.1, Windows 8, Windows 7 (SP1), Windows Vista® (SP2), Mac OS X v.10.8.x ou superior, Linux v.2.6.x ou superior, Chrome OS Informações adicionais: Design compacto, leve e sem tampa; Estrutura de metal, disponível em várias cores de acordo com a capacidade; USB 3.1 </w:t>
            </w:r>
            <w:proofErr w:type="spellStart"/>
            <w:r w:rsidRPr="00D51D91">
              <w:rPr>
                <w:rFonts w:ascii="Arial Narrow" w:hAnsi="Arial Narrow" w:cs="Arial"/>
                <w:sz w:val="20"/>
                <w:szCs w:val="20"/>
              </w:rPr>
              <w:t>Ger</w:t>
            </w:r>
            <w:proofErr w:type="spellEnd"/>
            <w:r w:rsidRPr="00D51D91">
              <w:rPr>
                <w:rFonts w:ascii="Arial Narrow" w:hAnsi="Arial Narrow" w:cs="Arial"/>
                <w:sz w:val="20"/>
                <w:szCs w:val="20"/>
              </w:rPr>
              <w:t xml:space="preserve"> 1 (USB 3.0)3 de rápido2 desempenho Conteúdo da embalagem: 01 Pen Drive  Garantia: 12 meses de garantia Peso: 25 gramas (bruto com embalagem)</w:t>
            </w:r>
          </w:p>
        </w:tc>
        <w:tc>
          <w:tcPr>
            <w:tcW w:w="837" w:type="dxa"/>
            <w:shd w:val="clear" w:color="auto" w:fill="auto"/>
            <w:vAlign w:val="center"/>
            <w:hideMark/>
          </w:tcPr>
          <w:p w14:paraId="2469C92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lang w:val="en-US"/>
              </w:rPr>
              <w:t>454460</w:t>
            </w:r>
          </w:p>
        </w:tc>
        <w:tc>
          <w:tcPr>
            <w:tcW w:w="1254" w:type="dxa"/>
            <w:shd w:val="clear" w:color="auto" w:fill="auto"/>
            <w:vAlign w:val="center"/>
            <w:hideMark/>
          </w:tcPr>
          <w:p w14:paraId="09560BF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29,40 </w:t>
            </w:r>
          </w:p>
        </w:tc>
        <w:tc>
          <w:tcPr>
            <w:tcW w:w="1254" w:type="dxa"/>
            <w:shd w:val="clear" w:color="auto" w:fill="auto"/>
            <w:vAlign w:val="center"/>
            <w:hideMark/>
          </w:tcPr>
          <w:p w14:paraId="451520A6"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117,60 </w:t>
            </w:r>
          </w:p>
        </w:tc>
      </w:tr>
      <w:tr w:rsidR="008E0233" w:rsidRPr="00D51D91" w14:paraId="07C9200B" w14:textId="77777777" w:rsidTr="003B67B3">
        <w:trPr>
          <w:trHeight w:val="708"/>
        </w:trPr>
        <w:tc>
          <w:tcPr>
            <w:tcW w:w="542" w:type="dxa"/>
            <w:shd w:val="clear" w:color="auto" w:fill="auto"/>
            <w:vAlign w:val="center"/>
            <w:hideMark/>
          </w:tcPr>
          <w:p w14:paraId="48EF1FB9"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44</w:t>
            </w:r>
          </w:p>
        </w:tc>
        <w:tc>
          <w:tcPr>
            <w:tcW w:w="731" w:type="dxa"/>
            <w:shd w:val="clear" w:color="auto" w:fill="auto"/>
            <w:vAlign w:val="center"/>
            <w:hideMark/>
          </w:tcPr>
          <w:p w14:paraId="18A0DDEB"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50</w:t>
            </w:r>
          </w:p>
        </w:tc>
        <w:tc>
          <w:tcPr>
            <w:tcW w:w="779" w:type="dxa"/>
            <w:shd w:val="clear" w:color="auto" w:fill="auto"/>
            <w:vAlign w:val="center"/>
            <w:hideMark/>
          </w:tcPr>
          <w:p w14:paraId="6E6E2E7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3F8E6D2"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Persiana vertical bege - </w:t>
            </w:r>
            <w:proofErr w:type="spellStart"/>
            <w:r w:rsidRPr="00D51D91">
              <w:rPr>
                <w:rFonts w:ascii="Arial Narrow" w:hAnsi="Arial Narrow" w:cs="Times New Roman"/>
                <w:sz w:val="20"/>
                <w:szCs w:val="20"/>
              </w:rPr>
              <w:t>pvc</w:t>
            </w:r>
            <w:proofErr w:type="spellEnd"/>
            <w:r w:rsidRPr="00D51D91">
              <w:rPr>
                <w:rFonts w:ascii="Arial Narrow" w:hAnsi="Arial Narrow" w:cs="Times New Roman"/>
                <w:sz w:val="20"/>
                <w:szCs w:val="20"/>
              </w:rPr>
              <w:t xml:space="preserve">. Medindo espessura: 10cm x 2,00 </w:t>
            </w:r>
            <w:proofErr w:type="gramStart"/>
            <w:r w:rsidRPr="00D51D91">
              <w:rPr>
                <w:rFonts w:ascii="Arial Narrow" w:hAnsi="Arial Narrow" w:cs="Times New Roman"/>
                <w:sz w:val="20"/>
                <w:szCs w:val="20"/>
              </w:rPr>
              <w:t>x</w:t>
            </w:r>
            <w:proofErr w:type="gramEnd"/>
            <w:r w:rsidRPr="00D51D91">
              <w:rPr>
                <w:rFonts w:ascii="Arial Narrow" w:hAnsi="Arial Narrow" w:cs="Times New Roman"/>
                <w:sz w:val="20"/>
                <w:szCs w:val="20"/>
              </w:rPr>
              <w:t xml:space="preserve"> 1,80 metros. Material: suporte em alumínio, lâminas totalmente em </w:t>
            </w:r>
            <w:proofErr w:type="spellStart"/>
            <w:r w:rsidRPr="00D51D91">
              <w:rPr>
                <w:rFonts w:ascii="Arial Narrow" w:hAnsi="Arial Narrow" w:cs="Times New Roman"/>
                <w:sz w:val="20"/>
                <w:szCs w:val="20"/>
              </w:rPr>
              <w:t>pvc</w:t>
            </w:r>
            <w:proofErr w:type="spellEnd"/>
            <w:r w:rsidRPr="00D51D91">
              <w:rPr>
                <w:rFonts w:ascii="Arial Narrow" w:hAnsi="Arial Narrow" w:cs="Times New Roman"/>
                <w:sz w:val="20"/>
                <w:szCs w:val="20"/>
              </w:rPr>
              <w:t>. Possibilita visibilidade do exterior/interior e controle solar. Acompanha suportes, manual de instalação, buchas e parafusos de fixação. 2 comandos (cordinhas). Abre/fecha a persiana e regula o angulo das lâminas. Laminas (tiras), suportes de fixação para parede/teto, conteúdo da embalagem: guia de instalação, parafusos e buchas. Garantia: 1 ano</w:t>
            </w:r>
          </w:p>
        </w:tc>
        <w:tc>
          <w:tcPr>
            <w:tcW w:w="837" w:type="dxa"/>
            <w:shd w:val="clear" w:color="auto" w:fill="auto"/>
            <w:vAlign w:val="center"/>
            <w:hideMark/>
          </w:tcPr>
          <w:p w14:paraId="4EBBAF46"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289712</w:t>
            </w:r>
          </w:p>
        </w:tc>
        <w:tc>
          <w:tcPr>
            <w:tcW w:w="1254" w:type="dxa"/>
            <w:shd w:val="clear" w:color="auto" w:fill="auto"/>
            <w:vAlign w:val="center"/>
            <w:hideMark/>
          </w:tcPr>
          <w:p w14:paraId="113FF7F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386,60 </w:t>
            </w:r>
          </w:p>
        </w:tc>
        <w:tc>
          <w:tcPr>
            <w:tcW w:w="1254" w:type="dxa"/>
            <w:shd w:val="clear" w:color="auto" w:fill="auto"/>
            <w:vAlign w:val="center"/>
            <w:hideMark/>
          </w:tcPr>
          <w:p w14:paraId="5E193312"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19.330,00 </w:t>
            </w:r>
          </w:p>
        </w:tc>
      </w:tr>
      <w:tr w:rsidR="008E0233" w:rsidRPr="00D51D91" w14:paraId="7B2CEA4C" w14:textId="77777777" w:rsidTr="00D9186C">
        <w:trPr>
          <w:trHeight w:val="977"/>
        </w:trPr>
        <w:tc>
          <w:tcPr>
            <w:tcW w:w="542" w:type="dxa"/>
            <w:shd w:val="clear" w:color="auto" w:fill="auto"/>
            <w:vAlign w:val="center"/>
            <w:hideMark/>
          </w:tcPr>
          <w:p w14:paraId="49DF0C0E"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45</w:t>
            </w:r>
          </w:p>
        </w:tc>
        <w:tc>
          <w:tcPr>
            <w:tcW w:w="731" w:type="dxa"/>
            <w:shd w:val="clear" w:color="auto" w:fill="auto"/>
            <w:vAlign w:val="center"/>
            <w:hideMark/>
          </w:tcPr>
          <w:p w14:paraId="0CDE488F"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w:t>
            </w:r>
          </w:p>
        </w:tc>
        <w:tc>
          <w:tcPr>
            <w:tcW w:w="779" w:type="dxa"/>
            <w:shd w:val="clear" w:color="auto" w:fill="auto"/>
            <w:vAlign w:val="center"/>
            <w:hideMark/>
          </w:tcPr>
          <w:p w14:paraId="469256C3"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717553F"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Placa de Captura Design Mini Recorder de slot </w:t>
            </w:r>
            <w:proofErr w:type="spellStart"/>
            <w:r w:rsidRPr="00D51D91">
              <w:rPr>
                <w:rFonts w:ascii="Arial Narrow" w:hAnsi="Arial Narrow" w:cs="Times New Roman"/>
                <w:sz w:val="20"/>
                <w:szCs w:val="20"/>
              </w:rPr>
              <w:t>PCIe</w:t>
            </w:r>
            <w:proofErr w:type="spellEnd"/>
            <w:r w:rsidRPr="00D51D91">
              <w:rPr>
                <w:rFonts w:ascii="Arial Narrow" w:hAnsi="Arial Narrow" w:cs="Times New Roman"/>
                <w:sz w:val="20"/>
                <w:szCs w:val="20"/>
              </w:rPr>
              <w:t xml:space="preserve"> com entradas SDI e HDMI para capturar vídeo de 10 bits não-comprimido. Cartão alterna automaticamente entre SD e HD, para que seja possível lidar com todos os formatos de vídeo comuns. Entradas de Vídeo comutável SD / HD de 10 bits SDI com áudio integrado SD de 16 canais HD / 8 canais Vídeo HDMI </w:t>
            </w:r>
            <w:r w:rsidRPr="00D51D91">
              <w:rPr>
                <w:rFonts w:ascii="Arial Narrow" w:hAnsi="Arial Narrow" w:cs="Times New Roman"/>
                <w:sz w:val="20"/>
                <w:szCs w:val="20"/>
              </w:rPr>
              <w:lastRenderedPageBreak/>
              <w:t xml:space="preserve">tipo A com áudio de 8 canais incorporado em SD e HD Placa PCI Express de 1 pista. Compatível com slots PCI Express de 4, 8 e 16 vias no Mac OS X, Windows e Linux. </w:t>
            </w:r>
            <w:proofErr w:type="spellStart"/>
            <w:r w:rsidRPr="00D51D91">
              <w:rPr>
                <w:rFonts w:ascii="Arial Narrow" w:hAnsi="Arial Narrow" w:cs="Times New Roman"/>
                <w:sz w:val="20"/>
                <w:szCs w:val="20"/>
              </w:rPr>
              <w:t>Codecs</w:t>
            </w:r>
            <w:proofErr w:type="spellEnd"/>
            <w:r w:rsidRPr="00D51D91">
              <w:rPr>
                <w:rFonts w:ascii="Arial Narrow" w:hAnsi="Arial Narrow" w:cs="Times New Roman"/>
                <w:sz w:val="20"/>
                <w:szCs w:val="20"/>
              </w:rPr>
              <w:t xml:space="preserve"> suportados AVC-</w:t>
            </w:r>
            <w:proofErr w:type="spellStart"/>
            <w:r w:rsidRPr="00D51D91">
              <w:rPr>
                <w:rFonts w:ascii="Arial Narrow" w:hAnsi="Arial Narrow" w:cs="Times New Roman"/>
                <w:sz w:val="20"/>
                <w:szCs w:val="20"/>
              </w:rPr>
              <w:t>Intra</w:t>
            </w:r>
            <w:proofErr w:type="spellEnd"/>
            <w:r w:rsidRPr="00D51D91">
              <w:rPr>
                <w:rFonts w:ascii="Arial Narrow" w:hAnsi="Arial Narrow" w:cs="Times New Roman"/>
                <w:sz w:val="20"/>
                <w:szCs w:val="20"/>
              </w:rPr>
              <w:t xml:space="preserve">, AVCHD, Canon XF MPEG2, SLR Digital, DV-NTSC, DV-PAL, DVCPRO50, DPX, HDV, XDCAM EX, XDCAM HD, XDCAM HD422, Apple </w:t>
            </w:r>
            <w:proofErr w:type="spellStart"/>
            <w:r w:rsidRPr="00D51D91">
              <w:rPr>
                <w:rFonts w:ascii="Arial Narrow" w:hAnsi="Arial Narrow" w:cs="Times New Roman"/>
                <w:sz w:val="20"/>
                <w:szCs w:val="20"/>
              </w:rPr>
              <w:t>ProRes</w:t>
            </w:r>
            <w:proofErr w:type="spellEnd"/>
            <w:r w:rsidRPr="00D51D91">
              <w:rPr>
                <w:rFonts w:ascii="Arial Narrow" w:hAnsi="Arial Narrow" w:cs="Times New Roman"/>
                <w:sz w:val="20"/>
                <w:szCs w:val="20"/>
              </w:rPr>
              <w:t xml:space="preserve"> 4444, Apple </w:t>
            </w:r>
            <w:proofErr w:type="spellStart"/>
            <w:r w:rsidRPr="00D51D91">
              <w:rPr>
                <w:rFonts w:ascii="Arial Narrow" w:hAnsi="Arial Narrow" w:cs="Times New Roman"/>
                <w:sz w:val="20"/>
                <w:szCs w:val="20"/>
              </w:rPr>
              <w:t>ProRes</w:t>
            </w:r>
            <w:proofErr w:type="spellEnd"/>
            <w:r w:rsidRPr="00D51D91">
              <w:rPr>
                <w:rFonts w:ascii="Arial Narrow" w:hAnsi="Arial Narrow" w:cs="Times New Roman"/>
                <w:sz w:val="20"/>
                <w:szCs w:val="20"/>
              </w:rPr>
              <w:t xml:space="preserve"> 422 (HQ), Apple </w:t>
            </w:r>
            <w:proofErr w:type="spellStart"/>
            <w:r w:rsidRPr="00D51D91">
              <w:rPr>
                <w:rFonts w:ascii="Arial Narrow" w:hAnsi="Arial Narrow" w:cs="Times New Roman"/>
                <w:sz w:val="20"/>
                <w:szCs w:val="20"/>
              </w:rPr>
              <w:t>ProRes</w:t>
            </w:r>
            <w:proofErr w:type="spellEnd"/>
            <w:r w:rsidRPr="00D51D91">
              <w:rPr>
                <w:rFonts w:ascii="Arial Narrow" w:hAnsi="Arial Narrow" w:cs="Times New Roman"/>
                <w:sz w:val="20"/>
                <w:szCs w:val="20"/>
              </w:rPr>
              <w:t xml:space="preserve"> 422, Apple </w:t>
            </w:r>
            <w:proofErr w:type="spellStart"/>
            <w:r w:rsidRPr="00D51D91">
              <w:rPr>
                <w:rFonts w:ascii="Arial Narrow" w:hAnsi="Arial Narrow" w:cs="Times New Roman"/>
                <w:sz w:val="20"/>
                <w:szCs w:val="20"/>
              </w:rPr>
              <w:t>ProRes</w:t>
            </w:r>
            <w:proofErr w:type="spellEnd"/>
            <w:r w:rsidRPr="00D51D91">
              <w:rPr>
                <w:rFonts w:ascii="Arial Narrow" w:hAnsi="Arial Narrow" w:cs="Times New Roman"/>
                <w:sz w:val="20"/>
                <w:szCs w:val="20"/>
              </w:rPr>
              <w:t xml:space="preserve"> (LT), Apple </w:t>
            </w:r>
            <w:proofErr w:type="spellStart"/>
            <w:r w:rsidRPr="00D51D91">
              <w:rPr>
                <w:rFonts w:ascii="Arial Narrow" w:hAnsi="Arial Narrow" w:cs="Times New Roman"/>
                <w:sz w:val="20"/>
                <w:szCs w:val="20"/>
              </w:rPr>
              <w:t>ProRes</w:t>
            </w:r>
            <w:proofErr w:type="spellEnd"/>
            <w:r w:rsidRPr="00D51D91">
              <w:rPr>
                <w:rFonts w:ascii="Arial Narrow" w:hAnsi="Arial Narrow" w:cs="Times New Roman"/>
                <w:sz w:val="20"/>
                <w:szCs w:val="20"/>
              </w:rPr>
              <w:t xml:space="preserve"> 422 (Proxy), sem compressão 8 bits 4: 2: 2, sem compressão 10-bit 4: 2: 2 Atualização interna de software. Firmware embutido no driver de software. Carregado no início do sistema ou via software atualizador.</w:t>
            </w:r>
          </w:p>
        </w:tc>
        <w:tc>
          <w:tcPr>
            <w:tcW w:w="837" w:type="dxa"/>
            <w:shd w:val="clear" w:color="auto" w:fill="auto"/>
            <w:vAlign w:val="center"/>
            <w:hideMark/>
          </w:tcPr>
          <w:p w14:paraId="552E4CF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lastRenderedPageBreak/>
              <w:t>150036</w:t>
            </w:r>
          </w:p>
        </w:tc>
        <w:tc>
          <w:tcPr>
            <w:tcW w:w="1254" w:type="dxa"/>
            <w:shd w:val="clear" w:color="auto" w:fill="auto"/>
            <w:vAlign w:val="center"/>
            <w:hideMark/>
          </w:tcPr>
          <w:p w14:paraId="6C4C96E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1.557,82 </w:t>
            </w:r>
          </w:p>
        </w:tc>
        <w:tc>
          <w:tcPr>
            <w:tcW w:w="1254" w:type="dxa"/>
            <w:shd w:val="clear" w:color="auto" w:fill="auto"/>
            <w:vAlign w:val="center"/>
            <w:hideMark/>
          </w:tcPr>
          <w:p w14:paraId="5145BB3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4.673,46 </w:t>
            </w:r>
          </w:p>
        </w:tc>
      </w:tr>
      <w:tr w:rsidR="008E0233" w:rsidRPr="00D51D91" w14:paraId="3B5D0103" w14:textId="77777777" w:rsidTr="003B67B3">
        <w:trPr>
          <w:trHeight w:val="765"/>
        </w:trPr>
        <w:tc>
          <w:tcPr>
            <w:tcW w:w="542" w:type="dxa"/>
            <w:shd w:val="clear" w:color="auto" w:fill="auto"/>
            <w:vAlign w:val="center"/>
            <w:hideMark/>
          </w:tcPr>
          <w:p w14:paraId="05256F55"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lastRenderedPageBreak/>
              <w:t>46</w:t>
            </w:r>
          </w:p>
        </w:tc>
        <w:tc>
          <w:tcPr>
            <w:tcW w:w="731" w:type="dxa"/>
            <w:shd w:val="clear" w:color="auto" w:fill="auto"/>
            <w:vAlign w:val="center"/>
            <w:hideMark/>
          </w:tcPr>
          <w:p w14:paraId="082CBDF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w:t>
            </w:r>
          </w:p>
        </w:tc>
        <w:tc>
          <w:tcPr>
            <w:tcW w:w="779" w:type="dxa"/>
            <w:shd w:val="clear" w:color="auto" w:fill="auto"/>
            <w:vAlign w:val="center"/>
            <w:hideMark/>
          </w:tcPr>
          <w:p w14:paraId="3780550B"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514B5632" w14:textId="77777777" w:rsidR="008E0233" w:rsidRPr="00D51D91" w:rsidRDefault="008E0233" w:rsidP="00D9186C">
            <w:pPr>
              <w:jc w:val="both"/>
              <w:rPr>
                <w:rFonts w:ascii="Arial Narrow" w:hAnsi="Arial Narrow" w:cs="Times New Roman"/>
                <w:sz w:val="20"/>
                <w:szCs w:val="20"/>
                <w:lang w:val="en-US"/>
              </w:rPr>
            </w:pPr>
            <w:r w:rsidRPr="00D51D91">
              <w:rPr>
                <w:rFonts w:ascii="Arial Narrow" w:hAnsi="Arial Narrow" w:cs="Times New Roman"/>
                <w:sz w:val="20"/>
                <w:szCs w:val="20"/>
              </w:rPr>
              <w:t xml:space="preserve">Placa Rede Dual </w:t>
            </w:r>
            <w:proofErr w:type="spellStart"/>
            <w:r w:rsidRPr="00D51D91">
              <w:rPr>
                <w:rFonts w:ascii="Arial Narrow" w:hAnsi="Arial Narrow" w:cs="Times New Roman"/>
                <w:sz w:val="20"/>
                <w:szCs w:val="20"/>
              </w:rPr>
              <w:t>Port</w:t>
            </w:r>
            <w:proofErr w:type="spellEnd"/>
            <w:r w:rsidRPr="00D51D91">
              <w:rPr>
                <w:rFonts w:ascii="Arial Narrow" w:hAnsi="Arial Narrow" w:cs="Times New Roman"/>
                <w:sz w:val="20"/>
                <w:szCs w:val="20"/>
              </w:rPr>
              <w:t xml:space="preserve"> 10Gb SFP+ p/</w:t>
            </w:r>
            <w:proofErr w:type="gramStart"/>
            <w:r w:rsidRPr="00D51D91">
              <w:rPr>
                <w:rFonts w:ascii="Arial Narrow" w:hAnsi="Arial Narrow" w:cs="Times New Roman"/>
                <w:sz w:val="20"/>
                <w:szCs w:val="20"/>
              </w:rPr>
              <w:t>n</w:t>
            </w:r>
            <w:proofErr w:type="gramEnd"/>
            <w:r w:rsidRPr="00D51D91">
              <w:rPr>
                <w:rFonts w:ascii="Arial Narrow" w:hAnsi="Arial Narrow" w:cs="Times New Roman"/>
                <w:sz w:val="20"/>
                <w:szCs w:val="20"/>
              </w:rPr>
              <w:t xml:space="preserve"> Padrão Ethernet, 02 portas tipo SFP+ Velocidade das Portas: 10Gb/s Interface: </w:t>
            </w:r>
            <w:proofErr w:type="spellStart"/>
            <w:r w:rsidRPr="00D51D91">
              <w:rPr>
                <w:rFonts w:ascii="Arial Narrow" w:hAnsi="Arial Narrow" w:cs="Times New Roman"/>
                <w:sz w:val="20"/>
                <w:szCs w:val="20"/>
              </w:rPr>
              <w:t>PCIe</w:t>
            </w:r>
            <w:proofErr w:type="spellEnd"/>
            <w:r w:rsidRPr="00D51D91">
              <w:rPr>
                <w:rFonts w:ascii="Arial Narrow" w:hAnsi="Arial Narrow" w:cs="Times New Roman"/>
                <w:sz w:val="20"/>
                <w:szCs w:val="20"/>
              </w:rPr>
              <w:t xml:space="preserve"> 2.0x4 Controladora/Chipset: Intel 82599 Tipo de Perfil: Alto/Baixo. </w:t>
            </w:r>
            <w:proofErr w:type="spellStart"/>
            <w:r w:rsidRPr="00D51D91">
              <w:rPr>
                <w:rFonts w:ascii="Arial Narrow" w:hAnsi="Arial Narrow" w:cs="Times New Roman"/>
                <w:sz w:val="20"/>
                <w:szCs w:val="20"/>
                <w:lang w:val="en-US"/>
              </w:rPr>
              <w:t>Recursos</w:t>
            </w:r>
            <w:proofErr w:type="spellEnd"/>
            <w:r w:rsidRPr="00D51D91">
              <w:rPr>
                <w:rFonts w:ascii="Arial Narrow" w:hAnsi="Arial Narrow" w:cs="Times New Roman"/>
                <w:sz w:val="20"/>
                <w:szCs w:val="20"/>
                <w:lang w:val="en-US"/>
              </w:rPr>
              <w:t xml:space="preserve">: Intel Direct Cache Access; MSI-X Support; </w:t>
            </w:r>
            <w:proofErr w:type="spellStart"/>
            <w:r w:rsidRPr="00D51D91">
              <w:rPr>
                <w:rFonts w:ascii="Arial Narrow" w:hAnsi="Arial Narrow" w:cs="Times New Roman"/>
                <w:sz w:val="20"/>
                <w:szCs w:val="20"/>
                <w:lang w:val="en-US"/>
              </w:rPr>
              <w:t>IPSec</w:t>
            </w:r>
            <w:proofErr w:type="spellEnd"/>
            <w:r w:rsidRPr="00D51D91">
              <w:rPr>
                <w:rFonts w:ascii="Arial Narrow" w:hAnsi="Arial Narrow" w:cs="Times New Roman"/>
                <w:sz w:val="20"/>
                <w:szCs w:val="20"/>
                <w:lang w:val="en-US"/>
              </w:rPr>
              <w:t xml:space="preserve"> Offload; Next Generation </w:t>
            </w:r>
            <w:proofErr w:type="spellStart"/>
            <w:r w:rsidRPr="00D51D91">
              <w:rPr>
                <w:rFonts w:ascii="Arial Narrow" w:hAnsi="Arial Narrow" w:cs="Times New Roman"/>
                <w:sz w:val="20"/>
                <w:szCs w:val="20"/>
                <w:lang w:val="en-US"/>
              </w:rPr>
              <w:t>VMDq</w:t>
            </w:r>
            <w:proofErr w:type="spellEnd"/>
            <w:r w:rsidRPr="00D51D91">
              <w:rPr>
                <w:rFonts w:ascii="Arial Narrow" w:hAnsi="Arial Narrow" w:cs="Times New Roman"/>
                <w:sz w:val="20"/>
                <w:szCs w:val="20"/>
                <w:lang w:val="en-US"/>
              </w:rPr>
              <w:t>; SR-IOV.</w:t>
            </w:r>
          </w:p>
        </w:tc>
        <w:tc>
          <w:tcPr>
            <w:tcW w:w="837" w:type="dxa"/>
            <w:shd w:val="clear" w:color="auto" w:fill="auto"/>
            <w:vAlign w:val="center"/>
            <w:hideMark/>
          </w:tcPr>
          <w:p w14:paraId="523695C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380920</w:t>
            </w:r>
          </w:p>
        </w:tc>
        <w:tc>
          <w:tcPr>
            <w:tcW w:w="1254" w:type="dxa"/>
            <w:shd w:val="clear" w:color="auto" w:fill="auto"/>
            <w:vAlign w:val="center"/>
            <w:hideMark/>
          </w:tcPr>
          <w:p w14:paraId="131CD66D"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849,67 </w:t>
            </w:r>
          </w:p>
        </w:tc>
        <w:tc>
          <w:tcPr>
            <w:tcW w:w="1254" w:type="dxa"/>
            <w:shd w:val="clear" w:color="auto" w:fill="auto"/>
            <w:vAlign w:val="center"/>
            <w:hideMark/>
          </w:tcPr>
          <w:p w14:paraId="545AD2FC"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3.398,67 </w:t>
            </w:r>
          </w:p>
        </w:tc>
      </w:tr>
      <w:tr w:rsidR="008E0233" w:rsidRPr="00D51D91" w14:paraId="7040EAD1" w14:textId="77777777" w:rsidTr="003B67B3">
        <w:trPr>
          <w:trHeight w:val="765"/>
        </w:trPr>
        <w:tc>
          <w:tcPr>
            <w:tcW w:w="542" w:type="dxa"/>
            <w:shd w:val="clear" w:color="auto" w:fill="auto"/>
            <w:vAlign w:val="center"/>
            <w:hideMark/>
          </w:tcPr>
          <w:p w14:paraId="79FCA667"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47</w:t>
            </w:r>
          </w:p>
        </w:tc>
        <w:tc>
          <w:tcPr>
            <w:tcW w:w="731" w:type="dxa"/>
            <w:shd w:val="clear" w:color="auto" w:fill="auto"/>
            <w:vAlign w:val="center"/>
            <w:hideMark/>
          </w:tcPr>
          <w:p w14:paraId="6C88C73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w:t>
            </w:r>
          </w:p>
        </w:tc>
        <w:tc>
          <w:tcPr>
            <w:tcW w:w="779" w:type="dxa"/>
            <w:shd w:val="clear" w:color="auto" w:fill="auto"/>
            <w:vAlign w:val="center"/>
            <w:hideMark/>
          </w:tcPr>
          <w:p w14:paraId="564F3DF4"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3908A3AA"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Poltrona reclinável, componentes: assento, encosto, apoio braços e pés madeira, características adicionais: três posições sentado, leitura e descanso, acabamento: estofado com espuma não deformável em </w:t>
            </w:r>
            <w:proofErr w:type="spellStart"/>
            <w:r w:rsidRPr="00D51D91">
              <w:rPr>
                <w:rFonts w:ascii="Arial Narrow" w:hAnsi="Arial Narrow" w:cs="Times New Roman"/>
                <w:sz w:val="20"/>
                <w:szCs w:val="20"/>
              </w:rPr>
              <w:t>corvin</w:t>
            </w:r>
            <w:proofErr w:type="spellEnd"/>
            <w:r w:rsidRPr="00D51D91">
              <w:rPr>
                <w:rFonts w:ascii="Arial Narrow" w:hAnsi="Arial Narrow" w:cs="Times New Roman"/>
                <w:sz w:val="20"/>
                <w:szCs w:val="20"/>
              </w:rPr>
              <w:t>, dimensões: larg. 1,00m, prof. 0,56m, comp. 1,11m, alt. 1,05m m, estrutura: madeira pinus </w:t>
            </w:r>
          </w:p>
        </w:tc>
        <w:tc>
          <w:tcPr>
            <w:tcW w:w="837" w:type="dxa"/>
            <w:shd w:val="clear" w:color="auto" w:fill="auto"/>
            <w:vAlign w:val="center"/>
            <w:hideMark/>
          </w:tcPr>
          <w:p w14:paraId="1B7B8B6C"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436443</w:t>
            </w:r>
          </w:p>
        </w:tc>
        <w:tc>
          <w:tcPr>
            <w:tcW w:w="1254" w:type="dxa"/>
            <w:shd w:val="clear" w:color="auto" w:fill="auto"/>
            <w:vAlign w:val="center"/>
            <w:hideMark/>
          </w:tcPr>
          <w:p w14:paraId="6DA07FD4"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1.186,60 </w:t>
            </w:r>
          </w:p>
        </w:tc>
        <w:tc>
          <w:tcPr>
            <w:tcW w:w="1254" w:type="dxa"/>
            <w:shd w:val="clear" w:color="auto" w:fill="auto"/>
            <w:vAlign w:val="center"/>
            <w:hideMark/>
          </w:tcPr>
          <w:p w14:paraId="4154E0C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2.373,20 </w:t>
            </w:r>
          </w:p>
        </w:tc>
      </w:tr>
      <w:tr w:rsidR="008E0233" w:rsidRPr="00D51D91" w14:paraId="3652B577" w14:textId="77777777" w:rsidTr="003B67B3">
        <w:trPr>
          <w:trHeight w:val="765"/>
        </w:trPr>
        <w:tc>
          <w:tcPr>
            <w:tcW w:w="542" w:type="dxa"/>
            <w:shd w:val="clear" w:color="auto" w:fill="auto"/>
            <w:vAlign w:val="center"/>
            <w:hideMark/>
          </w:tcPr>
          <w:p w14:paraId="057D45A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48</w:t>
            </w:r>
          </w:p>
        </w:tc>
        <w:tc>
          <w:tcPr>
            <w:tcW w:w="731" w:type="dxa"/>
            <w:shd w:val="clear" w:color="auto" w:fill="auto"/>
            <w:vAlign w:val="center"/>
            <w:hideMark/>
          </w:tcPr>
          <w:p w14:paraId="31E680C5"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72E6E2A0"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1E9104E5"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 xml:space="preserve">Projetor multimídia luminosidade 2.700, resolução nativa 800 </w:t>
            </w:r>
            <w:proofErr w:type="gramStart"/>
            <w:r w:rsidRPr="00D51D91">
              <w:rPr>
                <w:rFonts w:ascii="Arial Narrow" w:hAnsi="Arial Narrow" w:cs="Times New Roman"/>
                <w:sz w:val="20"/>
                <w:szCs w:val="20"/>
              </w:rPr>
              <w:t>x</w:t>
            </w:r>
            <w:proofErr w:type="gramEnd"/>
            <w:r w:rsidRPr="00D51D91">
              <w:rPr>
                <w:rFonts w:ascii="Arial Narrow" w:hAnsi="Arial Narrow" w:cs="Times New Roman"/>
                <w:sz w:val="20"/>
                <w:szCs w:val="20"/>
              </w:rPr>
              <w:t xml:space="preserve"> 600 pixels. Tecnologia 3 </w:t>
            </w:r>
            <w:proofErr w:type="spellStart"/>
            <w:r w:rsidRPr="00D51D91">
              <w:rPr>
                <w:rFonts w:ascii="Arial Narrow" w:hAnsi="Arial Narrow" w:cs="Times New Roman"/>
                <w:sz w:val="20"/>
                <w:szCs w:val="20"/>
              </w:rPr>
              <w:t>lcd</w:t>
            </w:r>
            <w:proofErr w:type="spellEnd"/>
            <w:r w:rsidRPr="00D51D91">
              <w:rPr>
                <w:rFonts w:ascii="Arial Narrow" w:hAnsi="Arial Narrow" w:cs="Times New Roman"/>
                <w:sz w:val="20"/>
                <w:szCs w:val="20"/>
              </w:rPr>
              <w:t xml:space="preserve">. Alto falante embutido, inclinação, liga automaticamente, suporte a </w:t>
            </w:r>
            <w:proofErr w:type="spellStart"/>
            <w:r w:rsidRPr="00D51D91">
              <w:rPr>
                <w:rFonts w:ascii="Arial Narrow" w:hAnsi="Arial Narrow" w:cs="Times New Roman"/>
                <w:sz w:val="20"/>
                <w:szCs w:val="20"/>
              </w:rPr>
              <w:t>wi-fi</w:t>
            </w:r>
            <w:proofErr w:type="spellEnd"/>
            <w:r w:rsidRPr="00D51D91">
              <w:rPr>
                <w:rFonts w:ascii="Arial Narrow" w:hAnsi="Arial Narrow" w:cs="Times New Roman"/>
                <w:sz w:val="20"/>
                <w:szCs w:val="20"/>
              </w:rPr>
              <w:t>. Altura 9 cm, largura 30 cm, profundidade 24 cm, peso líquido 2 quilogramas, tensão bivolt (110v/220v).</w:t>
            </w:r>
          </w:p>
        </w:tc>
        <w:tc>
          <w:tcPr>
            <w:tcW w:w="837" w:type="dxa"/>
            <w:shd w:val="clear" w:color="auto" w:fill="auto"/>
            <w:vAlign w:val="center"/>
            <w:hideMark/>
          </w:tcPr>
          <w:p w14:paraId="3C7586E7"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298370</w:t>
            </w:r>
          </w:p>
        </w:tc>
        <w:tc>
          <w:tcPr>
            <w:tcW w:w="1254" w:type="dxa"/>
            <w:shd w:val="clear" w:color="auto" w:fill="auto"/>
            <w:vAlign w:val="center"/>
            <w:hideMark/>
          </w:tcPr>
          <w:p w14:paraId="03C5313A"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1.851,94 </w:t>
            </w:r>
          </w:p>
        </w:tc>
        <w:tc>
          <w:tcPr>
            <w:tcW w:w="1254" w:type="dxa"/>
            <w:shd w:val="clear" w:color="auto" w:fill="auto"/>
            <w:vAlign w:val="center"/>
            <w:hideMark/>
          </w:tcPr>
          <w:p w14:paraId="3EFE215D"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1.851,94 </w:t>
            </w:r>
          </w:p>
        </w:tc>
      </w:tr>
      <w:tr w:rsidR="008E0233" w:rsidRPr="00D51D91" w14:paraId="007D893E" w14:textId="77777777" w:rsidTr="003B67B3">
        <w:trPr>
          <w:trHeight w:val="765"/>
        </w:trPr>
        <w:tc>
          <w:tcPr>
            <w:tcW w:w="542" w:type="dxa"/>
            <w:shd w:val="clear" w:color="auto" w:fill="auto"/>
            <w:vAlign w:val="center"/>
            <w:hideMark/>
          </w:tcPr>
          <w:p w14:paraId="1E08776A"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49</w:t>
            </w:r>
          </w:p>
        </w:tc>
        <w:tc>
          <w:tcPr>
            <w:tcW w:w="731" w:type="dxa"/>
            <w:shd w:val="clear" w:color="auto" w:fill="auto"/>
            <w:vAlign w:val="center"/>
            <w:hideMark/>
          </w:tcPr>
          <w:p w14:paraId="45D9E789"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w:t>
            </w:r>
          </w:p>
        </w:tc>
        <w:tc>
          <w:tcPr>
            <w:tcW w:w="779" w:type="dxa"/>
            <w:shd w:val="clear" w:color="auto" w:fill="auto"/>
            <w:vAlign w:val="center"/>
            <w:hideMark/>
          </w:tcPr>
          <w:p w14:paraId="53945E4A" w14:textId="77777777" w:rsidR="008E0233" w:rsidRPr="00D51D91" w:rsidRDefault="008E0233" w:rsidP="00D9186C">
            <w:pPr>
              <w:jc w:val="center"/>
              <w:rPr>
                <w:rFonts w:ascii="Arial Narrow" w:hAnsi="Arial Narrow" w:cs="Times New Roman"/>
                <w:sz w:val="20"/>
                <w:szCs w:val="20"/>
              </w:rPr>
            </w:pPr>
            <w:proofErr w:type="spellStart"/>
            <w:r w:rsidRPr="00D51D91">
              <w:rPr>
                <w:rFonts w:ascii="Arial Narrow" w:hAnsi="Arial Narrow" w:cs="Times New Roman"/>
                <w:sz w:val="20"/>
                <w:szCs w:val="20"/>
              </w:rPr>
              <w:t>Unid</w:t>
            </w:r>
            <w:proofErr w:type="spellEnd"/>
          </w:p>
        </w:tc>
        <w:tc>
          <w:tcPr>
            <w:tcW w:w="4020" w:type="dxa"/>
            <w:shd w:val="clear" w:color="auto" w:fill="auto"/>
            <w:noWrap/>
            <w:vAlign w:val="center"/>
            <w:hideMark/>
          </w:tcPr>
          <w:p w14:paraId="7DF22FD2" w14:textId="77777777" w:rsidR="008E0233" w:rsidRPr="00D51D91" w:rsidRDefault="008E0233" w:rsidP="00D9186C">
            <w:pPr>
              <w:jc w:val="both"/>
              <w:rPr>
                <w:rFonts w:ascii="Arial Narrow" w:hAnsi="Arial Narrow" w:cs="Times New Roman"/>
                <w:sz w:val="20"/>
                <w:szCs w:val="20"/>
              </w:rPr>
            </w:pPr>
            <w:r w:rsidRPr="00D51D91">
              <w:rPr>
                <w:rFonts w:ascii="Arial Narrow" w:hAnsi="Arial Narrow" w:cs="Times New Roman"/>
                <w:sz w:val="20"/>
                <w:szCs w:val="20"/>
              </w:rPr>
              <w:t>Simulador de autoexame dos seios. Um seio tem nove nódulos entre 3 e 25 mm de diâmetro um seio anormal inclui dois nódulos por baixo do braço três nódulos podem ser facilmente palpados; seis são extremamente subtis ensinar as técnicas de padrão em espiral ou grelha. Peso 4,3 Kg. Acompanha manual de instruções e bolsa de transporte.</w:t>
            </w:r>
          </w:p>
        </w:tc>
        <w:tc>
          <w:tcPr>
            <w:tcW w:w="837" w:type="dxa"/>
            <w:shd w:val="clear" w:color="auto" w:fill="auto"/>
            <w:vAlign w:val="center"/>
            <w:hideMark/>
          </w:tcPr>
          <w:p w14:paraId="4F217D8E"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150317</w:t>
            </w:r>
          </w:p>
        </w:tc>
        <w:tc>
          <w:tcPr>
            <w:tcW w:w="1254" w:type="dxa"/>
            <w:shd w:val="clear" w:color="auto" w:fill="auto"/>
            <w:vAlign w:val="center"/>
            <w:hideMark/>
          </w:tcPr>
          <w:p w14:paraId="52DA8A93" w14:textId="77777777" w:rsidR="008E0233" w:rsidRPr="00D51D91" w:rsidRDefault="008E0233" w:rsidP="00D9186C">
            <w:pPr>
              <w:jc w:val="center"/>
              <w:rPr>
                <w:rFonts w:ascii="Arial Narrow" w:hAnsi="Arial Narrow" w:cs="Times New Roman"/>
                <w:sz w:val="20"/>
                <w:szCs w:val="20"/>
              </w:rPr>
            </w:pPr>
            <w:r w:rsidRPr="00D51D91">
              <w:rPr>
                <w:rFonts w:ascii="Arial Narrow" w:hAnsi="Arial Narrow" w:cs="Times New Roman"/>
                <w:sz w:val="20"/>
                <w:szCs w:val="20"/>
              </w:rPr>
              <w:t xml:space="preserve">4.361,93 </w:t>
            </w:r>
          </w:p>
        </w:tc>
        <w:tc>
          <w:tcPr>
            <w:tcW w:w="1254" w:type="dxa"/>
            <w:shd w:val="clear" w:color="auto" w:fill="auto"/>
            <w:vAlign w:val="center"/>
            <w:hideMark/>
          </w:tcPr>
          <w:p w14:paraId="25030903" w14:textId="77777777" w:rsidR="008E0233" w:rsidRPr="00D51D91" w:rsidRDefault="008E0233" w:rsidP="00D9186C">
            <w:pPr>
              <w:jc w:val="center"/>
              <w:rPr>
                <w:rFonts w:ascii="Arial Narrow" w:hAnsi="Arial Narrow" w:cs="Times New Roman"/>
                <w:bCs/>
                <w:sz w:val="20"/>
                <w:szCs w:val="20"/>
              </w:rPr>
            </w:pPr>
            <w:r w:rsidRPr="00D51D91">
              <w:rPr>
                <w:rFonts w:ascii="Arial Narrow" w:hAnsi="Arial Narrow" w:cs="Times New Roman"/>
                <w:bCs/>
                <w:sz w:val="20"/>
                <w:szCs w:val="20"/>
              </w:rPr>
              <w:t xml:space="preserve">4.361,93 </w:t>
            </w:r>
          </w:p>
        </w:tc>
      </w:tr>
      <w:tr w:rsidR="008E0233" w:rsidRPr="00D51D91" w14:paraId="6338B957" w14:textId="77777777" w:rsidTr="003B67B3">
        <w:trPr>
          <w:trHeight w:val="255"/>
        </w:trPr>
        <w:tc>
          <w:tcPr>
            <w:tcW w:w="8163" w:type="dxa"/>
            <w:gridSpan w:val="6"/>
            <w:shd w:val="clear" w:color="auto" w:fill="auto"/>
            <w:noWrap/>
            <w:vAlign w:val="center"/>
            <w:hideMark/>
          </w:tcPr>
          <w:p w14:paraId="6B06B822"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Total</w:t>
            </w:r>
          </w:p>
        </w:tc>
        <w:tc>
          <w:tcPr>
            <w:tcW w:w="1254" w:type="dxa"/>
            <w:shd w:val="clear" w:color="auto" w:fill="auto"/>
            <w:noWrap/>
            <w:vAlign w:val="center"/>
            <w:hideMark/>
          </w:tcPr>
          <w:p w14:paraId="7BD2DB6C" w14:textId="77777777" w:rsidR="008E0233" w:rsidRPr="00D51D91" w:rsidRDefault="008E0233" w:rsidP="00D9186C">
            <w:pPr>
              <w:jc w:val="center"/>
              <w:rPr>
                <w:rFonts w:ascii="Arial Narrow" w:hAnsi="Arial Narrow" w:cs="Times New Roman"/>
                <w:b/>
                <w:bCs/>
                <w:sz w:val="20"/>
                <w:szCs w:val="20"/>
              </w:rPr>
            </w:pPr>
            <w:r w:rsidRPr="00D51D91">
              <w:rPr>
                <w:rFonts w:ascii="Arial Narrow" w:hAnsi="Arial Narrow" w:cs="Times New Roman"/>
                <w:b/>
                <w:bCs/>
                <w:sz w:val="20"/>
                <w:szCs w:val="20"/>
              </w:rPr>
              <w:t xml:space="preserve">205.285,07 </w:t>
            </w:r>
          </w:p>
        </w:tc>
      </w:tr>
    </w:tbl>
    <w:p w14:paraId="1CD9821F" w14:textId="77777777" w:rsidR="008E0233" w:rsidRPr="00D51D91" w:rsidRDefault="008E0233" w:rsidP="008E0233">
      <w:pPr>
        <w:tabs>
          <w:tab w:val="left" w:pos="284"/>
        </w:tabs>
        <w:autoSpaceDE w:val="0"/>
        <w:spacing w:after="120" w:line="276" w:lineRule="auto"/>
        <w:jc w:val="both"/>
        <w:rPr>
          <w:rFonts w:ascii="Arial Narrow" w:hAnsi="Arial Narrow" w:cs="Arial"/>
          <w:b/>
          <w:i/>
          <w:sz w:val="22"/>
          <w:szCs w:val="22"/>
        </w:rPr>
      </w:pPr>
    </w:p>
    <w:p w14:paraId="5F618FE3" w14:textId="68306250" w:rsidR="008E0233" w:rsidRPr="00D51D91" w:rsidRDefault="008E0233" w:rsidP="008E0233">
      <w:pPr>
        <w:pStyle w:val="PargrafodaLista"/>
        <w:numPr>
          <w:ilvl w:val="1"/>
          <w:numId w:val="1"/>
        </w:numPr>
        <w:tabs>
          <w:tab w:val="left" w:pos="284"/>
        </w:tabs>
        <w:autoSpaceDE w:val="0"/>
        <w:spacing w:after="120" w:line="276" w:lineRule="auto"/>
        <w:ind w:hanging="290"/>
        <w:jc w:val="both"/>
        <w:rPr>
          <w:rFonts w:ascii="Arial Narrow" w:hAnsi="Arial Narrow" w:cs="Arial"/>
          <w:sz w:val="22"/>
          <w:szCs w:val="22"/>
        </w:rPr>
      </w:pPr>
      <w:r w:rsidRPr="00D51D91">
        <w:rPr>
          <w:rFonts w:ascii="Arial Narrow" w:hAnsi="Arial Narrow" w:cs="Arial"/>
          <w:sz w:val="22"/>
          <w:szCs w:val="22"/>
        </w:rPr>
        <w:t>O fornecimento será efetuado de acordo com as</w:t>
      </w:r>
      <w:r w:rsidR="00385C9C" w:rsidRPr="00D51D91">
        <w:rPr>
          <w:rFonts w:ascii="Arial Narrow" w:hAnsi="Arial Narrow" w:cs="Arial"/>
          <w:sz w:val="22"/>
          <w:szCs w:val="22"/>
        </w:rPr>
        <w:t xml:space="preserve"> </w:t>
      </w:r>
      <w:r w:rsidRPr="00D51D91">
        <w:rPr>
          <w:rFonts w:ascii="Arial Narrow" w:hAnsi="Arial Narrow" w:cs="Arial"/>
          <w:sz w:val="22"/>
          <w:szCs w:val="22"/>
        </w:rPr>
        <w:t xml:space="preserve">necessidades do CFP/UFCG, </w:t>
      </w:r>
      <w:r w:rsidR="00475816" w:rsidRPr="00D51D91">
        <w:rPr>
          <w:rFonts w:ascii="Arial Narrow" w:hAnsi="Arial Narrow" w:cs="Arial"/>
          <w:sz w:val="22"/>
          <w:szCs w:val="22"/>
        </w:rPr>
        <w:t xml:space="preserve">mediante sua solicitação </w:t>
      </w:r>
      <w:r w:rsidRPr="00D51D91">
        <w:rPr>
          <w:rFonts w:ascii="Arial Narrow" w:hAnsi="Arial Narrow" w:cs="Arial"/>
          <w:sz w:val="22"/>
          <w:szCs w:val="22"/>
        </w:rPr>
        <w:t xml:space="preserve">formal:  </w:t>
      </w:r>
      <w:proofErr w:type="gramStart"/>
      <w:r w:rsidRPr="00D51D91">
        <w:rPr>
          <w:rFonts w:ascii="Arial Narrow" w:hAnsi="Arial Narrow" w:cs="Arial"/>
          <w:sz w:val="22"/>
          <w:szCs w:val="22"/>
        </w:rPr>
        <w:t>via  e-mail</w:t>
      </w:r>
      <w:proofErr w:type="gramEnd"/>
      <w:r w:rsidRPr="00D51D91">
        <w:rPr>
          <w:rFonts w:ascii="Arial Narrow" w:hAnsi="Arial Narrow" w:cs="Arial"/>
          <w:sz w:val="22"/>
          <w:szCs w:val="22"/>
        </w:rPr>
        <w:t xml:space="preserve">  ou  telefone,  exclusivamente  pelos  setores  do Almoxarifado, e Patrimônio, com prazo de entrega não superior ao informado no item 5.1 deste Termo de Referência, contados a partir do recebimento da solicitação de entrega.</w:t>
      </w:r>
    </w:p>
    <w:p w14:paraId="3CD9F33F" w14:textId="1AA49D9F" w:rsidR="008E0233" w:rsidRPr="00D51D91" w:rsidRDefault="008E0233" w:rsidP="008E0233">
      <w:pPr>
        <w:pStyle w:val="PargrafodaLista"/>
        <w:numPr>
          <w:ilvl w:val="1"/>
          <w:numId w:val="1"/>
        </w:numPr>
        <w:tabs>
          <w:tab w:val="left" w:pos="284"/>
        </w:tabs>
        <w:autoSpaceDE w:val="0"/>
        <w:spacing w:after="120" w:line="276" w:lineRule="auto"/>
        <w:ind w:left="426" w:hanging="7"/>
        <w:jc w:val="both"/>
        <w:rPr>
          <w:rFonts w:ascii="Arial Narrow" w:hAnsi="Arial Narrow" w:cs="Arial"/>
          <w:sz w:val="22"/>
          <w:szCs w:val="22"/>
        </w:rPr>
      </w:pPr>
      <w:r w:rsidRPr="00D51D91">
        <w:rPr>
          <w:rFonts w:ascii="Arial Narrow" w:hAnsi="Arial Narrow" w:cs="Arial"/>
          <w:sz w:val="22"/>
          <w:szCs w:val="22"/>
        </w:rPr>
        <w:t xml:space="preserve">Nos termos do Decreto n° 2.783, de 1998, e Resolução CONAMA n° 267, de 14/11/2000, é vedada a oferta de produto ou equipamento que contenha ou faça uso de qualquer das </w:t>
      </w:r>
      <w:r w:rsidR="00385C9C" w:rsidRPr="00D51D91">
        <w:rPr>
          <w:rFonts w:ascii="Arial Narrow" w:hAnsi="Arial Narrow" w:cs="Arial"/>
          <w:sz w:val="22"/>
          <w:szCs w:val="22"/>
        </w:rPr>
        <w:t>Substâncias que Destroem a Camada de</w:t>
      </w:r>
      <w:r w:rsidRPr="00D51D91">
        <w:rPr>
          <w:rFonts w:ascii="Arial Narrow" w:hAnsi="Arial Narrow" w:cs="Arial"/>
          <w:sz w:val="22"/>
          <w:szCs w:val="22"/>
        </w:rPr>
        <w:t xml:space="preserve"> Ozônio – SDO abrangidas pelo Protocolo de Montreal.</w:t>
      </w:r>
    </w:p>
    <w:p w14:paraId="1055946D" w14:textId="77777777" w:rsidR="008E0233" w:rsidRPr="00D51D91" w:rsidRDefault="008E0233" w:rsidP="008E0233">
      <w:pPr>
        <w:pStyle w:val="PargrafodaLista"/>
        <w:numPr>
          <w:ilvl w:val="1"/>
          <w:numId w:val="1"/>
        </w:numPr>
        <w:tabs>
          <w:tab w:val="left" w:pos="284"/>
        </w:tabs>
        <w:autoSpaceDE w:val="0"/>
        <w:spacing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 xml:space="preserve">Para os aparelhos elétricos e eletrodomésticos, equipamentos de informática e mobiliários, cuja atividade de fabricação ou industrialização é enquadrada no Anexo I da Instrução Normativa IBAMA n° 06, de 15/03/2013, só será admitida a oferta de produto cujo fabricante esteja regularmente registrado no Cadastro Técnico Federal </w:t>
      </w:r>
      <w:proofErr w:type="gramStart"/>
      <w:r w:rsidRPr="00D51D91">
        <w:rPr>
          <w:rFonts w:ascii="Arial Narrow" w:hAnsi="Arial Narrow" w:cs="Arial"/>
          <w:sz w:val="22"/>
          <w:szCs w:val="22"/>
        </w:rPr>
        <w:t>de  Atividades</w:t>
      </w:r>
      <w:proofErr w:type="gramEnd"/>
      <w:r w:rsidRPr="00D51D91">
        <w:rPr>
          <w:rFonts w:ascii="Arial Narrow" w:hAnsi="Arial Narrow" w:cs="Arial"/>
          <w:sz w:val="22"/>
          <w:szCs w:val="22"/>
        </w:rPr>
        <w:t xml:space="preserve">  Potencialmente Poluidoras ou Utilizadoras de Recursos Ambientais, instituído pelo artigo 17, inciso II, da Lei n° 6.938, de 1981.</w:t>
      </w:r>
    </w:p>
    <w:p w14:paraId="3E2BD996" w14:textId="77777777" w:rsidR="008E0233" w:rsidRPr="00D51D91" w:rsidRDefault="008E0233" w:rsidP="008E0233">
      <w:pPr>
        <w:pStyle w:val="PargrafodaLista"/>
        <w:numPr>
          <w:ilvl w:val="1"/>
          <w:numId w:val="1"/>
        </w:numPr>
        <w:tabs>
          <w:tab w:val="left" w:pos="284"/>
        </w:tabs>
        <w:autoSpaceDE w:val="0"/>
        <w:spacing w:after="120" w:line="276" w:lineRule="auto"/>
        <w:ind w:left="425" w:firstLine="0"/>
        <w:contextualSpacing w:val="0"/>
        <w:jc w:val="both"/>
        <w:rPr>
          <w:rFonts w:ascii="Arial Narrow" w:hAnsi="Arial Narrow" w:cs="Arial"/>
          <w:sz w:val="22"/>
          <w:szCs w:val="22"/>
        </w:rPr>
      </w:pPr>
      <w:r w:rsidRPr="00D51D91">
        <w:rPr>
          <w:rFonts w:ascii="Arial Narrow" w:hAnsi="Arial Narrow"/>
          <w:sz w:val="22"/>
          <w:szCs w:val="22"/>
        </w:rPr>
        <w:t>Para os equipamentos de informática, é necessário q</w:t>
      </w:r>
      <w:r w:rsidRPr="00D51D91">
        <w:rPr>
          <w:rFonts w:ascii="Arial Narrow" w:hAnsi="Arial Narrow" w:cs="Arial"/>
          <w:bCs/>
          <w:sz w:val="22"/>
          <w:szCs w:val="22"/>
        </w:rPr>
        <w:t xml:space="preserve">ue sejam observados os requisitos ambientais para a obtenção de certificação do Instituto Nacional de Metrologia, Normalização e Qualidade Industrial – INMETRO como produtos sustentáveis ou de menor impacto ambiental em relação aos seus similares e que não contenham substâncias perigosas em concentração acima da recomendada. </w:t>
      </w:r>
    </w:p>
    <w:p w14:paraId="33472DFA" w14:textId="77777777" w:rsidR="008E0233" w:rsidRPr="00D51D91" w:rsidRDefault="008E0233" w:rsidP="008E0233">
      <w:pPr>
        <w:pStyle w:val="PargrafodaLista"/>
        <w:numPr>
          <w:ilvl w:val="1"/>
          <w:numId w:val="1"/>
        </w:numPr>
        <w:tabs>
          <w:tab w:val="left" w:pos="284"/>
        </w:tabs>
        <w:autoSpaceDE w:val="0"/>
        <w:spacing w:after="120" w:line="276" w:lineRule="auto"/>
        <w:ind w:left="425" w:firstLine="0"/>
        <w:contextualSpacing w:val="0"/>
        <w:jc w:val="both"/>
        <w:rPr>
          <w:rFonts w:ascii="Arial Narrow" w:hAnsi="Arial Narrow" w:cs="Arial"/>
          <w:sz w:val="22"/>
          <w:szCs w:val="22"/>
        </w:rPr>
      </w:pPr>
      <w:r w:rsidRPr="00D51D91">
        <w:rPr>
          <w:rFonts w:ascii="Arial Narrow" w:hAnsi="Arial Narrow"/>
          <w:sz w:val="22"/>
          <w:szCs w:val="22"/>
        </w:rPr>
        <w:lastRenderedPageBreak/>
        <w:t>Para os equipamentos consumidores de energia, só será admitida a oferta de produtos que possuam a Etiqueta Nacional de Conservação de Energia – ENCE, na classe A, nos termos da Portaria INMETRO n° 577, de 18 de novembro de 2015, devendo apresentar o melhor desempenho sob o ponto de vista de eficiência energética.</w:t>
      </w:r>
    </w:p>
    <w:p w14:paraId="4CBBAB88" w14:textId="54AFA99D" w:rsidR="008E0233" w:rsidRPr="00D51D91" w:rsidRDefault="008E0233" w:rsidP="008E0233">
      <w:pPr>
        <w:pStyle w:val="PargrafodaLista"/>
        <w:numPr>
          <w:ilvl w:val="1"/>
          <w:numId w:val="1"/>
        </w:numPr>
        <w:tabs>
          <w:tab w:val="left" w:pos="284"/>
        </w:tabs>
        <w:spacing w:before="120" w:after="120" w:line="276" w:lineRule="auto"/>
        <w:contextualSpacing w:val="0"/>
        <w:jc w:val="both"/>
        <w:rPr>
          <w:rFonts w:ascii="Arial Narrow" w:hAnsi="Arial Narrow" w:cs="Arial"/>
          <w:sz w:val="22"/>
          <w:szCs w:val="22"/>
        </w:rPr>
      </w:pPr>
      <w:r w:rsidRPr="00D51D91">
        <w:rPr>
          <w:rFonts w:ascii="Arial Narrow" w:hAnsi="Arial Narrow" w:cs="Arial"/>
          <w:bCs/>
          <w:iCs/>
          <w:sz w:val="22"/>
          <w:szCs w:val="22"/>
        </w:rPr>
        <w:t>O prazo de vigência da contratação é de 12 (doze) meses contados do (a) assinatura da Ata de Registro de Preços</w:t>
      </w:r>
      <w:r w:rsidR="00475816" w:rsidRPr="00D51D91">
        <w:rPr>
          <w:rFonts w:ascii="Arial Narrow" w:hAnsi="Arial Narrow" w:cs="Arial"/>
          <w:bCs/>
          <w:iCs/>
          <w:sz w:val="22"/>
          <w:szCs w:val="22"/>
        </w:rPr>
        <w:t>.</w:t>
      </w:r>
    </w:p>
    <w:p w14:paraId="56B066D5"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JUSTIFICATIVA E OBJETIVO DA CONTRATAÇÃO</w:t>
      </w:r>
    </w:p>
    <w:p w14:paraId="4865DED5"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Trata-se de contratação aquisição de equipamentos de informática, eletrodomésticos e mobiliários</w:t>
      </w:r>
      <w:r w:rsidRPr="00D51D91">
        <w:rPr>
          <w:rFonts w:ascii="Arial Narrow" w:hAnsi="Arial Narrow"/>
          <w:bCs/>
          <w:sz w:val="22"/>
          <w:szCs w:val="22"/>
        </w:rPr>
        <w:t xml:space="preserve"> para atendimento das necessidades do Centro de Formação de Professores – CFP/UFCG</w:t>
      </w:r>
      <w:r w:rsidRPr="00D51D91">
        <w:rPr>
          <w:rFonts w:ascii="Arial Narrow" w:hAnsi="Arial Narrow"/>
          <w:sz w:val="22"/>
          <w:szCs w:val="22"/>
        </w:rPr>
        <w:t xml:space="preserve"> conforme consta nos processos administrativos n. º 23096.008129/2019-68, 23096.214282/2018-41, 23096.214009/2018-17, 23096.008893/2019-33, 23096.202032/2018-69, 23096.009898/2019-83, 23096.213699/2018-97, 23096.006309/2019-13, demandados através do Sistema Eletrônico de Informações – SEI;</w:t>
      </w:r>
    </w:p>
    <w:p w14:paraId="072268F9"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O processo de n° 23096.008129/2019-68 foi considerado como o processo principal desta contratação, sendo os demais anexados ao mesmo.</w:t>
      </w:r>
    </w:p>
    <w:p w14:paraId="4E21D8E5"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 xml:space="preserve">A presente aquisição destina-se ao atendimento das necessidades do CFP/UFCG em razão do levantamento da demanda pelos setores requisitantes, considerando a implementação de novos setores no Campus, e visando à substituição de equipamentos / mobiliários que se encontram danificados ou que foram considerados ineficientes. </w:t>
      </w:r>
    </w:p>
    <w:p w14:paraId="038AAB20"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79D3AD9C"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Considerando que o CFP/UFCG abriga em sua estrutura 11 (onze) cursos de graduação e uma Escola Técnica de Saúde, responsáveis por atender cerca de 2.000 alunos devidamente matriculados, faz-se necessário atender a demanda ofertando uma melhor estrutura para desenvolvimento das atividades administrativas e acadêmicas.</w:t>
      </w:r>
    </w:p>
    <w:p w14:paraId="48B82259"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sz w:val="22"/>
          <w:szCs w:val="22"/>
        </w:rPr>
        <w:t>De acordo com as diferentes demandas que compõe esta contratação, seguem as devidas justificativas para aquisição dos materiais:</w:t>
      </w:r>
    </w:p>
    <w:p w14:paraId="5B0A80BB"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sz w:val="22"/>
          <w:szCs w:val="22"/>
        </w:rPr>
        <w:t xml:space="preserve">A aquisição dos materiais para a Coordenação de Ensino à Distância tem como objetivo a atender às necessidades da implantação da Coordenação, em Educação à Distância, do Centro de Formação de Professores da Universidade Federal de Campina Grande, no campus de Cajazeiras-PB. O ensino, na modalidade a distância possibilita atividades variadas como graduação, pós-graduação, capacitação de professores, </w:t>
      </w:r>
      <w:proofErr w:type="spellStart"/>
      <w:r w:rsidRPr="00D51D91">
        <w:rPr>
          <w:rFonts w:ascii="Arial Narrow" w:hAnsi="Arial Narrow"/>
          <w:sz w:val="22"/>
          <w:szCs w:val="22"/>
        </w:rPr>
        <w:t>etc</w:t>
      </w:r>
      <w:proofErr w:type="spellEnd"/>
      <w:r w:rsidRPr="00D51D91">
        <w:rPr>
          <w:rFonts w:ascii="Arial Narrow" w:hAnsi="Arial Narrow"/>
          <w:sz w:val="22"/>
          <w:szCs w:val="22"/>
        </w:rPr>
        <w:t>, de forma a facilitar a participação de estudantes que, por motivos diversos, não podem atender às prerrogativas de um curso totalmente presencial, como é o caso de muitos que vivem em cidades próximas a Cajazeiras, mas que têm muitas dificuldades para locomover-se ao campus da UFCG, sem contar os gatos que isso ocasiona. Nessa perspectiva, a abertura de uma Coordenação que possibilite a participação de todas as graduações e pós-graduações presentes no Centro de Formação, através de cursos a distância, só evidenciará o compromisso que esse campus tem em difundir o conhecimento, possibilitando de consequência a aquisição de um número maior de alunos para a UFCG. Portanto, a solicitação dos materiais permanentes se justifica em propiciar as condições laborais necessárias para fomentar projetos que articulem ensino, pesquisa e extensão a partir da modalidade de ensino em Educação a Distância no Centro de Formação de Professores. Nesses termos, as especificações mínimas, as unidades de medidas dos itens e a quantidade a ser adquirida estão descritas na tabela da seguinte página.</w:t>
      </w:r>
    </w:p>
    <w:p w14:paraId="3CF95BF4"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bCs/>
          <w:sz w:val="22"/>
          <w:szCs w:val="22"/>
        </w:rPr>
        <w:lastRenderedPageBreak/>
        <w:t>A aquisição de lousas e persianas busca aprimorar o ensino melhorando a estrutura física das salas de aulas e garantindo maior durabilidade. </w:t>
      </w:r>
    </w:p>
    <w:p w14:paraId="45496732"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bCs/>
          <w:sz w:val="22"/>
          <w:szCs w:val="22"/>
        </w:rPr>
        <w:t>A aquisição do Compressor e da Autoclave tem como finalidade proporcionar o segmento da oferta do ensino de qualidade aos estudantes do curso técnico de Saúde Bucal desta instituição, bem como manter a oferta do serviço odontológico gratuito e de qualidade à população, que decorre das atividades clínicas de estágio supervisionado que acontece neste ambiente didático.</w:t>
      </w:r>
    </w:p>
    <w:p w14:paraId="2C08D4EA"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sz w:val="22"/>
          <w:szCs w:val="22"/>
        </w:rPr>
        <w:t>Com relação à aquisição de caixas de som, a</w:t>
      </w:r>
      <w:r w:rsidRPr="00D51D91">
        <w:rPr>
          <w:rFonts w:ascii="Arial Narrow" w:hAnsi="Arial Narrow"/>
          <w:bCs/>
          <w:sz w:val="22"/>
          <w:szCs w:val="22"/>
        </w:rPr>
        <w:t xml:space="preserve"> Escola Técnica de Saúde de Cajazeiras possui 20 salas de aula, auditório e laboratórios que necessitam destes equipamentos para melhorar e qualificar os ambientes de trabalho dos docentes e dos técnicos administrativos. Para tanto, se faz necessário a solicitação da compra destes equipamentos para dar maior qualidade as aulas e facilitar a dinâmica da transmissão de alguns conteúdos. Essa aquisição justifica-se, pelo fato de vir a contribuir com a organização destes ambientes possibilitando assim uma oferta do ensino aprendizagem dos educandos que compõem os três cursos da ETSC/CFP/UFCG.</w:t>
      </w:r>
    </w:p>
    <w:p w14:paraId="69DCD020"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bCs/>
          <w:sz w:val="22"/>
          <w:szCs w:val="22"/>
        </w:rPr>
        <w:t>Acerca do material médico-hospitalar didático, o pedido tem a finalidade de aprimorar o processo ensino/aprendizagem, bem como equipar o laboratório de enfermagem, ambiente onde são realizadas aulas teórico-práticas para os cursos de saúde da ETSC bem como auxiliar nos cursos de graduação (Medicina e Enfermagem) quando assim solicitados. Servindo como ambiente de aulas práticas para todo o CFP/UFCG.</w:t>
      </w:r>
    </w:p>
    <w:p w14:paraId="57294187" w14:textId="77777777" w:rsidR="008E0233" w:rsidRPr="00D51D91" w:rsidRDefault="008E0233" w:rsidP="008E0233">
      <w:pPr>
        <w:pStyle w:val="NormalWeb"/>
        <w:numPr>
          <w:ilvl w:val="1"/>
          <w:numId w:val="1"/>
        </w:numPr>
        <w:shd w:val="clear" w:color="auto" w:fill="FFFFFF"/>
        <w:tabs>
          <w:tab w:val="left" w:pos="284"/>
        </w:tabs>
        <w:spacing w:after="0" w:line="276" w:lineRule="auto"/>
        <w:jc w:val="both"/>
        <w:textAlignment w:val="baseline"/>
        <w:rPr>
          <w:rFonts w:ascii="Arial Narrow" w:hAnsi="Arial Narrow"/>
          <w:sz w:val="22"/>
          <w:szCs w:val="22"/>
        </w:rPr>
      </w:pPr>
      <w:r w:rsidRPr="00D51D91">
        <w:rPr>
          <w:rFonts w:ascii="Arial Narrow" w:hAnsi="Arial Narrow"/>
          <w:sz w:val="22"/>
          <w:szCs w:val="22"/>
        </w:rPr>
        <w:t>A aquisição de lâmpada para Projetor se justifica e</w:t>
      </w:r>
      <w:r w:rsidRPr="00D51D91">
        <w:rPr>
          <w:rFonts w:ascii="Arial Narrow" w:hAnsi="Arial Narrow"/>
          <w:bCs/>
          <w:sz w:val="22"/>
          <w:szCs w:val="22"/>
        </w:rPr>
        <w:t>m função da queima da lâmpada original do Projetor atualmente usado pelos professores do curso de História.</w:t>
      </w:r>
    </w:p>
    <w:p w14:paraId="64C3B314"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sz w:val="22"/>
          <w:szCs w:val="22"/>
        </w:rPr>
        <w:t>A aquisição da Mapoteca destina-se a atender o Laboratório de Cartografia e Geoprocessamento -  LACARGEO, para guarda e preservação do acervo de mapas, cartas topográficas e imagens de satélites e aéreas recém adquiridos em doação ao LACARGEO, da Unidade Acadêmica de Geografia, que desenvolve atividades de Projeto de Pesquisa, Extensão, Minicursos e Aulas. A não aquisição implicará no desgaste e não preservação de forma adequada do acervo.</w:t>
      </w:r>
    </w:p>
    <w:p w14:paraId="42B9FAB4"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jc w:val="both"/>
        <w:textAlignment w:val="baseline"/>
        <w:rPr>
          <w:rFonts w:ascii="Arial Narrow" w:hAnsi="Arial Narrow"/>
          <w:sz w:val="22"/>
          <w:szCs w:val="22"/>
        </w:rPr>
      </w:pPr>
      <w:r w:rsidRPr="00D51D91">
        <w:rPr>
          <w:rFonts w:ascii="Arial Narrow" w:hAnsi="Arial Narrow" w:cs="Arial"/>
          <w:sz w:val="22"/>
          <w:szCs w:val="22"/>
        </w:rPr>
        <w:t xml:space="preserve">A cotação de preços foi realizada através do Painel de Preços e sítios eletrônicos especializados ou de domínio amplo, conforme preceituam os incisos I e III do art. 2° da Instrução Normativa n°. 03/2017 do Ministério do Planejamento, Desenvolvimento e Gestão. O método utilizado para a composição da estimativa de preços foi a média entre, pelo menos, 3 (três) preços cotados. </w:t>
      </w:r>
    </w:p>
    <w:p w14:paraId="73D3AF91" w14:textId="77777777" w:rsidR="008E0233" w:rsidRPr="00D51D91" w:rsidRDefault="008E0233" w:rsidP="008E0233">
      <w:pPr>
        <w:pStyle w:val="NormalWeb"/>
        <w:numPr>
          <w:ilvl w:val="1"/>
          <w:numId w:val="1"/>
        </w:numPr>
        <w:shd w:val="clear" w:color="auto" w:fill="FFFFFF"/>
        <w:tabs>
          <w:tab w:val="left" w:pos="284"/>
        </w:tabs>
        <w:spacing w:before="0" w:beforeAutospacing="0" w:after="0" w:afterAutospacing="0" w:line="276" w:lineRule="auto"/>
        <w:ind w:hanging="149"/>
        <w:jc w:val="both"/>
        <w:textAlignment w:val="baseline"/>
        <w:rPr>
          <w:rFonts w:ascii="Arial Narrow" w:hAnsi="Arial Narrow"/>
          <w:sz w:val="22"/>
          <w:szCs w:val="22"/>
        </w:rPr>
      </w:pPr>
      <w:r w:rsidRPr="00D51D91">
        <w:rPr>
          <w:rFonts w:ascii="Arial Narrow" w:hAnsi="Arial Narrow"/>
          <w:sz w:val="22"/>
          <w:szCs w:val="22"/>
        </w:rPr>
        <w:t xml:space="preserve">A contratação se dará por meio de Intenção de Registro de Preços, por ser, neste caso, a forma mais vantajosa para a Administração, conforme preceitua o </w:t>
      </w:r>
      <w:proofErr w:type="spellStart"/>
      <w:r w:rsidRPr="00D51D91">
        <w:rPr>
          <w:rFonts w:ascii="Arial Narrow" w:hAnsi="Arial Narrow"/>
          <w:sz w:val="22"/>
          <w:szCs w:val="22"/>
        </w:rPr>
        <w:t>art</w:t>
      </w:r>
      <w:proofErr w:type="spellEnd"/>
      <w:r w:rsidRPr="00D51D91">
        <w:rPr>
          <w:rFonts w:ascii="Arial Narrow" w:hAnsi="Arial Narrow"/>
          <w:sz w:val="22"/>
          <w:szCs w:val="22"/>
        </w:rPr>
        <w:t xml:space="preserve"> 3º, incisos I, II e III do Decreto n°. 7.892/2013, sendo a compra efetuada de acordo com a conveniência e oportunidade do CFP, evitando-se desperdício de recursos.</w:t>
      </w:r>
    </w:p>
    <w:p w14:paraId="1B034843" w14:textId="77777777" w:rsidR="008E0233" w:rsidRPr="00D51D91" w:rsidRDefault="008E0233" w:rsidP="008E0233">
      <w:pPr>
        <w:pStyle w:val="Nivel10"/>
        <w:numPr>
          <w:ilvl w:val="0"/>
          <w:numId w:val="1"/>
        </w:numPr>
        <w:tabs>
          <w:tab w:val="left" w:pos="284"/>
        </w:tabs>
        <w:spacing w:after="120"/>
        <w:ind w:left="357" w:firstLine="210"/>
        <w:rPr>
          <w:rFonts w:ascii="Arial Narrow" w:hAnsi="Arial Narrow"/>
          <w:color w:val="auto"/>
          <w:sz w:val="22"/>
          <w:szCs w:val="22"/>
        </w:rPr>
      </w:pPr>
      <w:r w:rsidRPr="00D51D91">
        <w:rPr>
          <w:rFonts w:ascii="Arial Narrow" w:hAnsi="Arial Narrow"/>
          <w:color w:val="auto"/>
          <w:sz w:val="22"/>
          <w:szCs w:val="22"/>
        </w:rPr>
        <w:t>CLASSIFICAÇÃO DOS BENS COMUNS</w:t>
      </w:r>
    </w:p>
    <w:p w14:paraId="67F7EC1C" w14:textId="77777777" w:rsidR="008E0233" w:rsidRPr="00D51D91" w:rsidRDefault="008E0233" w:rsidP="008E0233">
      <w:pPr>
        <w:keepNext/>
        <w:keepLines/>
        <w:numPr>
          <w:ilvl w:val="1"/>
          <w:numId w:val="1"/>
        </w:numPr>
        <w:tabs>
          <w:tab w:val="left" w:pos="284"/>
        </w:tabs>
        <w:suppressAutoHyphens/>
        <w:spacing w:line="276" w:lineRule="auto"/>
        <w:ind w:hanging="149"/>
        <w:jc w:val="both"/>
        <w:rPr>
          <w:rFonts w:ascii="Arial Narrow" w:hAnsi="Arial Narrow" w:cs="Arial"/>
          <w:sz w:val="22"/>
          <w:szCs w:val="22"/>
        </w:rPr>
      </w:pPr>
      <w:r w:rsidRPr="00D51D91">
        <w:rPr>
          <w:rFonts w:ascii="Arial Narrow" w:hAnsi="Arial Narrow" w:cs="Arial"/>
          <w:sz w:val="22"/>
          <w:szCs w:val="22"/>
        </w:rPr>
        <w:t xml:space="preserve">Os bens a serem contratados enquadram-se na classificação de bens comuns, nos termos da Lei n° 10.520, de 2002, </w:t>
      </w:r>
      <w:r w:rsidRPr="00D51D91">
        <w:rPr>
          <w:rFonts w:ascii="Arial Narrow" w:hAnsi="Arial Narrow" w:cs="Arial"/>
          <w:sz w:val="22"/>
          <w:szCs w:val="22"/>
          <w:shd w:val="clear" w:color="auto" w:fill="FFFFFF"/>
        </w:rPr>
        <w:t>cujos padrões de desempenho e qualidade puderam ser objetivamente definidos por meio de especificações usuais no mercado</w:t>
      </w:r>
      <w:r w:rsidRPr="00D51D91">
        <w:rPr>
          <w:rFonts w:ascii="Arial Narrow" w:hAnsi="Arial Narrow" w:cs="Arial"/>
          <w:sz w:val="22"/>
          <w:szCs w:val="22"/>
        </w:rPr>
        <w:t>.</w:t>
      </w:r>
    </w:p>
    <w:p w14:paraId="2D29C9BC" w14:textId="77777777" w:rsidR="008E0233" w:rsidRPr="00D51D91" w:rsidRDefault="008E0233" w:rsidP="008E0233">
      <w:pPr>
        <w:keepNext/>
        <w:keepLines/>
        <w:tabs>
          <w:tab w:val="left" w:pos="284"/>
        </w:tabs>
        <w:suppressAutoHyphens/>
        <w:spacing w:line="276" w:lineRule="auto"/>
        <w:ind w:left="716"/>
        <w:jc w:val="both"/>
        <w:rPr>
          <w:rFonts w:ascii="Arial Narrow" w:hAnsi="Arial Narrow" w:cs="Arial"/>
          <w:sz w:val="22"/>
          <w:szCs w:val="22"/>
        </w:rPr>
      </w:pPr>
    </w:p>
    <w:p w14:paraId="372D09CA" w14:textId="77777777" w:rsidR="008E0233" w:rsidRPr="00D51D91" w:rsidRDefault="008E0233" w:rsidP="008E0233">
      <w:pPr>
        <w:numPr>
          <w:ilvl w:val="0"/>
          <w:numId w:val="1"/>
        </w:numPr>
        <w:spacing w:before="120" w:after="120" w:line="276" w:lineRule="auto"/>
        <w:ind w:left="0" w:firstLine="567"/>
        <w:jc w:val="both"/>
        <w:rPr>
          <w:rFonts w:ascii="Arial Narrow" w:hAnsi="Arial Narrow" w:cs="Arial"/>
          <w:b/>
          <w:bCs/>
          <w:sz w:val="22"/>
          <w:szCs w:val="22"/>
        </w:rPr>
      </w:pPr>
      <w:r w:rsidRPr="00D51D91">
        <w:rPr>
          <w:rFonts w:ascii="Arial Narrow" w:hAnsi="Arial Narrow" w:cs="Arial"/>
          <w:b/>
          <w:bCs/>
          <w:sz w:val="22"/>
          <w:szCs w:val="22"/>
        </w:rPr>
        <w:t>DA SUSTENTABILIDADE AMBIENTAL</w:t>
      </w:r>
    </w:p>
    <w:p w14:paraId="55DD51B7" w14:textId="77777777" w:rsidR="008E0233" w:rsidRPr="00D51D91" w:rsidRDefault="008E0233" w:rsidP="00A84CE5">
      <w:pPr>
        <w:numPr>
          <w:ilvl w:val="1"/>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Atendendo à Instrução Normativa n° 01, de 19 de janeiro de 2010, acerca da sustentabilidade ambiental, o Centro de Formação de Professores solicita no que couber:</w:t>
      </w:r>
    </w:p>
    <w:p w14:paraId="2694B053" w14:textId="77777777" w:rsidR="008E0233" w:rsidRPr="00D51D91" w:rsidRDefault="008E0233" w:rsidP="008E0233">
      <w:pPr>
        <w:numPr>
          <w:ilvl w:val="2"/>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Que os bens sejam constituídos, no todo ou em parte, por material reciclado, atóxico, biodegradável, conforme ABNT NBR – 15448-1 e 15448-2;</w:t>
      </w:r>
    </w:p>
    <w:p w14:paraId="313D27A3" w14:textId="77777777" w:rsidR="008E0233" w:rsidRPr="00D51D91" w:rsidRDefault="008E0233" w:rsidP="008E0233">
      <w:pPr>
        <w:numPr>
          <w:ilvl w:val="2"/>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14:paraId="122656A2" w14:textId="77777777" w:rsidR="008E0233" w:rsidRPr="00D51D91" w:rsidRDefault="008E0233" w:rsidP="008E0233">
      <w:pPr>
        <w:numPr>
          <w:ilvl w:val="2"/>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Que os bens devam ser preferencialmente, acondicionados em embalagem individual adequada, com o menor volume possível, que utilize materiais recicláveis, de forma a garantir a máxima proteção durante o transporte e o armazenamento;</w:t>
      </w:r>
    </w:p>
    <w:p w14:paraId="63D64417" w14:textId="77777777" w:rsidR="008E0233" w:rsidRPr="00D51D91" w:rsidRDefault="008E0233" w:rsidP="008E0233">
      <w:pPr>
        <w:numPr>
          <w:ilvl w:val="2"/>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 xml:space="preserve">Que os bens não contenham substâncias perigosas em concentração acima da recomendada na diretiva </w:t>
      </w:r>
      <w:proofErr w:type="spellStart"/>
      <w:r w:rsidRPr="00D51D91">
        <w:rPr>
          <w:rFonts w:ascii="Arial Narrow" w:hAnsi="Arial Narrow" w:cs="Arial"/>
          <w:bCs/>
          <w:sz w:val="22"/>
          <w:szCs w:val="22"/>
        </w:rPr>
        <w:t>RoHS</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Restriction</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of</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Certain</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Hazardous</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Substances</w:t>
      </w:r>
      <w:proofErr w:type="spellEnd"/>
      <w:r w:rsidRPr="00D51D91">
        <w:rPr>
          <w:rFonts w:ascii="Arial Narrow" w:hAnsi="Arial Narrow" w:cs="Arial"/>
          <w:bCs/>
          <w:sz w:val="22"/>
          <w:szCs w:val="22"/>
        </w:rPr>
        <w:t>), tais como mercúrio (Hg), chumbo (</w:t>
      </w:r>
      <w:proofErr w:type="spellStart"/>
      <w:r w:rsidRPr="00D51D91">
        <w:rPr>
          <w:rFonts w:ascii="Arial Narrow" w:hAnsi="Arial Narrow" w:cs="Arial"/>
          <w:bCs/>
          <w:sz w:val="22"/>
          <w:szCs w:val="22"/>
        </w:rPr>
        <w:t>Pb</w:t>
      </w:r>
      <w:proofErr w:type="spellEnd"/>
      <w:r w:rsidRPr="00D51D91">
        <w:rPr>
          <w:rFonts w:ascii="Arial Narrow" w:hAnsi="Arial Narrow" w:cs="Arial"/>
          <w:bCs/>
          <w:sz w:val="22"/>
          <w:szCs w:val="22"/>
        </w:rPr>
        <w:t xml:space="preserve">), cromo </w:t>
      </w:r>
      <w:proofErr w:type="spellStart"/>
      <w:r w:rsidRPr="00D51D91">
        <w:rPr>
          <w:rFonts w:ascii="Arial Narrow" w:hAnsi="Arial Narrow" w:cs="Arial"/>
          <w:bCs/>
          <w:sz w:val="22"/>
          <w:szCs w:val="22"/>
        </w:rPr>
        <w:t>hexavalente</w:t>
      </w:r>
      <w:proofErr w:type="spellEnd"/>
      <w:r w:rsidRPr="00D51D91">
        <w:rPr>
          <w:rFonts w:ascii="Arial Narrow" w:hAnsi="Arial Narrow" w:cs="Arial"/>
          <w:bCs/>
          <w:sz w:val="22"/>
          <w:szCs w:val="22"/>
        </w:rPr>
        <w:t xml:space="preserve"> (</w:t>
      </w:r>
      <w:proofErr w:type="gramStart"/>
      <w:r w:rsidRPr="00D51D91">
        <w:rPr>
          <w:rFonts w:ascii="Arial Narrow" w:hAnsi="Arial Narrow" w:cs="Arial"/>
          <w:bCs/>
          <w:sz w:val="22"/>
          <w:szCs w:val="22"/>
        </w:rPr>
        <w:t>Cr(</w:t>
      </w:r>
      <w:proofErr w:type="gramEnd"/>
      <w:r w:rsidRPr="00D51D91">
        <w:rPr>
          <w:rFonts w:ascii="Arial Narrow" w:hAnsi="Arial Narrow" w:cs="Arial"/>
          <w:bCs/>
          <w:sz w:val="22"/>
          <w:szCs w:val="22"/>
        </w:rPr>
        <w:t>VI)), cádmio (</w:t>
      </w:r>
      <w:proofErr w:type="spellStart"/>
      <w:r w:rsidRPr="00D51D91">
        <w:rPr>
          <w:rFonts w:ascii="Arial Narrow" w:hAnsi="Arial Narrow" w:cs="Arial"/>
          <w:bCs/>
          <w:sz w:val="22"/>
          <w:szCs w:val="22"/>
        </w:rPr>
        <w:t>Cd</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bifenil-polibromados</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PBBs</w:t>
      </w:r>
      <w:proofErr w:type="spellEnd"/>
      <w:r w:rsidRPr="00D51D91">
        <w:rPr>
          <w:rFonts w:ascii="Arial Narrow" w:hAnsi="Arial Narrow" w:cs="Arial"/>
          <w:bCs/>
          <w:sz w:val="22"/>
          <w:szCs w:val="22"/>
        </w:rPr>
        <w:t xml:space="preserve">),éteres </w:t>
      </w:r>
      <w:proofErr w:type="spellStart"/>
      <w:r w:rsidRPr="00D51D91">
        <w:rPr>
          <w:rFonts w:ascii="Arial Narrow" w:hAnsi="Arial Narrow" w:cs="Arial"/>
          <w:bCs/>
          <w:sz w:val="22"/>
          <w:szCs w:val="22"/>
        </w:rPr>
        <w:t>difenil-polibromados</w:t>
      </w:r>
      <w:proofErr w:type="spellEnd"/>
      <w:r w:rsidRPr="00D51D91">
        <w:rPr>
          <w:rFonts w:ascii="Arial Narrow" w:hAnsi="Arial Narrow" w:cs="Arial"/>
          <w:bCs/>
          <w:sz w:val="22"/>
          <w:szCs w:val="22"/>
        </w:rPr>
        <w:t xml:space="preserve"> (</w:t>
      </w:r>
      <w:proofErr w:type="spellStart"/>
      <w:r w:rsidRPr="00D51D91">
        <w:rPr>
          <w:rFonts w:ascii="Arial Narrow" w:hAnsi="Arial Narrow" w:cs="Arial"/>
          <w:bCs/>
          <w:sz w:val="22"/>
          <w:szCs w:val="22"/>
        </w:rPr>
        <w:t>PBDEs</w:t>
      </w:r>
      <w:proofErr w:type="spellEnd"/>
      <w:r w:rsidRPr="00D51D91">
        <w:rPr>
          <w:rFonts w:ascii="Arial Narrow" w:hAnsi="Arial Narrow" w:cs="Arial"/>
          <w:bCs/>
          <w:sz w:val="22"/>
          <w:szCs w:val="22"/>
        </w:rPr>
        <w:t>); e</w:t>
      </w:r>
    </w:p>
    <w:p w14:paraId="2DFF0BE2" w14:textId="77777777" w:rsidR="008E0233" w:rsidRPr="00D51D91" w:rsidRDefault="008E0233" w:rsidP="008E0233">
      <w:pPr>
        <w:numPr>
          <w:ilvl w:val="2"/>
          <w:numId w:val="1"/>
        </w:numPr>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Que sejam demonstrados, pelas empresas participantes, que os produtos/materiais ofertados, possuem fabricantes cadastrados nas Atividades Potencialmente Poluidoras ou Utilizadoras de Recursos Ambientais, conforme regulamenta a Instrução Normativa 11/2018.</w:t>
      </w:r>
    </w:p>
    <w:p w14:paraId="2C77BBAA"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ENTREGA E CRITÉRIOS DE ACEITAÇÃO DO OBJETO.</w:t>
      </w:r>
    </w:p>
    <w:p w14:paraId="08672514"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b/>
          <w:bCs/>
          <w:sz w:val="22"/>
          <w:szCs w:val="22"/>
        </w:rPr>
      </w:pPr>
      <w:r w:rsidRPr="00D51D91">
        <w:rPr>
          <w:rFonts w:ascii="Arial Narrow" w:hAnsi="Arial Narrow" w:cs="Arial"/>
          <w:iCs/>
          <w:sz w:val="22"/>
          <w:szCs w:val="22"/>
        </w:rPr>
        <w:t xml:space="preserve">O prazo de entrega dos bens é de 30 (trinta) dias, contados do (a) requisição pelo CFP/UFCG, em remessa única, no seguinte endereço: Rua Sérgio Moreira de Figueiredo, S/N, Bairro Casas Populares, CEP 58900-000, na cidade de Cajazeiras – PB. </w:t>
      </w:r>
    </w:p>
    <w:p w14:paraId="78062C35"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bCs/>
          <w:sz w:val="22"/>
          <w:szCs w:val="22"/>
        </w:rPr>
      </w:pPr>
      <w:r w:rsidRPr="00D51D91">
        <w:rPr>
          <w:rFonts w:ascii="Arial Narrow" w:hAnsi="Arial Narrow"/>
          <w:sz w:val="22"/>
          <w:szCs w:val="22"/>
        </w:rPr>
        <w:t xml:space="preserve">Os materiais deverão ser entregues, no Patrimônio do CFP (quando se tratar de materiais permanentes) e no Almoxarifado (quando se tratar de materiais de consumo). </w:t>
      </w:r>
    </w:p>
    <w:p w14:paraId="28E0A0C6" w14:textId="77777777" w:rsidR="008E0233" w:rsidRPr="00D51D91" w:rsidRDefault="008E0233" w:rsidP="008E0233">
      <w:pPr>
        <w:pStyle w:val="NormalWeb"/>
        <w:numPr>
          <w:ilvl w:val="1"/>
          <w:numId w:val="1"/>
        </w:numPr>
        <w:shd w:val="clear" w:color="auto" w:fill="FFFFFF"/>
        <w:spacing w:before="0" w:beforeAutospacing="0" w:after="0" w:afterAutospacing="0" w:line="276" w:lineRule="auto"/>
        <w:ind w:left="0" w:firstLine="0"/>
        <w:jc w:val="both"/>
        <w:textAlignment w:val="baseline"/>
        <w:rPr>
          <w:rFonts w:ascii="Arial Narrow" w:hAnsi="Arial Narrow"/>
          <w:sz w:val="22"/>
          <w:szCs w:val="22"/>
        </w:rPr>
      </w:pPr>
      <w:r w:rsidRPr="00D51D91">
        <w:rPr>
          <w:rFonts w:ascii="Arial Narrow" w:hAnsi="Arial Narrow"/>
          <w:sz w:val="22"/>
          <w:szCs w:val="22"/>
        </w:rPr>
        <w:t>Os mobiliários deverão ter garantia mínima de 1 (um) ano, a contar da data da emissão do aceite definitivo pelo Patrimônio. Além disso, devem vir acompanhados de manuais para instrução da montagem.</w:t>
      </w:r>
    </w:p>
    <w:p w14:paraId="4C84A518"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b/>
          <w:bCs/>
          <w:sz w:val="22"/>
          <w:szCs w:val="22"/>
        </w:rPr>
      </w:pPr>
      <w:r w:rsidRPr="00D51D91">
        <w:rPr>
          <w:rFonts w:ascii="Arial Narrow" w:hAnsi="Arial Narrow" w:cs="Arial"/>
          <w:sz w:val="22"/>
          <w:szCs w:val="22"/>
        </w:rPr>
        <w:t xml:space="preserve">Os bens serão recebidos provisoriamente no prazo de 5 (cinco) dias, pelo (a) </w:t>
      </w:r>
      <w:r w:rsidRPr="00D51D91">
        <w:rPr>
          <w:rFonts w:ascii="Arial Narrow" w:hAnsi="Arial Narrow" w:cs="Arial"/>
          <w:iCs/>
          <w:sz w:val="22"/>
          <w:szCs w:val="22"/>
        </w:rPr>
        <w:t>responsável</w:t>
      </w:r>
      <w:r w:rsidRPr="00D51D91">
        <w:rPr>
          <w:rFonts w:ascii="Arial Narrow" w:hAnsi="Arial Narrow" w:cs="Arial"/>
          <w:sz w:val="22"/>
          <w:szCs w:val="22"/>
        </w:rPr>
        <w:t xml:space="preserve"> pelo acompanhamento e fiscalização do contrato, para efeito de posterior verificação de sua conformidade com as especificações constantes neste Termo de Referência e na proposta. </w:t>
      </w:r>
    </w:p>
    <w:p w14:paraId="17BE6968" w14:textId="77777777" w:rsidR="008E0233" w:rsidRPr="00D51D91" w:rsidRDefault="008E0233" w:rsidP="008E0233">
      <w:pPr>
        <w:numPr>
          <w:ilvl w:val="1"/>
          <w:numId w:val="1"/>
        </w:numPr>
        <w:tabs>
          <w:tab w:val="left" w:pos="284"/>
        </w:tabs>
        <w:spacing w:before="120" w:after="120" w:line="276" w:lineRule="auto"/>
        <w:ind w:left="0" w:firstLine="0"/>
        <w:jc w:val="both"/>
        <w:rPr>
          <w:rFonts w:ascii="Arial Narrow" w:hAnsi="Arial Narrow" w:cs="Arial"/>
          <w:bCs/>
          <w:sz w:val="22"/>
          <w:szCs w:val="22"/>
        </w:rPr>
      </w:pPr>
      <w:r w:rsidRPr="00D51D91">
        <w:rPr>
          <w:rFonts w:ascii="Arial Narrow" w:hAnsi="Arial Narrow" w:cs="Arial"/>
          <w:bCs/>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7EDE6C88" w14:textId="77777777" w:rsidR="008E0233" w:rsidRPr="00D51D91" w:rsidRDefault="008E0233" w:rsidP="00A84CE5">
      <w:pPr>
        <w:numPr>
          <w:ilvl w:val="1"/>
          <w:numId w:val="1"/>
        </w:numPr>
        <w:tabs>
          <w:tab w:val="left" w:pos="284"/>
        </w:tabs>
        <w:spacing w:before="120" w:after="120" w:line="276" w:lineRule="auto"/>
        <w:ind w:left="0" w:firstLine="0"/>
        <w:jc w:val="both"/>
        <w:rPr>
          <w:rFonts w:ascii="Arial Narrow" w:hAnsi="Arial Narrow" w:cs="Arial"/>
          <w:bCs/>
          <w:sz w:val="22"/>
          <w:szCs w:val="22"/>
        </w:rPr>
      </w:pPr>
      <w:r w:rsidRPr="00D51D91">
        <w:rPr>
          <w:rFonts w:ascii="Arial Narrow" w:hAnsi="Arial Narrow" w:cs="Arial"/>
          <w:sz w:val="22"/>
          <w:szCs w:val="22"/>
        </w:rPr>
        <w:t>Os bens serão recebidos definitivamente no prazo de 10 (dez) dias, contados do recebimento provisório, após a verificação da qualidade e quantidade do material e consequente aceitação mediante termo circunstanciado.</w:t>
      </w:r>
    </w:p>
    <w:p w14:paraId="35F68EA0" w14:textId="77777777" w:rsidR="008E0233" w:rsidRPr="00D51D91" w:rsidRDefault="008E0233" w:rsidP="00A84CE5">
      <w:pPr>
        <w:numPr>
          <w:ilvl w:val="2"/>
          <w:numId w:val="1"/>
        </w:numPr>
        <w:tabs>
          <w:tab w:val="left" w:pos="284"/>
        </w:tabs>
        <w:spacing w:before="120" w:after="120" w:line="276" w:lineRule="auto"/>
        <w:ind w:left="567" w:firstLine="0"/>
        <w:jc w:val="both"/>
        <w:rPr>
          <w:rFonts w:ascii="Arial Narrow" w:hAnsi="Arial Narrow" w:cs="Arial"/>
          <w:b/>
          <w:bCs/>
          <w:sz w:val="22"/>
          <w:szCs w:val="22"/>
        </w:rPr>
      </w:pPr>
      <w:r w:rsidRPr="00D51D91">
        <w:rPr>
          <w:rFonts w:ascii="Arial Narrow" w:hAnsi="Arial Narrow" w:cs="Arial"/>
          <w:sz w:val="22"/>
          <w:szCs w:val="22"/>
          <w:lang w:eastAsia="en-US"/>
        </w:rPr>
        <w:t>Na hipótese de a verificação a que se refere o subitem anterior não ser procedida dentro do prazo fixado, reputar-se-á como realizada, consumando-se o recebimento definitivo no dia do esgotamento do prazo.</w:t>
      </w:r>
    </w:p>
    <w:p w14:paraId="4ECA5549" w14:textId="77777777" w:rsidR="008E0233" w:rsidRPr="00D51D91" w:rsidRDefault="008E0233" w:rsidP="00A84CE5">
      <w:pPr>
        <w:numPr>
          <w:ilvl w:val="1"/>
          <w:numId w:val="1"/>
        </w:numPr>
        <w:tabs>
          <w:tab w:val="left" w:pos="284"/>
        </w:tabs>
        <w:spacing w:before="120" w:after="120" w:line="276" w:lineRule="auto"/>
        <w:ind w:left="567" w:firstLine="0"/>
        <w:jc w:val="both"/>
        <w:rPr>
          <w:rFonts w:ascii="Arial Narrow" w:hAnsi="Arial Narrow" w:cs="Arial"/>
          <w:sz w:val="22"/>
          <w:szCs w:val="22"/>
        </w:rPr>
      </w:pPr>
      <w:r w:rsidRPr="00D51D91">
        <w:rPr>
          <w:rFonts w:ascii="Arial Narrow" w:hAnsi="Arial Narrow" w:cs="Arial"/>
          <w:sz w:val="22"/>
          <w:szCs w:val="22"/>
          <w:lang w:eastAsia="en-US"/>
        </w:rPr>
        <w:t xml:space="preserve">O recebimento provisório ou definitivo do objeto não exclui a responsabilidade da contratada </w:t>
      </w:r>
      <w:proofErr w:type="gramStart"/>
      <w:r w:rsidRPr="00D51D91">
        <w:rPr>
          <w:rFonts w:ascii="Arial Narrow" w:hAnsi="Arial Narrow" w:cs="Arial"/>
          <w:sz w:val="22"/>
          <w:szCs w:val="22"/>
          <w:lang w:eastAsia="en-US"/>
        </w:rPr>
        <w:t>pelos</w:t>
      </w:r>
      <w:proofErr w:type="gramEnd"/>
      <w:r w:rsidRPr="00D51D91">
        <w:rPr>
          <w:rFonts w:ascii="Arial Narrow" w:hAnsi="Arial Narrow" w:cs="Arial"/>
          <w:sz w:val="22"/>
          <w:szCs w:val="22"/>
          <w:lang w:eastAsia="en-US"/>
        </w:rPr>
        <w:t xml:space="preserve"> prejuízos resultantes da incorreta execução do contrato.</w:t>
      </w:r>
    </w:p>
    <w:p w14:paraId="43369E19"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lang w:eastAsia="en-US"/>
        </w:rPr>
        <w:t>OBRIGAÇÕES DA CONTRATANTE</w:t>
      </w:r>
    </w:p>
    <w:p w14:paraId="215BF0FD"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b/>
          <w:sz w:val="22"/>
          <w:szCs w:val="22"/>
        </w:rPr>
      </w:pPr>
      <w:r w:rsidRPr="00D51D91">
        <w:rPr>
          <w:rFonts w:ascii="Arial Narrow" w:hAnsi="Arial Narrow" w:cs="Arial"/>
          <w:sz w:val="22"/>
          <w:szCs w:val="22"/>
        </w:rPr>
        <w:t>São obrigações da Contratante:</w:t>
      </w:r>
    </w:p>
    <w:p w14:paraId="5F38CD76"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rPr>
        <w:t>receber</w:t>
      </w:r>
      <w:proofErr w:type="gramEnd"/>
      <w:r w:rsidRPr="00D51D91">
        <w:rPr>
          <w:rFonts w:ascii="Arial Narrow" w:hAnsi="Arial Narrow" w:cs="Arial"/>
          <w:sz w:val="22"/>
          <w:szCs w:val="22"/>
        </w:rPr>
        <w:t xml:space="preserve"> o objeto no prazo e condições estabelecidas no Edital e seus anexos;</w:t>
      </w:r>
    </w:p>
    <w:p w14:paraId="212F0082"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lang w:eastAsia="en-US"/>
        </w:rPr>
        <w:t>verificar</w:t>
      </w:r>
      <w:proofErr w:type="gramEnd"/>
      <w:r w:rsidRPr="00D51D91">
        <w:rPr>
          <w:rFonts w:ascii="Arial Narrow" w:hAnsi="Arial Narrow" w:cs="Arial"/>
          <w:sz w:val="22"/>
          <w:szCs w:val="22"/>
          <w:lang w:eastAsia="en-US"/>
        </w:rPr>
        <w:t xml:space="preserve"> minuciosamente, no prazo fixado, a conformidade dos bens recebidos provisoriamente com as especificações constantes do Edital e da proposta, para fins de aceitação e recebimento definitivo;</w:t>
      </w:r>
    </w:p>
    <w:p w14:paraId="2333507F"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rPr>
        <w:lastRenderedPageBreak/>
        <w:t>comunicar</w:t>
      </w:r>
      <w:proofErr w:type="gramEnd"/>
      <w:r w:rsidRPr="00D51D91">
        <w:rPr>
          <w:rFonts w:ascii="Arial Narrow" w:hAnsi="Arial Narrow" w:cs="Arial"/>
          <w:sz w:val="22"/>
          <w:szCs w:val="22"/>
        </w:rPr>
        <w:t xml:space="preserve"> à Contratada, por escrito, sobre imperfeições, falhas ou irregularidades verificadas no objeto fornecido, para que seja substituído, reparado ou corrigido;</w:t>
      </w:r>
    </w:p>
    <w:p w14:paraId="02A3E6BE"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lang w:eastAsia="en-US"/>
        </w:rPr>
        <w:t>acompanhar</w:t>
      </w:r>
      <w:proofErr w:type="gramEnd"/>
      <w:r w:rsidRPr="00D51D91">
        <w:rPr>
          <w:rFonts w:ascii="Arial Narrow" w:hAnsi="Arial Narrow" w:cs="Arial"/>
          <w:sz w:val="22"/>
          <w:szCs w:val="22"/>
          <w:lang w:eastAsia="en-US"/>
        </w:rPr>
        <w:t xml:space="preserve"> e fiscalizar o cumprimento das obrigações da Contratada, através de comissão/servidor especialmente designado;</w:t>
      </w:r>
    </w:p>
    <w:p w14:paraId="64D7A8E4"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rPr>
        <w:t>efetuar</w:t>
      </w:r>
      <w:proofErr w:type="gramEnd"/>
      <w:r w:rsidRPr="00D51D91">
        <w:rPr>
          <w:rFonts w:ascii="Arial Narrow" w:hAnsi="Arial Narrow" w:cs="Arial"/>
          <w:sz w:val="22"/>
          <w:szCs w:val="22"/>
        </w:rPr>
        <w:t xml:space="preserve"> o pagamento à Contratada</w:t>
      </w:r>
      <w:r w:rsidRPr="00D51D91">
        <w:rPr>
          <w:rFonts w:ascii="Arial Narrow" w:hAnsi="Arial Narrow" w:cs="Arial"/>
          <w:b/>
          <w:sz w:val="22"/>
          <w:szCs w:val="22"/>
        </w:rPr>
        <w:t xml:space="preserve"> </w:t>
      </w:r>
      <w:r w:rsidRPr="00D51D91">
        <w:rPr>
          <w:rFonts w:ascii="Arial Narrow" w:hAnsi="Arial Narrow" w:cs="Arial"/>
          <w:sz w:val="22"/>
          <w:szCs w:val="22"/>
        </w:rPr>
        <w:t>no valor correspondente ao fornecimento do objeto, no prazo e forma estabelecidos no Edital e seus anexos;</w:t>
      </w:r>
    </w:p>
    <w:p w14:paraId="40771091"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b/>
          <w:sz w:val="22"/>
          <w:szCs w:val="22"/>
        </w:rPr>
      </w:pPr>
      <w:r w:rsidRPr="00D51D91">
        <w:rPr>
          <w:rFonts w:ascii="Arial Narrow" w:hAnsi="Arial Narrow" w:cs="Arial"/>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2C35E12"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OBRIGAÇÕES DA CONTRATADA</w:t>
      </w:r>
    </w:p>
    <w:p w14:paraId="0BFCB8C0"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b/>
          <w:sz w:val="22"/>
          <w:szCs w:val="22"/>
        </w:rPr>
      </w:pPr>
      <w:r w:rsidRPr="00D51D91">
        <w:rPr>
          <w:rFonts w:ascii="Arial Narrow" w:hAnsi="Arial Narrow" w:cs="Arial"/>
          <w:sz w:val="22"/>
          <w:szCs w:val="22"/>
        </w:rPr>
        <w:t>A Contratada deve cumprir todas as obrigações constantes no Edital, seus anexos e sua proposta, assumindo como exclusivamente seus os riscos e as despesas decorrentes da boa e perfeita execução do objeto e, ainda:</w:t>
      </w:r>
    </w:p>
    <w:p w14:paraId="794859EA"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sz w:val="22"/>
          <w:szCs w:val="22"/>
        </w:rPr>
      </w:pPr>
      <w:proofErr w:type="gramStart"/>
      <w:r w:rsidRPr="00D51D91">
        <w:rPr>
          <w:rFonts w:ascii="Arial Narrow" w:hAnsi="Arial Narrow" w:cs="Arial"/>
          <w:sz w:val="22"/>
          <w:szCs w:val="22"/>
        </w:rPr>
        <w:t>efetuar</w:t>
      </w:r>
      <w:proofErr w:type="gramEnd"/>
      <w:r w:rsidRPr="00D51D91">
        <w:rPr>
          <w:rFonts w:ascii="Arial Narrow" w:hAnsi="Arial Narrow" w:cs="Arial"/>
          <w:sz w:val="22"/>
          <w:szCs w:val="22"/>
        </w:rPr>
        <w:t xml:space="preserve">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67AE60BD" w14:textId="77777777" w:rsidR="008E0233" w:rsidRPr="00D51D91" w:rsidRDefault="008E0233" w:rsidP="008E0233">
      <w:pPr>
        <w:numPr>
          <w:ilvl w:val="3"/>
          <w:numId w:val="1"/>
        </w:numPr>
        <w:tabs>
          <w:tab w:val="left" w:pos="284"/>
        </w:tabs>
        <w:spacing w:before="120" w:after="120" w:line="276" w:lineRule="auto"/>
        <w:ind w:left="1701" w:firstLine="0"/>
        <w:jc w:val="both"/>
        <w:rPr>
          <w:rFonts w:ascii="Arial Narrow" w:hAnsi="Arial Narrow" w:cs="Arial"/>
          <w:sz w:val="22"/>
          <w:szCs w:val="22"/>
        </w:rPr>
      </w:pPr>
      <w:r w:rsidRPr="00D51D91">
        <w:rPr>
          <w:rFonts w:ascii="Arial Narrow" w:hAnsi="Arial Narrow" w:cs="Arial"/>
          <w:sz w:val="22"/>
          <w:szCs w:val="22"/>
        </w:rPr>
        <w:t xml:space="preserve">O objeto deve estar acompanhado do manual do usuário, com uma </w:t>
      </w:r>
      <w:r w:rsidRPr="00D51D91">
        <w:rPr>
          <w:rFonts w:ascii="Arial Narrow" w:hAnsi="Arial Narrow" w:cs="Arial"/>
          <w:bCs/>
          <w:iCs/>
          <w:sz w:val="22"/>
          <w:szCs w:val="22"/>
          <w:lang w:eastAsia="en-US"/>
        </w:rPr>
        <w:t>versão</w:t>
      </w:r>
      <w:r w:rsidRPr="00D51D91">
        <w:rPr>
          <w:rFonts w:ascii="Arial Narrow" w:hAnsi="Arial Narrow" w:cs="Arial"/>
          <w:sz w:val="22"/>
          <w:szCs w:val="22"/>
        </w:rPr>
        <w:t xml:space="preserve"> em português e da relação da rede de assistência técnica autorizada;</w:t>
      </w:r>
    </w:p>
    <w:p w14:paraId="27C220E2"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responsabilizar</w:t>
      </w:r>
      <w:proofErr w:type="gramEnd"/>
      <w:r w:rsidRPr="00D51D91">
        <w:rPr>
          <w:rFonts w:ascii="Arial Narrow" w:hAnsi="Arial Narrow" w:cs="Arial"/>
          <w:sz w:val="22"/>
          <w:szCs w:val="22"/>
        </w:rPr>
        <w:t>-se pelos vícios e danos decorrentes do objeto, de acordo com os artigos 12, 13 e 17 a 27, do Código de Defesa do Consumidor (Lei nº 8.078, de 1990);</w:t>
      </w:r>
    </w:p>
    <w:p w14:paraId="5D7438FE"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substituir</w:t>
      </w:r>
      <w:proofErr w:type="gramEnd"/>
      <w:r w:rsidRPr="00D51D91">
        <w:rPr>
          <w:rFonts w:ascii="Arial Narrow" w:hAnsi="Arial Narrow" w:cs="Arial"/>
          <w:sz w:val="22"/>
          <w:szCs w:val="22"/>
        </w:rPr>
        <w:t>, reparar ou corrigir, às suas expensas, no prazo fixado neste Termo de Referência, o objeto com avarias ou defeitos;</w:t>
      </w:r>
    </w:p>
    <w:p w14:paraId="4EBB5FA2"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comunicar</w:t>
      </w:r>
      <w:proofErr w:type="gramEnd"/>
      <w:r w:rsidRPr="00D51D91">
        <w:rPr>
          <w:rFonts w:ascii="Arial Narrow" w:hAnsi="Arial Narrow" w:cs="Arial"/>
          <w:sz w:val="22"/>
          <w:szCs w:val="22"/>
        </w:rPr>
        <w:t xml:space="preserve"> à Contratante, no prazo máximo de 24 (vinte e quatro) horas que antecede a data da entrega, os motivos que impossibilitem o cumprimento do prazo previsto, com a devida comprovação;</w:t>
      </w:r>
    </w:p>
    <w:p w14:paraId="0550B142"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manter</w:t>
      </w:r>
      <w:proofErr w:type="gramEnd"/>
      <w:r w:rsidRPr="00D51D91">
        <w:rPr>
          <w:rFonts w:ascii="Arial Narrow" w:hAnsi="Arial Narrow" w:cs="Arial"/>
          <w:sz w:val="22"/>
          <w:szCs w:val="22"/>
        </w:rPr>
        <w:t>, durante toda a execução do contrato, em compatibilidade com as obrigações assumidas, todas as condições de habilitação e qualificação exigidas na licitação;</w:t>
      </w:r>
    </w:p>
    <w:p w14:paraId="03ACD792"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indicar</w:t>
      </w:r>
      <w:proofErr w:type="gramEnd"/>
      <w:r w:rsidRPr="00D51D91">
        <w:rPr>
          <w:rFonts w:ascii="Arial Narrow" w:hAnsi="Arial Narrow" w:cs="Arial"/>
          <w:sz w:val="22"/>
          <w:szCs w:val="22"/>
        </w:rPr>
        <w:t xml:space="preserve"> preposto para representá-la durante a execução do contrato.</w:t>
      </w:r>
    </w:p>
    <w:p w14:paraId="18D69E0F"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DA SUBCONTRATAÇÃO</w:t>
      </w:r>
    </w:p>
    <w:p w14:paraId="7C7A6AC1" w14:textId="77777777" w:rsidR="008E0233" w:rsidRPr="00D51D91" w:rsidRDefault="008E0233" w:rsidP="008E0233">
      <w:pPr>
        <w:tabs>
          <w:tab w:val="left" w:pos="284"/>
        </w:tabs>
        <w:spacing w:before="120" w:after="120" w:line="276" w:lineRule="auto"/>
        <w:ind w:left="425"/>
        <w:jc w:val="both"/>
        <w:rPr>
          <w:rFonts w:ascii="Arial Narrow" w:hAnsi="Arial Narrow" w:cs="Arial"/>
          <w:sz w:val="22"/>
          <w:szCs w:val="22"/>
        </w:rPr>
      </w:pPr>
      <w:proofErr w:type="gramStart"/>
      <w:r w:rsidRPr="00D51D91">
        <w:rPr>
          <w:rFonts w:ascii="Arial Narrow" w:hAnsi="Arial Narrow" w:cs="Arial"/>
          <w:sz w:val="22"/>
          <w:szCs w:val="22"/>
        </w:rPr>
        <w:t>7.1 Não</w:t>
      </w:r>
      <w:proofErr w:type="gramEnd"/>
      <w:r w:rsidRPr="00D51D91">
        <w:rPr>
          <w:rFonts w:ascii="Arial Narrow" w:hAnsi="Arial Narrow" w:cs="Arial"/>
          <w:sz w:val="22"/>
          <w:szCs w:val="22"/>
        </w:rPr>
        <w:t xml:space="preserve"> será admitida a subcontratação do objeto licitatório.</w:t>
      </w:r>
    </w:p>
    <w:p w14:paraId="7F5E6EFD"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lang w:eastAsia="en-US"/>
        </w:rPr>
      </w:pPr>
      <w:r w:rsidRPr="00D51D91">
        <w:rPr>
          <w:rFonts w:ascii="Arial Narrow" w:hAnsi="Arial Narrow"/>
          <w:color w:val="auto"/>
          <w:sz w:val="22"/>
          <w:szCs w:val="22"/>
          <w:lang w:eastAsia="en-US"/>
        </w:rPr>
        <w:t>DA ALTERAÇÃO SUBJETIVA</w:t>
      </w:r>
    </w:p>
    <w:p w14:paraId="64D4C9EF"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lang w:eastAsia="en-US"/>
        </w:rPr>
      </w:pPr>
      <w:r w:rsidRPr="00D51D91">
        <w:rPr>
          <w:rFonts w:ascii="Arial Narrow" w:hAnsi="Arial Narrow"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253B090"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lang w:eastAsia="en-US"/>
        </w:rPr>
      </w:pPr>
      <w:r w:rsidRPr="00D51D91">
        <w:rPr>
          <w:rFonts w:ascii="Arial Narrow" w:hAnsi="Arial Narrow"/>
          <w:color w:val="auto"/>
          <w:sz w:val="22"/>
          <w:szCs w:val="22"/>
          <w:lang w:eastAsia="en-US"/>
        </w:rPr>
        <w:lastRenderedPageBreak/>
        <w:t>DO CONTROLE E FISCALIZAÇÃO DA EXECUÇÃO</w:t>
      </w:r>
    </w:p>
    <w:p w14:paraId="6FA95CE0"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bCs/>
          <w:sz w:val="22"/>
          <w:szCs w:val="22"/>
        </w:rPr>
      </w:pPr>
      <w:r w:rsidRPr="00D51D91">
        <w:rPr>
          <w:rFonts w:ascii="Arial Narrow" w:hAnsi="Arial Narrow" w:cs="Arial"/>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F5CF20A"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Cs/>
          <w:sz w:val="22"/>
          <w:szCs w:val="22"/>
        </w:rPr>
      </w:pPr>
      <w:r w:rsidRPr="00D51D91">
        <w:rPr>
          <w:rFonts w:ascii="Arial Narrow" w:hAnsi="Arial Narrow" w:cs="Arial"/>
          <w:sz w:val="22"/>
          <w:szCs w:val="22"/>
          <w:lang w:eastAsia="en-US"/>
        </w:rPr>
        <w:t>O recebimento de material de valor superior a R$ 176.000,00 (cento e setenta e seis mil reais) será confiado a uma comissão de, no mínimo, 3 (três) membros, designados pela autoridade competente.</w:t>
      </w:r>
    </w:p>
    <w:p w14:paraId="3BBE3C6E"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lang w:eastAsia="en-US"/>
        </w:rPr>
      </w:pPr>
      <w:r w:rsidRPr="00D51D91">
        <w:rPr>
          <w:rFonts w:ascii="Arial Narrow" w:hAnsi="Arial Narrow" w:cs="Arial"/>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0C2116CA"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rPr>
      </w:pPr>
      <w:r w:rsidRPr="00D51D91">
        <w:rPr>
          <w:rFonts w:ascii="Arial Narrow" w:hAnsi="Arial Narrow" w:cs="Arial"/>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C73FA27"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DO PAGAMENTO</w:t>
      </w:r>
    </w:p>
    <w:p w14:paraId="3850A1E7" w14:textId="77777777" w:rsidR="008E0233" w:rsidRPr="00D51D91" w:rsidRDefault="008E0233" w:rsidP="008E0233">
      <w:pPr>
        <w:tabs>
          <w:tab w:val="left" w:pos="284"/>
        </w:tabs>
        <w:spacing w:before="120" w:after="120" w:line="276" w:lineRule="auto"/>
        <w:ind w:left="425"/>
        <w:jc w:val="both"/>
        <w:rPr>
          <w:rFonts w:ascii="Arial Narrow" w:hAnsi="Arial Narrow" w:cs="Arial"/>
          <w:sz w:val="22"/>
          <w:szCs w:val="22"/>
          <w:lang w:eastAsia="en-US"/>
        </w:rPr>
      </w:pPr>
    </w:p>
    <w:p w14:paraId="085FFEF3" w14:textId="77777777" w:rsidR="008E0233" w:rsidRPr="00D51D91" w:rsidRDefault="008E0233" w:rsidP="008E0233">
      <w:pPr>
        <w:pStyle w:val="PargrafodaLista"/>
        <w:numPr>
          <w:ilvl w:val="1"/>
          <w:numId w:val="1"/>
        </w:numPr>
        <w:tabs>
          <w:tab w:val="left" w:pos="284"/>
        </w:tabs>
        <w:spacing w:before="120" w:after="120" w:line="276" w:lineRule="auto"/>
        <w:contextualSpacing w:val="0"/>
        <w:jc w:val="both"/>
        <w:rPr>
          <w:rFonts w:ascii="Arial Narrow" w:hAnsi="Arial Narrow" w:cs="Arial"/>
          <w:sz w:val="22"/>
          <w:szCs w:val="22"/>
          <w:lang w:eastAsia="en-US"/>
        </w:rPr>
      </w:pPr>
      <w:r w:rsidRPr="00D51D91">
        <w:rPr>
          <w:rFonts w:ascii="Arial Narrow" w:hAnsi="Arial Narrow" w:cs="Arial"/>
          <w:sz w:val="22"/>
          <w:szCs w:val="22"/>
          <w:lang w:eastAsia="en-US"/>
        </w:rPr>
        <w:t xml:space="preserve">O pagamento será realizado no prazo máximo de até 30 (trinta) dias, contados a partir </w:t>
      </w:r>
      <w:r w:rsidRPr="00D51D91">
        <w:rPr>
          <w:rFonts w:ascii="Arial Narrow" w:hAnsi="Arial Narrow" w:cs="Arial"/>
          <w:sz w:val="22"/>
          <w:szCs w:val="22"/>
        </w:rPr>
        <w:t xml:space="preserve">do recebimento da Nota Fiscal ou Fatura, </w:t>
      </w:r>
      <w:r w:rsidRPr="00D51D91">
        <w:rPr>
          <w:rFonts w:ascii="Arial Narrow" w:hAnsi="Arial Narrow" w:cs="Arial"/>
          <w:sz w:val="22"/>
          <w:szCs w:val="22"/>
          <w:lang w:eastAsia="en-US"/>
        </w:rPr>
        <w:t>através de ordem bancária, para crédito em banco, agência e conta corrente indicados pelo contratado.</w:t>
      </w:r>
    </w:p>
    <w:p w14:paraId="65C4768F" w14:textId="77777777" w:rsidR="008E0233" w:rsidRPr="00D51D91" w:rsidRDefault="008E0233" w:rsidP="008E0233">
      <w:pPr>
        <w:pStyle w:val="PargrafodaLista"/>
        <w:numPr>
          <w:ilvl w:val="2"/>
          <w:numId w:val="1"/>
        </w:numPr>
        <w:tabs>
          <w:tab w:val="left" w:pos="284"/>
        </w:tabs>
        <w:spacing w:before="120" w:after="120" w:line="276" w:lineRule="auto"/>
        <w:ind w:left="930"/>
        <w:contextualSpacing w:val="0"/>
        <w:jc w:val="both"/>
        <w:rPr>
          <w:rFonts w:ascii="Arial Narrow" w:hAnsi="Arial Narrow" w:cs="Arial"/>
          <w:sz w:val="22"/>
          <w:szCs w:val="22"/>
          <w:lang w:eastAsia="en-US"/>
        </w:rPr>
      </w:pPr>
      <w:r w:rsidRPr="00D51D91">
        <w:rPr>
          <w:rFonts w:ascii="Arial Narrow" w:hAnsi="Arial Narrow" w:cs="Arial"/>
          <w:sz w:val="22"/>
          <w:szCs w:val="22"/>
          <w:lang w:eastAsia="en-US"/>
        </w:rPr>
        <w:t xml:space="preserve">Os pagamentos decorrentes de despesas cujos valores não ultrapassem o limite </w:t>
      </w:r>
      <w:r w:rsidRPr="00D51D91">
        <w:rPr>
          <w:rFonts w:ascii="Arial Narrow" w:hAnsi="Arial Narrow" w:cs="Arial"/>
          <w:sz w:val="22"/>
          <w:szCs w:val="22"/>
        </w:rPr>
        <w:t>de que trata o inciso II do art. 24</w:t>
      </w:r>
      <w:r w:rsidRPr="00D51D91">
        <w:rPr>
          <w:rFonts w:ascii="Arial Narrow" w:hAnsi="Arial Narrow" w:cs="Arial"/>
          <w:sz w:val="22"/>
          <w:szCs w:val="22"/>
          <w:lang w:eastAsia="en-US"/>
        </w:rPr>
        <w:t xml:space="preserve"> da Lei 8.666, de 1993, deverão ser efetuados no prazo de até 5 (cinco) dias úteis, contados da data da apresentação da Nota Fiscal, nos termos do art. 5º, § 3º, da Lei nº 8.666, de 1993.</w:t>
      </w:r>
    </w:p>
    <w:p w14:paraId="3D053453" w14:textId="77777777" w:rsidR="008E0233" w:rsidRPr="00D51D91" w:rsidRDefault="008E0233" w:rsidP="008E0233">
      <w:pPr>
        <w:pStyle w:val="PargrafodaLista"/>
        <w:numPr>
          <w:ilvl w:val="1"/>
          <w:numId w:val="1"/>
        </w:numPr>
        <w:tabs>
          <w:tab w:val="left" w:pos="284"/>
        </w:tabs>
        <w:spacing w:before="120" w:after="120" w:line="276" w:lineRule="auto"/>
        <w:contextualSpacing w:val="0"/>
        <w:jc w:val="both"/>
        <w:rPr>
          <w:rFonts w:ascii="Arial Narrow" w:hAnsi="Arial Narrow" w:cs="Arial"/>
          <w:strike/>
          <w:sz w:val="22"/>
          <w:szCs w:val="22"/>
        </w:rPr>
      </w:pPr>
      <w:r w:rsidRPr="00D51D91">
        <w:rPr>
          <w:rFonts w:ascii="Arial Narrow" w:hAnsi="Arial Narrow" w:cs="Arial"/>
          <w:sz w:val="22"/>
          <w:szCs w:val="22"/>
        </w:rPr>
        <w:t>Considera-se ocorrido o recebimento da nota fiscal ou fatura no momento em que o órgão contratante atestar a execução do objeto do contrato.</w:t>
      </w:r>
    </w:p>
    <w:p w14:paraId="0BB52EF8"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sz w:val="22"/>
          <w:szCs w:val="22"/>
        </w:rPr>
      </w:pPr>
      <w:r w:rsidRPr="00D51D91">
        <w:rPr>
          <w:rFonts w:ascii="Arial Narrow" w:hAnsi="Arial Narrow"/>
          <w:sz w:val="22"/>
          <w:szCs w:val="22"/>
        </w:rPr>
        <w:t xml:space="preserve">A Nota Fiscal ou Fatura deverá ser obrigatoriamente acompanhada da comprovação da regularidade fiscal, constatada por meio de consulta on-line ao SICAF ou, na impossibilidade de acesso </w:t>
      </w:r>
      <w:r w:rsidRPr="00D51D91">
        <w:rPr>
          <w:rFonts w:ascii="Arial Narrow" w:hAnsi="Arial Narrow" w:cs="Arial"/>
          <w:sz w:val="22"/>
          <w:szCs w:val="22"/>
          <w:lang w:eastAsia="en-US"/>
        </w:rPr>
        <w:t>ao</w:t>
      </w:r>
      <w:r w:rsidRPr="00D51D91">
        <w:rPr>
          <w:rFonts w:ascii="Arial Narrow" w:hAnsi="Arial Narrow"/>
          <w:sz w:val="22"/>
          <w:szCs w:val="22"/>
        </w:rPr>
        <w:t xml:space="preserve"> referido Sistema, mediante consulta aos sítios eletrônicos oficiais ou à documentação mencionada no art. 29 da Lei nº 8.666, de 1993. </w:t>
      </w:r>
    </w:p>
    <w:p w14:paraId="40D79944" w14:textId="77777777" w:rsidR="008E0233" w:rsidRPr="00D51D91" w:rsidRDefault="008E0233" w:rsidP="008E0233">
      <w:pPr>
        <w:numPr>
          <w:ilvl w:val="2"/>
          <w:numId w:val="1"/>
        </w:numPr>
        <w:tabs>
          <w:tab w:val="left" w:pos="284"/>
        </w:tabs>
        <w:spacing w:before="120" w:after="120" w:line="276" w:lineRule="auto"/>
        <w:ind w:left="930"/>
        <w:jc w:val="both"/>
        <w:rPr>
          <w:rFonts w:ascii="Arial Narrow" w:hAnsi="Arial Narrow"/>
          <w:sz w:val="22"/>
          <w:szCs w:val="22"/>
        </w:rPr>
      </w:pPr>
      <w:r w:rsidRPr="00D51D91">
        <w:rPr>
          <w:rFonts w:ascii="Arial Narrow" w:hAnsi="Arial Narrow"/>
          <w:sz w:val="22"/>
          <w:szCs w:val="22"/>
        </w:rPr>
        <w:t xml:space="preserve">Constatando-se, junto ao SICAF, a situação de irregularidade do fornecedor contratado, deverão ser tomadas as providências previstas no do art. 31 da Instrução </w:t>
      </w:r>
      <w:r w:rsidRPr="00D51D91">
        <w:rPr>
          <w:rFonts w:ascii="Arial Narrow" w:hAnsi="Arial Narrow" w:cs="Arial"/>
          <w:sz w:val="22"/>
          <w:szCs w:val="22"/>
          <w:lang w:eastAsia="en-US"/>
        </w:rPr>
        <w:t>Normativa</w:t>
      </w:r>
      <w:r w:rsidRPr="00D51D91">
        <w:rPr>
          <w:rFonts w:ascii="Arial Narrow" w:hAnsi="Arial Narrow"/>
          <w:sz w:val="22"/>
          <w:szCs w:val="22"/>
        </w:rPr>
        <w:t xml:space="preserve"> nº 3, de 26 de abril de 2018.</w:t>
      </w:r>
    </w:p>
    <w:p w14:paraId="2A1F8FE2"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lang w:eastAsia="en-US"/>
        </w:rPr>
      </w:pPr>
      <w:r w:rsidRPr="00D51D91">
        <w:rPr>
          <w:rFonts w:ascii="Arial Narrow" w:hAnsi="Arial Narrow" w:cs="Arial"/>
          <w:sz w:val="22"/>
          <w:szCs w:val="22"/>
          <w:lang w:eastAsia="en-US"/>
        </w:rPr>
        <w:t xml:space="preserve">Havendo erro na apresentação da Nota Fiscal ou dos documentos pertinentes à contratação, ou, ainda, circunstância que impeça a liquidação da despesa, como, por exemplo, </w:t>
      </w:r>
      <w:r w:rsidRPr="00D51D91">
        <w:rPr>
          <w:rFonts w:ascii="Arial Narrow" w:hAnsi="Arial Narrow" w:cs="Arial"/>
          <w:sz w:val="22"/>
          <w:szCs w:val="22"/>
        </w:rPr>
        <w:t>obrigação financeira pendente, decorrente de penalidade imposta ou inadimplência,</w:t>
      </w:r>
      <w:r w:rsidRPr="00D51D91">
        <w:rPr>
          <w:rFonts w:ascii="Arial Narrow" w:hAnsi="Arial Narrow" w:cs="Arial"/>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17DFA433"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Será considerada data do pagamento o dia em que constar como emitida a ordem bancária para pagamento.</w:t>
      </w:r>
    </w:p>
    <w:p w14:paraId="79AAFCDC"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 xml:space="preserve">Antes de cada pagamento à contratada, será realizada consulta ao SICAF para verificar a manutenção das condições de habilitação exigidas no edital. </w:t>
      </w:r>
    </w:p>
    <w:p w14:paraId="2FB376F0"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lastRenderedPageBreak/>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12E6A823"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5CCFD1D"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417166F"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54C44C15"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lang w:eastAsia="en-US"/>
        </w:rPr>
      </w:pPr>
      <w:r w:rsidRPr="00D51D91">
        <w:rPr>
          <w:rFonts w:ascii="Arial Narrow" w:hAnsi="Arial Narrow"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09A79E78" w14:textId="77777777" w:rsidR="008E0233" w:rsidRPr="00D51D91" w:rsidRDefault="008E0233" w:rsidP="008E0233">
      <w:pPr>
        <w:pStyle w:val="PargrafodaLista"/>
        <w:tabs>
          <w:tab w:val="left" w:pos="284"/>
        </w:tabs>
        <w:spacing w:before="120" w:after="120" w:line="276" w:lineRule="auto"/>
        <w:ind w:left="716"/>
        <w:contextualSpacing w:val="0"/>
        <w:jc w:val="both"/>
        <w:rPr>
          <w:rFonts w:ascii="Arial Narrow" w:hAnsi="Arial Narrow" w:cs="Arial"/>
          <w:sz w:val="22"/>
          <w:szCs w:val="22"/>
        </w:rPr>
      </w:pPr>
      <w:r w:rsidRPr="00D51D91">
        <w:rPr>
          <w:rFonts w:ascii="Arial Narrow" w:hAnsi="Arial Narrow" w:cs="Arial"/>
          <w:sz w:val="22"/>
          <w:szCs w:val="22"/>
          <w:lang w:eastAsia="en-US"/>
        </w:rPr>
        <w:t>10.11.</w:t>
      </w:r>
      <w:proofErr w:type="gramStart"/>
      <w:r w:rsidRPr="00D51D91">
        <w:rPr>
          <w:rFonts w:ascii="Arial Narrow" w:hAnsi="Arial Narrow" w:cs="Arial"/>
          <w:sz w:val="22"/>
          <w:szCs w:val="22"/>
          <w:lang w:eastAsia="en-US"/>
        </w:rPr>
        <w:t>1.Será</w:t>
      </w:r>
      <w:proofErr w:type="gramEnd"/>
      <w:r w:rsidRPr="00D51D91">
        <w:rPr>
          <w:rFonts w:ascii="Arial Narrow" w:hAnsi="Arial Narrow" w:cs="Arial"/>
          <w:sz w:val="22"/>
          <w:szCs w:val="22"/>
          <w:lang w:eastAsia="en-US"/>
        </w:rPr>
        <w:t xml:space="preserve">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7E771717" w14:textId="77777777" w:rsidR="008E0233" w:rsidRPr="00D51D91" w:rsidRDefault="008E0233" w:rsidP="008E0233">
      <w:pPr>
        <w:pStyle w:val="PargrafodaLista"/>
        <w:numPr>
          <w:ilvl w:val="1"/>
          <w:numId w:val="1"/>
        </w:numPr>
        <w:tabs>
          <w:tab w:val="left" w:pos="284"/>
        </w:tabs>
        <w:spacing w:before="120" w:after="120" w:line="276" w:lineRule="auto"/>
        <w:contextualSpacing w:val="0"/>
        <w:jc w:val="both"/>
        <w:rPr>
          <w:rFonts w:ascii="Arial Narrow" w:hAnsi="Arial Narrow" w:cs="Arial"/>
          <w:sz w:val="22"/>
          <w:szCs w:val="22"/>
        </w:rPr>
      </w:pPr>
      <w:r w:rsidRPr="00D51D91">
        <w:rPr>
          <w:rFonts w:ascii="Arial Narrow" w:hAnsi="Arial Narrow" w:cs="Arial"/>
          <w:sz w:val="22"/>
          <w:szCs w:val="22"/>
        </w:rPr>
        <w:t>Quando do pagamento, será efetuada a retenção tributária prevista na legislação aplicável.</w:t>
      </w:r>
    </w:p>
    <w:p w14:paraId="39BDC1B8" w14:textId="77777777" w:rsidR="008E0233" w:rsidRPr="00D51D91" w:rsidRDefault="008E0233" w:rsidP="008E0233">
      <w:pPr>
        <w:numPr>
          <w:ilvl w:val="2"/>
          <w:numId w:val="1"/>
        </w:numPr>
        <w:tabs>
          <w:tab w:val="left" w:pos="284"/>
          <w:tab w:val="left" w:pos="1440"/>
        </w:tabs>
        <w:autoSpaceDE w:val="0"/>
        <w:snapToGrid w:val="0"/>
        <w:spacing w:before="120" w:after="120" w:line="276" w:lineRule="auto"/>
        <w:ind w:left="1134" w:firstLine="0"/>
        <w:jc w:val="both"/>
        <w:rPr>
          <w:rFonts w:ascii="Arial Narrow" w:hAnsi="Arial Narrow" w:cs="Arial"/>
          <w:sz w:val="22"/>
          <w:szCs w:val="22"/>
        </w:rPr>
      </w:pPr>
      <w:r w:rsidRPr="00D51D91">
        <w:rPr>
          <w:rFonts w:ascii="Arial Narrow" w:hAnsi="Arial Narrow" w:cs="Arial"/>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FBD8D21" w14:textId="77777777" w:rsidR="008E0233" w:rsidRPr="00D51D91" w:rsidRDefault="008E0233" w:rsidP="008E0233">
      <w:pPr>
        <w:tabs>
          <w:tab w:val="left" w:pos="284"/>
        </w:tabs>
        <w:spacing w:before="120" w:after="120" w:line="276" w:lineRule="auto"/>
        <w:jc w:val="both"/>
        <w:rPr>
          <w:rFonts w:ascii="Arial Narrow" w:hAnsi="Arial Narrow" w:cs="Arial"/>
          <w:sz w:val="22"/>
          <w:szCs w:val="22"/>
        </w:rPr>
      </w:pPr>
      <w:r w:rsidRPr="00D51D91">
        <w:rPr>
          <w:rFonts w:ascii="Arial Narrow" w:hAnsi="Arial Narrow" w:cs="Arial"/>
          <w:sz w:val="22"/>
          <w:szCs w:val="22"/>
          <w:lang w:eastAsia="en-US"/>
        </w:rPr>
        <w:t xml:space="preserve"> </w:t>
      </w:r>
    </w:p>
    <w:p w14:paraId="65DC0A4C"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583E13F" w14:textId="77777777" w:rsidR="008E0233" w:rsidRPr="00D51D91" w:rsidRDefault="008E0233" w:rsidP="008E0233">
      <w:pPr>
        <w:tabs>
          <w:tab w:val="left" w:pos="284"/>
          <w:tab w:val="left" w:pos="1701"/>
        </w:tabs>
        <w:spacing w:before="120" w:after="120" w:line="276" w:lineRule="auto"/>
        <w:ind w:left="425"/>
        <w:jc w:val="both"/>
        <w:rPr>
          <w:rFonts w:ascii="Arial Narrow" w:hAnsi="Arial Narrow" w:cs="Arial"/>
          <w:sz w:val="22"/>
          <w:szCs w:val="22"/>
        </w:rPr>
      </w:pPr>
      <w:r w:rsidRPr="00D51D91">
        <w:rPr>
          <w:rFonts w:ascii="Arial Narrow" w:hAnsi="Arial Narrow" w:cs="Arial"/>
          <w:sz w:val="22"/>
          <w:szCs w:val="22"/>
        </w:rPr>
        <w:t>EM = I x N x VP, sendo:</w:t>
      </w:r>
    </w:p>
    <w:p w14:paraId="6F650D58" w14:textId="77777777" w:rsidR="008E0233" w:rsidRPr="00D51D91" w:rsidRDefault="008E0233" w:rsidP="008E0233">
      <w:pPr>
        <w:tabs>
          <w:tab w:val="left" w:pos="284"/>
          <w:tab w:val="left" w:pos="1701"/>
        </w:tabs>
        <w:spacing w:before="120" w:after="120" w:line="276" w:lineRule="auto"/>
        <w:ind w:left="425"/>
        <w:jc w:val="both"/>
        <w:rPr>
          <w:rFonts w:ascii="Arial Narrow" w:hAnsi="Arial Narrow" w:cs="Arial"/>
          <w:snapToGrid w:val="0"/>
          <w:sz w:val="22"/>
          <w:szCs w:val="22"/>
        </w:rPr>
      </w:pPr>
      <w:r w:rsidRPr="00D51D91">
        <w:rPr>
          <w:rFonts w:ascii="Arial Narrow" w:hAnsi="Arial Narrow" w:cs="Arial"/>
          <w:snapToGrid w:val="0"/>
          <w:sz w:val="22"/>
          <w:szCs w:val="22"/>
        </w:rPr>
        <w:t>EM = Encargos moratórios;</w:t>
      </w:r>
    </w:p>
    <w:p w14:paraId="12BDD28C" w14:textId="77777777" w:rsidR="008E0233" w:rsidRPr="00D51D91" w:rsidRDefault="008E0233" w:rsidP="008E0233">
      <w:pPr>
        <w:tabs>
          <w:tab w:val="left" w:pos="284"/>
          <w:tab w:val="left" w:pos="1701"/>
        </w:tabs>
        <w:spacing w:before="120" w:after="120" w:line="276" w:lineRule="auto"/>
        <w:ind w:left="425"/>
        <w:jc w:val="both"/>
        <w:rPr>
          <w:rFonts w:ascii="Arial Narrow" w:hAnsi="Arial Narrow" w:cs="Arial"/>
          <w:sz w:val="22"/>
          <w:szCs w:val="22"/>
        </w:rPr>
      </w:pPr>
      <w:r w:rsidRPr="00D51D91">
        <w:rPr>
          <w:rFonts w:ascii="Arial Narrow" w:hAnsi="Arial Narrow" w:cs="Arial"/>
          <w:sz w:val="22"/>
          <w:szCs w:val="22"/>
        </w:rPr>
        <w:t>N = Número de dias entre a data prevista para o pagamento e a do efetivo pagamento;</w:t>
      </w:r>
    </w:p>
    <w:p w14:paraId="1742F5CA" w14:textId="77777777" w:rsidR="008E0233" w:rsidRPr="00D51D91" w:rsidRDefault="008E0233" w:rsidP="008E0233">
      <w:pPr>
        <w:tabs>
          <w:tab w:val="left" w:pos="284"/>
          <w:tab w:val="left" w:pos="1701"/>
        </w:tabs>
        <w:spacing w:before="120" w:after="120" w:line="276" w:lineRule="auto"/>
        <w:ind w:left="425"/>
        <w:jc w:val="both"/>
        <w:rPr>
          <w:rFonts w:ascii="Arial Narrow" w:hAnsi="Arial Narrow" w:cs="Arial"/>
          <w:sz w:val="22"/>
          <w:szCs w:val="22"/>
        </w:rPr>
      </w:pPr>
      <w:r w:rsidRPr="00D51D91">
        <w:rPr>
          <w:rFonts w:ascii="Arial Narrow" w:hAnsi="Arial Narrow" w:cs="Arial"/>
          <w:sz w:val="22"/>
          <w:szCs w:val="22"/>
        </w:rPr>
        <w:t>VP = Valor da parcela a ser paga.</w:t>
      </w:r>
    </w:p>
    <w:p w14:paraId="7EDC114F" w14:textId="77777777" w:rsidR="008E0233" w:rsidRPr="00D51D91" w:rsidRDefault="008E0233" w:rsidP="008E0233">
      <w:pPr>
        <w:tabs>
          <w:tab w:val="left" w:pos="284"/>
          <w:tab w:val="left" w:pos="1701"/>
        </w:tabs>
        <w:spacing w:before="120" w:after="120" w:line="276" w:lineRule="auto"/>
        <w:ind w:left="425"/>
        <w:jc w:val="both"/>
        <w:rPr>
          <w:rFonts w:ascii="Arial Narrow" w:hAnsi="Arial Narrow" w:cs="Arial"/>
          <w:sz w:val="22"/>
          <w:szCs w:val="22"/>
        </w:rPr>
      </w:pPr>
      <w:r w:rsidRPr="00D51D91">
        <w:rPr>
          <w:rFonts w:ascii="Arial Narrow" w:hAnsi="Arial Narrow" w:cs="Arial"/>
          <w:snapToGrid w:val="0"/>
          <w:sz w:val="22"/>
          <w:szCs w:val="22"/>
        </w:rPr>
        <w:t xml:space="preserve">I = Índice de compensação financeira = </w:t>
      </w:r>
      <w:r w:rsidRPr="00D51D91">
        <w:rPr>
          <w:rFonts w:ascii="Arial Narrow" w:hAnsi="Arial Narrow" w:cs="Arial"/>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578"/>
        <w:gridCol w:w="1246"/>
        <w:gridCol w:w="4672"/>
      </w:tblGrid>
      <w:tr w:rsidR="008E0233" w:rsidRPr="00D51D91" w14:paraId="6C9FD650" w14:textId="77777777" w:rsidTr="00D9186C">
        <w:tc>
          <w:tcPr>
            <w:tcW w:w="2214" w:type="dxa"/>
            <w:vAlign w:val="center"/>
          </w:tcPr>
          <w:p w14:paraId="5B90F61D" w14:textId="77777777" w:rsidR="008E0233" w:rsidRPr="00D51D91" w:rsidRDefault="008E0233" w:rsidP="00D9186C">
            <w:pPr>
              <w:tabs>
                <w:tab w:val="left" w:pos="284"/>
                <w:tab w:val="left" w:pos="1701"/>
              </w:tabs>
              <w:spacing w:line="276" w:lineRule="auto"/>
              <w:jc w:val="center"/>
              <w:rPr>
                <w:rFonts w:ascii="Arial Narrow" w:hAnsi="Arial Narrow" w:cs="Arial"/>
                <w:sz w:val="22"/>
                <w:szCs w:val="22"/>
              </w:rPr>
            </w:pPr>
            <w:r w:rsidRPr="00D51D91">
              <w:rPr>
                <w:rFonts w:ascii="Arial Narrow" w:hAnsi="Arial Narrow" w:cs="Arial"/>
                <w:sz w:val="22"/>
                <w:szCs w:val="22"/>
              </w:rPr>
              <w:t>I = (TX)</w:t>
            </w:r>
          </w:p>
        </w:tc>
        <w:tc>
          <w:tcPr>
            <w:tcW w:w="588" w:type="dxa"/>
            <w:vAlign w:val="center"/>
          </w:tcPr>
          <w:p w14:paraId="633E9E75" w14:textId="77777777" w:rsidR="008E0233" w:rsidRPr="00D51D91" w:rsidRDefault="008E0233" w:rsidP="00D9186C">
            <w:pPr>
              <w:tabs>
                <w:tab w:val="left" w:pos="284"/>
                <w:tab w:val="left" w:pos="1701"/>
              </w:tabs>
              <w:spacing w:line="276" w:lineRule="auto"/>
              <w:rPr>
                <w:rFonts w:ascii="Arial Narrow" w:hAnsi="Arial Narrow" w:cs="Arial"/>
                <w:sz w:val="22"/>
                <w:szCs w:val="22"/>
              </w:rPr>
            </w:pPr>
            <w:r w:rsidRPr="00D51D91">
              <w:rPr>
                <w:rFonts w:ascii="Arial Narrow" w:hAnsi="Arial Narrow" w:cs="Arial"/>
                <w:sz w:val="22"/>
                <w:szCs w:val="22"/>
              </w:rPr>
              <w:t xml:space="preserve">I = </w:t>
            </w:r>
          </w:p>
        </w:tc>
        <w:tc>
          <w:tcPr>
            <w:tcW w:w="1276" w:type="dxa"/>
            <w:tcBorders>
              <w:bottom w:val="single" w:sz="4" w:space="0" w:color="auto"/>
            </w:tcBorders>
          </w:tcPr>
          <w:p w14:paraId="7451EC3B" w14:textId="77777777" w:rsidR="008E0233" w:rsidRPr="00D51D91" w:rsidRDefault="008E0233" w:rsidP="00D9186C">
            <w:pPr>
              <w:tabs>
                <w:tab w:val="left" w:pos="284"/>
                <w:tab w:val="left" w:pos="1701"/>
              </w:tabs>
              <w:spacing w:line="276" w:lineRule="auto"/>
              <w:jc w:val="center"/>
              <w:rPr>
                <w:rFonts w:ascii="Arial Narrow" w:hAnsi="Arial Narrow" w:cs="Arial"/>
                <w:sz w:val="22"/>
                <w:szCs w:val="22"/>
              </w:rPr>
            </w:pPr>
            <w:r w:rsidRPr="00D51D91">
              <w:rPr>
                <w:rFonts w:ascii="Arial Narrow" w:hAnsi="Arial Narrow" w:cs="Arial"/>
                <w:sz w:val="22"/>
                <w:szCs w:val="22"/>
              </w:rPr>
              <w:t>( 6 / 100 )</w:t>
            </w:r>
          </w:p>
        </w:tc>
        <w:tc>
          <w:tcPr>
            <w:tcW w:w="4784" w:type="dxa"/>
            <w:vAlign w:val="center"/>
          </w:tcPr>
          <w:p w14:paraId="05E08BB3" w14:textId="77777777" w:rsidR="008E0233" w:rsidRPr="00D51D91" w:rsidRDefault="008E0233" w:rsidP="00D9186C">
            <w:pPr>
              <w:tabs>
                <w:tab w:val="left" w:pos="284"/>
                <w:tab w:val="left" w:pos="1701"/>
              </w:tabs>
              <w:spacing w:line="276" w:lineRule="auto"/>
              <w:ind w:left="742"/>
              <w:rPr>
                <w:rFonts w:ascii="Arial Narrow" w:hAnsi="Arial Narrow" w:cs="Arial"/>
                <w:sz w:val="22"/>
                <w:szCs w:val="22"/>
              </w:rPr>
            </w:pPr>
            <w:r w:rsidRPr="00D51D91">
              <w:rPr>
                <w:rFonts w:ascii="Arial Narrow" w:hAnsi="Arial Narrow" w:cs="Arial"/>
                <w:sz w:val="22"/>
                <w:szCs w:val="22"/>
              </w:rPr>
              <w:t>I = 0,00016438</w:t>
            </w:r>
          </w:p>
          <w:p w14:paraId="125BF3AC" w14:textId="77777777" w:rsidR="008E0233" w:rsidRPr="00D51D91" w:rsidRDefault="008E0233" w:rsidP="00D9186C">
            <w:pPr>
              <w:tabs>
                <w:tab w:val="left" w:pos="284"/>
                <w:tab w:val="left" w:pos="1701"/>
              </w:tabs>
              <w:spacing w:line="276" w:lineRule="auto"/>
              <w:ind w:left="742"/>
              <w:rPr>
                <w:rFonts w:ascii="Arial Narrow" w:hAnsi="Arial Narrow" w:cs="Arial"/>
                <w:sz w:val="22"/>
                <w:szCs w:val="22"/>
              </w:rPr>
            </w:pPr>
            <w:r w:rsidRPr="00D51D91">
              <w:rPr>
                <w:rFonts w:ascii="Arial Narrow" w:hAnsi="Arial Narrow" w:cs="Arial"/>
                <w:sz w:val="22"/>
                <w:szCs w:val="22"/>
              </w:rPr>
              <w:t>TX = Percentual da taxa anual = 6%</w:t>
            </w:r>
          </w:p>
        </w:tc>
      </w:tr>
    </w:tbl>
    <w:p w14:paraId="4AEDAA2E" w14:textId="77777777" w:rsidR="008E0233" w:rsidRPr="00D51D91" w:rsidRDefault="008E0233" w:rsidP="008E0233">
      <w:pPr>
        <w:tabs>
          <w:tab w:val="left" w:pos="284"/>
        </w:tabs>
        <w:spacing w:line="276" w:lineRule="auto"/>
        <w:rPr>
          <w:rFonts w:ascii="Arial Narrow" w:hAnsi="Arial Narrow"/>
          <w:sz w:val="22"/>
          <w:szCs w:val="22"/>
        </w:rPr>
      </w:pPr>
      <w:r w:rsidRPr="00D51D91">
        <w:rPr>
          <w:rFonts w:ascii="Arial Narrow" w:hAnsi="Arial Narrow"/>
          <w:sz w:val="22"/>
          <w:szCs w:val="22"/>
        </w:rPr>
        <w:t xml:space="preserve">                                                            365</w:t>
      </w:r>
    </w:p>
    <w:p w14:paraId="1AA68EF0" w14:textId="77777777" w:rsidR="008E0233" w:rsidRPr="00D51D91" w:rsidRDefault="008E0233" w:rsidP="008E0233">
      <w:pPr>
        <w:tabs>
          <w:tab w:val="left" w:pos="284"/>
        </w:tabs>
        <w:spacing w:line="276" w:lineRule="auto"/>
        <w:rPr>
          <w:rFonts w:ascii="Arial Narrow" w:hAnsi="Arial Narrow"/>
          <w:sz w:val="22"/>
          <w:szCs w:val="22"/>
        </w:rPr>
      </w:pPr>
    </w:p>
    <w:p w14:paraId="02C65A11"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lastRenderedPageBreak/>
        <w:t xml:space="preserve">DO REAJUSTE </w:t>
      </w:r>
    </w:p>
    <w:p w14:paraId="0E79FF97"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Os preços são fixos e irreajustáveis no prazo de um ano contado da data limite para a apresentação das propostas.</w:t>
      </w:r>
    </w:p>
    <w:p w14:paraId="794F0D49" w14:textId="77777777" w:rsidR="008E0233" w:rsidRPr="00D51D91" w:rsidRDefault="008E0233" w:rsidP="008E0233">
      <w:pPr>
        <w:pStyle w:val="PargrafodaLista"/>
        <w:numPr>
          <w:ilvl w:val="2"/>
          <w:numId w:val="1"/>
        </w:numPr>
        <w:tabs>
          <w:tab w:val="left" w:pos="284"/>
        </w:tabs>
        <w:spacing w:before="120" w:after="120" w:line="276" w:lineRule="auto"/>
        <w:ind w:left="1134" w:firstLine="0"/>
        <w:contextualSpacing w:val="0"/>
        <w:jc w:val="both"/>
        <w:rPr>
          <w:rFonts w:ascii="Arial Narrow" w:hAnsi="Arial Narrow" w:cs="Arial"/>
          <w:sz w:val="22"/>
          <w:szCs w:val="22"/>
        </w:rPr>
      </w:pPr>
      <w:r w:rsidRPr="00D51D91">
        <w:rPr>
          <w:rFonts w:ascii="Arial Narrow" w:hAnsi="Arial Narrow" w:cs="Arial"/>
          <w:sz w:val="22"/>
          <w:szCs w:val="22"/>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14:paraId="68BD9AA9"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Nos reajustes subsequentes ao primeiro, o interregno mínimo de um ano será contado a partir dos efeitos financeiros do último reajuste.</w:t>
      </w:r>
    </w:p>
    <w:p w14:paraId="4CE32A06"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1CFFFD9"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Nas aferições finais, o índice utilizado para reajuste será, obrigatoriamente, o definitivo.</w:t>
      </w:r>
    </w:p>
    <w:p w14:paraId="6396EF3D"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Caso o índice estabelecido para reajustamento venha a ser extinto ou de qualquer forma não possa mais ser utilizado, será adotado, em substituição, o que vier a ser determinado pela legislação então em vigor.</w:t>
      </w:r>
    </w:p>
    <w:p w14:paraId="3064D4F9"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 xml:space="preserve">Na ausência de previsão legal quanto ao índice substituto, as partes elegerão novo índice oficial, para reajustamento do preço do valor remanescente, por meio de termo aditivo. </w:t>
      </w:r>
    </w:p>
    <w:p w14:paraId="274B17D2" w14:textId="77777777" w:rsidR="008E0233" w:rsidRPr="00D51D91" w:rsidRDefault="008E0233" w:rsidP="008E0233">
      <w:pPr>
        <w:pStyle w:val="PargrafodaLista"/>
        <w:numPr>
          <w:ilvl w:val="1"/>
          <w:numId w:val="1"/>
        </w:numPr>
        <w:tabs>
          <w:tab w:val="left" w:pos="284"/>
        </w:tabs>
        <w:spacing w:before="120" w:after="120" w:line="276" w:lineRule="auto"/>
        <w:ind w:left="425" w:firstLine="0"/>
        <w:contextualSpacing w:val="0"/>
        <w:jc w:val="both"/>
        <w:rPr>
          <w:rFonts w:ascii="Arial Narrow" w:hAnsi="Arial Narrow" w:cs="Arial"/>
          <w:sz w:val="22"/>
          <w:szCs w:val="22"/>
        </w:rPr>
      </w:pPr>
      <w:r w:rsidRPr="00D51D91">
        <w:rPr>
          <w:rFonts w:ascii="Arial Narrow" w:hAnsi="Arial Narrow" w:cs="Arial"/>
          <w:sz w:val="22"/>
          <w:szCs w:val="22"/>
        </w:rPr>
        <w:t xml:space="preserve">O reajuste será realizado por </w:t>
      </w:r>
      <w:proofErr w:type="spellStart"/>
      <w:r w:rsidRPr="00D51D91">
        <w:rPr>
          <w:rFonts w:ascii="Arial Narrow" w:hAnsi="Arial Narrow" w:cs="Arial"/>
          <w:sz w:val="22"/>
          <w:szCs w:val="22"/>
        </w:rPr>
        <w:t>apostilamento</w:t>
      </w:r>
      <w:proofErr w:type="spellEnd"/>
      <w:r w:rsidRPr="00D51D91">
        <w:rPr>
          <w:rFonts w:ascii="Arial Narrow" w:hAnsi="Arial Narrow" w:cs="Arial"/>
          <w:sz w:val="22"/>
          <w:szCs w:val="22"/>
        </w:rPr>
        <w:t>.</w:t>
      </w:r>
    </w:p>
    <w:p w14:paraId="06DD9215" w14:textId="77777777" w:rsidR="008E0233" w:rsidRPr="00D51D91" w:rsidRDefault="008E0233" w:rsidP="008E0233">
      <w:pPr>
        <w:pStyle w:val="Nivel10"/>
        <w:numPr>
          <w:ilvl w:val="0"/>
          <w:numId w:val="1"/>
        </w:numPr>
        <w:tabs>
          <w:tab w:val="left" w:pos="284"/>
        </w:tabs>
        <w:spacing w:after="120"/>
        <w:ind w:left="357" w:hanging="357"/>
        <w:rPr>
          <w:rFonts w:ascii="Arial Narrow" w:hAnsi="Arial Narrow"/>
          <w:color w:val="auto"/>
          <w:sz w:val="22"/>
          <w:szCs w:val="22"/>
        </w:rPr>
      </w:pPr>
      <w:r w:rsidRPr="00D51D91">
        <w:rPr>
          <w:rFonts w:ascii="Arial Narrow" w:hAnsi="Arial Narrow"/>
          <w:color w:val="auto"/>
          <w:sz w:val="22"/>
          <w:szCs w:val="22"/>
        </w:rPr>
        <w:t>DA GARANTIA DE EXECUÇÃO</w:t>
      </w:r>
    </w:p>
    <w:p w14:paraId="7D39EB58" w14:textId="77777777" w:rsidR="008E0233" w:rsidRPr="00D51D91" w:rsidRDefault="008E0233" w:rsidP="008E0233">
      <w:pPr>
        <w:numPr>
          <w:ilvl w:val="1"/>
          <w:numId w:val="1"/>
        </w:numPr>
        <w:tabs>
          <w:tab w:val="left" w:pos="284"/>
        </w:tabs>
        <w:spacing w:before="120" w:after="120" w:line="276" w:lineRule="auto"/>
        <w:jc w:val="both"/>
        <w:rPr>
          <w:rFonts w:ascii="Arial Narrow" w:hAnsi="Arial Narrow" w:cs="Arial"/>
          <w:sz w:val="22"/>
          <w:szCs w:val="22"/>
        </w:rPr>
      </w:pPr>
      <w:r w:rsidRPr="00D51D91">
        <w:rPr>
          <w:rFonts w:ascii="Arial Narrow" w:hAnsi="Arial Narrow" w:cs="Arial"/>
          <w:sz w:val="22"/>
          <w:szCs w:val="22"/>
        </w:rPr>
        <w:t>Não haverá exigência de garantia contratual da execução, pelas razões abaixo justificadas:</w:t>
      </w:r>
    </w:p>
    <w:p w14:paraId="32068641" w14:textId="77777777" w:rsidR="008E0233" w:rsidRPr="00D51D91" w:rsidRDefault="008E0233" w:rsidP="008E0233">
      <w:pPr>
        <w:numPr>
          <w:ilvl w:val="2"/>
          <w:numId w:val="1"/>
        </w:numPr>
        <w:spacing w:before="120" w:after="120" w:line="276" w:lineRule="auto"/>
        <w:ind w:left="930"/>
        <w:jc w:val="both"/>
        <w:rPr>
          <w:rFonts w:ascii="Arial Narrow" w:hAnsi="Arial Narrow" w:cs="Arial"/>
          <w:sz w:val="22"/>
          <w:szCs w:val="22"/>
        </w:rPr>
      </w:pPr>
      <w:r w:rsidRPr="00D51D91">
        <w:rPr>
          <w:rFonts w:ascii="Arial Narrow" w:hAnsi="Arial Narrow" w:cs="Arial"/>
          <w:sz w:val="22"/>
          <w:szCs w:val="22"/>
        </w:rPr>
        <w:t>Por se tratar de Licitação por Registro de Preços e com entrega imediata.</w:t>
      </w:r>
    </w:p>
    <w:p w14:paraId="3F594C0C" w14:textId="77777777" w:rsidR="008E0233" w:rsidRPr="00D51D91" w:rsidRDefault="008E0233" w:rsidP="008E0233">
      <w:pPr>
        <w:pStyle w:val="Nivel10"/>
        <w:numPr>
          <w:ilvl w:val="0"/>
          <w:numId w:val="29"/>
        </w:numPr>
        <w:tabs>
          <w:tab w:val="left" w:pos="284"/>
        </w:tabs>
        <w:spacing w:after="120"/>
        <w:ind w:left="360"/>
        <w:rPr>
          <w:rFonts w:ascii="Arial Narrow" w:hAnsi="Arial Narrow"/>
          <w:color w:val="auto"/>
          <w:sz w:val="22"/>
          <w:szCs w:val="22"/>
        </w:rPr>
      </w:pPr>
      <w:r w:rsidRPr="00D51D91">
        <w:rPr>
          <w:rFonts w:ascii="Arial Narrow" w:hAnsi="Arial Narrow"/>
          <w:color w:val="auto"/>
          <w:sz w:val="22"/>
          <w:szCs w:val="22"/>
        </w:rPr>
        <w:t>DAS SANÇÕES ADMINISTRATIVAS</w:t>
      </w:r>
    </w:p>
    <w:p w14:paraId="5FC7396E" w14:textId="77777777" w:rsidR="008E0233" w:rsidRPr="00D51D91" w:rsidRDefault="008E0233" w:rsidP="00F251F4">
      <w:pPr>
        <w:numPr>
          <w:ilvl w:val="1"/>
          <w:numId w:val="1"/>
        </w:numPr>
        <w:tabs>
          <w:tab w:val="left" w:pos="284"/>
        </w:tabs>
        <w:spacing w:before="120" w:after="120" w:line="276" w:lineRule="auto"/>
        <w:ind w:left="567" w:firstLine="0"/>
        <w:jc w:val="both"/>
        <w:rPr>
          <w:rFonts w:ascii="Arial Narrow" w:hAnsi="Arial Narrow" w:cs="Arial"/>
          <w:sz w:val="22"/>
          <w:szCs w:val="22"/>
        </w:rPr>
      </w:pPr>
      <w:r w:rsidRPr="00D51D91">
        <w:rPr>
          <w:rFonts w:ascii="Arial Narrow" w:hAnsi="Arial Narrow" w:cs="Arial"/>
          <w:sz w:val="22"/>
          <w:szCs w:val="22"/>
        </w:rPr>
        <w:t>Comete infração administrativa nos termos da Lei nº 10.520, de 2002, a Contratada que:</w:t>
      </w:r>
    </w:p>
    <w:p w14:paraId="78F31F54"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spellStart"/>
      <w:proofErr w:type="gramStart"/>
      <w:r w:rsidRPr="00D51D91">
        <w:rPr>
          <w:rFonts w:ascii="Arial Narrow" w:hAnsi="Arial Narrow" w:cs="Arial"/>
          <w:sz w:val="22"/>
          <w:szCs w:val="22"/>
        </w:rPr>
        <w:t>inexecutar</w:t>
      </w:r>
      <w:proofErr w:type="spellEnd"/>
      <w:proofErr w:type="gramEnd"/>
      <w:r w:rsidRPr="00D51D91">
        <w:rPr>
          <w:rFonts w:ascii="Arial Narrow" w:hAnsi="Arial Narrow" w:cs="Arial"/>
          <w:sz w:val="22"/>
          <w:szCs w:val="22"/>
        </w:rPr>
        <w:t xml:space="preserve"> total ou parcialmente qualquer das obrigações assumidas em decorrência da contratação;</w:t>
      </w:r>
    </w:p>
    <w:p w14:paraId="2205C8B6"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ensejar</w:t>
      </w:r>
      <w:proofErr w:type="gramEnd"/>
      <w:r w:rsidRPr="00D51D91">
        <w:rPr>
          <w:rFonts w:ascii="Arial Narrow" w:hAnsi="Arial Narrow" w:cs="Arial"/>
          <w:sz w:val="22"/>
          <w:szCs w:val="22"/>
        </w:rPr>
        <w:t xml:space="preserve"> o retardamento da execução do objeto;</w:t>
      </w:r>
    </w:p>
    <w:p w14:paraId="52F1B6DF"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falhar</w:t>
      </w:r>
      <w:proofErr w:type="gramEnd"/>
      <w:r w:rsidRPr="00D51D91">
        <w:rPr>
          <w:rFonts w:ascii="Arial Narrow" w:hAnsi="Arial Narrow" w:cs="Arial"/>
          <w:sz w:val="22"/>
          <w:szCs w:val="22"/>
        </w:rPr>
        <w:t xml:space="preserve"> ou fraudar na execução do contrato;</w:t>
      </w:r>
    </w:p>
    <w:p w14:paraId="1E01712A"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comportar</w:t>
      </w:r>
      <w:proofErr w:type="gramEnd"/>
      <w:r w:rsidRPr="00D51D91">
        <w:rPr>
          <w:rFonts w:ascii="Arial Narrow" w:hAnsi="Arial Narrow" w:cs="Arial"/>
          <w:sz w:val="22"/>
          <w:szCs w:val="22"/>
        </w:rPr>
        <w:t>-se de modo inidôneo;</w:t>
      </w:r>
    </w:p>
    <w:p w14:paraId="385F1E2B"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cometer</w:t>
      </w:r>
      <w:proofErr w:type="gramEnd"/>
      <w:r w:rsidRPr="00D51D91">
        <w:rPr>
          <w:rFonts w:ascii="Arial Narrow" w:hAnsi="Arial Narrow" w:cs="Arial"/>
          <w:sz w:val="22"/>
          <w:szCs w:val="22"/>
        </w:rPr>
        <w:t xml:space="preserve"> fraude fiscal;</w:t>
      </w:r>
    </w:p>
    <w:p w14:paraId="34151D28" w14:textId="77777777" w:rsidR="008E0233" w:rsidRPr="00D51D91" w:rsidRDefault="008E0233" w:rsidP="008E0233">
      <w:pPr>
        <w:pStyle w:val="PargrafodaLista"/>
        <w:numPr>
          <w:ilvl w:val="1"/>
          <w:numId w:val="1"/>
        </w:numPr>
        <w:tabs>
          <w:tab w:val="left" w:pos="284"/>
        </w:tabs>
        <w:spacing w:before="120" w:after="120" w:line="276" w:lineRule="auto"/>
        <w:ind w:right="-30"/>
        <w:jc w:val="both"/>
        <w:rPr>
          <w:rFonts w:ascii="Arial Narrow" w:hAnsi="Arial Narrow" w:cs="Arial"/>
          <w:sz w:val="22"/>
          <w:szCs w:val="22"/>
        </w:rPr>
      </w:pPr>
      <w:r w:rsidRPr="00D51D91">
        <w:rPr>
          <w:rFonts w:ascii="Arial Narrow" w:hAnsi="Arial Narrow" w:cs="Arial"/>
          <w:sz w:val="22"/>
          <w:szCs w:val="22"/>
        </w:rPr>
        <w:t xml:space="preserve">Pela inexecução </w:t>
      </w:r>
      <w:r w:rsidRPr="00D51D91">
        <w:rPr>
          <w:rFonts w:ascii="Arial Narrow" w:hAnsi="Arial Narrow" w:cs="Arial"/>
          <w:sz w:val="22"/>
          <w:szCs w:val="22"/>
          <w:u w:val="single"/>
        </w:rPr>
        <w:t>total ou parcial</w:t>
      </w:r>
      <w:r w:rsidRPr="00D51D91">
        <w:rPr>
          <w:rFonts w:ascii="Arial Narrow" w:hAnsi="Arial Narrow" w:cs="Arial"/>
          <w:sz w:val="22"/>
          <w:szCs w:val="22"/>
        </w:rPr>
        <w:t xml:space="preserve"> do objeto deste contrato, a Administração pode aplicar à CONTRATADA as seguintes sanções:</w:t>
      </w:r>
    </w:p>
    <w:p w14:paraId="290C5097"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r w:rsidRPr="00D51D91">
        <w:rPr>
          <w:rFonts w:ascii="Arial Narrow" w:hAnsi="Arial Narrow" w:cs="Arial"/>
          <w:b/>
          <w:sz w:val="22"/>
          <w:szCs w:val="22"/>
        </w:rPr>
        <w:t>Advertência,</w:t>
      </w:r>
      <w:r w:rsidRPr="00D51D91">
        <w:rPr>
          <w:rFonts w:ascii="Arial Narrow" w:hAnsi="Arial Narrow" w:cs="Arial"/>
          <w:sz w:val="22"/>
          <w:szCs w:val="22"/>
        </w:rPr>
        <w:t xml:space="preserve"> por faltas leves, assim entendidas aquelas que não acarretem prejuízos significativos para a Contratante;</w:t>
      </w:r>
    </w:p>
    <w:p w14:paraId="587C6827"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rPr>
      </w:pPr>
      <w:proofErr w:type="gramStart"/>
      <w:r w:rsidRPr="00D51D91">
        <w:rPr>
          <w:rFonts w:ascii="Arial Narrow" w:hAnsi="Arial Narrow" w:cs="Arial"/>
          <w:sz w:val="22"/>
          <w:szCs w:val="22"/>
        </w:rPr>
        <w:t>multa</w:t>
      </w:r>
      <w:proofErr w:type="gramEnd"/>
      <w:r w:rsidRPr="00D51D91">
        <w:rPr>
          <w:rFonts w:ascii="Arial Narrow" w:hAnsi="Arial Narrow" w:cs="Arial"/>
          <w:sz w:val="22"/>
          <w:szCs w:val="22"/>
        </w:rPr>
        <w:t xml:space="preserve"> moratória de 1% (um por cento) por dia de atraso injustificado sobre o valor da parcela inadimplida, até o limite de 10 (dez) dias;</w:t>
      </w:r>
    </w:p>
    <w:p w14:paraId="37B47BF5"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multa</w:t>
      </w:r>
      <w:proofErr w:type="gramEnd"/>
      <w:r w:rsidRPr="00D51D91">
        <w:rPr>
          <w:rFonts w:ascii="Arial Narrow" w:hAnsi="Arial Narrow" w:cs="Arial"/>
          <w:sz w:val="22"/>
          <w:szCs w:val="22"/>
        </w:rPr>
        <w:t xml:space="preserve"> compensatória de 10 % (dez por cento) sobre o valor total do contrato, no caso de inexecução total do objeto;</w:t>
      </w:r>
    </w:p>
    <w:p w14:paraId="22042D0A"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lastRenderedPageBreak/>
        <w:t>em</w:t>
      </w:r>
      <w:proofErr w:type="gramEnd"/>
      <w:r w:rsidRPr="00D51D91">
        <w:rPr>
          <w:rFonts w:ascii="Arial Narrow" w:hAnsi="Arial Narrow" w:cs="Arial"/>
          <w:sz w:val="22"/>
          <w:szCs w:val="22"/>
        </w:rPr>
        <w:t xml:space="preserve"> caso de inexecução parcial, a multa compensatória, no mesmo percentual do subitem acima, será aplicada de forma proporcional à obrigação inadimplida;</w:t>
      </w:r>
    </w:p>
    <w:p w14:paraId="1540939B"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b/>
          <w:i/>
          <w:sz w:val="22"/>
          <w:szCs w:val="22"/>
          <w:u w:val="single"/>
        </w:rPr>
      </w:pPr>
      <w:proofErr w:type="gramStart"/>
      <w:r w:rsidRPr="00D51D91">
        <w:rPr>
          <w:rFonts w:ascii="Arial Narrow" w:hAnsi="Arial Narrow" w:cs="Arial"/>
          <w:sz w:val="22"/>
          <w:szCs w:val="22"/>
        </w:rPr>
        <w:t>suspensão</w:t>
      </w:r>
      <w:proofErr w:type="gramEnd"/>
      <w:r w:rsidRPr="00D51D91">
        <w:rPr>
          <w:rFonts w:ascii="Arial Narrow" w:hAnsi="Arial Narrow" w:cs="Arial"/>
          <w:sz w:val="22"/>
          <w:szCs w:val="22"/>
        </w:rPr>
        <w:t xml:space="preserve"> de licitar e impedimento de contratar com o órgão, entidade ou unidade administrativa pela qual a Administração Pública opera e atua concretamente, pelo prazo de até dois anos; </w:t>
      </w:r>
    </w:p>
    <w:p w14:paraId="696B52E9"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impedimento</w:t>
      </w:r>
      <w:proofErr w:type="gramEnd"/>
      <w:r w:rsidRPr="00D51D91">
        <w:rPr>
          <w:rFonts w:ascii="Arial Narrow" w:hAnsi="Arial Narrow" w:cs="Arial"/>
          <w:sz w:val="22"/>
          <w:szCs w:val="22"/>
        </w:rPr>
        <w:t xml:space="preserve"> de licitar e contratar com órgãos e entidades da União com o consequente descredenciamento no SICAF pelo prazo de até cinco anos;</w:t>
      </w:r>
    </w:p>
    <w:p w14:paraId="555897EC" w14:textId="77777777" w:rsidR="008E0233" w:rsidRPr="00D51D91" w:rsidRDefault="008E0233" w:rsidP="008E0233">
      <w:pPr>
        <w:pStyle w:val="PargrafodaLista1"/>
        <w:numPr>
          <w:ilvl w:val="3"/>
          <w:numId w:val="1"/>
        </w:numPr>
        <w:tabs>
          <w:tab w:val="left" w:pos="284"/>
        </w:tabs>
        <w:spacing w:before="120" w:after="120" w:line="276" w:lineRule="auto"/>
        <w:ind w:right="-30"/>
        <w:jc w:val="both"/>
        <w:rPr>
          <w:rFonts w:ascii="Arial Narrow" w:hAnsi="Arial Narrow" w:cs="Arial"/>
          <w:sz w:val="22"/>
          <w:szCs w:val="22"/>
        </w:rPr>
      </w:pPr>
      <w:r w:rsidRPr="00D51D91">
        <w:rPr>
          <w:rFonts w:ascii="Arial Narrow" w:hAnsi="Arial Narrow" w:cs="Arial"/>
          <w:sz w:val="22"/>
          <w:szCs w:val="22"/>
        </w:rPr>
        <w:t>A Sanção de impedimento de licitar e contratar prevista neste subitem também é aplicável em quaisquer das hipóteses previstas como infração administrativa no subitem 19.1 deste Termo de Referência.</w:t>
      </w:r>
    </w:p>
    <w:p w14:paraId="42C92C6C"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declaração</w:t>
      </w:r>
      <w:proofErr w:type="gramEnd"/>
      <w:r w:rsidRPr="00D51D91">
        <w:rPr>
          <w:rFonts w:ascii="Arial Narrow" w:hAnsi="Arial Narrow" w:cs="Arial"/>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ABA1675" w14:textId="77777777" w:rsidR="008E0233" w:rsidRPr="00D51D91" w:rsidRDefault="008E0233" w:rsidP="008E0233">
      <w:pPr>
        <w:numPr>
          <w:ilvl w:val="1"/>
          <w:numId w:val="1"/>
        </w:numPr>
        <w:tabs>
          <w:tab w:val="left" w:pos="284"/>
        </w:tabs>
        <w:spacing w:before="120" w:after="120" w:line="276" w:lineRule="auto"/>
        <w:ind w:right="-30"/>
        <w:jc w:val="both"/>
        <w:rPr>
          <w:rFonts w:ascii="Arial Narrow" w:hAnsi="Arial Narrow" w:cs="Arial"/>
          <w:sz w:val="22"/>
          <w:szCs w:val="22"/>
        </w:rPr>
      </w:pPr>
      <w:r w:rsidRPr="00D51D91">
        <w:rPr>
          <w:rFonts w:ascii="Arial Narrow" w:hAnsi="Arial Narrow" w:cs="Arial"/>
          <w:sz w:val="22"/>
          <w:szCs w:val="22"/>
        </w:rPr>
        <w:t>As sanções previstas nos subitens 12.2.1, 12.3.3, 12.3.4 e 12.3.5 poderão ser aplicadas à CONTRATADA juntamente com as de multa, descontando-a dos pagamentos a serem efetuados.</w:t>
      </w:r>
    </w:p>
    <w:p w14:paraId="0FFC5D93"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rPr>
      </w:pPr>
      <w:r w:rsidRPr="00D51D91">
        <w:rPr>
          <w:rFonts w:ascii="Arial Narrow" w:hAnsi="Arial Narrow" w:cs="Arial"/>
          <w:sz w:val="22"/>
          <w:szCs w:val="22"/>
        </w:rPr>
        <w:t>Também ficam sujeitas às penalidades do art. 87, III e IV da Lei nº 8.666, de 1993, as empresas ou profissionais que:</w:t>
      </w:r>
    </w:p>
    <w:p w14:paraId="5F9E866D"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tenham</w:t>
      </w:r>
      <w:proofErr w:type="gramEnd"/>
      <w:r w:rsidRPr="00D51D91">
        <w:rPr>
          <w:rFonts w:ascii="Arial Narrow" w:hAnsi="Arial Narrow" w:cs="Arial"/>
          <w:sz w:val="22"/>
          <w:szCs w:val="22"/>
        </w:rPr>
        <w:t xml:space="preserve"> sofrido condenação definitiva por praticar, por meio dolosos, fraude fiscal no recolhimento de quaisquer tributos;</w:t>
      </w:r>
    </w:p>
    <w:p w14:paraId="5F97DC03" w14:textId="77777777" w:rsidR="008E0233" w:rsidRPr="00D51D91" w:rsidRDefault="008E0233" w:rsidP="008E0233">
      <w:pPr>
        <w:numPr>
          <w:ilvl w:val="2"/>
          <w:numId w:val="1"/>
        </w:numPr>
        <w:tabs>
          <w:tab w:val="left" w:pos="284"/>
        </w:tabs>
        <w:spacing w:before="120" w:after="120" w:line="276" w:lineRule="auto"/>
        <w:ind w:left="1134" w:firstLine="0"/>
        <w:jc w:val="both"/>
        <w:rPr>
          <w:rFonts w:ascii="Arial Narrow" w:hAnsi="Arial Narrow" w:cs="Arial"/>
          <w:sz w:val="22"/>
          <w:szCs w:val="22"/>
        </w:rPr>
      </w:pPr>
      <w:proofErr w:type="gramStart"/>
      <w:r w:rsidRPr="00D51D91">
        <w:rPr>
          <w:rFonts w:ascii="Arial Narrow" w:hAnsi="Arial Narrow" w:cs="Arial"/>
          <w:sz w:val="22"/>
          <w:szCs w:val="22"/>
        </w:rPr>
        <w:t>tenham</w:t>
      </w:r>
      <w:proofErr w:type="gramEnd"/>
      <w:r w:rsidRPr="00D51D91">
        <w:rPr>
          <w:rFonts w:ascii="Arial Narrow" w:hAnsi="Arial Narrow" w:cs="Arial"/>
          <w:sz w:val="22"/>
          <w:szCs w:val="22"/>
        </w:rPr>
        <w:t xml:space="preserve"> praticado atos ilícitos visando a frustrar os objetivos da licitação;</w:t>
      </w:r>
    </w:p>
    <w:p w14:paraId="5FE045D1" w14:textId="77777777" w:rsidR="008E0233" w:rsidRPr="00D51D91" w:rsidRDefault="008E0233" w:rsidP="008E0233">
      <w:pPr>
        <w:numPr>
          <w:ilvl w:val="2"/>
          <w:numId w:val="1"/>
        </w:numPr>
        <w:tabs>
          <w:tab w:val="left" w:pos="284"/>
        </w:tabs>
        <w:spacing w:before="240" w:after="120" w:line="276" w:lineRule="auto"/>
        <w:ind w:left="1134" w:right="-17" w:hanging="283"/>
        <w:jc w:val="both"/>
        <w:rPr>
          <w:rFonts w:ascii="Arial Narrow" w:hAnsi="Arial Narrow" w:cs="Arial"/>
          <w:sz w:val="22"/>
          <w:szCs w:val="22"/>
        </w:rPr>
      </w:pPr>
      <w:proofErr w:type="gramStart"/>
      <w:r w:rsidRPr="00D51D91">
        <w:rPr>
          <w:rFonts w:ascii="Arial Narrow" w:hAnsi="Arial Narrow" w:cs="Arial"/>
          <w:sz w:val="22"/>
          <w:szCs w:val="22"/>
        </w:rPr>
        <w:t>demonstrem</w:t>
      </w:r>
      <w:proofErr w:type="gramEnd"/>
      <w:r w:rsidRPr="00D51D91">
        <w:rPr>
          <w:rFonts w:ascii="Arial Narrow" w:hAnsi="Arial Narrow" w:cs="Arial"/>
          <w:sz w:val="22"/>
          <w:szCs w:val="22"/>
        </w:rPr>
        <w:t xml:space="preserve"> não possuir idoneidade para contratar com a Administração em virtude de atos ilícitos praticados.</w:t>
      </w:r>
    </w:p>
    <w:p w14:paraId="39E33DE4"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sz w:val="22"/>
          <w:szCs w:val="22"/>
        </w:rPr>
      </w:pPr>
      <w:r w:rsidRPr="00D51D91">
        <w:rPr>
          <w:rFonts w:ascii="Arial Narrow" w:hAnsi="Arial Narrow"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DCA1AEF"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i/>
          <w:sz w:val="22"/>
          <w:szCs w:val="22"/>
        </w:rPr>
      </w:pPr>
      <w:r w:rsidRPr="00D51D91">
        <w:rPr>
          <w:rFonts w:ascii="Arial Narrow" w:hAnsi="Arial Narrow"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2D782B20" w14:textId="77777777" w:rsidR="008E0233" w:rsidRPr="00D51D91" w:rsidRDefault="008E0233" w:rsidP="008E0233">
      <w:pPr>
        <w:numPr>
          <w:ilvl w:val="1"/>
          <w:numId w:val="1"/>
        </w:numPr>
        <w:tabs>
          <w:tab w:val="left" w:pos="284"/>
        </w:tabs>
        <w:spacing w:before="120" w:after="120" w:line="276" w:lineRule="auto"/>
        <w:ind w:left="425" w:firstLine="0"/>
        <w:jc w:val="both"/>
        <w:rPr>
          <w:rFonts w:ascii="Arial Narrow" w:hAnsi="Arial Narrow" w:cs="Arial"/>
          <w:i/>
          <w:sz w:val="22"/>
          <w:szCs w:val="22"/>
        </w:rPr>
      </w:pPr>
      <w:r w:rsidRPr="00D51D91">
        <w:rPr>
          <w:rFonts w:ascii="Arial Narrow" w:hAnsi="Arial Narrow" w:cs="Arial"/>
          <w:sz w:val="22"/>
          <w:szCs w:val="22"/>
        </w:rPr>
        <w:t>As penalidades serão obrigatoriamente registradas no SICAF.</w:t>
      </w:r>
    </w:p>
    <w:p w14:paraId="761B3E77" w14:textId="77777777" w:rsidR="008E0233" w:rsidRPr="00D51D91" w:rsidRDefault="008E0233" w:rsidP="008E0233">
      <w:pPr>
        <w:pStyle w:val="Nivel10"/>
        <w:tabs>
          <w:tab w:val="left" w:pos="284"/>
        </w:tabs>
        <w:spacing w:before="120"/>
        <w:ind w:right="-30" w:firstLine="0"/>
        <w:rPr>
          <w:rFonts w:ascii="Arial Narrow" w:hAnsi="Arial Narrow"/>
          <w:bCs/>
          <w:color w:val="auto"/>
          <w:sz w:val="22"/>
          <w:szCs w:val="22"/>
        </w:rPr>
      </w:pPr>
    </w:p>
    <w:p w14:paraId="0E386540" w14:textId="77777777" w:rsidR="008E0233" w:rsidRPr="00D51D91" w:rsidRDefault="008E0233" w:rsidP="008E0233">
      <w:pPr>
        <w:pStyle w:val="Nivel10"/>
        <w:numPr>
          <w:ilvl w:val="0"/>
          <w:numId w:val="1"/>
        </w:numPr>
        <w:tabs>
          <w:tab w:val="left" w:pos="284"/>
        </w:tabs>
        <w:spacing w:before="120" w:after="120"/>
        <w:ind w:left="357" w:right="-30" w:hanging="357"/>
        <w:rPr>
          <w:rFonts w:ascii="Arial Narrow" w:hAnsi="Arial Narrow"/>
          <w:bCs/>
          <w:color w:val="auto"/>
          <w:sz w:val="22"/>
          <w:szCs w:val="22"/>
        </w:rPr>
      </w:pPr>
      <w:r w:rsidRPr="00D51D91">
        <w:rPr>
          <w:rFonts w:ascii="Arial Narrow" w:hAnsi="Arial Narrow"/>
          <w:color w:val="auto"/>
          <w:sz w:val="22"/>
          <w:szCs w:val="22"/>
        </w:rPr>
        <w:t>DOS RECURSOS ORÇAMENTÁRIOS.</w:t>
      </w:r>
    </w:p>
    <w:p w14:paraId="24911235" w14:textId="77777777" w:rsidR="008E0233" w:rsidRPr="00D51D91" w:rsidRDefault="008E0233" w:rsidP="008E0233">
      <w:pPr>
        <w:pStyle w:val="PargrafodaLista"/>
        <w:numPr>
          <w:ilvl w:val="1"/>
          <w:numId w:val="1"/>
        </w:numPr>
        <w:tabs>
          <w:tab w:val="left" w:pos="284"/>
        </w:tabs>
        <w:spacing w:before="120" w:after="120" w:line="276" w:lineRule="auto"/>
        <w:ind w:right="-30"/>
        <w:jc w:val="both"/>
        <w:rPr>
          <w:rFonts w:ascii="Arial Narrow" w:hAnsi="Arial Narrow"/>
          <w:bCs/>
          <w:sz w:val="22"/>
          <w:szCs w:val="22"/>
        </w:rPr>
      </w:pPr>
      <w:r w:rsidRPr="00D51D91">
        <w:rPr>
          <w:rFonts w:ascii="Arial Narrow" w:hAnsi="Arial Narrow"/>
          <w:sz w:val="22"/>
          <w:szCs w:val="22"/>
        </w:rPr>
        <w:t>Por se tratar de Sistema de Registro de Preços (SRP), não se faz necessário indicar a dotação orçamentária da contratação.</w:t>
      </w:r>
    </w:p>
    <w:p w14:paraId="6C743971" w14:textId="77777777" w:rsidR="008E0233" w:rsidRPr="00D51D91" w:rsidRDefault="008E0233" w:rsidP="008E0233">
      <w:pPr>
        <w:tabs>
          <w:tab w:val="left" w:pos="284"/>
        </w:tabs>
        <w:spacing w:before="120" w:after="120" w:line="276" w:lineRule="auto"/>
        <w:ind w:left="425"/>
        <w:jc w:val="both"/>
        <w:rPr>
          <w:rFonts w:ascii="Arial Narrow" w:hAnsi="Arial Narrow" w:cs="Arial"/>
          <w:i/>
          <w:sz w:val="22"/>
          <w:szCs w:val="22"/>
        </w:rPr>
      </w:pPr>
    </w:p>
    <w:p w14:paraId="41CC9B1D" w14:textId="77777777" w:rsidR="008E0233" w:rsidRPr="00D51D91" w:rsidRDefault="008E0233" w:rsidP="008E0233">
      <w:pPr>
        <w:tabs>
          <w:tab w:val="left" w:pos="284"/>
        </w:tabs>
        <w:spacing w:before="120" w:after="120" w:line="276" w:lineRule="auto"/>
        <w:ind w:left="425"/>
        <w:jc w:val="both"/>
        <w:rPr>
          <w:rFonts w:ascii="Arial Narrow" w:hAnsi="Arial Narrow" w:cs="Arial"/>
          <w:i/>
          <w:sz w:val="22"/>
          <w:szCs w:val="22"/>
        </w:rPr>
      </w:pPr>
    </w:p>
    <w:p w14:paraId="61677323" w14:textId="5C1C3B5E" w:rsidR="008E0233" w:rsidRPr="00D51D91" w:rsidRDefault="008E0233" w:rsidP="008E0233">
      <w:pPr>
        <w:tabs>
          <w:tab w:val="left" w:pos="284"/>
        </w:tabs>
        <w:spacing w:after="360" w:line="276" w:lineRule="auto"/>
        <w:ind w:left="360"/>
        <w:rPr>
          <w:rFonts w:ascii="Arial Narrow" w:hAnsi="Arial Narrow" w:cs="Arial"/>
          <w:sz w:val="22"/>
          <w:szCs w:val="22"/>
        </w:rPr>
      </w:pPr>
      <w:r w:rsidRPr="00D51D91">
        <w:rPr>
          <w:rFonts w:ascii="Arial Narrow" w:hAnsi="Arial Narrow" w:cs="Arial"/>
          <w:sz w:val="22"/>
          <w:szCs w:val="22"/>
        </w:rPr>
        <w:t xml:space="preserve">Cajazeiras, </w:t>
      </w:r>
      <w:r w:rsidR="00F251F4" w:rsidRPr="00D51D91">
        <w:rPr>
          <w:rFonts w:ascii="Arial Narrow" w:hAnsi="Arial Narrow" w:cs="Arial"/>
          <w:sz w:val="22"/>
          <w:szCs w:val="22"/>
        </w:rPr>
        <w:t>27</w:t>
      </w:r>
      <w:r w:rsidRPr="00D51D91">
        <w:rPr>
          <w:rFonts w:ascii="Arial Narrow" w:hAnsi="Arial Narrow" w:cs="Arial"/>
          <w:sz w:val="22"/>
          <w:szCs w:val="22"/>
        </w:rPr>
        <w:t xml:space="preserve"> de agosto de 2019. </w:t>
      </w:r>
    </w:p>
    <w:p w14:paraId="58B8EA1E" w14:textId="77777777" w:rsidR="008E0233" w:rsidRPr="00D51D91" w:rsidRDefault="008E0233" w:rsidP="008E0233">
      <w:pPr>
        <w:keepNext/>
        <w:keepLines/>
        <w:suppressAutoHyphens/>
        <w:spacing w:line="276" w:lineRule="auto"/>
        <w:rPr>
          <w:rFonts w:ascii="Arial Narrow" w:hAnsi="Arial Narrow" w:cs="Arial"/>
          <w:sz w:val="22"/>
          <w:szCs w:val="22"/>
        </w:rPr>
      </w:pPr>
    </w:p>
    <w:p w14:paraId="48FA6A06" w14:textId="77777777" w:rsidR="008E0233" w:rsidRPr="00D51D91" w:rsidRDefault="008E0233" w:rsidP="008E0233">
      <w:pPr>
        <w:keepNext/>
        <w:keepLines/>
        <w:suppressAutoHyphens/>
        <w:spacing w:line="276" w:lineRule="auto"/>
        <w:rPr>
          <w:rFonts w:ascii="Arial Narrow" w:hAnsi="Arial Narrow" w:cs="Arial"/>
          <w:sz w:val="22"/>
          <w:szCs w:val="22"/>
        </w:rPr>
      </w:pPr>
      <w:r w:rsidRPr="00D51D91">
        <w:rPr>
          <w:rFonts w:ascii="Arial Narrow" w:hAnsi="Arial Narrow" w:cs="Arial"/>
          <w:sz w:val="22"/>
          <w:szCs w:val="22"/>
        </w:rPr>
        <w:t>Elaborado por:</w:t>
      </w:r>
    </w:p>
    <w:p w14:paraId="49C23BF3" w14:textId="77777777" w:rsidR="008E0233" w:rsidRPr="00D51D91" w:rsidRDefault="008E0233" w:rsidP="008E0233">
      <w:pPr>
        <w:keepNext/>
        <w:keepLines/>
        <w:suppressAutoHyphens/>
        <w:spacing w:line="276" w:lineRule="auto"/>
        <w:jc w:val="center"/>
        <w:rPr>
          <w:rFonts w:ascii="Arial Narrow" w:hAnsi="Arial Narrow" w:cs="Arial"/>
          <w:sz w:val="22"/>
          <w:szCs w:val="22"/>
        </w:rPr>
      </w:pPr>
    </w:p>
    <w:p w14:paraId="3B82B5F7" w14:textId="77777777" w:rsidR="008E0233" w:rsidRPr="00D51D91" w:rsidRDefault="008E0233" w:rsidP="008E0233">
      <w:pPr>
        <w:keepNext/>
        <w:keepLines/>
        <w:suppressAutoHyphens/>
        <w:spacing w:line="276" w:lineRule="auto"/>
        <w:rPr>
          <w:rFonts w:ascii="Arial Narrow" w:hAnsi="Arial Narrow" w:cs="Arial"/>
          <w:sz w:val="22"/>
          <w:szCs w:val="22"/>
        </w:rPr>
      </w:pPr>
      <w:r w:rsidRPr="00D51D91">
        <w:rPr>
          <w:rFonts w:ascii="Arial Narrow" w:hAnsi="Arial Narrow" w:cs="Arial"/>
          <w:sz w:val="22"/>
          <w:szCs w:val="22"/>
        </w:rPr>
        <w:t>________________________________________</w:t>
      </w:r>
    </w:p>
    <w:p w14:paraId="208B92A8" w14:textId="77777777" w:rsidR="008E0233" w:rsidRPr="00D51D91" w:rsidRDefault="008E0233" w:rsidP="008E0233">
      <w:pPr>
        <w:keepNext/>
        <w:keepLines/>
        <w:suppressAutoHyphens/>
        <w:spacing w:line="276" w:lineRule="auto"/>
        <w:rPr>
          <w:rFonts w:ascii="Arial Narrow" w:hAnsi="Arial Narrow" w:cs="Arial"/>
          <w:b/>
          <w:sz w:val="22"/>
          <w:szCs w:val="22"/>
        </w:rPr>
      </w:pPr>
      <w:proofErr w:type="spellStart"/>
      <w:r w:rsidRPr="00D51D91">
        <w:rPr>
          <w:rFonts w:ascii="Arial Narrow" w:hAnsi="Arial Narrow" w:cs="Arial"/>
          <w:b/>
          <w:sz w:val="22"/>
          <w:szCs w:val="22"/>
        </w:rPr>
        <w:t>Guayra</w:t>
      </w:r>
      <w:proofErr w:type="spellEnd"/>
      <w:r w:rsidRPr="00D51D91">
        <w:rPr>
          <w:rFonts w:ascii="Arial Narrow" w:hAnsi="Arial Narrow" w:cs="Arial"/>
          <w:b/>
          <w:sz w:val="22"/>
          <w:szCs w:val="22"/>
        </w:rPr>
        <w:t xml:space="preserve"> Afonso </w:t>
      </w:r>
      <w:proofErr w:type="spellStart"/>
      <w:r w:rsidRPr="00D51D91">
        <w:rPr>
          <w:rFonts w:ascii="Arial Narrow" w:hAnsi="Arial Narrow" w:cs="Arial"/>
          <w:b/>
          <w:sz w:val="22"/>
          <w:szCs w:val="22"/>
        </w:rPr>
        <w:t>Querino</w:t>
      </w:r>
      <w:proofErr w:type="spellEnd"/>
      <w:r w:rsidRPr="00D51D91">
        <w:rPr>
          <w:rFonts w:ascii="Arial Narrow" w:hAnsi="Arial Narrow" w:cs="Arial"/>
          <w:b/>
          <w:sz w:val="22"/>
          <w:szCs w:val="22"/>
        </w:rPr>
        <w:t xml:space="preserve"> Alves</w:t>
      </w:r>
    </w:p>
    <w:p w14:paraId="25860D47" w14:textId="77777777" w:rsidR="008E0233" w:rsidRPr="00D51D91" w:rsidRDefault="008E0233" w:rsidP="008E0233">
      <w:pPr>
        <w:keepNext/>
        <w:keepLines/>
        <w:suppressAutoHyphens/>
        <w:spacing w:line="276" w:lineRule="auto"/>
        <w:rPr>
          <w:rFonts w:ascii="Arial Narrow" w:hAnsi="Arial Narrow" w:cs="Arial"/>
          <w:sz w:val="22"/>
          <w:szCs w:val="22"/>
        </w:rPr>
      </w:pPr>
      <w:r w:rsidRPr="00D51D91">
        <w:rPr>
          <w:rFonts w:ascii="Arial Narrow" w:hAnsi="Arial Narrow" w:cs="Arial"/>
          <w:sz w:val="22"/>
          <w:szCs w:val="22"/>
        </w:rPr>
        <w:t>Chefe Adjunto da Divisão de Materiais do CFP/UFCG</w:t>
      </w:r>
    </w:p>
    <w:p w14:paraId="22B812E5" w14:textId="77777777" w:rsidR="008E0233" w:rsidRPr="00D51D91" w:rsidRDefault="008E0233" w:rsidP="008E0233">
      <w:pPr>
        <w:tabs>
          <w:tab w:val="left" w:pos="284"/>
        </w:tabs>
        <w:spacing w:line="276" w:lineRule="auto"/>
        <w:rPr>
          <w:rFonts w:ascii="Arial Narrow" w:hAnsi="Arial Narrow" w:cs="Arial"/>
          <w:sz w:val="22"/>
          <w:szCs w:val="22"/>
        </w:rPr>
      </w:pPr>
    </w:p>
    <w:p w14:paraId="0AB99437" w14:textId="77777777" w:rsidR="008E0233" w:rsidRPr="00D51D91" w:rsidRDefault="008E0233" w:rsidP="008E0233">
      <w:pPr>
        <w:tabs>
          <w:tab w:val="left" w:pos="284"/>
        </w:tabs>
        <w:spacing w:line="276" w:lineRule="auto"/>
        <w:rPr>
          <w:rFonts w:ascii="Arial Narrow" w:hAnsi="Arial Narrow" w:cs="Arial"/>
          <w:sz w:val="22"/>
          <w:szCs w:val="22"/>
        </w:rPr>
      </w:pPr>
    </w:p>
    <w:p w14:paraId="0C77BE3A" w14:textId="77777777" w:rsidR="008E0233" w:rsidRPr="00D51D91" w:rsidRDefault="008E0233" w:rsidP="008E0233">
      <w:pPr>
        <w:tabs>
          <w:tab w:val="left" w:pos="284"/>
        </w:tabs>
        <w:spacing w:line="276" w:lineRule="auto"/>
        <w:rPr>
          <w:rFonts w:ascii="Arial Narrow" w:hAnsi="Arial Narrow" w:cs="Arial"/>
          <w:sz w:val="22"/>
          <w:szCs w:val="22"/>
        </w:rPr>
      </w:pPr>
    </w:p>
    <w:p w14:paraId="74805378" w14:textId="1D75D902" w:rsidR="005621F1" w:rsidRPr="00D51D91" w:rsidRDefault="005621F1">
      <w:pPr>
        <w:rPr>
          <w:rFonts w:ascii="Arial Narrow" w:hAnsi="Arial Narrow" w:cs="Arial"/>
          <w:b/>
        </w:rPr>
      </w:pPr>
      <w:r w:rsidRPr="00D51D91">
        <w:rPr>
          <w:rFonts w:ascii="Arial Narrow" w:hAnsi="Arial Narrow" w:cs="Arial"/>
          <w:b/>
        </w:rPr>
        <w:br w:type="page"/>
      </w:r>
    </w:p>
    <w:p w14:paraId="78428796" w14:textId="6528A993" w:rsidR="00ED0AC8" w:rsidRPr="00D51D91" w:rsidRDefault="00ED0AC8" w:rsidP="00ED0AC8">
      <w:pPr>
        <w:pStyle w:val="Default"/>
        <w:spacing w:line="360" w:lineRule="auto"/>
        <w:jc w:val="center"/>
        <w:rPr>
          <w:rFonts w:ascii="Arial Narrow" w:hAnsi="Arial Narrow"/>
          <w:b/>
          <w:color w:val="auto"/>
          <w:sz w:val="22"/>
          <w:szCs w:val="22"/>
        </w:rPr>
      </w:pPr>
      <w:r w:rsidRPr="00D51D91">
        <w:rPr>
          <w:rFonts w:ascii="Arial Narrow" w:hAnsi="Arial Narrow"/>
          <w:b/>
          <w:color w:val="auto"/>
          <w:sz w:val="22"/>
          <w:szCs w:val="22"/>
        </w:rPr>
        <w:lastRenderedPageBreak/>
        <w:t>ANEXO II</w:t>
      </w:r>
    </w:p>
    <w:p w14:paraId="63FE66AF" w14:textId="2A7C8F2E" w:rsidR="00ED0AC8" w:rsidRPr="00D51D91" w:rsidRDefault="00ED0AC8" w:rsidP="00ED0AC8">
      <w:pPr>
        <w:pStyle w:val="Default"/>
        <w:spacing w:line="360" w:lineRule="auto"/>
        <w:jc w:val="center"/>
        <w:rPr>
          <w:rFonts w:ascii="Arial Narrow" w:hAnsi="Arial Narrow"/>
          <w:b/>
          <w:color w:val="auto"/>
          <w:sz w:val="22"/>
          <w:szCs w:val="22"/>
        </w:rPr>
      </w:pPr>
      <w:r w:rsidRPr="00D51D91">
        <w:rPr>
          <w:rFonts w:ascii="Arial Narrow" w:hAnsi="Arial Narrow"/>
          <w:b/>
          <w:color w:val="auto"/>
          <w:sz w:val="22"/>
          <w:szCs w:val="22"/>
        </w:rPr>
        <w:t>ESTUDOS PRELIMINARES</w:t>
      </w:r>
    </w:p>
    <w:p w14:paraId="7F8FF0CD" w14:textId="0A212781" w:rsidR="00ED0AC8" w:rsidRPr="00D51D91" w:rsidRDefault="00ED0AC8" w:rsidP="005621F1">
      <w:pPr>
        <w:pStyle w:val="Default"/>
        <w:spacing w:line="360" w:lineRule="auto"/>
        <w:jc w:val="both"/>
        <w:rPr>
          <w:rFonts w:ascii="Arial Narrow" w:hAnsi="Arial Narrow"/>
          <w:b/>
          <w:color w:val="auto"/>
          <w:sz w:val="22"/>
          <w:szCs w:val="22"/>
        </w:rPr>
      </w:pPr>
    </w:p>
    <w:p w14:paraId="6F98257B" w14:textId="77777777" w:rsidR="00ED0AC8" w:rsidRPr="00D51D91" w:rsidRDefault="00ED0AC8" w:rsidP="005621F1">
      <w:pPr>
        <w:pStyle w:val="Default"/>
        <w:spacing w:line="360" w:lineRule="auto"/>
        <w:jc w:val="both"/>
        <w:rPr>
          <w:rFonts w:ascii="Arial Narrow" w:hAnsi="Arial Narrow"/>
          <w:b/>
          <w:color w:val="auto"/>
          <w:sz w:val="22"/>
          <w:szCs w:val="22"/>
        </w:rPr>
      </w:pPr>
    </w:p>
    <w:p w14:paraId="548E1003" w14:textId="36CCF322" w:rsidR="005621F1" w:rsidRPr="00D51D91" w:rsidRDefault="005621F1" w:rsidP="005621F1">
      <w:pPr>
        <w:pStyle w:val="Default"/>
        <w:spacing w:line="360" w:lineRule="auto"/>
        <w:jc w:val="both"/>
        <w:rPr>
          <w:rFonts w:ascii="Arial Narrow" w:hAnsi="Arial Narrow"/>
          <w:b/>
          <w:color w:val="auto"/>
          <w:sz w:val="22"/>
          <w:szCs w:val="22"/>
        </w:rPr>
      </w:pPr>
      <w:r w:rsidRPr="00D51D91">
        <w:rPr>
          <w:rFonts w:ascii="Arial Narrow" w:hAnsi="Arial Narrow"/>
          <w:b/>
          <w:color w:val="auto"/>
          <w:sz w:val="22"/>
          <w:szCs w:val="22"/>
        </w:rPr>
        <w:t>APRESENTAÇÃO</w:t>
      </w:r>
    </w:p>
    <w:p w14:paraId="690931C2" w14:textId="77777777" w:rsidR="005621F1" w:rsidRPr="00D51D91" w:rsidRDefault="005621F1" w:rsidP="005621F1">
      <w:pPr>
        <w:pStyle w:val="Default"/>
        <w:spacing w:line="360" w:lineRule="auto"/>
        <w:ind w:firstLine="708"/>
        <w:jc w:val="both"/>
        <w:rPr>
          <w:rFonts w:ascii="Arial Narrow" w:hAnsi="Arial Narrow"/>
          <w:b/>
          <w:bCs/>
          <w:color w:val="auto"/>
          <w:sz w:val="22"/>
          <w:szCs w:val="22"/>
        </w:rPr>
      </w:pPr>
      <w:r w:rsidRPr="00D51D91">
        <w:rPr>
          <w:rFonts w:ascii="Arial Narrow" w:hAnsi="Arial Narrow"/>
          <w:color w:val="auto"/>
          <w:sz w:val="22"/>
          <w:szCs w:val="22"/>
        </w:rPr>
        <w:t xml:space="preserve">A Equipe de Planejamento da Contratação do Centro de Formação de Professores – CFP, no uso de suas atribuições, vem apresentar este estudo técnico preliminar relativo à </w:t>
      </w:r>
      <w:r w:rsidRPr="00D51D91">
        <w:rPr>
          <w:rFonts w:ascii="Arial Narrow" w:hAnsi="Arial Narrow"/>
          <w:b/>
          <w:color w:val="auto"/>
          <w:sz w:val="22"/>
          <w:szCs w:val="22"/>
        </w:rPr>
        <w:t>aquisição de materiais permanentes e de consumo</w:t>
      </w:r>
      <w:r w:rsidRPr="00D51D91">
        <w:rPr>
          <w:rFonts w:ascii="Arial Narrow" w:hAnsi="Arial Narrow"/>
          <w:b/>
          <w:bCs/>
          <w:color w:val="auto"/>
          <w:sz w:val="22"/>
          <w:szCs w:val="22"/>
        </w:rPr>
        <w:t xml:space="preserve"> para atendimento das necessidades do centro de formação de professores – CFP/UFCG.</w:t>
      </w:r>
    </w:p>
    <w:p w14:paraId="20C6C42F" w14:textId="77777777" w:rsidR="005621F1" w:rsidRPr="00D51D91" w:rsidRDefault="005621F1" w:rsidP="005621F1">
      <w:pPr>
        <w:pStyle w:val="Default"/>
        <w:spacing w:line="360" w:lineRule="auto"/>
        <w:ind w:firstLine="708"/>
        <w:jc w:val="both"/>
        <w:rPr>
          <w:rFonts w:ascii="Arial Narrow" w:hAnsi="Arial Narrow"/>
          <w:bCs/>
          <w:color w:val="auto"/>
          <w:sz w:val="22"/>
          <w:szCs w:val="22"/>
        </w:rPr>
      </w:pPr>
      <w:r w:rsidRPr="00D51D91">
        <w:rPr>
          <w:rFonts w:ascii="Arial Narrow" w:hAnsi="Arial Narrow"/>
          <w:bCs/>
          <w:color w:val="auto"/>
          <w:sz w:val="22"/>
          <w:szCs w:val="22"/>
        </w:rPr>
        <w:t xml:space="preserve">Os setores requisitantes desta contratação são: Escola Técnica de Saúde de Cajazeiras, Coordenação de Educação à Distância, Núcleo de História Oral e Unidade Acadêmica de Geografia. </w:t>
      </w:r>
    </w:p>
    <w:p w14:paraId="0460F759"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O presente Estudo Preliminar reúne o que for possível aferir em termos de demanda em aquisições na área, expõe as estratégias utilizadas para estimar o quantitativo do serviço e insumos, os requisitos da contratação, avalia a necessidade da contratação e aponta o propósito por trás da escolha da solução indicada.</w:t>
      </w:r>
    </w:p>
    <w:p w14:paraId="16FDD49F"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As especificações técnicas contidas no presente documento, inclusive quanto ao detalhamento, requisitos, características, especificações e quantitativos dos serviços do objeto da contratação, foram definidos com base em parâmetros técnicos objetivos, para a melhor consecução do interesse público.</w:t>
      </w:r>
    </w:p>
    <w:p w14:paraId="22D28F96"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Com efeito, a consideração de critérios de planejamento é uma obrigação imposta através da publicação da Instrução Normativa nº 05/2017, do Ministério do Planejamento, Desenvolvimento e Gestão, em 26 de maio de 2017, que modifica os procedimentos para a contratação de serviços terceirizados pela administração pública federal direta, autárquica e fundacional.</w:t>
      </w:r>
    </w:p>
    <w:p w14:paraId="02DB2D56"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Assim, esse substrato busca atingir os fins da licitação pública: promoção do desenvolvimento nacional sustentável, garantia da isonomia e seleção da proposta mais vantajosa.</w:t>
      </w:r>
    </w:p>
    <w:p w14:paraId="2D66E66E" w14:textId="77777777" w:rsidR="005621F1" w:rsidRPr="00D51D91" w:rsidRDefault="005621F1" w:rsidP="005621F1">
      <w:pPr>
        <w:pStyle w:val="Default"/>
        <w:spacing w:line="360" w:lineRule="auto"/>
        <w:ind w:firstLine="708"/>
        <w:jc w:val="both"/>
        <w:rPr>
          <w:rFonts w:ascii="Arial Narrow" w:hAnsi="Arial Narrow"/>
          <w:color w:val="auto"/>
          <w:sz w:val="22"/>
          <w:szCs w:val="22"/>
        </w:rPr>
      </w:pPr>
    </w:p>
    <w:p w14:paraId="5FA2C78D" w14:textId="77777777" w:rsidR="005621F1" w:rsidRPr="00D51D91" w:rsidRDefault="005621F1" w:rsidP="005621F1">
      <w:pPr>
        <w:pStyle w:val="Default"/>
        <w:spacing w:line="360" w:lineRule="auto"/>
        <w:jc w:val="both"/>
        <w:rPr>
          <w:rFonts w:ascii="Arial Narrow" w:hAnsi="Arial Narrow"/>
          <w:b/>
          <w:color w:val="auto"/>
          <w:sz w:val="22"/>
          <w:szCs w:val="22"/>
        </w:rPr>
      </w:pPr>
      <w:r w:rsidRPr="00D51D91">
        <w:rPr>
          <w:rFonts w:ascii="Arial Narrow" w:hAnsi="Arial Narrow"/>
          <w:b/>
          <w:color w:val="auto"/>
          <w:sz w:val="22"/>
          <w:szCs w:val="22"/>
        </w:rPr>
        <w:t>NORMATIVOS QUE DISCIPLINAM OS SERVIÇOS A SEREM CONTRATADOS</w:t>
      </w:r>
    </w:p>
    <w:p w14:paraId="02CE68E8"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 xml:space="preserve">Os materiais elencados terão como parâmetro os normativos vigentes para as contratações públicas em geral: Lei n.º 10.520/2002 (institui no âmbito da União, Estados, Distrito Federal e Municípios, nos termos do art. 37, inciso XXI, da Constituição Federal, modalidade de licitação denominada pregão, para aquisição de bens e serviços comuns, e dá outras providências), Lei n.º 8.666/1993 e suas alterações posteriores (no que couber) (regulamenta o art. 37, inciso XXI, da Constituição Federal, institui normas para licitações e contratos da Administração </w:t>
      </w:r>
      <w:proofErr w:type="spellStart"/>
      <w:r w:rsidRPr="00D51D91">
        <w:rPr>
          <w:rFonts w:ascii="Arial Narrow" w:hAnsi="Arial Narrow"/>
          <w:color w:val="auto"/>
          <w:sz w:val="22"/>
          <w:szCs w:val="22"/>
        </w:rPr>
        <w:t>Publica</w:t>
      </w:r>
      <w:proofErr w:type="spellEnd"/>
      <w:r w:rsidRPr="00D51D91">
        <w:rPr>
          <w:rFonts w:ascii="Arial Narrow" w:hAnsi="Arial Narrow"/>
          <w:color w:val="auto"/>
          <w:sz w:val="22"/>
          <w:szCs w:val="22"/>
        </w:rPr>
        <w:t xml:space="preserve"> e dá outras providências, Lei n.º 10.522/2002 (dispõe sobre o cadastro informativo dos créditos não quitados de órgãos e entidades federais e dá outras providências), Decreto n.º 5.450/2005 (regulamenta o pregão, na forma eletrônica, para aquisição de bens e serviços comuns, e dá outras providências), Decreto n.º 7.892/2013 (Regulamenta o Sistema de Registro de Preços), Decreto n.º 3.555/2000 (</w:t>
      </w:r>
      <w:r w:rsidRPr="00D51D91">
        <w:rPr>
          <w:rFonts w:ascii="Arial Narrow" w:hAnsi="Arial Narrow"/>
          <w:color w:val="auto"/>
          <w:sz w:val="22"/>
          <w:szCs w:val="22"/>
          <w:shd w:val="clear" w:color="auto" w:fill="FFFFFF"/>
        </w:rPr>
        <w:t>Aprova o Regulamento para a modalidade de licitação denominada pregão, para aquisição de bens e serviços comuns</w:t>
      </w:r>
      <w:r w:rsidRPr="00D51D91">
        <w:rPr>
          <w:rFonts w:ascii="Arial Narrow" w:hAnsi="Arial Narrow"/>
          <w:color w:val="auto"/>
          <w:sz w:val="22"/>
          <w:szCs w:val="22"/>
        </w:rPr>
        <w:t xml:space="preserve">), LCP 123/2006 (Institui o Estatuto Nacional da Microempresa e da Empresa de Pequeno Porte e altera outros dispositivos), Decreto n.º 7.746/2012 (estabelece critérios, práticas e diretrizes para a promoção do desenvolvimento nacional sustentável nas contratações realizadas pela Administração Pública), Instrução Normativa n.º 01/2010 – SLTI/MPOG (dispõe sobre os critérios de sustentabilidade ambiental na aquisição de </w:t>
      </w:r>
      <w:r w:rsidRPr="00D51D91">
        <w:rPr>
          <w:rFonts w:ascii="Arial Narrow" w:hAnsi="Arial Narrow"/>
          <w:color w:val="auto"/>
          <w:sz w:val="22"/>
          <w:szCs w:val="22"/>
        </w:rPr>
        <w:lastRenderedPageBreak/>
        <w:t>bens, contratação de serviços ou obras pela Administração Pública federal direta, autárquica e fundacional e dá outras providências) e Instrução Normativa n.º 05/2014, alterada pela IN n.º 03/2017, (dispõe sobre os procedimentos administrativos básicos para a realização da pesquisa de preços).</w:t>
      </w:r>
    </w:p>
    <w:p w14:paraId="439B4959"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Os materiais a serem adquiridos também deverão respeitar as normas e os princípios ambientais, minimizando ou mitigando os efeitos dos danos ao meio ambiente, utilizando tecnologias e materiais ecologicamente corretos, atendendo aos critérios de sustentabilidade.</w:t>
      </w:r>
    </w:p>
    <w:p w14:paraId="3759B699" w14:textId="77777777" w:rsidR="005621F1" w:rsidRPr="00D51D91" w:rsidRDefault="005621F1" w:rsidP="005621F1">
      <w:pPr>
        <w:pStyle w:val="Default"/>
        <w:spacing w:line="360" w:lineRule="auto"/>
        <w:ind w:firstLine="708"/>
        <w:jc w:val="both"/>
        <w:rPr>
          <w:rFonts w:ascii="Arial Narrow" w:hAnsi="Arial Narrow"/>
          <w:color w:val="auto"/>
          <w:sz w:val="22"/>
          <w:szCs w:val="22"/>
        </w:rPr>
      </w:pPr>
      <w:r w:rsidRPr="00D51D91">
        <w:rPr>
          <w:rFonts w:ascii="Arial Narrow" w:hAnsi="Arial Narrow"/>
          <w:color w:val="auto"/>
          <w:sz w:val="22"/>
          <w:szCs w:val="22"/>
        </w:rPr>
        <w:t>Esta contratação observará em todas as fases do procedimento licitatório as orientações e normas voltadas para a sustentabilidade ambiental.</w:t>
      </w:r>
    </w:p>
    <w:p w14:paraId="07BEDF35" w14:textId="77777777" w:rsidR="005621F1" w:rsidRPr="00D51D91" w:rsidRDefault="005621F1" w:rsidP="005621F1">
      <w:pPr>
        <w:pStyle w:val="Default"/>
        <w:spacing w:line="360" w:lineRule="auto"/>
        <w:ind w:firstLine="708"/>
        <w:jc w:val="both"/>
        <w:rPr>
          <w:rFonts w:ascii="Arial Narrow" w:hAnsi="Arial Narrow"/>
          <w:color w:val="auto"/>
          <w:sz w:val="22"/>
          <w:szCs w:val="22"/>
        </w:rPr>
      </w:pPr>
    </w:p>
    <w:p w14:paraId="40859CA4" w14:textId="77777777" w:rsidR="005621F1" w:rsidRPr="00D51D91" w:rsidRDefault="005621F1" w:rsidP="005621F1">
      <w:pPr>
        <w:jc w:val="center"/>
        <w:rPr>
          <w:rFonts w:ascii="Arial Narrow" w:hAnsi="Arial Narrow" w:cs="Times New Roman"/>
        </w:rPr>
      </w:pPr>
    </w:p>
    <w:p w14:paraId="60D715BE" w14:textId="77777777" w:rsidR="005621F1" w:rsidRPr="00D51D91" w:rsidRDefault="005621F1" w:rsidP="005621F1">
      <w:pPr>
        <w:pStyle w:val="PargrafodaLista"/>
        <w:numPr>
          <w:ilvl w:val="0"/>
          <w:numId w:val="31"/>
        </w:numPr>
        <w:spacing w:line="360" w:lineRule="auto"/>
        <w:rPr>
          <w:rFonts w:ascii="Arial Narrow" w:hAnsi="Arial Narrow" w:cs="Times New Roman"/>
        </w:rPr>
      </w:pPr>
      <w:r w:rsidRPr="00D51D91">
        <w:rPr>
          <w:rFonts w:ascii="Arial Narrow" w:hAnsi="Arial Narrow" w:cs="Times New Roman"/>
          <w:b/>
        </w:rPr>
        <w:t>NECESSIDADE DA CONTRATAÇÃO</w:t>
      </w:r>
    </w:p>
    <w:p w14:paraId="366A15E1"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 Trata-se de contratação </w:t>
      </w:r>
      <w:r w:rsidRPr="00D51D91">
        <w:rPr>
          <w:rFonts w:ascii="Arial Narrow" w:hAnsi="Arial Narrow"/>
          <w:b/>
          <w:sz w:val="22"/>
          <w:szCs w:val="22"/>
        </w:rPr>
        <w:t>aquisição de materiais permanentes e de consumo</w:t>
      </w:r>
      <w:r w:rsidRPr="00D51D91">
        <w:rPr>
          <w:rFonts w:ascii="Arial Narrow" w:hAnsi="Arial Narrow"/>
          <w:b/>
          <w:bCs/>
          <w:sz w:val="22"/>
          <w:szCs w:val="22"/>
        </w:rPr>
        <w:t xml:space="preserve"> para atendimento das necessidades do Centro de Formação de Professores – CFP/UFCG</w:t>
      </w:r>
      <w:r w:rsidRPr="00D51D91">
        <w:rPr>
          <w:rFonts w:ascii="Arial Narrow" w:hAnsi="Arial Narrow"/>
          <w:sz w:val="22"/>
          <w:szCs w:val="22"/>
        </w:rPr>
        <w:t xml:space="preserve"> conforme consta nos processos administrativos </w:t>
      </w:r>
      <w:proofErr w:type="gramStart"/>
      <w:r w:rsidRPr="00D51D91">
        <w:rPr>
          <w:rFonts w:ascii="Arial Narrow" w:hAnsi="Arial Narrow"/>
          <w:sz w:val="22"/>
          <w:szCs w:val="22"/>
        </w:rPr>
        <w:t>n.º</w:t>
      </w:r>
      <w:proofErr w:type="gramEnd"/>
      <w:r w:rsidRPr="00D51D91">
        <w:rPr>
          <w:rFonts w:ascii="Arial Narrow" w:hAnsi="Arial Narrow"/>
          <w:sz w:val="22"/>
          <w:szCs w:val="22"/>
        </w:rPr>
        <w:t xml:space="preserve"> 23096.008129/2019-68, 23096.214282/2018-41, 23096.214009/2018-17, 23096.008893/2019-33, 23096.202032/2018-69, 23096.009898/2019-83, 23096.213699/2018-97, 23096.006309/2019-13, demandados através do Sistema Eletrônico de Informações – SEI;</w:t>
      </w:r>
    </w:p>
    <w:p w14:paraId="1ED63C3F"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O processo de n° 23096.008129/2019-68 foi considerado como o processo principal desta contratação, sendo os demais anexados ao mesmo.</w:t>
      </w:r>
    </w:p>
    <w:p w14:paraId="1BD1F8C2"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A presente aquisição destina-se ao atendimento das necessidades do CFP/UFCG em razão do levantamento da demanda pelos setores requisitantes, considerando a implementação de novos setores no Campus, e visando à substituição de equipamentos / mobiliários que se encontram danificados ou que foram considerados ineficientes. </w:t>
      </w:r>
    </w:p>
    <w:p w14:paraId="6140E2F9"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115042A7"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Considerando que o CFP/UFCG abriga em sua estrutura 11 (onze) cursos de graduação e uma Escola Técnica de Saúde, responsáveis por atender cerca de 2.000 alunos devidamente matriculados, faz-se necessário atender a demanda ofertando uma melhor estrutura para desenvolvimento das atividades administrativas e acadêmicas.</w:t>
      </w:r>
    </w:p>
    <w:p w14:paraId="4F19AC20"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sz w:val="22"/>
          <w:szCs w:val="22"/>
        </w:rPr>
      </w:pPr>
      <w:r w:rsidRPr="00D51D91">
        <w:rPr>
          <w:rFonts w:ascii="Arial Narrow" w:hAnsi="Arial Narrow"/>
          <w:sz w:val="22"/>
          <w:szCs w:val="22"/>
        </w:rPr>
        <w:t>De acordo com as diferentes demandas que compõe esta contratação, seguem as devidas justificativas para aquisição dos materiais:</w:t>
      </w:r>
    </w:p>
    <w:p w14:paraId="26ED2EF4"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sz w:val="22"/>
          <w:szCs w:val="22"/>
        </w:rPr>
      </w:pPr>
      <w:r w:rsidRPr="00D51D91">
        <w:rPr>
          <w:rFonts w:ascii="Arial Narrow" w:hAnsi="Arial Narrow"/>
          <w:sz w:val="22"/>
          <w:szCs w:val="22"/>
        </w:rPr>
        <w:t xml:space="preserve">A aquisição dos materiais para a Coordenação de Ensino à Distância tem como objetivo a atender às necessidades da implantação da Coordenação, em Educação à Distância, do Centro de Formação de Professores da Universidade Federal de Campina Grande, no campus de Cajazeiras-PB. O ensino, na modalidade a distância possibilita atividades variadas como graduação, pós-graduação, capacitação de </w:t>
      </w:r>
      <w:r w:rsidRPr="00D51D91">
        <w:rPr>
          <w:rFonts w:ascii="Arial Narrow" w:hAnsi="Arial Narrow"/>
          <w:sz w:val="22"/>
          <w:szCs w:val="22"/>
        </w:rPr>
        <w:lastRenderedPageBreak/>
        <w:t xml:space="preserve">professores, </w:t>
      </w:r>
      <w:proofErr w:type="spellStart"/>
      <w:r w:rsidRPr="00D51D91">
        <w:rPr>
          <w:rFonts w:ascii="Arial Narrow" w:hAnsi="Arial Narrow"/>
          <w:sz w:val="22"/>
          <w:szCs w:val="22"/>
        </w:rPr>
        <w:t>etc</w:t>
      </w:r>
      <w:proofErr w:type="spellEnd"/>
      <w:r w:rsidRPr="00D51D91">
        <w:rPr>
          <w:rFonts w:ascii="Arial Narrow" w:hAnsi="Arial Narrow"/>
          <w:sz w:val="22"/>
          <w:szCs w:val="22"/>
        </w:rPr>
        <w:t>, de forma a facilitar a participação de estudantes que, por motivos diversos, não podem atender às prerrogativas de um curso totalmente presencial, como é o caso de muitos que vivem em cidades próximas a Cajazeiras, mas que têm muitas dificuldades para locomover-se ao campus da UFCG, sem contar os gatos que isso ocasiona. Nessa perspectiva, a abertura de uma Coordenação que possibilite a participação de todas as graduações e pós-graduações presentes no Centro de Formação, através de cursos a distância, só evidenciará o compromisso que esse campus tem em difundir o conhecimento, possibilitando de consequência a aquisição de um número maior de alunos para a UFCG. Portanto, a solicitação dos materiais permanentes se justifica em propiciar as condições laborais necessárias para fomentar projetos que articulem ensino, pesquisa e extensão a partir da modalidade de ensino em Educação a Distância no Centro de Formação de Professores. Nesses termos, as especificações mínimas, as unidades de medidas dos itens e a quantidade a ser adquirida estão descritas na tabela da seguinte página.</w:t>
      </w:r>
    </w:p>
    <w:p w14:paraId="742F0C9F"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sz w:val="22"/>
          <w:szCs w:val="22"/>
        </w:rPr>
      </w:pPr>
      <w:r w:rsidRPr="00D51D91">
        <w:rPr>
          <w:rFonts w:ascii="Arial Narrow" w:hAnsi="Arial Narrow"/>
          <w:bCs/>
          <w:sz w:val="22"/>
          <w:szCs w:val="22"/>
        </w:rPr>
        <w:t>A aquisição de lousas e persianas busca aprimorar o ensino melhorando a estrutura física das salas de aulas e garantindo maior durabilidade. </w:t>
      </w:r>
    </w:p>
    <w:p w14:paraId="4C0422A0" w14:textId="77777777" w:rsidR="005621F1" w:rsidRPr="00D51D91" w:rsidRDefault="005621F1" w:rsidP="005621F1">
      <w:pPr>
        <w:pStyle w:val="NormalWeb"/>
        <w:numPr>
          <w:ilvl w:val="1"/>
          <w:numId w:val="31"/>
        </w:numPr>
        <w:shd w:val="clear" w:color="auto" w:fill="FFFFFF"/>
        <w:spacing w:after="0" w:line="360" w:lineRule="auto"/>
        <w:ind w:left="426" w:firstLine="0"/>
        <w:jc w:val="both"/>
        <w:textAlignment w:val="baseline"/>
        <w:rPr>
          <w:rFonts w:ascii="Arial Narrow" w:hAnsi="Arial Narrow"/>
          <w:sz w:val="22"/>
          <w:szCs w:val="22"/>
        </w:rPr>
      </w:pPr>
      <w:r w:rsidRPr="00D51D91">
        <w:rPr>
          <w:rFonts w:ascii="Arial Narrow" w:hAnsi="Arial Narrow"/>
          <w:bCs/>
          <w:sz w:val="22"/>
          <w:szCs w:val="22"/>
        </w:rPr>
        <w:t>A aquisição do Compressor e da Autoclave tem como finalidade proporcionar o segmento da oferta do ensino de qualidade aos estudantes do curso técnico de Saúde Bucal desta instituição, bem como manter a oferta do serviço odontológico gratuito e de qualidade à população, que decorre das atividades clínicas de estágio supervisionado que acontece neste ambiente didático.</w:t>
      </w:r>
    </w:p>
    <w:p w14:paraId="55B13F7F" w14:textId="77777777" w:rsidR="005621F1" w:rsidRPr="00D51D91" w:rsidRDefault="005621F1" w:rsidP="005621F1">
      <w:pPr>
        <w:pStyle w:val="NormalWeb"/>
        <w:numPr>
          <w:ilvl w:val="1"/>
          <w:numId w:val="31"/>
        </w:numPr>
        <w:shd w:val="clear" w:color="auto" w:fill="FFFFFF"/>
        <w:spacing w:after="0" w:line="360" w:lineRule="auto"/>
        <w:ind w:left="426" w:firstLine="0"/>
        <w:jc w:val="both"/>
        <w:textAlignment w:val="baseline"/>
        <w:rPr>
          <w:rFonts w:ascii="Arial Narrow" w:hAnsi="Arial Narrow"/>
          <w:sz w:val="22"/>
          <w:szCs w:val="22"/>
        </w:rPr>
      </w:pPr>
      <w:r w:rsidRPr="00D51D91">
        <w:rPr>
          <w:rFonts w:ascii="Arial Narrow" w:hAnsi="Arial Narrow"/>
          <w:sz w:val="22"/>
          <w:szCs w:val="22"/>
        </w:rPr>
        <w:t>Com relação à aquisição de caixas de som, a</w:t>
      </w:r>
      <w:r w:rsidRPr="00D51D91">
        <w:rPr>
          <w:rFonts w:ascii="Arial Narrow" w:hAnsi="Arial Narrow"/>
          <w:bCs/>
          <w:sz w:val="22"/>
          <w:szCs w:val="22"/>
        </w:rPr>
        <w:t xml:space="preserve"> Escola Técnica de Saúde de Cajazeiras possui 20 salas de aula, auditório e laboratórios que necessitam destes equipamentos para melhorar e qualificar os ambientes de trabalho dos docentes e dos técnicos administrativos. Para tanto, se faz necessário a solicitação da compra destes equipamentos para dar maior qualidade as aulas e facilitar a dinâmica da transmissão de alguns conteúdos. Essa aquisição justifica-se, pelo fato de vir a contribuir com a organização destes ambientes possibilitando assim uma oferta do ensino aprendizagem dos educandos que compõem os três cursos da ETSC/CFP/UFCG.</w:t>
      </w:r>
    </w:p>
    <w:p w14:paraId="0BDDD025" w14:textId="77777777" w:rsidR="005621F1" w:rsidRPr="00D51D91" w:rsidRDefault="005621F1" w:rsidP="005621F1">
      <w:pPr>
        <w:pStyle w:val="NormalWeb"/>
        <w:numPr>
          <w:ilvl w:val="1"/>
          <w:numId w:val="31"/>
        </w:numPr>
        <w:shd w:val="clear" w:color="auto" w:fill="FFFFFF"/>
        <w:spacing w:after="0" w:line="360" w:lineRule="auto"/>
        <w:ind w:left="426" w:firstLine="0"/>
        <w:jc w:val="both"/>
        <w:textAlignment w:val="baseline"/>
        <w:rPr>
          <w:rFonts w:ascii="Arial Narrow" w:hAnsi="Arial Narrow"/>
          <w:sz w:val="22"/>
          <w:szCs w:val="22"/>
        </w:rPr>
      </w:pPr>
      <w:r w:rsidRPr="00D51D91">
        <w:rPr>
          <w:rFonts w:ascii="Arial Narrow" w:hAnsi="Arial Narrow"/>
          <w:bCs/>
          <w:sz w:val="22"/>
          <w:szCs w:val="22"/>
        </w:rPr>
        <w:t>Acerca do material médico-hospitalar didático, o pedido tem a finalidade de aprimorar o processo ensino/aprendizagem, bem como equipar o laboratório de enfermagem, ambiente onde são realizadas aulas teórico-práticas para os cursos de saúde da ETSC bem como auxiliar nos cursos de graduação (Medicina e Enfermagem) quando assim solicitados. Servindo como ambiente de aulas práticas para todo o CFP/UFCG.</w:t>
      </w:r>
    </w:p>
    <w:p w14:paraId="5786C939" w14:textId="77777777" w:rsidR="005621F1" w:rsidRPr="00D51D91" w:rsidRDefault="005621F1" w:rsidP="005621F1">
      <w:pPr>
        <w:pStyle w:val="NormalWeb"/>
        <w:numPr>
          <w:ilvl w:val="1"/>
          <w:numId w:val="31"/>
        </w:numPr>
        <w:shd w:val="clear" w:color="auto" w:fill="FFFFFF"/>
        <w:spacing w:after="0" w:line="360" w:lineRule="auto"/>
        <w:ind w:left="426" w:firstLine="0"/>
        <w:jc w:val="both"/>
        <w:textAlignment w:val="baseline"/>
        <w:rPr>
          <w:rFonts w:ascii="Arial Narrow" w:hAnsi="Arial Narrow"/>
          <w:sz w:val="22"/>
          <w:szCs w:val="22"/>
        </w:rPr>
      </w:pPr>
      <w:r w:rsidRPr="00D51D91">
        <w:rPr>
          <w:rFonts w:ascii="Arial Narrow" w:hAnsi="Arial Narrow"/>
          <w:sz w:val="22"/>
          <w:szCs w:val="22"/>
        </w:rPr>
        <w:t>A aquisição de lâmpada para Projetor se justifica e</w:t>
      </w:r>
      <w:r w:rsidRPr="00D51D91">
        <w:rPr>
          <w:rFonts w:ascii="Arial Narrow" w:hAnsi="Arial Narrow"/>
          <w:bCs/>
          <w:sz w:val="22"/>
          <w:szCs w:val="22"/>
        </w:rPr>
        <w:t>m função da queima da lâmpada original do Projetor atualmente usado pelos professores do curso de História.</w:t>
      </w:r>
    </w:p>
    <w:p w14:paraId="68E268DF"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ind w:left="426" w:firstLine="0"/>
        <w:jc w:val="both"/>
        <w:textAlignment w:val="baseline"/>
        <w:rPr>
          <w:rFonts w:ascii="Arial Narrow" w:hAnsi="Arial Narrow"/>
          <w:sz w:val="22"/>
          <w:szCs w:val="22"/>
        </w:rPr>
      </w:pPr>
      <w:r w:rsidRPr="00D51D91">
        <w:rPr>
          <w:rFonts w:ascii="Arial Narrow" w:hAnsi="Arial Narrow"/>
          <w:sz w:val="22"/>
          <w:szCs w:val="22"/>
        </w:rPr>
        <w:t>A aquisição da Mapoteca destina-se a atender o Laboratório de Cartografia e Geoprocessamento -  LACARGEO, para guarda e preservação do acervo de mapas, cartas topográficas e imagens de satélites e aéreas recém adquiridos em doação ao LACARGEO, da Unidade Acadêmica de Geografia, que desenvolve atividades de Projeto de Pesquisa, Extensão, Minicursos e Aulas. A não aquisição implicará no desgaste e não preservação de forma adequada do acervo.</w:t>
      </w:r>
    </w:p>
    <w:p w14:paraId="50DE12B2"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pPr>
    </w:p>
    <w:p w14:paraId="72800EC7"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lastRenderedPageBreak/>
        <w:t>REFERÊNCIA A OUTROS INSTRUMENTOS DE PLANEJAMENTO DO ÓRGÃO OU ENTIDADE (SE HOUVER)</w:t>
      </w:r>
    </w:p>
    <w:p w14:paraId="35C3D983"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ind w:left="709" w:hanging="426"/>
        <w:jc w:val="both"/>
        <w:textAlignment w:val="baseline"/>
        <w:rPr>
          <w:rFonts w:ascii="Arial Narrow" w:hAnsi="Arial Narrow"/>
          <w:sz w:val="22"/>
          <w:szCs w:val="22"/>
        </w:rPr>
      </w:pPr>
      <w:r w:rsidRPr="00D51D91">
        <w:rPr>
          <w:rFonts w:ascii="Arial Narrow" w:hAnsi="Arial Narrow"/>
          <w:sz w:val="22"/>
          <w:szCs w:val="22"/>
        </w:rPr>
        <w:t>A contratação desse serviço visa seguir os conceitos que o Plano de Desenvolvimento Institucional (PDI 2015-2019) da UFCG transmite em relação ao planejamento nas instituições públicas, onde deve ser necessário haver compromisso no uso racional dos recursos públicos e igual compromisso com as demandas sociais, com a qualidade do serviço prestado e com a efetividade desses serviços para o cidadão, sendo o papel do planejamento da universidade primordial para garantir sua governança, e consequentemente a execução eficiente de suas políticas de ensino, pesquisa e extensão.</w:t>
      </w:r>
    </w:p>
    <w:p w14:paraId="357C3BC0" w14:textId="77777777" w:rsidR="005621F1" w:rsidRPr="00D51D91" w:rsidRDefault="005621F1" w:rsidP="005621F1">
      <w:pPr>
        <w:pStyle w:val="NormalWeb"/>
        <w:widowControl w:val="0"/>
        <w:numPr>
          <w:ilvl w:val="1"/>
          <w:numId w:val="31"/>
        </w:numPr>
        <w:shd w:val="clear" w:color="auto" w:fill="FFFFFF"/>
        <w:spacing w:before="0" w:beforeAutospacing="0" w:after="0" w:afterAutospacing="0" w:line="360" w:lineRule="auto"/>
        <w:ind w:left="709" w:hanging="426"/>
        <w:jc w:val="both"/>
        <w:textAlignment w:val="baseline"/>
        <w:rPr>
          <w:rFonts w:ascii="Arial Narrow" w:hAnsi="Arial Narrow"/>
          <w:sz w:val="22"/>
          <w:szCs w:val="22"/>
        </w:rPr>
      </w:pPr>
      <w:r w:rsidRPr="00D51D91">
        <w:rPr>
          <w:rFonts w:ascii="Arial Narrow" w:hAnsi="Arial Narrow"/>
          <w:sz w:val="22"/>
          <w:szCs w:val="22"/>
        </w:rPr>
        <w:t>O orçamento para o custeio dos materiais será sempre definido por meio de planejamento e conforme agendamento para as demais demandas necessárias para o pleno funcionamento do Campus.</w:t>
      </w:r>
    </w:p>
    <w:p w14:paraId="7A0D0153"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pPr>
    </w:p>
    <w:p w14:paraId="5FF8BF6B"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b/>
          <w:sz w:val="22"/>
          <w:szCs w:val="22"/>
        </w:rPr>
      </w:pPr>
      <w:r w:rsidRPr="00D51D91">
        <w:rPr>
          <w:rFonts w:ascii="Arial Narrow" w:hAnsi="Arial Narrow"/>
          <w:b/>
          <w:sz w:val="22"/>
          <w:szCs w:val="22"/>
        </w:rPr>
        <w:t>REQUISITOS DA CONTRATAÇÃO</w:t>
      </w:r>
    </w:p>
    <w:p w14:paraId="64D445DC"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Os materiais a serem adquiridos são classificados como comuns, por terem padrões de desempenho e qualidade concisos e objetivamente definidos neste documento, em conformidade com as especificações usuais no mercado, além de serem facilmente fornecidos por diversas empresas do ramo, atendendo-se, dessa forma, as exigências contidas na Lei n. º 8.666 de 1993, Lei n. º 10.520, de 2002, do Decreto </w:t>
      </w:r>
      <w:proofErr w:type="gramStart"/>
      <w:r w:rsidRPr="00D51D91">
        <w:rPr>
          <w:rFonts w:ascii="Arial Narrow" w:hAnsi="Arial Narrow"/>
          <w:sz w:val="22"/>
          <w:szCs w:val="22"/>
        </w:rPr>
        <w:t>n.º</w:t>
      </w:r>
      <w:proofErr w:type="gramEnd"/>
      <w:r w:rsidRPr="00D51D91">
        <w:rPr>
          <w:rFonts w:ascii="Arial Narrow" w:hAnsi="Arial Narrow"/>
          <w:sz w:val="22"/>
          <w:szCs w:val="22"/>
        </w:rPr>
        <w:t xml:space="preserve"> 3.555, de 2000, e do Decreto n.º 5.450, de 2005.</w:t>
      </w:r>
    </w:p>
    <w:p w14:paraId="3E88E888"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A contratação se dará por meio de Intenção de Registro de Preços, por ser, neste caso, a forma mais vantajosa para a Administração, conforme preceitua o </w:t>
      </w:r>
      <w:proofErr w:type="spellStart"/>
      <w:r w:rsidRPr="00D51D91">
        <w:rPr>
          <w:rFonts w:ascii="Arial Narrow" w:hAnsi="Arial Narrow"/>
          <w:sz w:val="22"/>
          <w:szCs w:val="22"/>
        </w:rPr>
        <w:t>art</w:t>
      </w:r>
      <w:proofErr w:type="spellEnd"/>
      <w:r w:rsidRPr="00D51D91">
        <w:rPr>
          <w:rFonts w:ascii="Arial Narrow" w:hAnsi="Arial Narrow"/>
          <w:sz w:val="22"/>
          <w:szCs w:val="22"/>
        </w:rPr>
        <w:t xml:space="preserve"> 3º, incisos I, II e III do Decreto n°. 7.892/2013, tendo em vista a necessidade de contratações frequentes, evitando-se que alguns dos materiais, venham a ter seu prazo de validade vencido ou avaria quando do seu armazenamento, ou seja, a compra é efetuada de acordo com a conveniência e oportunidade do CFP, evitando-se desperdício de recursos.</w:t>
      </w:r>
    </w:p>
    <w:p w14:paraId="254D7A8E"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A aquisição de equipamentos consumidores de energia deverá ser realizada de modo que o bem a ser adquirido apresente o melhor desempenho sob o ponto de vista de eficiência energética.</w:t>
      </w:r>
    </w:p>
    <w:p w14:paraId="28636890"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Os mobiliários deverão ter garantia mínima de 1 (um) ano, a contar da data da emissão do aceite definitivo pelo Patrimônio. Além disso, devem vir acompanhados de manuais para instrução da montagem.</w:t>
      </w:r>
    </w:p>
    <w:p w14:paraId="08AF2107"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Para os materiais de informática, é necessário q</w:t>
      </w:r>
      <w:r w:rsidRPr="00D51D91">
        <w:rPr>
          <w:rFonts w:ascii="Arial Narrow" w:hAnsi="Arial Narrow" w:cs="Arial"/>
          <w:bCs/>
          <w:sz w:val="22"/>
          <w:szCs w:val="22"/>
        </w:rPr>
        <w:t>ue sejam observados os requisitos ambientais para a obtenção de certificação do Instituto Nacional de Metrologia, Normalização e Qualidade Industrial – INMETRO como produtos sustentáveis ou de menor impacto ambiental em relação aos seus similares e que não contenham substâncias perigosas em concentração acima da recomendada. Além disso, deverão obedecer ao que dispõe o Decreto 7.174/2010.</w:t>
      </w:r>
    </w:p>
    <w:p w14:paraId="4192AC4F" w14:textId="77777777" w:rsidR="005621F1" w:rsidRPr="00D51D91" w:rsidRDefault="005621F1" w:rsidP="005621F1">
      <w:pPr>
        <w:pStyle w:val="NormalWeb"/>
        <w:widowControl w:val="0"/>
        <w:numPr>
          <w:ilvl w:val="1"/>
          <w:numId w:val="31"/>
        </w:numPr>
        <w:shd w:val="clear" w:color="auto" w:fill="FFFFFF"/>
        <w:spacing w:before="0" w:beforeAutospacing="0" w:after="0" w:afterAutospacing="0" w:line="360" w:lineRule="auto"/>
        <w:ind w:left="360" w:firstLine="66"/>
        <w:jc w:val="both"/>
        <w:textAlignment w:val="baseline"/>
        <w:rPr>
          <w:rFonts w:ascii="Arial Narrow" w:hAnsi="Arial Narrow"/>
          <w:sz w:val="22"/>
          <w:szCs w:val="22"/>
        </w:rPr>
      </w:pPr>
      <w:r w:rsidRPr="00D51D91">
        <w:rPr>
          <w:rFonts w:ascii="Arial Narrow" w:hAnsi="Arial Narrow"/>
          <w:sz w:val="22"/>
          <w:szCs w:val="22"/>
        </w:rPr>
        <w:t xml:space="preserve">Os materiais deverão ser entregues, em </w:t>
      </w:r>
      <w:r w:rsidRPr="00D51D91">
        <w:rPr>
          <w:rFonts w:ascii="Arial Narrow" w:hAnsi="Arial Narrow"/>
          <w:b/>
          <w:sz w:val="22"/>
          <w:szCs w:val="22"/>
        </w:rPr>
        <w:t>remessa única</w:t>
      </w:r>
      <w:r w:rsidRPr="00D51D91">
        <w:rPr>
          <w:rFonts w:ascii="Arial Narrow" w:hAnsi="Arial Narrow"/>
          <w:sz w:val="22"/>
          <w:szCs w:val="22"/>
        </w:rPr>
        <w:t>, no Patrimônio do CFP (quando se tratar de materiais permanentes) e no Almoxarifado (quando se tratar de materiais de consumo). O Centro de Formação de Professores da UFCG está situado à Rua Sérgio Moreira de Figueiredo, s/n, Bairro Casas Populares, CEP 58900-000, na cidade de Cajazeiras – PB.</w:t>
      </w:r>
    </w:p>
    <w:p w14:paraId="32E93754" w14:textId="77777777" w:rsidR="005621F1" w:rsidRPr="00D51D91" w:rsidRDefault="005621F1" w:rsidP="005621F1">
      <w:pPr>
        <w:pStyle w:val="NormalWeb"/>
        <w:widowControl w:val="0"/>
        <w:numPr>
          <w:ilvl w:val="1"/>
          <w:numId w:val="31"/>
        </w:numPr>
        <w:shd w:val="clear" w:color="auto" w:fill="FFFFFF"/>
        <w:spacing w:before="0" w:beforeAutospacing="0" w:after="0" w:afterAutospacing="0" w:line="360" w:lineRule="auto"/>
        <w:ind w:left="360" w:firstLine="66"/>
        <w:jc w:val="both"/>
        <w:textAlignment w:val="baseline"/>
        <w:rPr>
          <w:rFonts w:ascii="Arial Narrow" w:hAnsi="Arial Narrow"/>
          <w:sz w:val="22"/>
          <w:szCs w:val="22"/>
        </w:rPr>
      </w:pPr>
      <w:r w:rsidRPr="00D51D91">
        <w:rPr>
          <w:rFonts w:ascii="Arial Narrow" w:hAnsi="Arial Narrow"/>
          <w:sz w:val="22"/>
          <w:szCs w:val="22"/>
        </w:rPr>
        <w:t>O prazo de fornecimento será de 30 (trinta) dias a contar do recebimento da Nota de Empenho ou assinatura do Contrato pela empresa, conforme o caso.</w:t>
      </w:r>
    </w:p>
    <w:p w14:paraId="37FC692F" w14:textId="77777777" w:rsidR="005621F1" w:rsidRPr="00D51D91" w:rsidRDefault="005621F1" w:rsidP="005621F1">
      <w:pPr>
        <w:pStyle w:val="NormalWeb"/>
        <w:numPr>
          <w:ilvl w:val="1"/>
          <w:numId w:val="31"/>
        </w:numPr>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lastRenderedPageBreak/>
        <w:t>A empresa contratada deve estar em conformidade com a legislação fiscal e trabalhista, para a manutenção das condições estabelecidas no Edital.</w:t>
      </w:r>
    </w:p>
    <w:p w14:paraId="695BF77B" w14:textId="77777777" w:rsidR="005621F1" w:rsidRPr="00D51D91" w:rsidRDefault="005621F1" w:rsidP="005621F1">
      <w:pPr>
        <w:pStyle w:val="NormalWeb"/>
        <w:shd w:val="clear" w:color="auto" w:fill="FFFFFF"/>
        <w:spacing w:before="0" w:beforeAutospacing="0" w:after="0" w:afterAutospacing="0" w:line="360" w:lineRule="auto"/>
        <w:ind w:left="1224"/>
        <w:jc w:val="both"/>
        <w:textAlignment w:val="baseline"/>
        <w:rPr>
          <w:rFonts w:ascii="Arial Narrow" w:hAnsi="Arial Narrow"/>
          <w:sz w:val="22"/>
          <w:szCs w:val="22"/>
        </w:rPr>
      </w:pPr>
    </w:p>
    <w:p w14:paraId="0832077F"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ESTIMATIVA DAS QUANTIDADES, ACOMPANHADAS DAS MEMÓRIAS DE CÁLCULO E DOS DOCUMENTOS QUE LHE DÃO SUPORTE.</w:t>
      </w:r>
    </w:p>
    <w:p w14:paraId="02565680"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No que concerne aos quantitativos apresentados pelos demandantes, os mesmos foram solicitados e destinam-se ao atendimento das necessidades do CFP/UFCG em razão do levantamento da demanda pelos setores requisitantes, considerando a implementação de novos setores no Campus, e visando à substituição de equipamentos / mobiliários que se encontram danificados ou que foram considerados ineficientes.</w:t>
      </w:r>
    </w:p>
    <w:p w14:paraId="45412B4A"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O principal documento que dá suporte aos quantitativos ora propostos é o documento de formalização da demanda, aberto através dos Processos n. º 23096.008129/2019-68, 23096.214282/2018-41, 23096.214009/2018-17, 23096.008893/2019-33, 23096.202032/2018-69, 23096.009898/2019-83, 23096.213699/2018-97, 23096.006309/2019-13.</w:t>
      </w:r>
    </w:p>
    <w:p w14:paraId="702697F7"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Desta forma, foram fixados os itens com as respectivas quantidades necessárias para o atendimento da necessidade do Centro.</w:t>
      </w:r>
    </w:p>
    <w:p w14:paraId="13A0C6A9"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tbl>
      <w:tblPr>
        <w:tblW w:w="935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690"/>
        <w:gridCol w:w="527"/>
        <w:gridCol w:w="4678"/>
        <w:gridCol w:w="780"/>
        <w:gridCol w:w="1152"/>
        <w:gridCol w:w="1097"/>
      </w:tblGrid>
      <w:tr w:rsidR="005621F1" w:rsidRPr="00D51D91" w14:paraId="70854E87" w14:textId="77777777" w:rsidTr="004B5C37">
        <w:trPr>
          <w:trHeight w:val="1020"/>
        </w:trPr>
        <w:tc>
          <w:tcPr>
            <w:tcW w:w="463" w:type="dxa"/>
            <w:shd w:val="clear" w:color="auto" w:fill="B8CCE4" w:themeFill="accent1" w:themeFillTint="66"/>
            <w:vAlign w:val="center"/>
            <w:hideMark/>
          </w:tcPr>
          <w:p w14:paraId="19F1F27A" w14:textId="77777777" w:rsidR="005621F1" w:rsidRPr="00D51D91" w:rsidRDefault="005621F1" w:rsidP="004B5C37">
            <w:pPr>
              <w:jc w:val="center"/>
              <w:rPr>
                <w:rFonts w:ascii="Arial Narrow" w:eastAsia="Times New Roman" w:hAnsi="Arial Narrow" w:cs="Times New Roman"/>
                <w:b/>
                <w:bCs/>
                <w:smallCaps/>
                <w:sz w:val="20"/>
                <w:szCs w:val="20"/>
              </w:rPr>
            </w:pPr>
            <w:r w:rsidRPr="00D51D91">
              <w:rPr>
                <w:rFonts w:ascii="Arial Narrow" w:eastAsia="Times New Roman" w:hAnsi="Arial Narrow" w:cs="Times New Roman"/>
                <w:b/>
                <w:bCs/>
                <w:smallCaps/>
                <w:sz w:val="20"/>
                <w:szCs w:val="20"/>
              </w:rPr>
              <w:t>Item</w:t>
            </w:r>
          </w:p>
        </w:tc>
        <w:tc>
          <w:tcPr>
            <w:tcW w:w="690" w:type="dxa"/>
            <w:shd w:val="clear" w:color="auto" w:fill="B8CCE4" w:themeFill="accent1" w:themeFillTint="66"/>
            <w:vAlign w:val="center"/>
            <w:hideMark/>
          </w:tcPr>
          <w:p w14:paraId="71EFE4D2" w14:textId="77777777" w:rsidR="005621F1" w:rsidRPr="00D51D91" w:rsidRDefault="005621F1" w:rsidP="004B5C37">
            <w:pPr>
              <w:jc w:val="center"/>
              <w:rPr>
                <w:rFonts w:ascii="Arial Narrow" w:eastAsia="Times New Roman" w:hAnsi="Arial Narrow" w:cs="Times New Roman"/>
                <w:b/>
                <w:bCs/>
                <w:smallCaps/>
                <w:sz w:val="20"/>
                <w:szCs w:val="20"/>
              </w:rPr>
            </w:pPr>
            <w:r w:rsidRPr="00D51D91">
              <w:rPr>
                <w:rFonts w:ascii="Arial Narrow" w:eastAsia="Times New Roman" w:hAnsi="Arial Narrow" w:cs="Times New Roman"/>
                <w:b/>
                <w:bCs/>
                <w:smallCaps/>
                <w:sz w:val="20"/>
                <w:szCs w:val="20"/>
              </w:rPr>
              <w:t>Quant</w:t>
            </w:r>
          </w:p>
        </w:tc>
        <w:tc>
          <w:tcPr>
            <w:tcW w:w="527" w:type="dxa"/>
            <w:shd w:val="clear" w:color="auto" w:fill="B8CCE4" w:themeFill="accent1" w:themeFillTint="66"/>
            <w:vAlign w:val="center"/>
            <w:hideMark/>
          </w:tcPr>
          <w:p w14:paraId="1B2A3677" w14:textId="77777777" w:rsidR="005621F1" w:rsidRPr="00D51D91" w:rsidRDefault="005621F1" w:rsidP="004B5C37">
            <w:pPr>
              <w:jc w:val="center"/>
              <w:rPr>
                <w:rFonts w:ascii="Arial Narrow" w:eastAsia="Times New Roman" w:hAnsi="Arial Narrow" w:cs="Times New Roman"/>
                <w:b/>
                <w:bCs/>
                <w:smallCaps/>
                <w:sz w:val="20"/>
                <w:szCs w:val="20"/>
              </w:rPr>
            </w:pPr>
            <w:proofErr w:type="spellStart"/>
            <w:r w:rsidRPr="00D51D91">
              <w:rPr>
                <w:rFonts w:ascii="Arial Narrow" w:eastAsia="Times New Roman" w:hAnsi="Arial Narrow" w:cs="Times New Roman"/>
                <w:b/>
                <w:bCs/>
                <w:smallCaps/>
                <w:sz w:val="20"/>
                <w:szCs w:val="20"/>
              </w:rPr>
              <w:t>Unid</w:t>
            </w:r>
            <w:proofErr w:type="spellEnd"/>
          </w:p>
        </w:tc>
        <w:tc>
          <w:tcPr>
            <w:tcW w:w="4678" w:type="dxa"/>
            <w:shd w:val="clear" w:color="auto" w:fill="B8CCE4" w:themeFill="accent1" w:themeFillTint="66"/>
            <w:vAlign w:val="center"/>
            <w:hideMark/>
          </w:tcPr>
          <w:p w14:paraId="3D78358B" w14:textId="77777777" w:rsidR="005621F1" w:rsidRPr="00D51D91" w:rsidRDefault="005621F1" w:rsidP="004B5C37">
            <w:pPr>
              <w:jc w:val="center"/>
              <w:rPr>
                <w:rFonts w:ascii="Arial Narrow" w:eastAsia="Times New Roman" w:hAnsi="Arial Narrow" w:cs="Times New Roman"/>
                <w:b/>
                <w:bCs/>
                <w:smallCaps/>
                <w:sz w:val="20"/>
                <w:szCs w:val="20"/>
              </w:rPr>
            </w:pPr>
            <w:r w:rsidRPr="00D51D91">
              <w:rPr>
                <w:rFonts w:ascii="Arial Narrow" w:eastAsia="Times New Roman" w:hAnsi="Arial Narrow" w:cs="Times New Roman"/>
                <w:b/>
                <w:bCs/>
                <w:smallCaps/>
                <w:sz w:val="20"/>
                <w:szCs w:val="20"/>
              </w:rPr>
              <w:t>Descrição</w:t>
            </w:r>
          </w:p>
        </w:tc>
        <w:tc>
          <w:tcPr>
            <w:tcW w:w="780" w:type="dxa"/>
            <w:shd w:val="clear" w:color="auto" w:fill="B8CCE4" w:themeFill="accent1" w:themeFillTint="66"/>
            <w:vAlign w:val="center"/>
            <w:hideMark/>
          </w:tcPr>
          <w:p w14:paraId="47AAE5D2" w14:textId="77777777" w:rsidR="005621F1" w:rsidRPr="00D51D91" w:rsidRDefault="005621F1" w:rsidP="004B5C37">
            <w:pPr>
              <w:jc w:val="center"/>
              <w:rPr>
                <w:rFonts w:ascii="Arial Narrow" w:eastAsia="Times New Roman" w:hAnsi="Arial Narrow" w:cs="Times New Roman"/>
                <w:b/>
                <w:bCs/>
                <w:smallCaps/>
                <w:sz w:val="20"/>
                <w:szCs w:val="20"/>
              </w:rPr>
            </w:pPr>
            <w:proofErr w:type="spellStart"/>
            <w:r w:rsidRPr="00D51D91">
              <w:rPr>
                <w:rFonts w:ascii="Arial Narrow" w:eastAsia="Times New Roman" w:hAnsi="Arial Narrow" w:cs="Times New Roman"/>
                <w:b/>
                <w:bCs/>
                <w:smallCaps/>
                <w:sz w:val="20"/>
                <w:szCs w:val="20"/>
              </w:rPr>
              <w:t>Catmat</w:t>
            </w:r>
            <w:proofErr w:type="spellEnd"/>
          </w:p>
        </w:tc>
        <w:tc>
          <w:tcPr>
            <w:tcW w:w="1152" w:type="dxa"/>
            <w:shd w:val="clear" w:color="auto" w:fill="B8CCE4" w:themeFill="accent1" w:themeFillTint="66"/>
            <w:vAlign w:val="center"/>
            <w:hideMark/>
          </w:tcPr>
          <w:p w14:paraId="023F7858" w14:textId="77777777" w:rsidR="005621F1" w:rsidRPr="00D51D91" w:rsidRDefault="005621F1" w:rsidP="004B5C37">
            <w:pPr>
              <w:jc w:val="center"/>
              <w:rPr>
                <w:rFonts w:ascii="Arial Narrow" w:eastAsia="Times New Roman" w:hAnsi="Arial Narrow" w:cs="Times New Roman"/>
                <w:b/>
                <w:bCs/>
                <w:smallCaps/>
                <w:sz w:val="20"/>
                <w:szCs w:val="20"/>
              </w:rPr>
            </w:pPr>
            <w:r w:rsidRPr="00D51D91">
              <w:rPr>
                <w:rFonts w:ascii="Arial Narrow" w:eastAsia="Times New Roman" w:hAnsi="Arial Narrow" w:cs="Times New Roman"/>
                <w:b/>
                <w:bCs/>
                <w:smallCaps/>
                <w:sz w:val="20"/>
                <w:szCs w:val="20"/>
              </w:rPr>
              <w:t xml:space="preserve"> Preço Referencial Unitário </w:t>
            </w:r>
          </w:p>
        </w:tc>
        <w:tc>
          <w:tcPr>
            <w:tcW w:w="1067" w:type="dxa"/>
            <w:shd w:val="clear" w:color="auto" w:fill="B8CCE4" w:themeFill="accent1" w:themeFillTint="66"/>
            <w:vAlign w:val="center"/>
            <w:hideMark/>
          </w:tcPr>
          <w:p w14:paraId="57F86D48" w14:textId="77777777" w:rsidR="005621F1" w:rsidRPr="00D51D91" w:rsidRDefault="005621F1" w:rsidP="004B5C37">
            <w:pPr>
              <w:jc w:val="center"/>
              <w:rPr>
                <w:rFonts w:ascii="Arial Narrow" w:eastAsia="Times New Roman" w:hAnsi="Arial Narrow" w:cs="Times New Roman"/>
                <w:b/>
                <w:bCs/>
                <w:smallCaps/>
                <w:sz w:val="20"/>
                <w:szCs w:val="20"/>
              </w:rPr>
            </w:pPr>
            <w:r w:rsidRPr="00D51D91">
              <w:rPr>
                <w:rFonts w:ascii="Arial Narrow" w:eastAsia="Times New Roman" w:hAnsi="Arial Narrow" w:cs="Times New Roman"/>
                <w:b/>
                <w:bCs/>
                <w:smallCaps/>
                <w:sz w:val="20"/>
                <w:szCs w:val="20"/>
              </w:rPr>
              <w:t xml:space="preserve"> Preço Referencial Total </w:t>
            </w:r>
          </w:p>
        </w:tc>
      </w:tr>
      <w:tr w:rsidR="005621F1" w:rsidRPr="00D51D91" w14:paraId="76BF7508" w14:textId="77777777" w:rsidTr="004B5C37">
        <w:trPr>
          <w:trHeight w:val="765"/>
        </w:trPr>
        <w:tc>
          <w:tcPr>
            <w:tcW w:w="463" w:type="dxa"/>
            <w:shd w:val="clear" w:color="auto" w:fill="auto"/>
            <w:vAlign w:val="center"/>
            <w:hideMark/>
          </w:tcPr>
          <w:p w14:paraId="45228D0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w:t>
            </w:r>
          </w:p>
        </w:tc>
        <w:tc>
          <w:tcPr>
            <w:tcW w:w="690" w:type="dxa"/>
            <w:shd w:val="clear" w:color="auto" w:fill="auto"/>
            <w:vAlign w:val="center"/>
            <w:hideMark/>
          </w:tcPr>
          <w:p w14:paraId="5989F6E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1CD0D056"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1D5285F"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Aparelho de ar condicionado, tipo </w:t>
            </w:r>
            <w:proofErr w:type="spellStart"/>
            <w:r w:rsidRPr="00D51D91">
              <w:rPr>
                <w:rFonts w:ascii="Arial Narrow" w:eastAsia="Times New Roman" w:hAnsi="Arial Narrow" w:cs="Times New Roman"/>
                <w:sz w:val="20"/>
                <w:szCs w:val="20"/>
              </w:rPr>
              <w:t>split</w:t>
            </w:r>
            <w:proofErr w:type="spellEnd"/>
            <w:r w:rsidRPr="00D51D91">
              <w:rPr>
                <w:rFonts w:ascii="Arial Narrow" w:eastAsia="Times New Roman" w:hAnsi="Arial Narrow" w:cs="Times New Roman"/>
                <w:sz w:val="20"/>
                <w:szCs w:val="20"/>
              </w:rPr>
              <w:t xml:space="preserve">, capacidade de refrigeração 18000 </w:t>
            </w:r>
            <w:proofErr w:type="spellStart"/>
            <w:r w:rsidRPr="00D51D91">
              <w:rPr>
                <w:rFonts w:ascii="Arial Narrow" w:eastAsia="Times New Roman" w:hAnsi="Arial Narrow" w:cs="Times New Roman"/>
                <w:sz w:val="20"/>
                <w:szCs w:val="20"/>
              </w:rPr>
              <w:t>btus</w:t>
            </w:r>
            <w:proofErr w:type="spellEnd"/>
            <w:r w:rsidRPr="00D51D91">
              <w:rPr>
                <w:rFonts w:ascii="Arial Narrow" w:eastAsia="Times New Roman" w:hAnsi="Arial Narrow" w:cs="Times New Roman"/>
                <w:sz w:val="20"/>
                <w:szCs w:val="20"/>
              </w:rPr>
              <w:t>, tipo de ciclo frio.</w:t>
            </w:r>
          </w:p>
        </w:tc>
        <w:tc>
          <w:tcPr>
            <w:tcW w:w="780" w:type="dxa"/>
            <w:shd w:val="clear" w:color="auto" w:fill="auto"/>
            <w:vAlign w:val="center"/>
            <w:hideMark/>
          </w:tcPr>
          <w:p w14:paraId="397A6FA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355744</w:t>
            </w:r>
          </w:p>
        </w:tc>
        <w:tc>
          <w:tcPr>
            <w:tcW w:w="1152" w:type="dxa"/>
            <w:shd w:val="clear" w:color="auto" w:fill="auto"/>
            <w:vAlign w:val="center"/>
            <w:hideMark/>
          </w:tcPr>
          <w:p w14:paraId="291AE4F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1.836,80 </w:t>
            </w:r>
          </w:p>
        </w:tc>
        <w:tc>
          <w:tcPr>
            <w:tcW w:w="1067" w:type="dxa"/>
            <w:shd w:val="clear" w:color="auto" w:fill="auto"/>
            <w:vAlign w:val="center"/>
            <w:hideMark/>
          </w:tcPr>
          <w:p w14:paraId="07CDA1A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1.836,80 </w:t>
            </w:r>
          </w:p>
        </w:tc>
      </w:tr>
      <w:tr w:rsidR="005621F1" w:rsidRPr="00D51D91" w14:paraId="356E1FB4" w14:textId="77777777" w:rsidTr="004B5C37">
        <w:trPr>
          <w:trHeight w:val="765"/>
        </w:trPr>
        <w:tc>
          <w:tcPr>
            <w:tcW w:w="463" w:type="dxa"/>
            <w:shd w:val="clear" w:color="auto" w:fill="auto"/>
            <w:vAlign w:val="center"/>
            <w:hideMark/>
          </w:tcPr>
          <w:p w14:paraId="29F9AD4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w:t>
            </w:r>
          </w:p>
        </w:tc>
        <w:tc>
          <w:tcPr>
            <w:tcW w:w="690" w:type="dxa"/>
            <w:shd w:val="clear" w:color="auto" w:fill="auto"/>
            <w:vAlign w:val="center"/>
            <w:hideMark/>
          </w:tcPr>
          <w:p w14:paraId="6A79D39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5EB7FECE"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3B71DB2"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Armário aço, acabamento superficial: pintura eletrostática com epóxi., cor: cinza claro, quantidade portas: 2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xml:space="preserve">, quantidade prateleiras: 4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xml:space="preserve">, altura: 1,98 m, largura: 0,92 cm, profundidade: 480 mm, características adicionais: portas com puxador e fechadura, prateleiras reguláveis, material: chapa aço </w:t>
            </w:r>
            <w:proofErr w:type="spellStart"/>
            <w:r w:rsidRPr="00D51D91">
              <w:rPr>
                <w:rFonts w:ascii="Arial Narrow" w:eastAsia="Times New Roman" w:hAnsi="Arial Narrow" w:cs="Times New Roman"/>
                <w:sz w:val="20"/>
                <w:szCs w:val="20"/>
              </w:rPr>
              <w:t>fosfatizada</w:t>
            </w:r>
            <w:proofErr w:type="spellEnd"/>
            <w:r w:rsidRPr="00D51D91">
              <w:rPr>
                <w:rFonts w:ascii="Arial Narrow" w:eastAsia="Times New Roman" w:hAnsi="Arial Narrow" w:cs="Times New Roman"/>
                <w:sz w:val="20"/>
                <w:szCs w:val="20"/>
              </w:rPr>
              <w:t>, aplicação: uso geral</w:t>
            </w:r>
          </w:p>
        </w:tc>
        <w:tc>
          <w:tcPr>
            <w:tcW w:w="780" w:type="dxa"/>
            <w:shd w:val="clear" w:color="auto" w:fill="auto"/>
            <w:vAlign w:val="center"/>
            <w:hideMark/>
          </w:tcPr>
          <w:p w14:paraId="32FB0EF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445521</w:t>
            </w:r>
          </w:p>
        </w:tc>
        <w:tc>
          <w:tcPr>
            <w:tcW w:w="1152" w:type="dxa"/>
            <w:shd w:val="clear" w:color="auto" w:fill="auto"/>
            <w:vAlign w:val="center"/>
            <w:hideMark/>
          </w:tcPr>
          <w:p w14:paraId="647A7A7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562,33 </w:t>
            </w:r>
          </w:p>
        </w:tc>
        <w:tc>
          <w:tcPr>
            <w:tcW w:w="1067" w:type="dxa"/>
            <w:shd w:val="clear" w:color="auto" w:fill="auto"/>
            <w:vAlign w:val="center"/>
            <w:hideMark/>
          </w:tcPr>
          <w:p w14:paraId="49B810E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2.249,33 </w:t>
            </w:r>
          </w:p>
        </w:tc>
      </w:tr>
      <w:tr w:rsidR="005621F1" w:rsidRPr="00D51D91" w14:paraId="72959AC6" w14:textId="77777777" w:rsidTr="004B5C37">
        <w:trPr>
          <w:trHeight w:val="510"/>
        </w:trPr>
        <w:tc>
          <w:tcPr>
            <w:tcW w:w="463" w:type="dxa"/>
            <w:shd w:val="clear" w:color="auto" w:fill="auto"/>
            <w:vAlign w:val="center"/>
            <w:hideMark/>
          </w:tcPr>
          <w:p w14:paraId="5CC2FA6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w:t>
            </w:r>
          </w:p>
        </w:tc>
        <w:tc>
          <w:tcPr>
            <w:tcW w:w="690" w:type="dxa"/>
            <w:shd w:val="clear" w:color="auto" w:fill="auto"/>
            <w:vAlign w:val="center"/>
            <w:hideMark/>
          </w:tcPr>
          <w:p w14:paraId="3F0E371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1F641AC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E638786"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Armário aço, acabamento superficial: pintura eletrostática, cor: cinza, quantidade portas: 8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xml:space="preserve">, altura: 2 m, largura: 0,60 m, profundidade: 0,40 m, características adicionais: fechamento com </w:t>
            </w:r>
            <w:proofErr w:type="spellStart"/>
            <w:r w:rsidRPr="00D51D91">
              <w:rPr>
                <w:rFonts w:ascii="Arial Narrow" w:eastAsia="Times New Roman" w:hAnsi="Arial Narrow" w:cs="Times New Roman"/>
                <w:sz w:val="20"/>
                <w:szCs w:val="20"/>
              </w:rPr>
              <w:t>pitão</w:t>
            </w:r>
            <w:proofErr w:type="spellEnd"/>
            <w:r w:rsidRPr="00D51D91">
              <w:rPr>
                <w:rFonts w:ascii="Arial Narrow" w:eastAsia="Times New Roman" w:hAnsi="Arial Narrow" w:cs="Times New Roman"/>
                <w:sz w:val="20"/>
                <w:szCs w:val="20"/>
              </w:rPr>
              <w:t xml:space="preserve"> para cadeado, aplicação: roupeiro</w:t>
            </w:r>
          </w:p>
        </w:tc>
        <w:tc>
          <w:tcPr>
            <w:tcW w:w="780" w:type="dxa"/>
            <w:shd w:val="clear" w:color="auto" w:fill="auto"/>
            <w:vAlign w:val="center"/>
            <w:hideMark/>
          </w:tcPr>
          <w:p w14:paraId="2B5313F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442935</w:t>
            </w:r>
          </w:p>
        </w:tc>
        <w:tc>
          <w:tcPr>
            <w:tcW w:w="1152" w:type="dxa"/>
            <w:shd w:val="clear" w:color="auto" w:fill="auto"/>
            <w:vAlign w:val="center"/>
            <w:hideMark/>
          </w:tcPr>
          <w:p w14:paraId="2D31E75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693,53 </w:t>
            </w:r>
          </w:p>
        </w:tc>
        <w:tc>
          <w:tcPr>
            <w:tcW w:w="1067" w:type="dxa"/>
            <w:shd w:val="clear" w:color="auto" w:fill="auto"/>
            <w:vAlign w:val="center"/>
            <w:hideMark/>
          </w:tcPr>
          <w:p w14:paraId="6E84AAB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1.387,07 </w:t>
            </w:r>
          </w:p>
        </w:tc>
      </w:tr>
      <w:tr w:rsidR="005621F1" w:rsidRPr="00D51D91" w14:paraId="53EF838D" w14:textId="77777777" w:rsidTr="004B5C37">
        <w:trPr>
          <w:trHeight w:val="765"/>
        </w:trPr>
        <w:tc>
          <w:tcPr>
            <w:tcW w:w="463" w:type="dxa"/>
            <w:shd w:val="clear" w:color="auto" w:fill="auto"/>
            <w:vAlign w:val="center"/>
            <w:hideMark/>
          </w:tcPr>
          <w:p w14:paraId="705F809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w:t>
            </w:r>
          </w:p>
        </w:tc>
        <w:tc>
          <w:tcPr>
            <w:tcW w:w="690" w:type="dxa"/>
            <w:shd w:val="clear" w:color="auto" w:fill="auto"/>
            <w:vAlign w:val="center"/>
            <w:hideMark/>
          </w:tcPr>
          <w:p w14:paraId="1AD5C30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15A8B699"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0471BC24"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Arquivo misto com 2 gavetas para fichas 5x8 e 3 gavetas para pasta suspensa de 1,33x0,49x0,67, pintura </w:t>
            </w:r>
            <w:proofErr w:type="spellStart"/>
            <w:r w:rsidRPr="00D51D91">
              <w:rPr>
                <w:rFonts w:ascii="Arial Narrow" w:eastAsia="Times New Roman" w:hAnsi="Arial Narrow" w:cs="Times New Roman"/>
                <w:sz w:val="20"/>
                <w:szCs w:val="20"/>
              </w:rPr>
              <w:t>anti-ferrugem</w:t>
            </w:r>
            <w:proofErr w:type="spellEnd"/>
            <w:r w:rsidRPr="00D51D91">
              <w:rPr>
                <w:rFonts w:ascii="Arial Narrow" w:eastAsia="Times New Roman" w:hAnsi="Arial Narrow" w:cs="Times New Roman"/>
                <w:sz w:val="20"/>
                <w:szCs w:val="20"/>
              </w:rPr>
              <w:t>.</w:t>
            </w:r>
          </w:p>
        </w:tc>
        <w:tc>
          <w:tcPr>
            <w:tcW w:w="780" w:type="dxa"/>
            <w:shd w:val="clear" w:color="auto" w:fill="auto"/>
            <w:vAlign w:val="center"/>
            <w:hideMark/>
          </w:tcPr>
          <w:p w14:paraId="1A4B592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337659</w:t>
            </w:r>
          </w:p>
        </w:tc>
        <w:tc>
          <w:tcPr>
            <w:tcW w:w="1152" w:type="dxa"/>
            <w:shd w:val="clear" w:color="auto" w:fill="auto"/>
            <w:vAlign w:val="center"/>
            <w:hideMark/>
          </w:tcPr>
          <w:p w14:paraId="57A880E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809,62 </w:t>
            </w:r>
          </w:p>
        </w:tc>
        <w:tc>
          <w:tcPr>
            <w:tcW w:w="1067" w:type="dxa"/>
            <w:shd w:val="clear" w:color="auto" w:fill="auto"/>
            <w:vAlign w:val="center"/>
            <w:hideMark/>
          </w:tcPr>
          <w:p w14:paraId="766676F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1.619,23 </w:t>
            </w:r>
          </w:p>
        </w:tc>
      </w:tr>
      <w:tr w:rsidR="005621F1" w:rsidRPr="00D51D91" w14:paraId="105C9506" w14:textId="77777777" w:rsidTr="004B5C37">
        <w:trPr>
          <w:trHeight w:val="1020"/>
        </w:trPr>
        <w:tc>
          <w:tcPr>
            <w:tcW w:w="463" w:type="dxa"/>
            <w:shd w:val="clear" w:color="auto" w:fill="auto"/>
            <w:vAlign w:val="center"/>
            <w:hideMark/>
          </w:tcPr>
          <w:p w14:paraId="2696A88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5</w:t>
            </w:r>
          </w:p>
        </w:tc>
        <w:tc>
          <w:tcPr>
            <w:tcW w:w="690" w:type="dxa"/>
            <w:shd w:val="clear" w:color="auto" w:fill="auto"/>
            <w:vAlign w:val="center"/>
            <w:hideMark/>
          </w:tcPr>
          <w:p w14:paraId="7CCC9AA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505722A2"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9D892D1"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Autoclave odontológica 21 a 30 litros – digital e de fácil manuseio, bivolt, com sistema de segurança, sistema eletrônico de cruzamento de dados e sistema eletrônico de controle de potência, programa de esterilização, desaceleração de despressurização automática. Tampa e câmara em aço inox, três bandejas em alumínio </w:t>
            </w:r>
            <w:proofErr w:type="spellStart"/>
            <w:r w:rsidRPr="00D51D91">
              <w:rPr>
                <w:rFonts w:ascii="Arial Narrow" w:eastAsia="Times New Roman" w:hAnsi="Arial Narrow" w:cs="Times New Roman"/>
                <w:sz w:val="20"/>
                <w:szCs w:val="20"/>
              </w:rPr>
              <w:t>anodizado</w:t>
            </w:r>
            <w:proofErr w:type="spellEnd"/>
            <w:r w:rsidRPr="00D51D91">
              <w:rPr>
                <w:rFonts w:ascii="Arial Narrow" w:eastAsia="Times New Roman" w:hAnsi="Arial Narrow" w:cs="Times New Roman"/>
                <w:sz w:val="20"/>
                <w:szCs w:val="20"/>
              </w:rPr>
              <w:t xml:space="preserve">, secagem eficiente com porta fechada ou aberta, sistema de rastreabilidade que cumpre a norma </w:t>
            </w:r>
            <w:proofErr w:type="spellStart"/>
            <w:r w:rsidRPr="00D51D91">
              <w:rPr>
                <w:rFonts w:ascii="Arial Narrow" w:eastAsia="Times New Roman" w:hAnsi="Arial Narrow" w:cs="Times New Roman"/>
                <w:sz w:val="20"/>
                <w:szCs w:val="20"/>
              </w:rPr>
              <w:t>nbr</w:t>
            </w:r>
            <w:proofErr w:type="spellEnd"/>
            <w:r w:rsidRPr="00D51D91">
              <w:rPr>
                <w:rFonts w:ascii="Arial Narrow" w:eastAsia="Times New Roman" w:hAnsi="Arial Narrow" w:cs="Times New Roman"/>
                <w:sz w:val="20"/>
                <w:szCs w:val="20"/>
              </w:rPr>
              <w:t xml:space="preserve"> isso 13485.</w:t>
            </w:r>
          </w:p>
        </w:tc>
        <w:tc>
          <w:tcPr>
            <w:tcW w:w="780" w:type="dxa"/>
            <w:shd w:val="clear" w:color="auto" w:fill="auto"/>
            <w:vAlign w:val="center"/>
            <w:hideMark/>
          </w:tcPr>
          <w:p w14:paraId="4485405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435568</w:t>
            </w:r>
          </w:p>
        </w:tc>
        <w:tc>
          <w:tcPr>
            <w:tcW w:w="1152" w:type="dxa"/>
            <w:shd w:val="clear" w:color="auto" w:fill="auto"/>
            <w:vAlign w:val="center"/>
            <w:hideMark/>
          </w:tcPr>
          <w:p w14:paraId="4701BFA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2.781,16 </w:t>
            </w:r>
          </w:p>
        </w:tc>
        <w:tc>
          <w:tcPr>
            <w:tcW w:w="1067" w:type="dxa"/>
            <w:shd w:val="clear" w:color="auto" w:fill="auto"/>
            <w:vAlign w:val="center"/>
            <w:hideMark/>
          </w:tcPr>
          <w:p w14:paraId="2921CA5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5.562,32 </w:t>
            </w:r>
          </w:p>
        </w:tc>
      </w:tr>
      <w:tr w:rsidR="005621F1" w:rsidRPr="00D51D91" w14:paraId="551EEAD9" w14:textId="77777777" w:rsidTr="004B5C37">
        <w:trPr>
          <w:trHeight w:val="1275"/>
        </w:trPr>
        <w:tc>
          <w:tcPr>
            <w:tcW w:w="463" w:type="dxa"/>
            <w:shd w:val="clear" w:color="auto" w:fill="auto"/>
            <w:vAlign w:val="center"/>
            <w:hideMark/>
          </w:tcPr>
          <w:p w14:paraId="4ACDAEB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6</w:t>
            </w:r>
          </w:p>
        </w:tc>
        <w:tc>
          <w:tcPr>
            <w:tcW w:w="690" w:type="dxa"/>
            <w:shd w:val="clear" w:color="auto" w:fill="auto"/>
            <w:vAlign w:val="center"/>
            <w:hideMark/>
          </w:tcPr>
          <w:p w14:paraId="4FB5854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01C65E2B"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21750A5"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Bebedouro refrigerado. Gás r 134a: inofensivo à camada de ozônio  gabinete em plástico injetado e chapa </w:t>
            </w:r>
            <w:proofErr w:type="spellStart"/>
            <w:r w:rsidRPr="00D51D91">
              <w:rPr>
                <w:rFonts w:ascii="Arial Narrow" w:eastAsia="Times New Roman" w:hAnsi="Arial Narrow" w:cs="Times New Roman"/>
                <w:sz w:val="20"/>
                <w:szCs w:val="20"/>
              </w:rPr>
              <w:t>eletrozincada</w:t>
            </w:r>
            <w:proofErr w:type="spellEnd"/>
            <w:r w:rsidRPr="00D51D91">
              <w:rPr>
                <w:rFonts w:ascii="Arial Narrow" w:eastAsia="Times New Roman" w:hAnsi="Arial Narrow" w:cs="Times New Roman"/>
                <w:sz w:val="20"/>
                <w:szCs w:val="20"/>
              </w:rPr>
              <w:t xml:space="preserve"> pintada ou aço inox 430, totalmente desmontável -depósito de água (3,3 l) em aço inox 304l (próprio para alimentos) com serpentina de cobre externa - torneiras de grande vazão, totalmente desmontáveis: termostato regulável fixado na parte traseira- baixo consumo de energia: sistema de refrigeração balanceado pingadeira destacável  caldeira (3,2 l) em aço inox 304l com resistência tipo cinta externa: dimensões aproximadas: 980x340x320cm (</w:t>
            </w:r>
            <w:proofErr w:type="spellStart"/>
            <w:r w:rsidRPr="00D51D91">
              <w:rPr>
                <w:rFonts w:ascii="Arial Narrow" w:eastAsia="Times New Roman" w:hAnsi="Arial Narrow" w:cs="Times New Roman"/>
                <w:sz w:val="20"/>
                <w:szCs w:val="20"/>
              </w:rPr>
              <w:t>axlxp</w:t>
            </w:r>
            <w:proofErr w:type="spellEnd"/>
            <w:r w:rsidRPr="00D51D91">
              <w:rPr>
                <w:rFonts w:ascii="Arial Narrow" w:eastAsia="Times New Roman" w:hAnsi="Arial Narrow" w:cs="Times New Roman"/>
                <w:sz w:val="20"/>
                <w:szCs w:val="20"/>
              </w:rPr>
              <w:t>). Peso aproximado: 19,50kg</w:t>
            </w:r>
          </w:p>
        </w:tc>
        <w:tc>
          <w:tcPr>
            <w:tcW w:w="780" w:type="dxa"/>
            <w:shd w:val="clear" w:color="auto" w:fill="auto"/>
            <w:vAlign w:val="center"/>
            <w:hideMark/>
          </w:tcPr>
          <w:p w14:paraId="437D863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401656</w:t>
            </w:r>
          </w:p>
        </w:tc>
        <w:tc>
          <w:tcPr>
            <w:tcW w:w="1152" w:type="dxa"/>
            <w:shd w:val="clear" w:color="auto" w:fill="auto"/>
            <w:vAlign w:val="center"/>
            <w:hideMark/>
          </w:tcPr>
          <w:p w14:paraId="4191AB6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499,97 </w:t>
            </w:r>
          </w:p>
        </w:tc>
        <w:tc>
          <w:tcPr>
            <w:tcW w:w="1067" w:type="dxa"/>
            <w:shd w:val="clear" w:color="auto" w:fill="auto"/>
            <w:vAlign w:val="center"/>
            <w:hideMark/>
          </w:tcPr>
          <w:p w14:paraId="0C69E26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999,93 </w:t>
            </w:r>
          </w:p>
        </w:tc>
      </w:tr>
      <w:tr w:rsidR="005621F1" w:rsidRPr="00D51D91" w14:paraId="09F71324" w14:textId="77777777" w:rsidTr="004B5C37">
        <w:trPr>
          <w:trHeight w:val="1020"/>
        </w:trPr>
        <w:tc>
          <w:tcPr>
            <w:tcW w:w="463" w:type="dxa"/>
            <w:shd w:val="clear" w:color="auto" w:fill="auto"/>
            <w:vAlign w:val="center"/>
            <w:hideMark/>
          </w:tcPr>
          <w:p w14:paraId="1E245C7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7</w:t>
            </w:r>
          </w:p>
        </w:tc>
        <w:tc>
          <w:tcPr>
            <w:tcW w:w="690" w:type="dxa"/>
            <w:shd w:val="clear" w:color="auto" w:fill="auto"/>
            <w:vAlign w:val="center"/>
            <w:hideMark/>
          </w:tcPr>
          <w:p w14:paraId="73FC7F6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8</w:t>
            </w:r>
          </w:p>
        </w:tc>
        <w:tc>
          <w:tcPr>
            <w:tcW w:w="527" w:type="dxa"/>
            <w:shd w:val="clear" w:color="auto" w:fill="auto"/>
            <w:vAlign w:val="center"/>
            <w:hideMark/>
          </w:tcPr>
          <w:p w14:paraId="38B0460B"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D7BF3AE"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 xml:space="preserve">Cabo Patch Cord SFP (10G). </w:t>
            </w:r>
            <w:r w:rsidRPr="00D51D91">
              <w:rPr>
                <w:rFonts w:ascii="Arial Narrow" w:eastAsia="Times New Roman" w:hAnsi="Arial Narrow" w:cs="Times New Roman"/>
                <w:sz w:val="20"/>
                <w:szCs w:val="20"/>
              </w:rPr>
              <w:t>Solução de interconexão de baixo custo, com baixo consumo de energia e baixa latência para redes ethernet 10G, canais de fibra óptica e outros padrões industriais em conformidade com as especificações SFP+ MSA. Especificações Comprimento do cabo 1m S DA0001 Cabo SFP/SFP  10G Conexão direta Observação: Módulos inclusos</w:t>
            </w:r>
          </w:p>
        </w:tc>
        <w:tc>
          <w:tcPr>
            <w:tcW w:w="780" w:type="dxa"/>
            <w:shd w:val="clear" w:color="auto" w:fill="auto"/>
            <w:vAlign w:val="center"/>
            <w:hideMark/>
          </w:tcPr>
          <w:p w14:paraId="7740325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456493</w:t>
            </w:r>
          </w:p>
        </w:tc>
        <w:tc>
          <w:tcPr>
            <w:tcW w:w="1152" w:type="dxa"/>
            <w:shd w:val="clear" w:color="auto" w:fill="auto"/>
            <w:vAlign w:val="center"/>
            <w:hideMark/>
          </w:tcPr>
          <w:p w14:paraId="74D78B5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171,88 </w:t>
            </w:r>
          </w:p>
        </w:tc>
        <w:tc>
          <w:tcPr>
            <w:tcW w:w="1067" w:type="dxa"/>
            <w:shd w:val="clear" w:color="auto" w:fill="auto"/>
            <w:vAlign w:val="center"/>
            <w:hideMark/>
          </w:tcPr>
          <w:p w14:paraId="0C0A80A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1.375,01 </w:t>
            </w:r>
          </w:p>
        </w:tc>
      </w:tr>
      <w:tr w:rsidR="005621F1" w:rsidRPr="00D51D91" w14:paraId="3FB92435" w14:textId="77777777" w:rsidTr="004B5C37">
        <w:trPr>
          <w:trHeight w:val="1020"/>
        </w:trPr>
        <w:tc>
          <w:tcPr>
            <w:tcW w:w="463" w:type="dxa"/>
            <w:shd w:val="clear" w:color="auto" w:fill="auto"/>
            <w:vAlign w:val="center"/>
            <w:hideMark/>
          </w:tcPr>
          <w:p w14:paraId="66A5F895"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8</w:t>
            </w:r>
          </w:p>
        </w:tc>
        <w:tc>
          <w:tcPr>
            <w:tcW w:w="690" w:type="dxa"/>
            <w:shd w:val="clear" w:color="auto" w:fill="auto"/>
            <w:vAlign w:val="center"/>
            <w:hideMark/>
          </w:tcPr>
          <w:p w14:paraId="083E684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20</w:t>
            </w:r>
          </w:p>
        </w:tc>
        <w:tc>
          <w:tcPr>
            <w:tcW w:w="527" w:type="dxa"/>
            <w:shd w:val="clear" w:color="auto" w:fill="auto"/>
            <w:vAlign w:val="center"/>
            <w:hideMark/>
          </w:tcPr>
          <w:p w14:paraId="5D339188"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E630685"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Cadeira fixa, material assento polipropileno, material encosto polipropileno, material estrutura aço trefilado, material revestimento assento e encosto polipropileno, acabamento estrutura pintado em epóxi, tipo base fixo, tipo encosto fixo, características adicionais </w:t>
            </w:r>
            <w:proofErr w:type="spellStart"/>
            <w:r w:rsidRPr="00D51D91">
              <w:rPr>
                <w:rFonts w:ascii="Arial Narrow" w:eastAsia="Times New Roman" w:hAnsi="Arial Narrow" w:cs="Times New Roman"/>
                <w:sz w:val="20"/>
                <w:szCs w:val="20"/>
              </w:rPr>
              <w:t>empilhável</w:t>
            </w:r>
            <w:proofErr w:type="spellEnd"/>
            <w:r w:rsidRPr="00D51D91">
              <w:rPr>
                <w:rFonts w:ascii="Arial Narrow" w:eastAsia="Times New Roman" w:hAnsi="Arial Narrow" w:cs="Times New Roman"/>
                <w:sz w:val="20"/>
                <w:szCs w:val="20"/>
              </w:rPr>
              <w:t>, cor preta, tipo pé sapatas deslizadoras, dimensões assento 460 x 580, dimensões encosto 280 x 580, altura 74, largura 58, profundidade 46.</w:t>
            </w:r>
          </w:p>
        </w:tc>
        <w:tc>
          <w:tcPr>
            <w:tcW w:w="780" w:type="dxa"/>
            <w:shd w:val="clear" w:color="auto" w:fill="auto"/>
            <w:vAlign w:val="center"/>
            <w:hideMark/>
          </w:tcPr>
          <w:p w14:paraId="57FDD64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288544</w:t>
            </w:r>
          </w:p>
        </w:tc>
        <w:tc>
          <w:tcPr>
            <w:tcW w:w="1152" w:type="dxa"/>
            <w:shd w:val="clear" w:color="auto" w:fill="auto"/>
            <w:vAlign w:val="center"/>
            <w:hideMark/>
          </w:tcPr>
          <w:p w14:paraId="4013852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88,47 </w:t>
            </w:r>
          </w:p>
        </w:tc>
        <w:tc>
          <w:tcPr>
            <w:tcW w:w="1067" w:type="dxa"/>
            <w:shd w:val="clear" w:color="auto" w:fill="auto"/>
            <w:vAlign w:val="center"/>
            <w:hideMark/>
          </w:tcPr>
          <w:p w14:paraId="47E88EC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1.769,40 </w:t>
            </w:r>
          </w:p>
        </w:tc>
      </w:tr>
      <w:tr w:rsidR="005621F1" w:rsidRPr="00D51D91" w14:paraId="1D0B9F4C" w14:textId="77777777" w:rsidTr="004B5C37">
        <w:trPr>
          <w:trHeight w:val="765"/>
        </w:trPr>
        <w:tc>
          <w:tcPr>
            <w:tcW w:w="463" w:type="dxa"/>
            <w:shd w:val="clear" w:color="auto" w:fill="auto"/>
            <w:vAlign w:val="center"/>
            <w:hideMark/>
          </w:tcPr>
          <w:p w14:paraId="3CAED18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9</w:t>
            </w:r>
          </w:p>
        </w:tc>
        <w:tc>
          <w:tcPr>
            <w:tcW w:w="690" w:type="dxa"/>
            <w:shd w:val="clear" w:color="auto" w:fill="auto"/>
            <w:vAlign w:val="center"/>
            <w:hideMark/>
          </w:tcPr>
          <w:p w14:paraId="19A924C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08F59083"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FB5A25E"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Cadeira fixa, material assento: espuma poliuretano injetado, material encosto: espuma poliuretano injetado, material estrutura: metálica, material revestimento assento e encosto: tecido, tipo base: fixo, tipo encosto: espaldar médio, cor: preta.</w:t>
            </w:r>
          </w:p>
        </w:tc>
        <w:tc>
          <w:tcPr>
            <w:tcW w:w="780" w:type="dxa"/>
            <w:shd w:val="clear" w:color="auto" w:fill="auto"/>
            <w:vAlign w:val="center"/>
            <w:hideMark/>
          </w:tcPr>
          <w:p w14:paraId="0622D38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387895</w:t>
            </w:r>
          </w:p>
        </w:tc>
        <w:tc>
          <w:tcPr>
            <w:tcW w:w="1152" w:type="dxa"/>
            <w:shd w:val="clear" w:color="auto" w:fill="auto"/>
            <w:vAlign w:val="center"/>
            <w:hideMark/>
          </w:tcPr>
          <w:p w14:paraId="0118D029"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189,67 </w:t>
            </w:r>
          </w:p>
        </w:tc>
        <w:tc>
          <w:tcPr>
            <w:tcW w:w="1067" w:type="dxa"/>
            <w:shd w:val="clear" w:color="auto" w:fill="auto"/>
            <w:vAlign w:val="center"/>
            <w:hideMark/>
          </w:tcPr>
          <w:p w14:paraId="2FF675A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758,67 </w:t>
            </w:r>
          </w:p>
        </w:tc>
      </w:tr>
      <w:tr w:rsidR="005621F1" w:rsidRPr="00D51D91" w14:paraId="02CE645D" w14:textId="77777777" w:rsidTr="004B5C37">
        <w:trPr>
          <w:trHeight w:val="1275"/>
        </w:trPr>
        <w:tc>
          <w:tcPr>
            <w:tcW w:w="463" w:type="dxa"/>
            <w:shd w:val="clear" w:color="auto" w:fill="auto"/>
            <w:vAlign w:val="center"/>
            <w:hideMark/>
          </w:tcPr>
          <w:p w14:paraId="61EAE49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10</w:t>
            </w:r>
          </w:p>
        </w:tc>
        <w:tc>
          <w:tcPr>
            <w:tcW w:w="690" w:type="dxa"/>
            <w:shd w:val="clear" w:color="auto" w:fill="auto"/>
            <w:vAlign w:val="center"/>
            <w:hideMark/>
          </w:tcPr>
          <w:p w14:paraId="0B512D7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444B23D3"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1AA2275"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Cadeira escritório, material estrutura: tubo aço, material revestimento assento e encosto: couro sintético, material encosto: espuma injetada, material assento: espuma injetada, tratamento superficial estrutura: pintado, tipo base: giratória, tipo encosto: espaldar alto, apoio braço: com braços reguláveis, cor: preta, tipo sistema regulagem vertical: a gás, características adicionais: com rodízios, acabamento superficial estrutura: pintura, cor estrutura: preta, quantidade pés: 5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dimensões assento: 48 x 47 cm, dimensões encosto: 42 x 63 cm.</w:t>
            </w:r>
          </w:p>
        </w:tc>
        <w:tc>
          <w:tcPr>
            <w:tcW w:w="780" w:type="dxa"/>
            <w:shd w:val="clear" w:color="auto" w:fill="auto"/>
            <w:vAlign w:val="center"/>
            <w:hideMark/>
          </w:tcPr>
          <w:p w14:paraId="46F89CF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445412</w:t>
            </w:r>
          </w:p>
        </w:tc>
        <w:tc>
          <w:tcPr>
            <w:tcW w:w="1152" w:type="dxa"/>
            <w:shd w:val="clear" w:color="auto" w:fill="auto"/>
            <w:vAlign w:val="center"/>
            <w:hideMark/>
          </w:tcPr>
          <w:p w14:paraId="4AA9E3D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 263,51 </w:t>
            </w:r>
          </w:p>
        </w:tc>
        <w:tc>
          <w:tcPr>
            <w:tcW w:w="1067" w:type="dxa"/>
            <w:shd w:val="clear" w:color="auto" w:fill="auto"/>
            <w:vAlign w:val="center"/>
            <w:hideMark/>
          </w:tcPr>
          <w:p w14:paraId="729615C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1.054,04 </w:t>
            </w:r>
          </w:p>
        </w:tc>
      </w:tr>
      <w:tr w:rsidR="005621F1" w:rsidRPr="00D51D91" w14:paraId="4FE30534" w14:textId="77777777" w:rsidTr="004B5C37">
        <w:trPr>
          <w:trHeight w:val="510"/>
        </w:trPr>
        <w:tc>
          <w:tcPr>
            <w:tcW w:w="463" w:type="dxa"/>
            <w:shd w:val="clear" w:color="auto" w:fill="auto"/>
            <w:vAlign w:val="center"/>
            <w:hideMark/>
          </w:tcPr>
          <w:p w14:paraId="42ECFB0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11</w:t>
            </w:r>
          </w:p>
        </w:tc>
        <w:tc>
          <w:tcPr>
            <w:tcW w:w="690" w:type="dxa"/>
            <w:shd w:val="clear" w:color="auto" w:fill="auto"/>
            <w:vAlign w:val="center"/>
            <w:hideMark/>
          </w:tcPr>
          <w:p w14:paraId="1866508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12</w:t>
            </w:r>
          </w:p>
        </w:tc>
        <w:tc>
          <w:tcPr>
            <w:tcW w:w="527" w:type="dxa"/>
            <w:shd w:val="clear" w:color="auto" w:fill="auto"/>
            <w:vAlign w:val="center"/>
            <w:hideMark/>
          </w:tcPr>
          <w:p w14:paraId="282CED0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E8D8A58"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Cadeira de plástico para 150kg - polipropileno / sem braços. Cadeira refeitório, material: plástico, estrutura: plástica, comprimento: 42 cm, largura: 42 cm, altura: 75 cm, cor: branca, características adicionais: fixa, sem braços</w:t>
            </w:r>
          </w:p>
        </w:tc>
        <w:tc>
          <w:tcPr>
            <w:tcW w:w="780" w:type="dxa"/>
            <w:shd w:val="clear" w:color="auto" w:fill="auto"/>
            <w:vAlign w:val="center"/>
            <w:hideMark/>
          </w:tcPr>
          <w:p w14:paraId="77012E4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377888</w:t>
            </w:r>
          </w:p>
        </w:tc>
        <w:tc>
          <w:tcPr>
            <w:tcW w:w="1152" w:type="dxa"/>
            <w:shd w:val="clear" w:color="auto" w:fill="auto"/>
            <w:vAlign w:val="center"/>
            <w:hideMark/>
          </w:tcPr>
          <w:p w14:paraId="0359519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 37,23 </w:t>
            </w:r>
          </w:p>
        </w:tc>
        <w:tc>
          <w:tcPr>
            <w:tcW w:w="1067" w:type="dxa"/>
            <w:shd w:val="clear" w:color="auto" w:fill="auto"/>
            <w:vAlign w:val="center"/>
            <w:hideMark/>
          </w:tcPr>
          <w:p w14:paraId="149C6BD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446,80 </w:t>
            </w:r>
          </w:p>
        </w:tc>
      </w:tr>
      <w:tr w:rsidR="005621F1" w:rsidRPr="00D51D91" w14:paraId="30C9871B" w14:textId="77777777" w:rsidTr="004B5C37">
        <w:trPr>
          <w:trHeight w:val="2295"/>
        </w:trPr>
        <w:tc>
          <w:tcPr>
            <w:tcW w:w="463" w:type="dxa"/>
            <w:shd w:val="clear" w:color="auto" w:fill="auto"/>
            <w:vAlign w:val="center"/>
            <w:hideMark/>
          </w:tcPr>
          <w:p w14:paraId="534B88C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12</w:t>
            </w:r>
          </w:p>
        </w:tc>
        <w:tc>
          <w:tcPr>
            <w:tcW w:w="690" w:type="dxa"/>
            <w:shd w:val="clear" w:color="auto" w:fill="auto"/>
            <w:vAlign w:val="center"/>
            <w:hideMark/>
          </w:tcPr>
          <w:p w14:paraId="13CA77C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59611BED"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7D7933C0"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Caixa amplificada multiuso - cm 500 </w:t>
            </w:r>
            <w:proofErr w:type="spellStart"/>
            <w:r w:rsidRPr="00D51D91">
              <w:rPr>
                <w:rFonts w:ascii="Arial Narrow" w:eastAsia="Times New Roman" w:hAnsi="Arial Narrow" w:cs="Times New Roman"/>
                <w:sz w:val="20"/>
                <w:szCs w:val="20"/>
              </w:rPr>
              <w:t>bt</w:t>
            </w:r>
            <w:proofErr w:type="spellEnd"/>
            <w:r w:rsidRPr="00D51D91">
              <w:rPr>
                <w:rFonts w:ascii="Arial Narrow" w:eastAsia="Times New Roman" w:hAnsi="Arial Narrow" w:cs="Times New Roman"/>
                <w:sz w:val="20"/>
                <w:szCs w:val="20"/>
              </w:rPr>
              <w:t xml:space="preserve"> - 500w. Possui as conexões </w:t>
            </w:r>
            <w:proofErr w:type="spellStart"/>
            <w:r w:rsidRPr="00D51D91">
              <w:rPr>
                <w:rFonts w:ascii="Arial Narrow" w:eastAsia="Times New Roman" w:hAnsi="Arial Narrow" w:cs="Times New Roman"/>
                <w:sz w:val="20"/>
                <w:szCs w:val="20"/>
              </w:rPr>
              <w:t>bluetooth</w:t>
            </w:r>
            <w:proofErr w:type="spellEnd"/>
            <w:r w:rsidRPr="00D51D91">
              <w:rPr>
                <w:rFonts w:ascii="Arial Narrow" w:eastAsia="Times New Roman" w:hAnsi="Arial Narrow" w:cs="Times New Roman"/>
                <w:sz w:val="20"/>
                <w:szCs w:val="20"/>
              </w:rPr>
              <w:t xml:space="preserve">, entrada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cartão de memória, rádio </w:t>
            </w:r>
            <w:proofErr w:type="spellStart"/>
            <w:r w:rsidRPr="00D51D91">
              <w:rPr>
                <w:rFonts w:ascii="Arial Narrow" w:eastAsia="Times New Roman" w:hAnsi="Arial Narrow" w:cs="Times New Roman"/>
                <w:sz w:val="20"/>
                <w:szCs w:val="20"/>
              </w:rPr>
              <w:t>fm</w:t>
            </w:r>
            <w:proofErr w:type="spellEnd"/>
            <w:r w:rsidRPr="00D51D91">
              <w:rPr>
                <w:rFonts w:ascii="Arial Narrow" w:eastAsia="Times New Roman" w:hAnsi="Arial Narrow" w:cs="Times New Roman"/>
                <w:sz w:val="20"/>
                <w:szCs w:val="20"/>
              </w:rPr>
              <w:t xml:space="preserve">, entrada auxiliar e conexão para microfone, violão, teclado, cavaquinho. Possui alça retrátil e rodas, facilitando seu transporte; acompanha microfone com fio; possui bateria interna; possui efeito eco para microfone; função </w:t>
            </w:r>
            <w:proofErr w:type="spellStart"/>
            <w:r w:rsidRPr="00D51D91">
              <w:rPr>
                <w:rFonts w:ascii="Arial Narrow" w:eastAsia="Times New Roman" w:hAnsi="Arial Narrow" w:cs="Times New Roman"/>
                <w:sz w:val="20"/>
                <w:szCs w:val="20"/>
              </w:rPr>
              <w:t>rec</w:t>
            </w:r>
            <w:proofErr w:type="spellEnd"/>
            <w:r w:rsidRPr="00D51D91">
              <w:rPr>
                <w:rFonts w:ascii="Arial Narrow" w:eastAsia="Times New Roman" w:hAnsi="Arial Narrow" w:cs="Times New Roman"/>
                <w:sz w:val="20"/>
                <w:szCs w:val="20"/>
              </w:rPr>
              <w:t xml:space="preserve"> : grava no pen drive ou no </w:t>
            </w:r>
            <w:proofErr w:type="spellStart"/>
            <w:r w:rsidRPr="00D51D91">
              <w:rPr>
                <w:rFonts w:ascii="Arial Narrow" w:eastAsia="Times New Roman" w:hAnsi="Arial Narrow" w:cs="Times New Roman"/>
                <w:sz w:val="20"/>
                <w:szCs w:val="20"/>
              </w:rPr>
              <w:t>sd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card</w:t>
            </w:r>
            <w:proofErr w:type="spellEnd"/>
            <w:r w:rsidRPr="00D51D91">
              <w:rPr>
                <w:rFonts w:ascii="Arial Narrow" w:eastAsia="Times New Roman" w:hAnsi="Arial Narrow" w:cs="Times New Roman"/>
                <w:sz w:val="20"/>
                <w:szCs w:val="20"/>
              </w:rPr>
              <w:t xml:space="preserve"> o áudio do microfone (com e sem fio e efeito eco);possui controle remoto com *troca de pastas, basta manter clicada a tecla </w:t>
            </w:r>
            <w:proofErr w:type="spellStart"/>
            <w:r w:rsidRPr="00D51D91">
              <w:rPr>
                <w:rFonts w:ascii="Arial Narrow" w:eastAsia="Times New Roman" w:hAnsi="Arial Narrow" w:cs="Times New Roman"/>
                <w:sz w:val="20"/>
                <w:szCs w:val="20"/>
              </w:rPr>
              <w:t>repeat</w:t>
            </w:r>
            <w:proofErr w:type="spellEnd"/>
            <w:r w:rsidRPr="00D51D91">
              <w:rPr>
                <w:rFonts w:ascii="Arial Narrow" w:eastAsia="Times New Roman" w:hAnsi="Arial Narrow" w:cs="Times New Roman"/>
                <w:sz w:val="20"/>
                <w:szCs w:val="20"/>
              </w:rPr>
              <w:t xml:space="preserve"> para sinalizar a troca especificações técnicas alto-falante : 12" driver canal 1 : </w:t>
            </w:r>
            <w:proofErr w:type="spellStart"/>
            <w:r w:rsidRPr="00D51D91">
              <w:rPr>
                <w:rFonts w:ascii="Arial Narrow" w:eastAsia="Times New Roman" w:hAnsi="Arial Narrow" w:cs="Times New Roman"/>
                <w:sz w:val="20"/>
                <w:szCs w:val="20"/>
              </w:rPr>
              <w:t>bluetooth</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sd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card</w:t>
            </w:r>
            <w:proofErr w:type="spellEnd"/>
            <w:r w:rsidRPr="00D51D91">
              <w:rPr>
                <w:rFonts w:ascii="Arial Narrow" w:eastAsia="Times New Roman" w:hAnsi="Arial Narrow" w:cs="Times New Roman"/>
                <w:sz w:val="20"/>
                <w:szCs w:val="20"/>
              </w:rPr>
              <w:t xml:space="preserve">, e </w:t>
            </w:r>
            <w:proofErr w:type="spellStart"/>
            <w:r w:rsidRPr="00D51D91">
              <w:rPr>
                <w:rFonts w:ascii="Arial Narrow" w:eastAsia="Times New Roman" w:hAnsi="Arial Narrow" w:cs="Times New Roman"/>
                <w:sz w:val="20"/>
                <w:szCs w:val="20"/>
              </w:rPr>
              <w:t>fm</w:t>
            </w:r>
            <w:proofErr w:type="spellEnd"/>
            <w:r w:rsidRPr="00D51D91">
              <w:rPr>
                <w:rFonts w:ascii="Arial Narrow" w:eastAsia="Times New Roman" w:hAnsi="Arial Narrow" w:cs="Times New Roman"/>
                <w:sz w:val="20"/>
                <w:szCs w:val="20"/>
              </w:rPr>
              <w:t xml:space="preserve"> / auxiliar – </w:t>
            </w:r>
            <w:proofErr w:type="spellStart"/>
            <w:r w:rsidRPr="00D51D91">
              <w:rPr>
                <w:rFonts w:ascii="Arial Narrow" w:eastAsia="Times New Roman" w:hAnsi="Arial Narrow" w:cs="Times New Roman"/>
                <w:sz w:val="20"/>
                <w:szCs w:val="20"/>
              </w:rPr>
              <w:t>iphone</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ipod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ipad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tablets</w:t>
            </w:r>
            <w:proofErr w:type="spellEnd"/>
            <w:r w:rsidRPr="00D51D91">
              <w:rPr>
                <w:rFonts w:ascii="Arial Narrow" w:eastAsia="Times New Roman" w:hAnsi="Arial Narrow" w:cs="Times New Roman"/>
                <w:sz w:val="20"/>
                <w:szCs w:val="20"/>
              </w:rPr>
              <w:t xml:space="preserve">, celulares, mp3, </w:t>
            </w:r>
            <w:proofErr w:type="spellStart"/>
            <w:r w:rsidRPr="00D51D91">
              <w:rPr>
                <w:rFonts w:ascii="Arial Narrow" w:eastAsia="Times New Roman" w:hAnsi="Arial Narrow" w:cs="Times New Roman"/>
                <w:sz w:val="20"/>
                <w:szCs w:val="20"/>
              </w:rPr>
              <w:t>cd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dvd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tv</w:t>
            </w:r>
            <w:proofErr w:type="spellEnd"/>
            <w:r w:rsidRPr="00D51D91">
              <w:rPr>
                <w:rFonts w:ascii="Arial Narrow" w:eastAsia="Times New Roman" w:hAnsi="Arial Narrow" w:cs="Times New Roman"/>
                <w:sz w:val="20"/>
                <w:szCs w:val="20"/>
              </w:rPr>
              <w:t xml:space="preserve">, teclado. Entrada p10 e p2 para microfone, violão, cavaquinho. Alimentação : bivolt automático 100-240v, bateria interna recarregável (lítio) ou bateria externa 12v*potência </w:t>
            </w:r>
            <w:proofErr w:type="spellStart"/>
            <w:r w:rsidRPr="00D51D91">
              <w:rPr>
                <w:rFonts w:ascii="Arial Narrow" w:eastAsia="Times New Roman" w:hAnsi="Arial Narrow" w:cs="Times New Roman"/>
                <w:sz w:val="20"/>
                <w:szCs w:val="20"/>
              </w:rPr>
              <w:t>rms</w:t>
            </w:r>
            <w:proofErr w:type="spellEnd"/>
            <w:r w:rsidRPr="00D51D91">
              <w:rPr>
                <w:rFonts w:ascii="Arial Narrow" w:eastAsia="Times New Roman" w:hAnsi="Arial Narrow" w:cs="Times New Roman"/>
                <w:sz w:val="20"/>
                <w:szCs w:val="20"/>
              </w:rPr>
              <w:t xml:space="preserve"> : 180w potência musical : 500w dimensões (a x l x p mm):  570x380x320 peso : 6,3kg garantia: 12 meses</w:t>
            </w:r>
          </w:p>
        </w:tc>
        <w:tc>
          <w:tcPr>
            <w:tcW w:w="780" w:type="dxa"/>
            <w:shd w:val="clear" w:color="auto" w:fill="auto"/>
            <w:vAlign w:val="center"/>
            <w:hideMark/>
          </w:tcPr>
          <w:p w14:paraId="2DC3591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44016</w:t>
            </w:r>
          </w:p>
        </w:tc>
        <w:tc>
          <w:tcPr>
            <w:tcW w:w="1152" w:type="dxa"/>
            <w:shd w:val="clear" w:color="auto" w:fill="auto"/>
            <w:vAlign w:val="center"/>
            <w:hideMark/>
          </w:tcPr>
          <w:p w14:paraId="3A3DA97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 637,86 </w:t>
            </w:r>
          </w:p>
        </w:tc>
        <w:tc>
          <w:tcPr>
            <w:tcW w:w="1067" w:type="dxa"/>
            <w:shd w:val="clear" w:color="auto" w:fill="auto"/>
            <w:vAlign w:val="center"/>
            <w:hideMark/>
          </w:tcPr>
          <w:p w14:paraId="6A99FE9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637,86 </w:t>
            </w:r>
          </w:p>
        </w:tc>
      </w:tr>
      <w:tr w:rsidR="005621F1" w:rsidRPr="00D51D91" w14:paraId="0BAD2886" w14:textId="77777777" w:rsidTr="004B5C37">
        <w:trPr>
          <w:trHeight w:val="1785"/>
        </w:trPr>
        <w:tc>
          <w:tcPr>
            <w:tcW w:w="463" w:type="dxa"/>
            <w:shd w:val="clear" w:color="auto" w:fill="auto"/>
            <w:vAlign w:val="center"/>
            <w:hideMark/>
          </w:tcPr>
          <w:p w14:paraId="3E50E7E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13</w:t>
            </w:r>
          </w:p>
        </w:tc>
        <w:tc>
          <w:tcPr>
            <w:tcW w:w="690" w:type="dxa"/>
            <w:shd w:val="clear" w:color="auto" w:fill="auto"/>
            <w:vAlign w:val="center"/>
            <w:hideMark/>
          </w:tcPr>
          <w:p w14:paraId="40DC911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35</w:t>
            </w:r>
          </w:p>
        </w:tc>
        <w:tc>
          <w:tcPr>
            <w:tcW w:w="527" w:type="dxa"/>
            <w:shd w:val="clear" w:color="auto" w:fill="auto"/>
            <w:vAlign w:val="center"/>
            <w:hideMark/>
          </w:tcPr>
          <w:p w14:paraId="68B7A800"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8B4F71E"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Caixa de som portátil à prova d´água  tipo de bateria: polímero de íons de lítio (3,7 v, 3.000 </w:t>
            </w:r>
            <w:proofErr w:type="spellStart"/>
            <w:r w:rsidRPr="00D51D91">
              <w:rPr>
                <w:rFonts w:ascii="Arial Narrow" w:eastAsia="Times New Roman" w:hAnsi="Arial Narrow" w:cs="Times New Roman"/>
                <w:sz w:val="20"/>
                <w:szCs w:val="20"/>
              </w:rPr>
              <w:t>mah</w:t>
            </w:r>
            <w:proofErr w:type="spellEnd"/>
            <w:r w:rsidRPr="00D51D91">
              <w:rPr>
                <w:rFonts w:ascii="Arial Narrow" w:eastAsia="Times New Roman" w:hAnsi="Arial Narrow" w:cs="Times New Roman"/>
                <w:sz w:val="20"/>
                <w:szCs w:val="20"/>
              </w:rPr>
              <w:t xml:space="preserve">) tempo de recarga da bateria:   3,5 horas @ 5 v 1 a tempo de reprodução de música: até 12 horas (dependendo do volume e do tipo de áudio) faixa de frequência do transmissor bluetooth:2,402 a 2,480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modulação do transmissor </w:t>
            </w:r>
            <w:proofErr w:type="spellStart"/>
            <w:r w:rsidRPr="00D51D91">
              <w:rPr>
                <w:rFonts w:ascii="Arial Narrow" w:eastAsia="Times New Roman" w:hAnsi="Arial Narrow" w:cs="Times New Roman"/>
                <w:sz w:val="20"/>
                <w:szCs w:val="20"/>
              </w:rPr>
              <w:t>bluetooth</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gfsk</w:t>
            </w:r>
            <w:proofErr w:type="spellEnd"/>
            <w:r w:rsidRPr="00D51D91">
              <w:rPr>
                <w:rFonts w:ascii="Arial Narrow" w:eastAsia="Times New Roman" w:hAnsi="Arial Narrow" w:cs="Times New Roman"/>
                <w:sz w:val="20"/>
                <w:szCs w:val="20"/>
              </w:rPr>
              <w:t xml:space="preserve">, p/ 4 </w:t>
            </w:r>
            <w:proofErr w:type="spellStart"/>
            <w:r w:rsidRPr="00D51D91">
              <w:rPr>
                <w:rFonts w:ascii="Arial Narrow" w:eastAsia="Times New Roman" w:hAnsi="Arial Narrow" w:cs="Times New Roman"/>
                <w:sz w:val="20"/>
                <w:szCs w:val="20"/>
              </w:rPr>
              <w:t>dqpsk</w:t>
            </w:r>
            <w:proofErr w:type="spellEnd"/>
            <w:r w:rsidRPr="00D51D91">
              <w:rPr>
                <w:rFonts w:ascii="Arial Narrow" w:eastAsia="Times New Roman" w:hAnsi="Arial Narrow" w:cs="Times New Roman"/>
                <w:sz w:val="20"/>
                <w:szCs w:val="20"/>
              </w:rPr>
              <w:t xml:space="preserve">, 8dpsk  especificações de áudio resposta de frequência do sistema: 70 </w:t>
            </w:r>
            <w:proofErr w:type="spellStart"/>
            <w:r w:rsidRPr="00D51D91">
              <w:rPr>
                <w:rFonts w:ascii="Arial Narrow" w:eastAsia="Times New Roman" w:hAnsi="Arial Narrow" w:cs="Times New Roman"/>
                <w:sz w:val="20"/>
                <w:szCs w:val="20"/>
              </w:rPr>
              <w:t>hz</w:t>
            </w:r>
            <w:proofErr w:type="spellEnd"/>
            <w:r w:rsidRPr="00D51D91">
              <w:rPr>
                <w:rFonts w:ascii="Arial Narrow" w:eastAsia="Times New Roman" w:hAnsi="Arial Narrow" w:cs="Times New Roman"/>
                <w:sz w:val="20"/>
                <w:szCs w:val="20"/>
              </w:rPr>
              <w:t xml:space="preserve"> 20 </w:t>
            </w:r>
            <w:proofErr w:type="spellStart"/>
            <w:r w:rsidRPr="00D51D91">
              <w:rPr>
                <w:rFonts w:ascii="Arial Narrow" w:eastAsia="Times New Roman" w:hAnsi="Arial Narrow" w:cs="Times New Roman"/>
                <w:sz w:val="20"/>
                <w:szCs w:val="20"/>
              </w:rPr>
              <w:t>khz</w:t>
            </w:r>
            <w:proofErr w:type="spellEnd"/>
            <w:r w:rsidRPr="00D51D91">
              <w:rPr>
                <w:rFonts w:ascii="Arial Narrow" w:eastAsia="Times New Roman" w:hAnsi="Arial Narrow" w:cs="Times New Roman"/>
                <w:sz w:val="20"/>
                <w:szCs w:val="20"/>
              </w:rPr>
              <w:t xml:space="preserve"> relação sinal-ruído:80 </w:t>
            </w:r>
            <w:proofErr w:type="spellStart"/>
            <w:r w:rsidRPr="00D51D91">
              <w:rPr>
                <w:rFonts w:ascii="Arial Narrow" w:eastAsia="Times New Roman" w:hAnsi="Arial Narrow" w:cs="Times New Roman"/>
                <w:sz w:val="20"/>
                <w:szCs w:val="20"/>
              </w:rPr>
              <w:t>db</w:t>
            </w:r>
            <w:proofErr w:type="spellEnd"/>
            <w:r w:rsidRPr="00D51D91">
              <w:rPr>
                <w:rFonts w:ascii="Arial Narrow" w:eastAsia="Times New Roman" w:hAnsi="Arial Narrow" w:cs="Times New Roman"/>
                <w:sz w:val="20"/>
                <w:szCs w:val="20"/>
              </w:rPr>
              <w:t xml:space="preserve">  especificações do speaker transdutor 2 x 40 mm driver:  12 especificações de conexões e controles versão do </w:t>
            </w:r>
            <w:proofErr w:type="spellStart"/>
            <w:r w:rsidRPr="00D51D91">
              <w:rPr>
                <w:rFonts w:ascii="Arial Narrow" w:eastAsia="Times New Roman" w:hAnsi="Arial Narrow" w:cs="Times New Roman"/>
                <w:sz w:val="20"/>
                <w:szCs w:val="20"/>
              </w:rPr>
              <w:t>bluetooth</w:t>
            </w:r>
            <w:proofErr w:type="spellEnd"/>
            <w:r w:rsidRPr="00D51D91">
              <w:rPr>
                <w:rFonts w:ascii="Arial Narrow" w:eastAsia="Times New Roman" w:hAnsi="Arial Narrow" w:cs="Times New Roman"/>
                <w:sz w:val="20"/>
                <w:szCs w:val="20"/>
              </w:rPr>
              <w:t xml:space="preserve">: 4.2 potência do transmissor de </w:t>
            </w:r>
            <w:proofErr w:type="spellStart"/>
            <w:r w:rsidRPr="00D51D91">
              <w:rPr>
                <w:rFonts w:ascii="Arial Narrow" w:eastAsia="Times New Roman" w:hAnsi="Arial Narrow" w:cs="Times New Roman"/>
                <w:sz w:val="20"/>
                <w:szCs w:val="20"/>
              </w:rPr>
              <w:t>bluettoth</w:t>
            </w:r>
            <w:proofErr w:type="spellEnd"/>
            <w:r w:rsidRPr="00D51D91">
              <w:rPr>
                <w:rFonts w:ascii="Arial Narrow" w:eastAsia="Times New Roman" w:hAnsi="Arial Narrow" w:cs="Times New Roman"/>
                <w:sz w:val="20"/>
                <w:szCs w:val="20"/>
              </w:rPr>
              <w:t xml:space="preserve">: 0 9 </w:t>
            </w:r>
            <w:proofErr w:type="spellStart"/>
            <w:r w:rsidRPr="00D51D91">
              <w:rPr>
                <w:rFonts w:ascii="Arial Narrow" w:eastAsia="Times New Roman" w:hAnsi="Arial Narrow" w:cs="Times New Roman"/>
                <w:sz w:val="20"/>
                <w:szCs w:val="20"/>
              </w:rPr>
              <w:t>dbm</w:t>
            </w:r>
            <w:proofErr w:type="spellEnd"/>
            <w:r w:rsidRPr="00D51D91">
              <w:rPr>
                <w:rFonts w:ascii="Arial Narrow" w:eastAsia="Times New Roman" w:hAnsi="Arial Narrow" w:cs="Times New Roman"/>
                <w:sz w:val="20"/>
                <w:szCs w:val="20"/>
              </w:rPr>
              <w:t xml:space="preserve"> características: a bateria deve ser de íons de lítio recarregável integrada de 3.000 </w:t>
            </w:r>
            <w:proofErr w:type="spellStart"/>
            <w:r w:rsidRPr="00D51D91">
              <w:rPr>
                <w:rFonts w:ascii="Arial Narrow" w:eastAsia="Times New Roman" w:hAnsi="Arial Narrow" w:cs="Times New Roman"/>
                <w:sz w:val="20"/>
                <w:szCs w:val="20"/>
              </w:rPr>
              <w:t>mah</w:t>
            </w:r>
            <w:proofErr w:type="spellEnd"/>
            <w:r w:rsidRPr="00D51D91">
              <w:rPr>
                <w:rFonts w:ascii="Arial Narrow" w:eastAsia="Times New Roman" w:hAnsi="Arial Narrow" w:cs="Times New Roman"/>
                <w:sz w:val="20"/>
                <w:szCs w:val="20"/>
              </w:rPr>
              <w:t xml:space="preserve"> permite até 12 horas de reprodução. Deve ser </w:t>
            </w:r>
            <w:proofErr w:type="spellStart"/>
            <w:r w:rsidRPr="00D51D91">
              <w:rPr>
                <w:rFonts w:ascii="Arial Narrow" w:eastAsia="Times New Roman" w:hAnsi="Arial Narrow" w:cs="Times New Roman"/>
                <w:sz w:val="20"/>
                <w:szCs w:val="20"/>
              </w:rPr>
              <w:t>a</w:t>
            </w:r>
            <w:proofErr w:type="spellEnd"/>
            <w:r w:rsidRPr="00D51D91">
              <w:rPr>
                <w:rFonts w:ascii="Arial Narrow" w:eastAsia="Times New Roman" w:hAnsi="Arial Narrow" w:cs="Times New Roman"/>
                <w:sz w:val="20"/>
                <w:szCs w:val="20"/>
              </w:rPr>
              <w:t xml:space="preserve"> prova d’água podendo submergir em água.</w:t>
            </w:r>
          </w:p>
        </w:tc>
        <w:tc>
          <w:tcPr>
            <w:tcW w:w="780" w:type="dxa"/>
            <w:shd w:val="clear" w:color="auto" w:fill="auto"/>
            <w:vAlign w:val="center"/>
            <w:hideMark/>
          </w:tcPr>
          <w:p w14:paraId="0179220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150225</w:t>
            </w:r>
          </w:p>
        </w:tc>
        <w:tc>
          <w:tcPr>
            <w:tcW w:w="1152" w:type="dxa"/>
            <w:shd w:val="clear" w:color="auto" w:fill="auto"/>
            <w:vAlign w:val="center"/>
            <w:hideMark/>
          </w:tcPr>
          <w:p w14:paraId="1F1C12A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473,37 </w:t>
            </w:r>
          </w:p>
        </w:tc>
        <w:tc>
          <w:tcPr>
            <w:tcW w:w="1067" w:type="dxa"/>
            <w:shd w:val="clear" w:color="auto" w:fill="auto"/>
            <w:vAlign w:val="center"/>
            <w:hideMark/>
          </w:tcPr>
          <w:p w14:paraId="1303966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16.567,83 </w:t>
            </w:r>
          </w:p>
        </w:tc>
      </w:tr>
      <w:tr w:rsidR="005621F1" w:rsidRPr="00D51D91" w14:paraId="44C64F2D" w14:textId="77777777" w:rsidTr="004B5C37">
        <w:trPr>
          <w:trHeight w:val="765"/>
        </w:trPr>
        <w:tc>
          <w:tcPr>
            <w:tcW w:w="463" w:type="dxa"/>
            <w:shd w:val="clear" w:color="auto" w:fill="auto"/>
            <w:vAlign w:val="center"/>
            <w:hideMark/>
          </w:tcPr>
          <w:p w14:paraId="0CF862A1"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14</w:t>
            </w:r>
          </w:p>
        </w:tc>
        <w:tc>
          <w:tcPr>
            <w:tcW w:w="690" w:type="dxa"/>
            <w:shd w:val="clear" w:color="auto" w:fill="auto"/>
            <w:vAlign w:val="center"/>
            <w:hideMark/>
          </w:tcPr>
          <w:p w14:paraId="2FEC705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1C9DFA5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7399465C"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Caneta universal para bisturi elétrico comando manual. Caneta uso médico, material: polímero, tipo : monopolar, controle: comando manual, componentes: c, cabo fixo, compatibilidade: conector compatível c, bisturi elétrico, esterilidade: esterilizável.</w:t>
            </w:r>
          </w:p>
        </w:tc>
        <w:tc>
          <w:tcPr>
            <w:tcW w:w="780" w:type="dxa"/>
            <w:shd w:val="clear" w:color="auto" w:fill="auto"/>
            <w:vAlign w:val="center"/>
            <w:hideMark/>
          </w:tcPr>
          <w:p w14:paraId="5A2D37C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435592</w:t>
            </w:r>
          </w:p>
        </w:tc>
        <w:tc>
          <w:tcPr>
            <w:tcW w:w="1152" w:type="dxa"/>
            <w:shd w:val="clear" w:color="auto" w:fill="auto"/>
            <w:vAlign w:val="center"/>
            <w:hideMark/>
          </w:tcPr>
          <w:p w14:paraId="13C2F68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281,93 </w:t>
            </w:r>
          </w:p>
        </w:tc>
        <w:tc>
          <w:tcPr>
            <w:tcW w:w="1067" w:type="dxa"/>
            <w:shd w:val="clear" w:color="auto" w:fill="auto"/>
            <w:vAlign w:val="center"/>
            <w:hideMark/>
          </w:tcPr>
          <w:p w14:paraId="3977D22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563,87 </w:t>
            </w:r>
          </w:p>
        </w:tc>
      </w:tr>
      <w:tr w:rsidR="005621F1" w:rsidRPr="00D51D91" w14:paraId="3BFAA58D" w14:textId="77777777" w:rsidTr="004B5C37">
        <w:trPr>
          <w:trHeight w:val="1275"/>
        </w:trPr>
        <w:tc>
          <w:tcPr>
            <w:tcW w:w="463" w:type="dxa"/>
            <w:shd w:val="clear" w:color="auto" w:fill="auto"/>
            <w:vAlign w:val="center"/>
            <w:hideMark/>
          </w:tcPr>
          <w:p w14:paraId="06D85AD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15</w:t>
            </w:r>
          </w:p>
        </w:tc>
        <w:tc>
          <w:tcPr>
            <w:tcW w:w="690" w:type="dxa"/>
            <w:shd w:val="clear" w:color="auto" w:fill="auto"/>
            <w:vAlign w:val="center"/>
            <w:hideMark/>
          </w:tcPr>
          <w:p w14:paraId="3522071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757678B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D01ADE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Compressor de ar odontológico - volume interno de 120 litros horizontal, pistão, ideal para 3 a 4 consultórios com 3 sugadores, 03 seringas tríplices, 03 micromotores e 03 canetas de alta rotação; isento de óleo, com baixo nível de </w:t>
            </w:r>
            <w:proofErr w:type="spellStart"/>
            <w:r w:rsidRPr="00D51D91">
              <w:rPr>
                <w:rFonts w:ascii="Arial Narrow" w:eastAsia="Times New Roman" w:hAnsi="Arial Narrow" w:cs="Times New Roman"/>
                <w:sz w:val="20"/>
                <w:szCs w:val="20"/>
              </w:rPr>
              <w:t>ruido</w:t>
            </w:r>
            <w:proofErr w:type="spellEnd"/>
            <w:r w:rsidRPr="00D51D91">
              <w:rPr>
                <w:rFonts w:ascii="Arial Narrow" w:eastAsia="Times New Roman" w:hAnsi="Arial Narrow" w:cs="Times New Roman"/>
                <w:sz w:val="20"/>
                <w:szCs w:val="20"/>
              </w:rPr>
              <w:t>. Unidade compressora em ferro fundido; equipado com relé térmico de proteção; reservatório com pintura interna anticorrosiva, fabricado de acordo com a nr13 (acompanhado de prontuário do teste hidrostático) e regulador de pressão de saída; voltagem 110/220v; válvula de segurança; manômetro; dreno para água.</w:t>
            </w:r>
          </w:p>
        </w:tc>
        <w:tc>
          <w:tcPr>
            <w:tcW w:w="780" w:type="dxa"/>
            <w:shd w:val="clear" w:color="auto" w:fill="auto"/>
            <w:vAlign w:val="center"/>
            <w:hideMark/>
          </w:tcPr>
          <w:p w14:paraId="2479D51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413212</w:t>
            </w:r>
          </w:p>
        </w:tc>
        <w:tc>
          <w:tcPr>
            <w:tcW w:w="1152" w:type="dxa"/>
            <w:shd w:val="clear" w:color="auto" w:fill="auto"/>
            <w:vAlign w:val="center"/>
            <w:hideMark/>
          </w:tcPr>
          <w:p w14:paraId="70F04FC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3.773,17 </w:t>
            </w:r>
          </w:p>
        </w:tc>
        <w:tc>
          <w:tcPr>
            <w:tcW w:w="1067" w:type="dxa"/>
            <w:shd w:val="clear" w:color="auto" w:fill="auto"/>
            <w:vAlign w:val="center"/>
            <w:hideMark/>
          </w:tcPr>
          <w:p w14:paraId="4E30AA1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7.546,34 </w:t>
            </w:r>
          </w:p>
        </w:tc>
      </w:tr>
      <w:tr w:rsidR="005621F1" w:rsidRPr="00D51D91" w14:paraId="5FFB71AF" w14:textId="77777777" w:rsidTr="004B5C37">
        <w:trPr>
          <w:trHeight w:val="1530"/>
        </w:trPr>
        <w:tc>
          <w:tcPr>
            <w:tcW w:w="463" w:type="dxa"/>
            <w:shd w:val="clear" w:color="auto" w:fill="auto"/>
            <w:vAlign w:val="center"/>
            <w:hideMark/>
          </w:tcPr>
          <w:p w14:paraId="19ADE09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16</w:t>
            </w:r>
          </w:p>
        </w:tc>
        <w:tc>
          <w:tcPr>
            <w:tcW w:w="690" w:type="dxa"/>
            <w:shd w:val="clear" w:color="auto" w:fill="auto"/>
            <w:vAlign w:val="center"/>
            <w:hideMark/>
          </w:tcPr>
          <w:p w14:paraId="3E8E274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6E856C2A"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0F9368E5"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Computador para edição de vídeos. Processador: socket: lga2011-3  cache: 15mb  núcleos: 6  threads: 12  frequência base: 3.4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frequência turbo: 3.8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tdp</w:t>
            </w:r>
            <w:proofErr w:type="spellEnd"/>
            <w:r w:rsidRPr="00D51D91">
              <w:rPr>
                <w:rFonts w:ascii="Arial Narrow" w:eastAsia="Times New Roman" w:hAnsi="Arial Narrow" w:cs="Times New Roman"/>
                <w:sz w:val="20"/>
                <w:szCs w:val="20"/>
              </w:rPr>
              <w:t xml:space="preserve">: 140w  memória: 8 x </w:t>
            </w:r>
            <w:proofErr w:type="spellStart"/>
            <w:r w:rsidRPr="00D51D91">
              <w:rPr>
                <w:rFonts w:ascii="Arial Narrow" w:eastAsia="Times New Roman" w:hAnsi="Arial Narrow" w:cs="Times New Roman"/>
                <w:sz w:val="20"/>
                <w:szCs w:val="20"/>
              </w:rPr>
              <w:t>dimm</w:t>
            </w:r>
            <w:proofErr w:type="spellEnd"/>
            <w:r w:rsidRPr="00D51D91">
              <w:rPr>
                <w:rFonts w:ascii="Arial Narrow" w:eastAsia="Times New Roman" w:hAnsi="Arial Narrow" w:cs="Times New Roman"/>
                <w:sz w:val="20"/>
                <w:szCs w:val="20"/>
              </w:rPr>
              <w:t xml:space="preserve">, memória máxima suportada 64gb, ddr4 interface: </w:t>
            </w:r>
            <w:proofErr w:type="spellStart"/>
            <w:r w:rsidRPr="00D51D91">
              <w:rPr>
                <w:rFonts w:ascii="Arial Narrow" w:eastAsia="Times New Roman" w:hAnsi="Arial Narrow" w:cs="Times New Roman"/>
                <w:sz w:val="20"/>
                <w:szCs w:val="20"/>
              </w:rPr>
              <w:t>sata</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iii</w:t>
            </w:r>
            <w:proofErr w:type="spellEnd"/>
            <w:r w:rsidRPr="00D51D91">
              <w:rPr>
                <w:rFonts w:ascii="Arial Narrow" w:eastAsia="Times New Roman" w:hAnsi="Arial Narrow" w:cs="Times New Roman"/>
                <w:sz w:val="20"/>
                <w:szCs w:val="20"/>
              </w:rPr>
              <w:t xml:space="preserve"> 6.0gb/s capacidade: 1000gb cache: 64mb rpm: 7200 placa de vídeo </w:t>
            </w:r>
            <w:proofErr w:type="spellStart"/>
            <w:r w:rsidRPr="00D51D91">
              <w:rPr>
                <w:rFonts w:ascii="Arial Narrow" w:eastAsia="Times New Roman" w:hAnsi="Arial Narrow" w:cs="Times New Roman"/>
                <w:sz w:val="20"/>
                <w:szCs w:val="20"/>
              </w:rPr>
              <w:t>gtx</w:t>
            </w:r>
            <w:proofErr w:type="spellEnd"/>
            <w:r w:rsidRPr="00D51D91">
              <w:rPr>
                <w:rFonts w:ascii="Arial Narrow" w:eastAsia="Times New Roman" w:hAnsi="Arial Narrow" w:cs="Times New Roman"/>
                <w:sz w:val="20"/>
                <w:szCs w:val="20"/>
              </w:rPr>
              <w:t xml:space="preserve"> 1080 núcleos </w:t>
            </w:r>
            <w:proofErr w:type="spellStart"/>
            <w:r w:rsidRPr="00D51D91">
              <w:rPr>
                <w:rFonts w:ascii="Arial Narrow" w:eastAsia="Times New Roman" w:hAnsi="Arial Narrow" w:cs="Times New Roman"/>
                <w:sz w:val="20"/>
                <w:szCs w:val="20"/>
              </w:rPr>
              <w:t>cuda</w:t>
            </w:r>
            <w:proofErr w:type="spellEnd"/>
            <w:r w:rsidRPr="00D51D91">
              <w:rPr>
                <w:rFonts w:ascii="Arial Narrow" w:eastAsia="Times New Roman" w:hAnsi="Arial Narrow" w:cs="Times New Roman"/>
                <w:sz w:val="20"/>
                <w:szCs w:val="20"/>
              </w:rPr>
              <w:t xml:space="preserve"> 2560 velocidade base: 1657 </w:t>
            </w:r>
            <w:proofErr w:type="spellStart"/>
            <w:r w:rsidRPr="00D51D91">
              <w:rPr>
                <w:rFonts w:ascii="Arial Narrow" w:eastAsia="Times New Roman" w:hAnsi="Arial Narrow" w:cs="Times New Roman"/>
                <w:sz w:val="20"/>
                <w:szCs w:val="20"/>
              </w:rPr>
              <w:t>mhz</w:t>
            </w:r>
            <w:proofErr w:type="spellEnd"/>
            <w:r w:rsidRPr="00D51D91">
              <w:rPr>
                <w:rFonts w:ascii="Arial Narrow" w:eastAsia="Times New Roman" w:hAnsi="Arial Narrow" w:cs="Times New Roman"/>
                <w:sz w:val="20"/>
                <w:szCs w:val="20"/>
              </w:rPr>
              <w:t xml:space="preserve"> avançada: 1797 </w:t>
            </w:r>
            <w:proofErr w:type="spellStart"/>
            <w:r w:rsidRPr="00D51D91">
              <w:rPr>
                <w:rFonts w:ascii="Arial Narrow" w:eastAsia="Times New Roman" w:hAnsi="Arial Narrow" w:cs="Times New Roman"/>
                <w:sz w:val="20"/>
                <w:szCs w:val="20"/>
              </w:rPr>
              <w:t>mhz</w:t>
            </w:r>
            <w:proofErr w:type="spellEnd"/>
            <w:r w:rsidRPr="00D51D91">
              <w:rPr>
                <w:rFonts w:ascii="Arial Narrow" w:eastAsia="Times New Roman" w:hAnsi="Arial Narrow" w:cs="Times New Roman"/>
                <w:sz w:val="20"/>
                <w:szCs w:val="20"/>
              </w:rPr>
              <w:t xml:space="preserve"> memória 8192 </w:t>
            </w:r>
            <w:proofErr w:type="spellStart"/>
            <w:r w:rsidRPr="00D51D91">
              <w:rPr>
                <w:rFonts w:ascii="Arial Narrow" w:eastAsia="Times New Roman" w:hAnsi="Arial Narrow" w:cs="Times New Roman"/>
                <w:sz w:val="20"/>
                <w:szCs w:val="20"/>
              </w:rPr>
              <w:t>mb</w:t>
            </w:r>
            <w:proofErr w:type="spellEnd"/>
            <w:r w:rsidRPr="00D51D91">
              <w:rPr>
                <w:rFonts w:ascii="Arial Narrow" w:eastAsia="Times New Roman" w:hAnsi="Arial Narrow" w:cs="Times New Roman"/>
                <w:sz w:val="20"/>
                <w:szCs w:val="20"/>
              </w:rPr>
              <w:t xml:space="preserve">, 256 bit gddr5x frequência da memória 10000 </w:t>
            </w:r>
            <w:proofErr w:type="spellStart"/>
            <w:r w:rsidRPr="00D51D91">
              <w:rPr>
                <w:rFonts w:ascii="Arial Narrow" w:eastAsia="Times New Roman" w:hAnsi="Arial Narrow" w:cs="Times New Roman"/>
                <w:sz w:val="20"/>
                <w:szCs w:val="20"/>
              </w:rPr>
              <w:t>mhz</w:t>
            </w:r>
            <w:proofErr w:type="spellEnd"/>
            <w:r w:rsidRPr="00D51D91">
              <w:rPr>
                <w:rFonts w:ascii="Arial Narrow" w:eastAsia="Times New Roman" w:hAnsi="Arial Narrow" w:cs="Times New Roman"/>
                <w:sz w:val="20"/>
                <w:szCs w:val="20"/>
              </w:rPr>
              <w:t xml:space="preserve"> refrigeração </w:t>
            </w:r>
            <w:proofErr w:type="spellStart"/>
            <w:r w:rsidRPr="00D51D91">
              <w:rPr>
                <w:rFonts w:ascii="Arial Narrow" w:eastAsia="Times New Roman" w:hAnsi="Arial Narrow" w:cs="Times New Roman"/>
                <w:sz w:val="20"/>
                <w:szCs w:val="20"/>
              </w:rPr>
              <w:t>blower</w:t>
            </w:r>
            <w:proofErr w:type="spellEnd"/>
            <w:r w:rsidRPr="00D51D91">
              <w:rPr>
                <w:rFonts w:ascii="Arial Narrow" w:eastAsia="Times New Roman" w:hAnsi="Arial Narrow" w:cs="Times New Roman"/>
                <w:sz w:val="20"/>
                <w:szCs w:val="20"/>
              </w:rPr>
              <w:t xml:space="preserve"> interface </w:t>
            </w:r>
            <w:proofErr w:type="spellStart"/>
            <w:r w:rsidRPr="00D51D91">
              <w:rPr>
                <w:rFonts w:ascii="Arial Narrow" w:eastAsia="Times New Roman" w:hAnsi="Arial Narrow" w:cs="Times New Roman"/>
                <w:sz w:val="20"/>
                <w:szCs w:val="20"/>
              </w:rPr>
              <w:t>pci-e</w:t>
            </w:r>
            <w:proofErr w:type="spellEnd"/>
            <w:r w:rsidRPr="00D51D91">
              <w:rPr>
                <w:rFonts w:ascii="Arial Narrow" w:eastAsia="Times New Roman" w:hAnsi="Arial Narrow" w:cs="Times New Roman"/>
                <w:sz w:val="20"/>
                <w:szCs w:val="20"/>
              </w:rPr>
              <w:t xml:space="preserve"> 3.0 16x conectores 3 x </w:t>
            </w:r>
            <w:proofErr w:type="spellStart"/>
            <w:r w:rsidRPr="00D51D91">
              <w:rPr>
                <w:rFonts w:ascii="Arial Narrow" w:eastAsia="Times New Roman" w:hAnsi="Arial Narrow" w:cs="Times New Roman"/>
                <w:sz w:val="20"/>
                <w:szCs w:val="20"/>
              </w:rPr>
              <w:t>displayport</w:t>
            </w:r>
            <w:proofErr w:type="spellEnd"/>
            <w:r w:rsidRPr="00D51D91">
              <w:rPr>
                <w:rFonts w:ascii="Arial Narrow" w:eastAsia="Times New Roman" w:hAnsi="Arial Narrow" w:cs="Times New Roman"/>
                <w:sz w:val="20"/>
                <w:szCs w:val="20"/>
              </w:rPr>
              <w:t xml:space="preserve"> 1 x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1 x </w:t>
            </w:r>
            <w:proofErr w:type="spellStart"/>
            <w:r w:rsidRPr="00D51D91">
              <w:rPr>
                <w:rFonts w:ascii="Arial Narrow" w:eastAsia="Times New Roman" w:hAnsi="Arial Narrow" w:cs="Times New Roman"/>
                <w:sz w:val="20"/>
                <w:szCs w:val="20"/>
              </w:rPr>
              <w:t>dvi</w:t>
            </w:r>
            <w:proofErr w:type="spellEnd"/>
            <w:r w:rsidRPr="00D51D91">
              <w:rPr>
                <w:rFonts w:ascii="Arial Narrow" w:eastAsia="Times New Roman" w:hAnsi="Arial Narrow" w:cs="Times New Roman"/>
                <w:sz w:val="20"/>
                <w:szCs w:val="20"/>
              </w:rPr>
              <w:t xml:space="preserve"> monitores suportados 4 monitor: tecnologia </w:t>
            </w:r>
            <w:proofErr w:type="spellStart"/>
            <w:r w:rsidRPr="00D51D91">
              <w:rPr>
                <w:rFonts w:ascii="Arial Narrow" w:eastAsia="Times New Roman" w:hAnsi="Arial Narrow" w:cs="Times New Roman"/>
                <w:sz w:val="20"/>
                <w:szCs w:val="20"/>
              </w:rPr>
              <w:t>ips</w:t>
            </w:r>
            <w:proofErr w:type="spellEnd"/>
            <w:r w:rsidRPr="00D51D91">
              <w:rPr>
                <w:rFonts w:ascii="Arial Narrow" w:eastAsia="Times New Roman" w:hAnsi="Arial Narrow" w:cs="Times New Roman"/>
                <w:sz w:val="20"/>
                <w:szCs w:val="20"/>
              </w:rPr>
              <w:t xml:space="preserve"> conexões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23.8 polegadas</w:t>
            </w:r>
          </w:p>
        </w:tc>
        <w:tc>
          <w:tcPr>
            <w:tcW w:w="780" w:type="dxa"/>
            <w:shd w:val="clear" w:color="auto" w:fill="auto"/>
            <w:vAlign w:val="center"/>
            <w:hideMark/>
          </w:tcPr>
          <w:p w14:paraId="252BC06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46795</w:t>
            </w:r>
          </w:p>
        </w:tc>
        <w:tc>
          <w:tcPr>
            <w:tcW w:w="1152" w:type="dxa"/>
            <w:shd w:val="clear" w:color="auto" w:fill="auto"/>
            <w:vAlign w:val="center"/>
            <w:hideMark/>
          </w:tcPr>
          <w:p w14:paraId="1A80230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7.626,27 </w:t>
            </w:r>
          </w:p>
        </w:tc>
        <w:tc>
          <w:tcPr>
            <w:tcW w:w="1067" w:type="dxa"/>
            <w:shd w:val="clear" w:color="auto" w:fill="auto"/>
            <w:vAlign w:val="center"/>
            <w:hideMark/>
          </w:tcPr>
          <w:p w14:paraId="40CBA81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7.626,27 </w:t>
            </w:r>
          </w:p>
        </w:tc>
      </w:tr>
      <w:tr w:rsidR="005621F1" w:rsidRPr="00D51D91" w14:paraId="552A5108" w14:textId="77777777" w:rsidTr="004B5C37">
        <w:trPr>
          <w:trHeight w:val="3818"/>
        </w:trPr>
        <w:tc>
          <w:tcPr>
            <w:tcW w:w="463" w:type="dxa"/>
            <w:shd w:val="clear" w:color="auto" w:fill="auto"/>
            <w:vAlign w:val="center"/>
            <w:hideMark/>
          </w:tcPr>
          <w:p w14:paraId="4C453AC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17</w:t>
            </w:r>
          </w:p>
        </w:tc>
        <w:tc>
          <w:tcPr>
            <w:tcW w:w="690" w:type="dxa"/>
            <w:shd w:val="clear" w:color="auto" w:fill="auto"/>
            <w:vAlign w:val="center"/>
            <w:hideMark/>
          </w:tcPr>
          <w:p w14:paraId="16ED26A9"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22F0DB9E"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0D25F50C"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Eletrocardiograma 3 canais ecg300g introdução o ecg300g é um eletrocardiograma que coleta o sinal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de 12 derivações simultaneamente e imprime a forma de onda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com sistema de impressão térmica, que apresenta, grava e exibe a forma de onda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com o modo manual ou automático, medindo e diagnosticando os parâmetros da forma de onda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automaticamente, solicitando "lead off" e "falta de papel", interface multi-idioma, gerenciamento de banco de dados de casos. Características 1) operação 3,5 "</w:t>
            </w:r>
            <w:proofErr w:type="spellStart"/>
            <w:r w:rsidRPr="00D51D91">
              <w:rPr>
                <w:rFonts w:ascii="Arial Narrow" w:eastAsia="Times New Roman" w:hAnsi="Arial Narrow" w:cs="Times New Roman"/>
                <w:sz w:val="20"/>
                <w:szCs w:val="20"/>
              </w:rPr>
              <w:t>lcd</w:t>
            </w:r>
            <w:proofErr w:type="spellEnd"/>
            <w:r w:rsidRPr="00D51D91">
              <w:rPr>
                <w:rFonts w:ascii="Arial Narrow" w:eastAsia="Times New Roman" w:hAnsi="Arial Narrow" w:cs="Times New Roman"/>
                <w:sz w:val="20"/>
                <w:szCs w:val="20"/>
              </w:rPr>
              <w:t xml:space="preserve"> a cores, forma de onda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precisa e clara e exibição de estado de funcionamento, econômico para salvar o papel de gravação. 2) funções coleta de sincronização para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de 12 derivações, adote tecnologia de processamento de sinal digital para obter formas de onda de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de alta qualidade por meio de filtro de </w:t>
            </w:r>
            <w:proofErr w:type="spellStart"/>
            <w:r w:rsidRPr="00D51D91">
              <w:rPr>
                <w:rFonts w:ascii="Arial Narrow" w:eastAsia="Times New Roman" w:hAnsi="Arial Narrow" w:cs="Times New Roman"/>
                <w:sz w:val="20"/>
                <w:szCs w:val="20"/>
              </w:rPr>
              <w:t>ca</w:t>
            </w:r>
            <w:proofErr w:type="spellEnd"/>
            <w:r w:rsidRPr="00D51D91">
              <w:rPr>
                <w:rFonts w:ascii="Arial Narrow" w:eastAsia="Times New Roman" w:hAnsi="Arial Narrow" w:cs="Times New Roman"/>
                <w:sz w:val="20"/>
                <w:szCs w:val="20"/>
              </w:rPr>
              <w:t xml:space="preserve">, filtro de linha de base e filtro </w:t>
            </w:r>
            <w:proofErr w:type="spellStart"/>
            <w:r w:rsidRPr="00D51D91">
              <w:rPr>
                <w:rFonts w:ascii="Arial Narrow" w:eastAsia="Times New Roman" w:hAnsi="Arial Narrow" w:cs="Times New Roman"/>
                <w:sz w:val="20"/>
                <w:szCs w:val="20"/>
              </w:rPr>
              <w:t>emg</w:t>
            </w:r>
            <w:proofErr w:type="spellEnd"/>
            <w:r w:rsidRPr="00D51D91">
              <w:rPr>
                <w:rFonts w:ascii="Arial Narrow" w:eastAsia="Times New Roman" w:hAnsi="Arial Narrow" w:cs="Times New Roman"/>
                <w:sz w:val="20"/>
                <w:szCs w:val="20"/>
              </w:rPr>
              <w:t xml:space="preserve"> do sinal de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Exibição de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de 3/6/12 derivações, modo de impressão, sensibilidade, velocidade do papel e estado do filtro, etc. Em uma tela, conveniente para diagnosticar de forma </w:t>
            </w:r>
            <w:proofErr w:type="spellStart"/>
            <w:r w:rsidRPr="00D51D91">
              <w:rPr>
                <w:rFonts w:ascii="Arial Narrow" w:eastAsia="Times New Roman" w:hAnsi="Arial Narrow" w:cs="Times New Roman"/>
                <w:sz w:val="20"/>
                <w:szCs w:val="20"/>
              </w:rPr>
              <w:t>contrastativa</w:t>
            </w:r>
            <w:proofErr w:type="spellEnd"/>
            <w:r w:rsidRPr="00D51D91">
              <w:rPr>
                <w:rFonts w:ascii="Arial Narrow" w:eastAsia="Times New Roman" w:hAnsi="Arial Narrow" w:cs="Times New Roman"/>
                <w:sz w:val="20"/>
                <w:szCs w:val="20"/>
              </w:rPr>
              <w:t xml:space="preserve">. Multiplica os modos e formatos de impressão, incluindo manual, auto 4 * 3, auto 3 * 4 + 1, auto 3 * 4, auto 2 * 6 + 1, auto 2 * 6, auto 3-2 + 1, auto 3-2, auto 1 * 12 + 1, auto 1 * 12, ritmo 4, ritmo 3 e ritmo 2, etc. O comprimento da onda </w:t>
            </w:r>
            <w:r w:rsidRPr="00D51D91">
              <w:rPr>
                <w:rFonts w:ascii="Arial Narrow" w:eastAsia="Times New Roman" w:hAnsi="Arial Narrow" w:cs="Times New Roman"/>
                <w:sz w:val="20"/>
                <w:szCs w:val="20"/>
              </w:rPr>
              <w:lastRenderedPageBreak/>
              <w:t xml:space="preserve">impresso pode ser ajustado e com função de impressão temporizada, que atende a diferentes requisitos. Com as funções de </w:t>
            </w:r>
            <w:proofErr w:type="spellStart"/>
            <w:r w:rsidRPr="00D51D91">
              <w:rPr>
                <w:rFonts w:ascii="Arial Narrow" w:eastAsia="Times New Roman" w:hAnsi="Arial Narrow" w:cs="Times New Roman"/>
                <w:sz w:val="20"/>
                <w:szCs w:val="20"/>
              </w:rPr>
              <w:t>auto-análise</w:t>
            </w:r>
            <w:proofErr w:type="spellEnd"/>
            <w:r w:rsidRPr="00D51D91">
              <w:rPr>
                <w:rFonts w:ascii="Arial Narrow" w:eastAsia="Times New Roman" w:hAnsi="Arial Narrow" w:cs="Times New Roman"/>
                <w:sz w:val="20"/>
                <w:szCs w:val="20"/>
              </w:rPr>
              <w:t xml:space="preserve"> e </w:t>
            </w:r>
            <w:proofErr w:type="spellStart"/>
            <w:r w:rsidRPr="00D51D91">
              <w:rPr>
                <w:rFonts w:ascii="Arial Narrow" w:eastAsia="Times New Roman" w:hAnsi="Arial Narrow" w:cs="Times New Roman"/>
                <w:sz w:val="20"/>
                <w:szCs w:val="20"/>
              </w:rPr>
              <w:t>auto-diagnóstico</w:t>
            </w:r>
            <w:proofErr w:type="spellEnd"/>
            <w:r w:rsidRPr="00D51D91">
              <w:rPr>
                <w:rFonts w:ascii="Arial Narrow" w:eastAsia="Times New Roman" w:hAnsi="Arial Narrow" w:cs="Times New Roman"/>
                <w:sz w:val="20"/>
                <w:szCs w:val="20"/>
              </w:rPr>
              <w:t xml:space="preserve"> para os parâmetros rotineiros de </w:t>
            </w:r>
            <w:proofErr w:type="spellStart"/>
            <w:r w:rsidRPr="00D51D91">
              <w:rPr>
                <w:rFonts w:ascii="Arial Narrow" w:eastAsia="Times New Roman" w:hAnsi="Arial Narrow" w:cs="Times New Roman"/>
                <w:sz w:val="20"/>
                <w:szCs w:val="20"/>
              </w:rPr>
              <w:t>ecg</w:t>
            </w:r>
            <w:proofErr w:type="spellEnd"/>
            <w:r w:rsidRPr="00D51D91">
              <w:rPr>
                <w:rFonts w:ascii="Arial Narrow" w:eastAsia="Times New Roman" w:hAnsi="Arial Narrow" w:cs="Times New Roman"/>
                <w:sz w:val="20"/>
                <w:szCs w:val="20"/>
              </w:rPr>
              <w:t xml:space="preserve">, forneça resultados de medição e conclusão de </w:t>
            </w:r>
            <w:proofErr w:type="spellStart"/>
            <w:r w:rsidRPr="00D51D91">
              <w:rPr>
                <w:rFonts w:ascii="Arial Narrow" w:eastAsia="Times New Roman" w:hAnsi="Arial Narrow" w:cs="Times New Roman"/>
                <w:sz w:val="20"/>
                <w:szCs w:val="20"/>
              </w:rPr>
              <w:t>auto-diagnóstico</w:t>
            </w:r>
            <w:proofErr w:type="spellEnd"/>
            <w:r w:rsidRPr="00D51D91">
              <w:rPr>
                <w:rFonts w:ascii="Arial Narrow" w:eastAsia="Times New Roman" w:hAnsi="Arial Narrow" w:cs="Times New Roman"/>
                <w:sz w:val="20"/>
                <w:szCs w:val="20"/>
              </w:rPr>
              <w:t xml:space="preserve"> para </w:t>
            </w:r>
            <w:proofErr w:type="spellStart"/>
            <w:r w:rsidRPr="00D51D91">
              <w:rPr>
                <w:rFonts w:ascii="Arial Narrow" w:eastAsia="Times New Roman" w:hAnsi="Arial Narrow" w:cs="Times New Roman"/>
                <w:sz w:val="20"/>
                <w:szCs w:val="20"/>
              </w:rPr>
              <w:t>hr</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pr</w:t>
            </w:r>
            <w:proofErr w:type="spellEnd"/>
            <w:r w:rsidRPr="00D51D91">
              <w:rPr>
                <w:rFonts w:ascii="Arial Narrow" w:eastAsia="Times New Roman" w:hAnsi="Arial Narrow" w:cs="Times New Roman"/>
                <w:sz w:val="20"/>
                <w:szCs w:val="20"/>
              </w:rPr>
              <w:t xml:space="preserve"> intervalo, p duração, </w:t>
            </w:r>
            <w:proofErr w:type="spellStart"/>
            <w:r w:rsidRPr="00D51D91">
              <w:rPr>
                <w:rFonts w:ascii="Arial Narrow" w:eastAsia="Times New Roman" w:hAnsi="Arial Narrow" w:cs="Times New Roman"/>
                <w:sz w:val="20"/>
                <w:szCs w:val="20"/>
              </w:rPr>
              <w:t>qrs</w:t>
            </w:r>
            <w:proofErr w:type="spellEnd"/>
            <w:r w:rsidRPr="00D51D91">
              <w:rPr>
                <w:rFonts w:ascii="Arial Narrow" w:eastAsia="Times New Roman" w:hAnsi="Arial Narrow" w:cs="Times New Roman"/>
                <w:sz w:val="20"/>
                <w:szCs w:val="20"/>
              </w:rPr>
              <w:t xml:space="preserve"> duração, t duração, </w:t>
            </w:r>
            <w:proofErr w:type="spellStart"/>
            <w:r w:rsidRPr="00D51D91">
              <w:rPr>
                <w:rFonts w:ascii="Arial Narrow" w:eastAsia="Times New Roman" w:hAnsi="Arial Narrow" w:cs="Times New Roman"/>
                <w:sz w:val="20"/>
                <w:szCs w:val="20"/>
              </w:rPr>
              <w:t>qt</w:t>
            </w:r>
            <w:proofErr w:type="spellEnd"/>
            <w:r w:rsidRPr="00D51D91">
              <w:rPr>
                <w:rFonts w:ascii="Arial Narrow" w:eastAsia="Times New Roman" w:hAnsi="Arial Narrow" w:cs="Times New Roman"/>
                <w:sz w:val="20"/>
                <w:szCs w:val="20"/>
              </w:rPr>
              <w:t xml:space="preserve"> intervalo, q-</w:t>
            </w:r>
            <w:proofErr w:type="spellStart"/>
            <w:r w:rsidRPr="00D51D91">
              <w:rPr>
                <w:rFonts w:ascii="Arial Narrow" w:eastAsia="Times New Roman" w:hAnsi="Arial Narrow" w:cs="Times New Roman"/>
                <w:sz w:val="20"/>
                <w:szCs w:val="20"/>
              </w:rPr>
              <w:t>tc</w:t>
            </w:r>
            <w:proofErr w:type="spellEnd"/>
            <w:r w:rsidRPr="00D51D91">
              <w:rPr>
                <w:rFonts w:ascii="Arial Narrow" w:eastAsia="Times New Roman" w:hAnsi="Arial Narrow" w:cs="Times New Roman"/>
                <w:sz w:val="20"/>
                <w:szCs w:val="20"/>
              </w:rPr>
              <w:t xml:space="preserve">, p </w:t>
            </w:r>
            <w:proofErr w:type="spellStart"/>
            <w:r w:rsidRPr="00D51D91">
              <w:rPr>
                <w:rFonts w:ascii="Arial Narrow" w:eastAsia="Times New Roman" w:hAnsi="Arial Narrow" w:cs="Times New Roman"/>
                <w:sz w:val="20"/>
                <w:szCs w:val="20"/>
              </w:rPr>
              <w:t>axis</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qrs</w:t>
            </w:r>
            <w:proofErr w:type="spellEnd"/>
            <w:r w:rsidRPr="00D51D91">
              <w:rPr>
                <w:rFonts w:ascii="Arial Narrow" w:eastAsia="Times New Roman" w:hAnsi="Arial Narrow" w:cs="Times New Roman"/>
                <w:sz w:val="20"/>
                <w:szCs w:val="20"/>
              </w:rPr>
              <w:t xml:space="preserve"> eixo, t </w:t>
            </w:r>
            <w:proofErr w:type="spellStart"/>
            <w:r w:rsidRPr="00D51D91">
              <w:rPr>
                <w:rFonts w:ascii="Arial Narrow" w:eastAsia="Times New Roman" w:hAnsi="Arial Narrow" w:cs="Times New Roman"/>
                <w:sz w:val="20"/>
                <w:szCs w:val="20"/>
              </w:rPr>
              <w:t>axis</w:t>
            </w:r>
            <w:proofErr w:type="spellEnd"/>
            <w:r w:rsidRPr="00D51D91">
              <w:rPr>
                <w:rFonts w:ascii="Arial Narrow" w:eastAsia="Times New Roman" w:hAnsi="Arial Narrow" w:cs="Times New Roman"/>
                <w:sz w:val="20"/>
                <w:szCs w:val="20"/>
              </w:rPr>
              <w:t xml:space="preserve">, r (v5), s (v1), r (v5) + s (v1), etc., o que reduz o fardo do médico. A memória incorporada armazena até 1000 casos, conveniente para análise de caso e estatística. Interface multi-idioma (chinês, inglês, espanhol, turco, polonês, italiano, francês, alemão, português, </w:t>
            </w:r>
            <w:proofErr w:type="spellStart"/>
            <w:r w:rsidRPr="00D51D91">
              <w:rPr>
                <w:rFonts w:ascii="Arial Narrow" w:eastAsia="Times New Roman" w:hAnsi="Arial Narrow" w:cs="Times New Roman"/>
                <w:sz w:val="20"/>
                <w:szCs w:val="20"/>
              </w:rPr>
              <w:t>kazakstan</w:t>
            </w:r>
            <w:proofErr w:type="spellEnd"/>
            <w:r w:rsidRPr="00D51D91">
              <w:rPr>
                <w:rFonts w:ascii="Arial Narrow" w:eastAsia="Times New Roman" w:hAnsi="Arial Narrow" w:cs="Times New Roman"/>
                <w:sz w:val="20"/>
                <w:szCs w:val="20"/>
              </w:rPr>
              <w:t xml:space="preserve">, russo, ucraniano, sérvio e esloveno) e relatório. Especificações técnicas 3) fonte de alimentação ac / </w:t>
            </w:r>
            <w:proofErr w:type="spellStart"/>
            <w:r w:rsidRPr="00D51D91">
              <w:rPr>
                <w:rFonts w:ascii="Arial Narrow" w:eastAsia="Times New Roman" w:hAnsi="Arial Narrow" w:cs="Times New Roman"/>
                <w:sz w:val="20"/>
                <w:szCs w:val="20"/>
              </w:rPr>
              <w:t>dc</w:t>
            </w:r>
            <w:proofErr w:type="spellEnd"/>
            <w:r w:rsidRPr="00D51D91">
              <w:rPr>
                <w:rFonts w:ascii="Arial Narrow" w:eastAsia="Times New Roman" w:hAnsi="Arial Narrow" w:cs="Times New Roman"/>
                <w:sz w:val="20"/>
                <w:szCs w:val="20"/>
              </w:rPr>
              <w:t xml:space="preserve"> e no estado </w:t>
            </w:r>
            <w:proofErr w:type="spellStart"/>
            <w:r w:rsidRPr="00D51D91">
              <w:rPr>
                <w:rFonts w:ascii="Arial Narrow" w:eastAsia="Times New Roman" w:hAnsi="Arial Narrow" w:cs="Times New Roman"/>
                <w:sz w:val="20"/>
                <w:szCs w:val="20"/>
              </w:rPr>
              <w:t>dc</w:t>
            </w:r>
            <w:proofErr w:type="spellEnd"/>
            <w:r w:rsidRPr="00D51D91">
              <w:rPr>
                <w:rFonts w:ascii="Arial Narrow" w:eastAsia="Times New Roman" w:hAnsi="Arial Narrow" w:cs="Times New Roman"/>
                <w:sz w:val="20"/>
                <w:szCs w:val="20"/>
              </w:rPr>
              <w:t xml:space="preserve"> ideal, a bateria de lítio recarregável embutida pode funcionar continuamente durante 10</w:t>
            </w:r>
            <w:proofErr w:type="gramStart"/>
            <w:r w:rsidRPr="00D51D91">
              <w:rPr>
                <w:rFonts w:ascii="Arial Narrow" w:eastAsia="Times New Roman" w:hAnsi="Arial Narrow" w:cs="Times New Roman"/>
                <w:sz w:val="20"/>
                <w:szCs w:val="20"/>
              </w:rPr>
              <w:t>h,imprima</w:t>
            </w:r>
            <w:proofErr w:type="gramEnd"/>
            <w:r w:rsidRPr="00D51D91">
              <w:rPr>
                <w:rFonts w:ascii="Arial Narrow" w:eastAsia="Times New Roman" w:hAnsi="Arial Narrow" w:cs="Times New Roman"/>
                <w:sz w:val="20"/>
                <w:szCs w:val="20"/>
              </w:rPr>
              <w:t xml:space="preserve"> por mais de 3h e 260-ecg,que atende aos requisitos de visitar um paciente em casa e exame corporal. Parâmetros ambiente de trabalho temperatura: 5 ¿ ~ 40 ¿ umidade relativa: 25% ~ 80% (sem condensação) pressão atmosférica: 700hpa ~ 1060hpa ambiente de transporte e armazenamento temperatura: -40 ¿ ~ + 55 ¿ umidade relativa: =95% pressão atmosférica: 500hpa ~ 1060hpa modo de entrada: proteção flutuante e </w:t>
            </w:r>
            <w:proofErr w:type="spellStart"/>
            <w:r w:rsidRPr="00D51D91">
              <w:rPr>
                <w:rFonts w:ascii="Arial Narrow" w:eastAsia="Times New Roman" w:hAnsi="Arial Narrow" w:cs="Times New Roman"/>
                <w:sz w:val="20"/>
                <w:szCs w:val="20"/>
              </w:rPr>
              <w:t>desfibrilhante</w:t>
            </w:r>
            <w:proofErr w:type="spellEnd"/>
            <w:r w:rsidRPr="00D51D91">
              <w:rPr>
                <w:rFonts w:ascii="Arial Narrow" w:eastAsia="Times New Roman" w:hAnsi="Arial Narrow" w:cs="Times New Roman"/>
                <w:sz w:val="20"/>
                <w:szCs w:val="20"/>
              </w:rPr>
              <w:t xml:space="preserve"> resposta de frequência: 0,05hz ~ 150hz (-3db ~ + 0,4db) </w:t>
            </w:r>
            <w:proofErr w:type="spellStart"/>
            <w:r w:rsidRPr="00D51D91">
              <w:rPr>
                <w:rFonts w:ascii="Arial Narrow" w:eastAsia="Times New Roman" w:hAnsi="Arial Narrow" w:cs="Times New Roman"/>
                <w:sz w:val="20"/>
                <w:szCs w:val="20"/>
              </w:rPr>
              <w:t>cmrr</w:t>
            </w:r>
            <w:proofErr w:type="spellEnd"/>
            <w:r w:rsidRPr="00D51D91">
              <w:rPr>
                <w:rFonts w:ascii="Arial Narrow" w:eastAsia="Times New Roman" w:hAnsi="Arial Narrow" w:cs="Times New Roman"/>
                <w:sz w:val="20"/>
                <w:szCs w:val="20"/>
              </w:rPr>
              <w:t xml:space="preserve">:&gt; 60db,&gt; 100db (adicionar filtro) constante de tempo: = 3.2s corrente de vazamento do paciente: &lt;10µa tensão de calibração: 1mv sensibilidade: 2,5, 5, 10, 20, 40 mm / </w:t>
            </w:r>
            <w:proofErr w:type="spellStart"/>
            <w:r w:rsidRPr="00D51D91">
              <w:rPr>
                <w:rFonts w:ascii="Arial Narrow" w:eastAsia="Times New Roman" w:hAnsi="Arial Narrow" w:cs="Times New Roman"/>
                <w:sz w:val="20"/>
                <w:szCs w:val="20"/>
              </w:rPr>
              <w:t>mv</w:t>
            </w:r>
            <w:proofErr w:type="spellEnd"/>
            <w:r w:rsidRPr="00D51D91">
              <w:rPr>
                <w:rFonts w:ascii="Arial Narrow" w:eastAsia="Times New Roman" w:hAnsi="Arial Narrow" w:cs="Times New Roman"/>
                <w:sz w:val="20"/>
                <w:szCs w:val="20"/>
              </w:rPr>
              <w:t xml:space="preserve"> ± 5%, sensibilidade padrão: 10mm / </w:t>
            </w:r>
            <w:proofErr w:type="spellStart"/>
            <w:r w:rsidRPr="00D51D91">
              <w:rPr>
                <w:rFonts w:ascii="Arial Narrow" w:eastAsia="Times New Roman" w:hAnsi="Arial Narrow" w:cs="Times New Roman"/>
                <w:sz w:val="20"/>
                <w:szCs w:val="20"/>
              </w:rPr>
              <w:t>mv</w:t>
            </w:r>
            <w:proofErr w:type="spellEnd"/>
            <w:r w:rsidRPr="00D51D91">
              <w:rPr>
                <w:rFonts w:ascii="Arial Narrow" w:eastAsia="Times New Roman" w:hAnsi="Arial Narrow" w:cs="Times New Roman"/>
                <w:sz w:val="20"/>
                <w:szCs w:val="20"/>
              </w:rPr>
              <w:t xml:space="preserve"> ± 2% nível de ruído: =15µvp-p corrente do circuito de entrada: =50na impedância de entrada: = 50mo precisão de amostragem: 12 bits classificação de segurança: classe ¿, tipo </w:t>
            </w:r>
            <w:proofErr w:type="spellStart"/>
            <w:r w:rsidRPr="00D51D91">
              <w:rPr>
                <w:rFonts w:ascii="Arial Narrow" w:eastAsia="Times New Roman" w:hAnsi="Arial Narrow" w:cs="Times New Roman"/>
                <w:sz w:val="20"/>
                <w:szCs w:val="20"/>
              </w:rPr>
              <w:t>cf</w:t>
            </w:r>
            <w:proofErr w:type="spellEnd"/>
            <w:r w:rsidRPr="00D51D91">
              <w:rPr>
                <w:rFonts w:ascii="Arial Narrow" w:eastAsia="Times New Roman" w:hAnsi="Arial Narrow" w:cs="Times New Roman"/>
                <w:sz w:val="20"/>
                <w:szCs w:val="20"/>
              </w:rPr>
              <w:t xml:space="preserve"> e peça aplicada à prova de desfibrilação modo de gravação: sistema de impressão térmica gravação automática: ajuste registro de acordo com formato e modo de gravação automática, comutação automática de leads, medição e análise. Gravação de ritmo: ajuste registro de acordo com o formato e modo de gravação de ritmo, medindo e analisando </w:t>
            </w:r>
            <w:proofErr w:type="spellStart"/>
            <w:proofErr w:type="gramStart"/>
            <w:r w:rsidRPr="00D51D91">
              <w:rPr>
                <w:rFonts w:ascii="Arial Narrow" w:eastAsia="Times New Roman" w:hAnsi="Arial Narrow" w:cs="Times New Roman"/>
                <w:sz w:val="20"/>
                <w:szCs w:val="20"/>
              </w:rPr>
              <w:t>automaticamente.gravação</w:t>
            </w:r>
            <w:proofErr w:type="spellEnd"/>
            <w:proofErr w:type="gramEnd"/>
            <w:r w:rsidRPr="00D51D91">
              <w:rPr>
                <w:rFonts w:ascii="Arial Narrow" w:eastAsia="Times New Roman" w:hAnsi="Arial Narrow" w:cs="Times New Roman"/>
                <w:sz w:val="20"/>
                <w:szCs w:val="20"/>
              </w:rPr>
              <w:t xml:space="preserve"> manual: gravar registro de acordo com o formato de gravação, comutando comutadores manualmente. Parâmetros de medição: </w:t>
            </w:r>
            <w:proofErr w:type="spellStart"/>
            <w:r w:rsidRPr="00D51D91">
              <w:rPr>
                <w:rFonts w:ascii="Arial Narrow" w:eastAsia="Times New Roman" w:hAnsi="Arial Narrow" w:cs="Times New Roman"/>
                <w:sz w:val="20"/>
                <w:szCs w:val="20"/>
              </w:rPr>
              <w:t>hr</w:t>
            </w:r>
            <w:proofErr w:type="spellEnd"/>
            <w:r w:rsidRPr="00D51D91">
              <w:rPr>
                <w:rFonts w:ascii="Arial Narrow" w:eastAsia="Times New Roman" w:hAnsi="Arial Narrow" w:cs="Times New Roman"/>
                <w:sz w:val="20"/>
                <w:szCs w:val="20"/>
              </w:rPr>
              <w:t xml:space="preserve">, intervalo </w:t>
            </w:r>
            <w:proofErr w:type="spellStart"/>
            <w:r w:rsidRPr="00D51D91">
              <w:rPr>
                <w:rFonts w:ascii="Arial Narrow" w:eastAsia="Times New Roman" w:hAnsi="Arial Narrow" w:cs="Times New Roman"/>
                <w:sz w:val="20"/>
                <w:szCs w:val="20"/>
              </w:rPr>
              <w:t>pr</w:t>
            </w:r>
            <w:proofErr w:type="spellEnd"/>
            <w:r w:rsidRPr="00D51D91">
              <w:rPr>
                <w:rFonts w:ascii="Arial Narrow" w:eastAsia="Times New Roman" w:hAnsi="Arial Narrow" w:cs="Times New Roman"/>
                <w:sz w:val="20"/>
                <w:szCs w:val="20"/>
              </w:rPr>
              <w:t xml:space="preserve">, duração p, duração </w:t>
            </w:r>
            <w:proofErr w:type="spellStart"/>
            <w:r w:rsidRPr="00D51D91">
              <w:rPr>
                <w:rFonts w:ascii="Arial Narrow" w:eastAsia="Times New Roman" w:hAnsi="Arial Narrow" w:cs="Times New Roman"/>
                <w:sz w:val="20"/>
                <w:szCs w:val="20"/>
              </w:rPr>
              <w:t>qrs</w:t>
            </w:r>
            <w:proofErr w:type="spellEnd"/>
            <w:r w:rsidRPr="00D51D91">
              <w:rPr>
                <w:rFonts w:ascii="Arial Narrow" w:eastAsia="Times New Roman" w:hAnsi="Arial Narrow" w:cs="Times New Roman"/>
                <w:sz w:val="20"/>
                <w:szCs w:val="20"/>
              </w:rPr>
              <w:t xml:space="preserve">, duração </w:t>
            </w:r>
            <w:proofErr w:type="spellStart"/>
            <w:r w:rsidRPr="00D51D91">
              <w:rPr>
                <w:rFonts w:ascii="Arial Narrow" w:eastAsia="Times New Roman" w:hAnsi="Arial Narrow" w:cs="Times New Roman"/>
                <w:sz w:val="20"/>
                <w:szCs w:val="20"/>
              </w:rPr>
              <w:t>t,intervalo</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qt</w:t>
            </w:r>
            <w:proofErr w:type="spellEnd"/>
            <w:r w:rsidRPr="00D51D91">
              <w:rPr>
                <w:rFonts w:ascii="Arial Narrow" w:eastAsia="Times New Roman" w:hAnsi="Arial Narrow" w:cs="Times New Roman"/>
                <w:sz w:val="20"/>
                <w:szCs w:val="20"/>
              </w:rPr>
              <w:t>, q-</w:t>
            </w:r>
            <w:proofErr w:type="spellStart"/>
            <w:r w:rsidRPr="00D51D91">
              <w:rPr>
                <w:rFonts w:ascii="Arial Narrow" w:eastAsia="Times New Roman" w:hAnsi="Arial Narrow" w:cs="Times New Roman"/>
                <w:sz w:val="20"/>
                <w:szCs w:val="20"/>
              </w:rPr>
              <w:t>tc</w:t>
            </w:r>
            <w:proofErr w:type="spellEnd"/>
            <w:r w:rsidRPr="00D51D91">
              <w:rPr>
                <w:rFonts w:ascii="Arial Narrow" w:eastAsia="Times New Roman" w:hAnsi="Arial Narrow" w:cs="Times New Roman"/>
                <w:sz w:val="20"/>
                <w:szCs w:val="20"/>
              </w:rPr>
              <w:t xml:space="preserve">, eixo p, eixo </w:t>
            </w:r>
            <w:proofErr w:type="spellStart"/>
            <w:r w:rsidRPr="00D51D91">
              <w:rPr>
                <w:rFonts w:ascii="Arial Narrow" w:eastAsia="Times New Roman" w:hAnsi="Arial Narrow" w:cs="Times New Roman"/>
                <w:sz w:val="20"/>
                <w:szCs w:val="20"/>
              </w:rPr>
              <w:t>qrs</w:t>
            </w:r>
            <w:proofErr w:type="spellEnd"/>
            <w:r w:rsidRPr="00D51D91">
              <w:rPr>
                <w:rFonts w:ascii="Arial Narrow" w:eastAsia="Times New Roman" w:hAnsi="Arial Narrow" w:cs="Times New Roman"/>
                <w:sz w:val="20"/>
                <w:szCs w:val="20"/>
              </w:rPr>
              <w:t xml:space="preserve">, eixos t, r (v5), s (v1), r (v5) + s ( v1) tamanho do papel: 80mm (w) × 20m (l) frequência de amostragem: 1000hz tensão de polarização: ± 500mv filtro de interferência </w:t>
            </w:r>
            <w:proofErr w:type="spellStart"/>
            <w:r w:rsidRPr="00D51D91">
              <w:rPr>
                <w:rFonts w:ascii="Arial Narrow" w:eastAsia="Times New Roman" w:hAnsi="Arial Narrow" w:cs="Times New Roman"/>
                <w:sz w:val="20"/>
                <w:szCs w:val="20"/>
              </w:rPr>
              <w:t>emg</w:t>
            </w:r>
            <w:proofErr w:type="spellEnd"/>
            <w:r w:rsidRPr="00D51D91">
              <w:rPr>
                <w:rFonts w:ascii="Arial Narrow" w:eastAsia="Times New Roman" w:hAnsi="Arial Narrow" w:cs="Times New Roman"/>
                <w:sz w:val="20"/>
                <w:szCs w:val="20"/>
              </w:rPr>
              <w:t xml:space="preserve">: 25hz / 35hz (-3db) filtro ac: 50hz / 60hz (-20db) velocidade do papel: gravação automática: 5, 6,25, 10, 12,5, 25, 50 mm / s, ± 5% registo de ritmo: 5, 6,25, 10, 12,5, 25, 50 mm / s, ± 5% registo manual: 5, 6,25, 10, 12,5, 25, 50 mm / s, ± 5% fonte de energia: ac: 100v ~ 240v (50 / 60hz) </w:t>
            </w:r>
            <w:proofErr w:type="spellStart"/>
            <w:r w:rsidRPr="00D51D91">
              <w:rPr>
                <w:rFonts w:ascii="Arial Narrow" w:eastAsia="Times New Roman" w:hAnsi="Arial Narrow" w:cs="Times New Roman"/>
                <w:sz w:val="20"/>
                <w:szCs w:val="20"/>
              </w:rPr>
              <w:t>dc</w:t>
            </w:r>
            <w:proofErr w:type="spellEnd"/>
            <w:r w:rsidRPr="00D51D91">
              <w:rPr>
                <w:rFonts w:ascii="Arial Narrow" w:eastAsia="Times New Roman" w:hAnsi="Arial Narrow" w:cs="Times New Roman"/>
                <w:sz w:val="20"/>
                <w:szCs w:val="20"/>
              </w:rPr>
              <w:t xml:space="preserve">: bateria de lítio recarregável de 7.4v / 2000mah especificação do fusível: dois fusíveis de temporização </w:t>
            </w:r>
            <w:proofErr w:type="spellStart"/>
            <w:r w:rsidRPr="00D51D91">
              <w:rPr>
                <w:rFonts w:ascii="Arial Narrow" w:eastAsia="Times New Roman" w:hAnsi="Arial Narrow" w:cs="Times New Roman"/>
                <w:sz w:val="20"/>
                <w:szCs w:val="20"/>
              </w:rPr>
              <w:t>ca</w:t>
            </w:r>
            <w:proofErr w:type="spellEnd"/>
            <w:r w:rsidRPr="00D51D91">
              <w:rPr>
                <w:rFonts w:ascii="Arial Narrow" w:eastAsia="Times New Roman" w:hAnsi="Arial Narrow" w:cs="Times New Roman"/>
                <w:sz w:val="20"/>
                <w:szCs w:val="20"/>
              </w:rPr>
              <w:t xml:space="preserve"> (f5 × 20mm), t1.6al250v diploma impermeável: ipx0 modo de trabalho: trabalho contínuo dimensão: 315mm (l) × 215mm (w) × 77mm (h) peso: 1.6kg acessórios um cabo de ligação um papel de gravação térmica um cabo de alimentação um fio de terra um manual do usuário opcional: produto aprovado pela </w:t>
            </w:r>
            <w:proofErr w:type="spellStart"/>
            <w:r w:rsidRPr="00D51D91">
              <w:rPr>
                <w:rFonts w:ascii="Arial Narrow" w:eastAsia="Times New Roman" w:hAnsi="Arial Narrow" w:cs="Times New Roman"/>
                <w:sz w:val="20"/>
                <w:szCs w:val="20"/>
              </w:rPr>
              <w:t>fda</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food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and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drug</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administration</w:t>
            </w:r>
            <w:proofErr w:type="spellEnd"/>
            <w:r w:rsidRPr="00D51D91">
              <w:rPr>
                <w:rFonts w:ascii="Arial Narrow" w:eastAsia="Times New Roman" w:hAnsi="Arial Narrow" w:cs="Times New Roman"/>
                <w:sz w:val="20"/>
                <w:szCs w:val="20"/>
              </w:rPr>
              <w:t xml:space="preserve"> equivalente a </w:t>
            </w:r>
            <w:proofErr w:type="spellStart"/>
            <w:r w:rsidRPr="00D51D91">
              <w:rPr>
                <w:rFonts w:ascii="Arial Narrow" w:eastAsia="Times New Roman" w:hAnsi="Arial Narrow" w:cs="Times New Roman"/>
                <w:sz w:val="20"/>
                <w:szCs w:val="20"/>
              </w:rPr>
              <w:t>anvisa</w:t>
            </w:r>
            <w:proofErr w:type="spellEnd"/>
            <w:r w:rsidRPr="00D51D91">
              <w:rPr>
                <w:rFonts w:ascii="Arial Narrow" w:eastAsia="Times New Roman" w:hAnsi="Arial Narrow" w:cs="Times New Roman"/>
                <w:sz w:val="20"/>
                <w:szCs w:val="20"/>
              </w:rPr>
              <w:t xml:space="preserve"> brasileira.</w:t>
            </w:r>
          </w:p>
        </w:tc>
        <w:tc>
          <w:tcPr>
            <w:tcW w:w="780" w:type="dxa"/>
            <w:shd w:val="clear" w:color="auto" w:fill="auto"/>
            <w:vAlign w:val="center"/>
            <w:hideMark/>
          </w:tcPr>
          <w:p w14:paraId="04368D2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lastRenderedPageBreak/>
              <w:t>6491</w:t>
            </w:r>
          </w:p>
        </w:tc>
        <w:tc>
          <w:tcPr>
            <w:tcW w:w="1152" w:type="dxa"/>
            <w:shd w:val="clear" w:color="auto" w:fill="auto"/>
            <w:vAlign w:val="center"/>
            <w:hideMark/>
          </w:tcPr>
          <w:p w14:paraId="3BD0CE3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5.789,67 </w:t>
            </w:r>
          </w:p>
        </w:tc>
        <w:tc>
          <w:tcPr>
            <w:tcW w:w="1067" w:type="dxa"/>
            <w:shd w:val="clear" w:color="auto" w:fill="auto"/>
            <w:vAlign w:val="center"/>
            <w:hideMark/>
          </w:tcPr>
          <w:p w14:paraId="548388F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5.789,67 </w:t>
            </w:r>
          </w:p>
        </w:tc>
      </w:tr>
      <w:tr w:rsidR="005621F1" w:rsidRPr="00D51D91" w14:paraId="159B0C51" w14:textId="77777777" w:rsidTr="004B5C37">
        <w:trPr>
          <w:trHeight w:val="1530"/>
        </w:trPr>
        <w:tc>
          <w:tcPr>
            <w:tcW w:w="463" w:type="dxa"/>
            <w:shd w:val="clear" w:color="auto" w:fill="auto"/>
            <w:vAlign w:val="center"/>
            <w:hideMark/>
          </w:tcPr>
          <w:p w14:paraId="53738FE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18</w:t>
            </w:r>
          </w:p>
        </w:tc>
        <w:tc>
          <w:tcPr>
            <w:tcW w:w="690" w:type="dxa"/>
            <w:shd w:val="clear" w:color="auto" w:fill="auto"/>
            <w:vAlign w:val="center"/>
            <w:hideMark/>
          </w:tcPr>
          <w:p w14:paraId="13653FC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10</w:t>
            </w:r>
          </w:p>
        </w:tc>
        <w:tc>
          <w:tcPr>
            <w:tcW w:w="527" w:type="dxa"/>
            <w:shd w:val="clear" w:color="auto" w:fill="auto"/>
            <w:vAlign w:val="center"/>
            <w:hideMark/>
          </w:tcPr>
          <w:p w14:paraId="2E4C967A"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B359059"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Estabilizador/</w:t>
            </w:r>
            <w:proofErr w:type="spellStart"/>
            <w:r w:rsidRPr="00D51D91">
              <w:rPr>
                <w:rFonts w:ascii="Arial Narrow" w:eastAsia="Times New Roman" w:hAnsi="Arial Narrow" w:cs="Times New Roman"/>
                <w:sz w:val="20"/>
                <w:szCs w:val="20"/>
              </w:rPr>
              <w:t>no-break</w:t>
            </w:r>
            <w:proofErr w:type="spellEnd"/>
            <w:r w:rsidRPr="00D51D91">
              <w:rPr>
                <w:rFonts w:ascii="Arial Narrow" w:eastAsia="Times New Roman" w:hAnsi="Arial Narrow" w:cs="Times New Roman"/>
                <w:sz w:val="20"/>
                <w:szCs w:val="20"/>
              </w:rPr>
              <w:t xml:space="preserve">. Nobreak </w:t>
            </w:r>
            <w:proofErr w:type="spellStart"/>
            <w:r w:rsidRPr="00D51D91">
              <w:rPr>
                <w:rFonts w:ascii="Arial Narrow" w:eastAsia="Times New Roman" w:hAnsi="Arial Narrow" w:cs="Times New Roman"/>
                <w:sz w:val="20"/>
                <w:szCs w:val="20"/>
              </w:rPr>
              <w:t>ups</w:t>
            </w:r>
            <w:proofErr w:type="spellEnd"/>
            <w:r w:rsidRPr="00D51D91">
              <w:rPr>
                <w:rFonts w:ascii="Arial Narrow" w:eastAsia="Times New Roman" w:hAnsi="Arial Narrow" w:cs="Times New Roman"/>
                <w:sz w:val="20"/>
                <w:szCs w:val="20"/>
              </w:rPr>
              <w:t xml:space="preserve"> senoidal 2000va; 1. Especificações técnicas de entrada 1.1. Tensão de nominal de entrada: 100~240v com seleção automática 1.2. Tipo de conexão: </w:t>
            </w:r>
            <w:proofErr w:type="spellStart"/>
            <w:r w:rsidRPr="00D51D91">
              <w:rPr>
                <w:rFonts w:ascii="Arial Narrow" w:eastAsia="Times New Roman" w:hAnsi="Arial Narrow" w:cs="Times New Roman"/>
                <w:sz w:val="20"/>
                <w:szCs w:val="20"/>
              </w:rPr>
              <w:t>nbr</w:t>
            </w:r>
            <w:proofErr w:type="spellEnd"/>
            <w:r w:rsidRPr="00D51D91">
              <w:rPr>
                <w:rFonts w:ascii="Arial Narrow" w:eastAsia="Times New Roman" w:hAnsi="Arial Narrow" w:cs="Times New Roman"/>
                <w:sz w:val="20"/>
                <w:szCs w:val="20"/>
              </w:rPr>
              <w:t xml:space="preserve"> 14136; 1.3. Comprimento mínimo do cabo: 1,5m; 1.4. Intervalo admitido para entrada: 92-150v / 180~250v 1.5. Corrente máxima de entrada: 19a; 2. Especificações técnicas de saída 2.1. Máxima potência admitida: 1360w / 2200v a; 2.2. </w:t>
            </w:r>
            <w:r w:rsidRPr="00D51D91">
              <w:rPr>
                <w:rFonts w:ascii="Arial Narrow" w:eastAsia="Times New Roman" w:hAnsi="Arial Narrow" w:cs="Times New Roman"/>
                <w:sz w:val="20"/>
                <w:szCs w:val="20"/>
              </w:rPr>
              <w:lastRenderedPageBreak/>
              <w:t xml:space="preserve">Tensão nominal de saída: 115v; 2.3. Tipo de forma de onda: senoidal; 2.4. Conexões de saída: 06 (seis); 2.5. Tipo de conexão: </w:t>
            </w:r>
            <w:proofErr w:type="spellStart"/>
            <w:r w:rsidRPr="00D51D91">
              <w:rPr>
                <w:rFonts w:ascii="Arial Narrow" w:eastAsia="Times New Roman" w:hAnsi="Arial Narrow" w:cs="Times New Roman"/>
                <w:sz w:val="20"/>
                <w:szCs w:val="20"/>
              </w:rPr>
              <w:t>nbr</w:t>
            </w:r>
            <w:proofErr w:type="spellEnd"/>
            <w:r w:rsidRPr="00D51D91">
              <w:rPr>
                <w:rFonts w:ascii="Arial Narrow" w:eastAsia="Times New Roman" w:hAnsi="Arial Narrow" w:cs="Times New Roman"/>
                <w:sz w:val="20"/>
                <w:szCs w:val="20"/>
              </w:rPr>
              <w:t xml:space="preserve"> 14136; 3. Baterias 3.1. Tipo de bateria: selada chumbo-ácido, sem necessidade de </w:t>
            </w:r>
            <w:proofErr w:type="spellStart"/>
            <w:r w:rsidRPr="00D51D91">
              <w:rPr>
                <w:rFonts w:ascii="Arial Narrow" w:eastAsia="Times New Roman" w:hAnsi="Arial Narrow" w:cs="Times New Roman"/>
                <w:sz w:val="20"/>
                <w:szCs w:val="20"/>
              </w:rPr>
              <w:t>man</w:t>
            </w:r>
            <w:proofErr w:type="spellEnd"/>
          </w:p>
        </w:tc>
        <w:tc>
          <w:tcPr>
            <w:tcW w:w="780" w:type="dxa"/>
            <w:shd w:val="clear" w:color="auto" w:fill="auto"/>
            <w:vAlign w:val="center"/>
            <w:hideMark/>
          </w:tcPr>
          <w:p w14:paraId="60EF91D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lastRenderedPageBreak/>
              <w:t>388644</w:t>
            </w:r>
          </w:p>
        </w:tc>
        <w:tc>
          <w:tcPr>
            <w:tcW w:w="1152" w:type="dxa"/>
            <w:shd w:val="clear" w:color="auto" w:fill="auto"/>
            <w:vAlign w:val="center"/>
            <w:hideMark/>
          </w:tcPr>
          <w:p w14:paraId="61BB4B2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332,32 </w:t>
            </w:r>
          </w:p>
        </w:tc>
        <w:tc>
          <w:tcPr>
            <w:tcW w:w="1067" w:type="dxa"/>
            <w:shd w:val="clear" w:color="auto" w:fill="auto"/>
            <w:vAlign w:val="center"/>
            <w:hideMark/>
          </w:tcPr>
          <w:p w14:paraId="693E499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3.323,20 </w:t>
            </w:r>
          </w:p>
        </w:tc>
      </w:tr>
      <w:tr w:rsidR="005621F1" w:rsidRPr="00D51D91" w14:paraId="243F5A66" w14:textId="77777777" w:rsidTr="004B5C37">
        <w:trPr>
          <w:trHeight w:val="765"/>
        </w:trPr>
        <w:tc>
          <w:tcPr>
            <w:tcW w:w="463" w:type="dxa"/>
            <w:shd w:val="clear" w:color="auto" w:fill="auto"/>
            <w:vAlign w:val="center"/>
            <w:hideMark/>
          </w:tcPr>
          <w:p w14:paraId="783431B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19</w:t>
            </w:r>
          </w:p>
        </w:tc>
        <w:tc>
          <w:tcPr>
            <w:tcW w:w="690" w:type="dxa"/>
            <w:shd w:val="clear" w:color="auto" w:fill="auto"/>
            <w:vAlign w:val="center"/>
            <w:hideMark/>
          </w:tcPr>
          <w:p w14:paraId="05639BA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5957712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0A9C6E9D"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Estante metálica, material: aço inox </w:t>
            </w:r>
            <w:proofErr w:type="spellStart"/>
            <w:r w:rsidRPr="00D51D91">
              <w:rPr>
                <w:rFonts w:ascii="Arial Narrow" w:eastAsia="Times New Roman" w:hAnsi="Arial Narrow" w:cs="Times New Roman"/>
                <w:sz w:val="20"/>
                <w:szCs w:val="20"/>
              </w:rPr>
              <w:t>aisi</w:t>
            </w:r>
            <w:proofErr w:type="spellEnd"/>
            <w:r w:rsidRPr="00D51D91">
              <w:rPr>
                <w:rFonts w:ascii="Arial Narrow" w:eastAsia="Times New Roman" w:hAnsi="Arial Narrow" w:cs="Times New Roman"/>
                <w:sz w:val="20"/>
                <w:szCs w:val="20"/>
              </w:rPr>
              <w:t xml:space="preserve"> 304, altura: 1,98 m, largura: 0,92 cm, profundidade: 0,58 cm, tipo prateleiras: reguláveis, quantidade prateleiras: 6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tratamento superficial: pintura, características adicionais: prateleiras chapa 20,reforço "x" fundo,4 sapatas</w:t>
            </w:r>
          </w:p>
        </w:tc>
        <w:tc>
          <w:tcPr>
            <w:tcW w:w="780" w:type="dxa"/>
            <w:shd w:val="clear" w:color="auto" w:fill="auto"/>
            <w:vAlign w:val="center"/>
            <w:hideMark/>
          </w:tcPr>
          <w:p w14:paraId="2E4C2C2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445478</w:t>
            </w:r>
          </w:p>
        </w:tc>
        <w:tc>
          <w:tcPr>
            <w:tcW w:w="1152" w:type="dxa"/>
            <w:shd w:val="clear" w:color="auto" w:fill="auto"/>
            <w:vAlign w:val="center"/>
            <w:hideMark/>
          </w:tcPr>
          <w:p w14:paraId="3B472AC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170,23 </w:t>
            </w:r>
          </w:p>
        </w:tc>
        <w:tc>
          <w:tcPr>
            <w:tcW w:w="1067" w:type="dxa"/>
            <w:shd w:val="clear" w:color="auto" w:fill="auto"/>
            <w:vAlign w:val="center"/>
            <w:hideMark/>
          </w:tcPr>
          <w:p w14:paraId="34405D1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680,93 </w:t>
            </w:r>
          </w:p>
        </w:tc>
      </w:tr>
      <w:tr w:rsidR="005621F1" w:rsidRPr="00D51D91" w14:paraId="6C76A121" w14:textId="77777777" w:rsidTr="004B5C37">
        <w:trPr>
          <w:trHeight w:val="840"/>
        </w:trPr>
        <w:tc>
          <w:tcPr>
            <w:tcW w:w="463" w:type="dxa"/>
            <w:shd w:val="clear" w:color="auto" w:fill="auto"/>
            <w:vAlign w:val="center"/>
            <w:hideMark/>
          </w:tcPr>
          <w:p w14:paraId="2D7BD33F"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20</w:t>
            </w:r>
          </w:p>
        </w:tc>
        <w:tc>
          <w:tcPr>
            <w:tcW w:w="690" w:type="dxa"/>
            <w:shd w:val="clear" w:color="auto" w:fill="auto"/>
            <w:vAlign w:val="center"/>
            <w:hideMark/>
          </w:tcPr>
          <w:p w14:paraId="0263E9B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4E09AC1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41B679D"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Arquivo escritório, material: chapa aço 24 , 26, acabamento superficial: pintura eletrostática, padrão acabamento: tratamento </w:t>
            </w:r>
            <w:proofErr w:type="spellStart"/>
            <w:r w:rsidRPr="00D51D91">
              <w:rPr>
                <w:rFonts w:ascii="Arial Narrow" w:eastAsia="Times New Roman" w:hAnsi="Arial Narrow" w:cs="Times New Roman"/>
                <w:sz w:val="20"/>
                <w:szCs w:val="20"/>
              </w:rPr>
              <w:t>antiferruginoso</w:t>
            </w:r>
            <w:proofErr w:type="spellEnd"/>
            <w:r w:rsidRPr="00D51D91">
              <w:rPr>
                <w:rFonts w:ascii="Arial Narrow" w:eastAsia="Times New Roman" w:hAnsi="Arial Narrow" w:cs="Times New Roman"/>
                <w:sz w:val="20"/>
                <w:szCs w:val="20"/>
              </w:rPr>
              <w:t xml:space="preserve">, quantidade gavetas: 4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cor: cinza, características adicionais: dimensões:470x570x1335mm, porta etiqueta ,fechadura, aplicação: pastas suspensas</w:t>
            </w:r>
          </w:p>
        </w:tc>
        <w:tc>
          <w:tcPr>
            <w:tcW w:w="780" w:type="dxa"/>
            <w:shd w:val="clear" w:color="auto" w:fill="auto"/>
            <w:vAlign w:val="center"/>
            <w:hideMark/>
          </w:tcPr>
          <w:p w14:paraId="0A62D58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393685</w:t>
            </w:r>
          </w:p>
        </w:tc>
        <w:tc>
          <w:tcPr>
            <w:tcW w:w="1152" w:type="dxa"/>
            <w:shd w:val="clear" w:color="auto" w:fill="auto"/>
            <w:vAlign w:val="center"/>
            <w:hideMark/>
          </w:tcPr>
          <w:p w14:paraId="0CA6F15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893,52 </w:t>
            </w:r>
          </w:p>
        </w:tc>
        <w:tc>
          <w:tcPr>
            <w:tcW w:w="1067" w:type="dxa"/>
            <w:shd w:val="clear" w:color="auto" w:fill="auto"/>
            <w:vAlign w:val="center"/>
            <w:hideMark/>
          </w:tcPr>
          <w:p w14:paraId="7B865BA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3.574,08 </w:t>
            </w:r>
          </w:p>
        </w:tc>
      </w:tr>
      <w:tr w:rsidR="005621F1" w:rsidRPr="00D51D91" w14:paraId="3BB091BB" w14:textId="77777777" w:rsidTr="004B5C37">
        <w:trPr>
          <w:trHeight w:val="510"/>
        </w:trPr>
        <w:tc>
          <w:tcPr>
            <w:tcW w:w="463" w:type="dxa"/>
            <w:shd w:val="clear" w:color="auto" w:fill="auto"/>
            <w:vAlign w:val="center"/>
            <w:hideMark/>
          </w:tcPr>
          <w:p w14:paraId="1E10674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21</w:t>
            </w:r>
          </w:p>
        </w:tc>
        <w:tc>
          <w:tcPr>
            <w:tcW w:w="690" w:type="dxa"/>
            <w:shd w:val="clear" w:color="auto" w:fill="auto"/>
            <w:vAlign w:val="center"/>
            <w:hideMark/>
          </w:tcPr>
          <w:p w14:paraId="7655CA4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543D0ECE"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56DE3F4"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Guilhotina, material: metal, tipo: escritório, comprimento lâmina: 42 cm, funcionamento: manual, capacidade corte: 15 </w:t>
            </w:r>
            <w:proofErr w:type="spellStart"/>
            <w:r w:rsidRPr="00D51D91">
              <w:rPr>
                <w:rFonts w:ascii="Arial Narrow" w:eastAsia="Times New Roman" w:hAnsi="Arial Narrow" w:cs="Times New Roman"/>
                <w:sz w:val="20"/>
                <w:szCs w:val="20"/>
              </w:rPr>
              <w:t>fl</w:t>
            </w:r>
            <w:proofErr w:type="spellEnd"/>
          </w:p>
        </w:tc>
        <w:tc>
          <w:tcPr>
            <w:tcW w:w="780" w:type="dxa"/>
            <w:shd w:val="clear" w:color="auto" w:fill="auto"/>
            <w:vAlign w:val="center"/>
            <w:hideMark/>
          </w:tcPr>
          <w:p w14:paraId="23CEEFC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416829</w:t>
            </w:r>
          </w:p>
        </w:tc>
        <w:tc>
          <w:tcPr>
            <w:tcW w:w="1152" w:type="dxa"/>
            <w:shd w:val="clear" w:color="auto" w:fill="auto"/>
            <w:vAlign w:val="center"/>
            <w:hideMark/>
          </w:tcPr>
          <w:p w14:paraId="54D204A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185,94 </w:t>
            </w:r>
          </w:p>
        </w:tc>
        <w:tc>
          <w:tcPr>
            <w:tcW w:w="1067" w:type="dxa"/>
            <w:shd w:val="clear" w:color="auto" w:fill="auto"/>
            <w:vAlign w:val="center"/>
            <w:hideMark/>
          </w:tcPr>
          <w:p w14:paraId="1809669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185,94 </w:t>
            </w:r>
          </w:p>
        </w:tc>
      </w:tr>
      <w:tr w:rsidR="005621F1" w:rsidRPr="00D51D91" w14:paraId="7AE26100" w14:textId="77777777" w:rsidTr="004B5C37">
        <w:trPr>
          <w:trHeight w:val="2040"/>
        </w:trPr>
        <w:tc>
          <w:tcPr>
            <w:tcW w:w="463" w:type="dxa"/>
            <w:shd w:val="clear" w:color="auto" w:fill="auto"/>
            <w:vAlign w:val="center"/>
            <w:hideMark/>
          </w:tcPr>
          <w:p w14:paraId="7FD39097"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22</w:t>
            </w:r>
          </w:p>
        </w:tc>
        <w:tc>
          <w:tcPr>
            <w:tcW w:w="690" w:type="dxa"/>
            <w:shd w:val="clear" w:color="auto" w:fill="auto"/>
            <w:vAlign w:val="center"/>
            <w:hideMark/>
          </w:tcPr>
          <w:p w14:paraId="725EF30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6</w:t>
            </w:r>
          </w:p>
        </w:tc>
        <w:tc>
          <w:tcPr>
            <w:tcW w:w="527" w:type="dxa"/>
            <w:shd w:val="clear" w:color="auto" w:fill="auto"/>
            <w:vAlign w:val="center"/>
            <w:hideMark/>
          </w:tcPr>
          <w:p w14:paraId="3F9D5AD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2B285C2" w14:textId="77777777" w:rsidR="005621F1" w:rsidRPr="00D51D91" w:rsidRDefault="005621F1" w:rsidP="004B5C37">
            <w:pPr>
              <w:jc w:val="both"/>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Headset</w:t>
            </w:r>
            <w:proofErr w:type="spellEnd"/>
            <w:r w:rsidRPr="00D51D91">
              <w:rPr>
                <w:rFonts w:ascii="Arial Narrow" w:eastAsia="Times New Roman" w:hAnsi="Arial Narrow" w:cs="Times New Roman"/>
                <w:sz w:val="20"/>
                <w:szCs w:val="20"/>
              </w:rPr>
              <w:t xml:space="preserve"> (fone de ouvido) com microfone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ps3 </w:t>
            </w:r>
            <w:proofErr w:type="spellStart"/>
            <w:r w:rsidRPr="00D51D91">
              <w:rPr>
                <w:rFonts w:ascii="Arial Narrow" w:eastAsia="Times New Roman" w:hAnsi="Arial Narrow" w:cs="Times New Roman"/>
                <w:sz w:val="20"/>
                <w:szCs w:val="20"/>
              </w:rPr>
              <w:t>pc</w:t>
            </w:r>
            <w:proofErr w:type="spellEnd"/>
            <w:r w:rsidRPr="00D51D91">
              <w:rPr>
                <w:rFonts w:ascii="Arial Narrow" w:eastAsia="Times New Roman" w:hAnsi="Arial Narrow" w:cs="Times New Roman"/>
                <w:sz w:val="20"/>
                <w:szCs w:val="20"/>
              </w:rPr>
              <w:t xml:space="preserve"> digital design moderno /haste flexível fone macio e confortável controle de volume digital função </w:t>
            </w:r>
            <w:proofErr w:type="spellStart"/>
            <w:r w:rsidRPr="00D51D91">
              <w:rPr>
                <w:rFonts w:ascii="Arial Narrow" w:eastAsia="Times New Roman" w:hAnsi="Arial Narrow" w:cs="Times New Roman"/>
                <w:sz w:val="20"/>
                <w:szCs w:val="20"/>
              </w:rPr>
              <w:t>mute</w:t>
            </w:r>
            <w:proofErr w:type="spellEnd"/>
            <w:r w:rsidRPr="00D51D91">
              <w:rPr>
                <w:rFonts w:ascii="Arial Narrow" w:eastAsia="Times New Roman" w:hAnsi="Arial Narrow" w:cs="Times New Roman"/>
                <w:sz w:val="20"/>
                <w:szCs w:val="20"/>
              </w:rPr>
              <w:t xml:space="preserve"> conexão: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potência: 20 </w:t>
            </w:r>
            <w:proofErr w:type="spellStart"/>
            <w:r w:rsidRPr="00D51D91">
              <w:rPr>
                <w:rFonts w:ascii="Arial Narrow" w:eastAsia="Times New Roman" w:hAnsi="Arial Narrow" w:cs="Times New Roman"/>
                <w:sz w:val="20"/>
                <w:szCs w:val="20"/>
              </w:rPr>
              <w:t>mw</w:t>
            </w:r>
            <w:proofErr w:type="spellEnd"/>
            <w:r w:rsidRPr="00D51D91">
              <w:rPr>
                <w:rFonts w:ascii="Arial Narrow" w:eastAsia="Times New Roman" w:hAnsi="Arial Narrow" w:cs="Times New Roman"/>
                <w:sz w:val="20"/>
                <w:szCs w:val="20"/>
              </w:rPr>
              <w:t xml:space="preserve"> frequência de resposta: 20 hz~20 </w:t>
            </w:r>
            <w:proofErr w:type="spellStart"/>
            <w:r w:rsidRPr="00D51D91">
              <w:rPr>
                <w:rFonts w:ascii="Arial Narrow" w:eastAsia="Times New Roman" w:hAnsi="Arial Narrow" w:cs="Times New Roman"/>
                <w:sz w:val="20"/>
                <w:szCs w:val="20"/>
              </w:rPr>
              <w:t>khz</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frequencia</w:t>
            </w:r>
            <w:proofErr w:type="spellEnd"/>
            <w:r w:rsidRPr="00D51D91">
              <w:rPr>
                <w:rFonts w:ascii="Arial Narrow" w:eastAsia="Times New Roman" w:hAnsi="Arial Narrow" w:cs="Times New Roman"/>
                <w:sz w:val="20"/>
                <w:szCs w:val="20"/>
              </w:rPr>
              <w:t xml:space="preserve"> de resposta 20-20k </w:t>
            </w:r>
            <w:proofErr w:type="spellStart"/>
            <w:r w:rsidRPr="00D51D91">
              <w:rPr>
                <w:rFonts w:ascii="Arial Narrow" w:eastAsia="Times New Roman" w:hAnsi="Arial Narrow" w:cs="Times New Roman"/>
                <w:sz w:val="20"/>
                <w:szCs w:val="20"/>
              </w:rPr>
              <w:t>hz</w:t>
            </w:r>
            <w:proofErr w:type="spellEnd"/>
            <w:r w:rsidRPr="00D51D91">
              <w:rPr>
                <w:rFonts w:ascii="Arial Narrow" w:eastAsia="Times New Roman" w:hAnsi="Arial Narrow" w:cs="Times New Roman"/>
                <w:sz w:val="20"/>
                <w:szCs w:val="20"/>
              </w:rPr>
              <w:t xml:space="preserve"> frequência de resposta do microfone </w:t>
            </w:r>
            <w:proofErr w:type="spellStart"/>
            <w:r w:rsidRPr="00D51D91">
              <w:rPr>
                <w:rFonts w:ascii="Arial Narrow" w:eastAsia="Times New Roman" w:hAnsi="Arial Narrow" w:cs="Times New Roman"/>
                <w:sz w:val="20"/>
                <w:szCs w:val="20"/>
              </w:rPr>
              <w:t>hands</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free</w:t>
            </w:r>
            <w:proofErr w:type="spellEnd"/>
            <w:r w:rsidRPr="00D51D91">
              <w:rPr>
                <w:rFonts w:ascii="Arial Narrow" w:eastAsia="Times New Roman" w:hAnsi="Arial Narrow" w:cs="Times New Roman"/>
                <w:sz w:val="20"/>
                <w:szCs w:val="20"/>
              </w:rPr>
              <w:t xml:space="preserve"> sim saída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impedância luzes de </w:t>
            </w:r>
            <w:proofErr w:type="spellStart"/>
            <w:r w:rsidRPr="00D51D91">
              <w:rPr>
                <w:rFonts w:ascii="Arial Narrow" w:eastAsia="Times New Roman" w:hAnsi="Arial Narrow" w:cs="Times New Roman"/>
                <w:sz w:val="20"/>
                <w:szCs w:val="20"/>
              </w:rPr>
              <w:t>led</w:t>
            </w:r>
            <w:proofErr w:type="spellEnd"/>
            <w:r w:rsidRPr="00D51D91">
              <w:rPr>
                <w:rFonts w:ascii="Arial Narrow" w:eastAsia="Times New Roman" w:hAnsi="Arial Narrow" w:cs="Times New Roman"/>
                <w:sz w:val="20"/>
                <w:szCs w:val="20"/>
              </w:rPr>
              <w:t xml:space="preserve"> decorativas não p2 3.5mm não sensibilidade 102 capacidade memória expansível não comprimento do cabo (cm) 2 tipo de fone </w:t>
            </w:r>
            <w:proofErr w:type="spellStart"/>
            <w:r w:rsidRPr="00D51D91">
              <w:rPr>
                <w:rFonts w:ascii="Arial Narrow" w:eastAsia="Times New Roman" w:hAnsi="Arial Narrow" w:cs="Times New Roman"/>
                <w:sz w:val="20"/>
                <w:szCs w:val="20"/>
              </w:rPr>
              <w:t>headset</w:t>
            </w:r>
            <w:proofErr w:type="spellEnd"/>
            <w:r w:rsidRPr="00D51D91">
              <w:rPr>
                <w:rFonts w:ascii="Arial Narrow" w:eastAsia="Times New Roman" w:hAnsi="Arial Narrow" w:cs="Times New Roman"/>
                <w:sz w:val="20"/>
                <w:szCs w:val="20"/>
              </w:rPr>
              <w:t xml:space="preserve"> bateria recarregável não tipo de microfone omnidirecional quantidade de entradas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comprimento do cabo 2 ajuste das funções e carregamento do </w:t>
            </w:r>
            <w:proofErr w:type="spellStart"/>
            <w:r w:rsidRPr="00D51D91">
              <w:rPr>
                <w:rFonts w:ascii="Arial Narrow" w:eastAsia="Times New Roman" w:hAnsi="Arial Narrow" w:cs="Times New Roman"/>
                <w:sz w:val="20"/>
                <w:szCs w:val="20"/>
              </w:rPr>
              <w:t>ipod</w:t>
            </w:r>
            <w:proofErr w:type="spellEnd"/>
            <w:r w:rsidRPr="00D51D91">
              <w:rPr>
                <w:rFonts w:ascii="Arial Narrow" w:eastAsia="Times New Roman" w:hAnsi="Arial Narrow" w:cs="Times New Roman"/>
                <w:sz w:val="20"/>
                <w:szCs w:val="20"/>
              </w:rPr>
              <w:t xml:space="preserve"> não som </w:t>
            </w:r>
            <w:proofErr w:type="spellStart"/>
            <w:r w:rsidRPr="00D51D91">
              <w:rPr>
                <w:rFonts w:ascii="Arial Narrow" w:eastAsia="Times New Roman" w:hAnsi="Arial Narrow" w:cs="Times New Roman"/>
                <w:sz w:val="20"/>
                <w:szCs w:val="20"/>
              </w:rPr>
              <w:t>stereo</w:t>
            </w:r>
            <w:proofErr w:type="spellEnd"/>
            <w:r w:rsidRPr="00D51D91">
              <w:rPr>
                <w:rFonts w:ascii="Arial Narrow" w:eastAsia="Times New Roman" w:hAnsi="Arial Narrow" w:cs="Times New Roman"/>
                <w:sz w:val="20"/>
                <w:szCs w:val="20"/>
              </w:rPr>
              <w:t xml:space="preserve"> sim alcance sem fio composição do material composição interna (cobre), composição externa (</w:t>
            </w:r>
            <w:proofErr w:type="spellStart"/>
            <w:r w:rsidRPr="00D51D91">
              <w:rPr>
                <w:rFonts w:ascii="Arial Narrow" w:eastAsia="Times New Roman" w:hAnsi="Arial Narrow" w:cs="Times New Roman"/>
                <w:sz w:val="20"/>
                <w:szCs w:val="20"/>
              </w:rPr>
              <w:t>abs</w:t>
            </w:r>
            <w:proofErr w:type="spellEnd"/>
            <w:r w:rsidRPr="00D51D91">
              <w:rPr>
                <w:rFonts w:ascii="Arial Narrow" w:eastAsia="Times New Roman" w:hAnsi="Arial Narrow" w:cs="Times New Roman"/>
                <w:sz w:val="20"/>
                <w:szCs w:val="20"/>
              </w:rPr>
              <w:t xml:space="preserve"> e borracha) função vibração não leitor de cartão não cor principal preto conexão do microfone sim altura (cm) 20.5 comprimento (cm) 20 largura (cm) 8 peso líquido (kg) 0.22</w:t>
            </w:r>
          </w:p>
        </w:tc>
        <w:tc>
          <w:tcPr>
            <w:tcW w:w="780" w:type="dxa"/>
            <w:shd w:val="clear" w:color="auto" w:fill="auto"/>
            <w:vAlign w:val="center"/>
            <w:hideMark/>
          </w:tcPr>
          <w:p w14:paraId="65C217E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453792</w:t>
            </w:r>
          </w:p>
        </w:tc>
        <w:tc>
          <w:tcPr>
            <w:tcW w:w="1152" w:type="dxa"/>
            <w:shd w:val="clear" w:color="auto" w:fill="auto"/>
            <w:vAlign w:val="center"/>
            <w:hideMark/>
          </w:tcPr>
          <w:p w14:paraId="621CBEA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60,55 </w:t>
            </w:r>
          </w:p>
        </w:tc>
        <w:tc>
          <w:tcPr>
            <w:tcW w:w="1067" w:type="dxa"/>
            <w:shd w:val="clear" w:color="auto" w:fill="auto"/>
            <w:vAlign w:val="center"/>
            <w:hideMark/>
          </w:tcPr>
          <w:p w14:paraId="03CA170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363,32 </w:t>
            </w:r>
          </w:p>
        </w:tc>
      </w:tr>
      <w:tr w:rsidR="005621F1" w:rsidRPr="00D51D91" w14:paraId="514AFBC7" w14:textId="77777777" w:rsidTr="004B5C37">
        <w:trPr>
          <w:trHeight w:val="1417"/>
        </w:trPr>
        <w:tc>
          <w:tcPr>
            <w:tcW w:w="463" w:type="dxa"/>
            <w:shd w:val="clear" w:color="auto" w:fill="auto"/>
            <w:vAlign w:val="center"/>
            <w:hideMark/>
          </w:tcPr>
          <w:p w14:paraId="59B027B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23</w:t>
            </w:r>
          </w:p>
        </w:tc>
        <w:tc>
          <w:tcPr>
            <w:tcW w:w="690" w:type="dxa"/>
            <w:shd w:val="clear" w:color="auto" w:fill="auto"/>
            <w:vAlign w:val="center"/>
            <w:hideMark/>
          </w:tcPr>
          <w:p w14:paraId="55EFCAA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6B3F481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75BD236B"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Arial"/>
                <w:sz w:val="20"/>
                <w:szCs w:val="20"/>
              </w:rPr>
              <w:t xml:space="preserve">Impressora Laser, Mono, Wi-Fi, 220V Especificações: Largura/Comprimento Máx. </w:t>
            </w:r>
            <w:proofErr w:type="gramStart"/>
            <w:r w:rsidRPr="00D51D91">
              <w:rPr>
                <w:rFonts w:ascii="Arial Narrow" w:eastAsia="Times New Roman" w:hAnsi="Arial Narrow" w:cs="Arial"/>
                <w:sz w:val="20"/>
                <w:szCs w:val="20"/>
              </w:rPr>
              <w:t>do</w:t>
            </w:r>
            <w:proofErr w:type="gramEnd"/>
            <w:r w:rsidRPr="00D51D91">
              <w:rPr>
                <w:rFonts w:ascii="Arial Narrow" w:eastAsia="Times New Roman" w:hAnsi="Arial Narrow" w:cs="Arial"/>
                <w:sz w:val="20"/>
                <w:szCs w:val="20"/>
              </w:rPr>
              <w:t xml:space="preserve"> Papel (Bandeja de Papel): 21,6 x 35,6 (ofício); Capacidade de Saída do Papel: 150 folhas; Tecnologia de Impressão: Laser Eletrofotográfico; Velocidade Máx. de Impressão em Preto (</w:t>
            </w:r>
            <w:proofErr w:type="spellStart"/>
            <w:r w:rsidRPr="00D51D91">
              <w:rPr>
                <w:rFonts w:ascii="Arial Narrow" w:eastAsia="Times New Roman" w:hAnsi="Arial Narrow" w:cs="Arial"/>
                <w:sz w:val="20"/>
                <w:szCs w:val="20"/>
              </w:rPr>
              <w:t>ppm</w:t>
            </w:r>
            <w:proofErr w:type="spellEnd"/>
            <w:r w:rsidRPr="00D51D91">
              <w:rPr>
                <w:rFonts w:ascii="Arial Narrow" w:eastAsia="Times New Roman" w:hAnsi="Arial Narrow" w:cs="Arial"/>
                <w:sz w:val="20"/>
                <w:szCs w:val="20"/>
              </w:rPr>
              <w:t xml:space="preserve">): 42/40 </w:t>
            </w:r>
            <w:proofErr w:type="spellStart"/>
            <w:r w:rsidRPr="00D51D91">
              <w:rPr>
                <w:rFonts w:ascii="Arial Narrow" w:eastAsia="Times New Roman" w:hAnsi="Arial Narrow" w:cs="Arial"/>
                <w:sz w:val="20"/>
                <w:szCs w:val="20"/>
              </w:rPr>
              <w:t>ppm</w:t>
            </w:r>
            <w:proofErr w:type="spellEnd"/>
            <w:r w:rsidRPr="00D51D91">
              <w:rPr>
                <w:rFonts w:ascii="Arial Narrow" w:eastAsia="Times New Roman" w:hAnsi="Arial Narrow" w:cs="Arial"/>
                <w:sz w:val="20"/>
                <w:szCs w:val="20"/>
              </w:rPr>
              <w:t xml:space="preserve"> (carta/A4); Resolução da Impressão (máxima em </w:t>
            </w:r>
            <w:proofErr w:type="spellStart"/>
            <w:r w:rsidRPr="00D51D91">
              <w:rPr>
                <w:rFonts w:ascii="Arial Narrow" w:eastAsia="Times New Roman" w:hAnsi="Arial Narrow" w:cs="Arial"/>
                <w:sz w:val="20"/>
                <w:szCs w:val="20"/>
              </w:rPr>
              <w:t>dpi</w:t>
            </w:r>
            <w:proofErr w:type="spellEnd"/>
            <w:r w:rsidRPr="00D51D91">
              <w:rPr>
                <w:rFonts w:ascii="Arial Narrow" w:eastAsia="Times New Roman" w:hAnsi="Arial Narrow" w:cs="Arial"/>
                <w:sz w:val="20"/>
                <w:szCs w:val="20"/>
              </w:rPr>
              <w:t xml:space="preserve">): Até 1200 x 1200 </w:t>
            </w:r>
            <w:proofErr w:type="spellStart"/>
            <w:r w:rsidRPr="00D51D91">
              <w:rPr>
                <w:rFonts w:ascii="Arial Narrow" w:eastAsia="Times New Roman" w:hAnsi="Arial Narrow" w:cs="Arial"/>
                <w:sz w:val="20"/>
                <w:szCs w:val="20"/>
              </w:rPr>
              <w:t>dpi</w:t>
            </w:r>
            <w:proofErr w:type="spellEnd"/>
            <w:r w:rsidRPr="00D51D91">
              <w:rPr>
                <w:rFonts w:ascii="Arial Narrow" w:eastAsia="Times New Roman" w:hAnsi="Arial Narrow" w:cs="Arial"/>
                <w:sz w:val="20"/>
                <w:szCs w:val="20"/>
              </w:rPr>
              <w:t xml:space="preserve">; Duplex; Capacidade da Bandeja de Papel: 250 folhas; Capacidade de Bandeja Adicional: 4 x 520 folhas; Capacidade da Bandeja Multiuso‡: 50 folhas; Interfaces Padrão: Wireless 802.11b/g/n, </w:t>
            </w:r>
            <w:proofErr w:type="spellStart"/>
            <w:r w:rsidRPr="00D51D91">
              <w:rPr>
                <w:rFonts w:ascii="Arial Narrow" w:eastAsia="Times New Roman" w:hAnsi="Arial Narrow" w:cs="Arial"/>
                <w:sz w:val="20"/>
                <w:szCs w:val="20"/>
              </w:rPr>
              <w:t>Hi-Speed</w:t>
            </w:r>
            <w:proofErr w:type="spellEnd"/>
            <w:r w:rsidRPr="00D51D91">
              <w:rPr>
                <w:rFonts w:ascii="Arial Narrow" w:eastAsia="Times New Roman" w:hAnsi="Arial Narrow" w:cs="Arial"/>
                <w:sz w:val="20"/>
                <w:szCs w:val="20"/>
              </w:rPr>
              <w:t xml:space="preserve"> USB 2.0; Compatibilidade do Driver da Impressora†: Windows®, Mac OS®, Linux; Aplicativo de Impressão para Dispositivos Móveis‡: </w:t>
            </w:r>
            <w:proofErr w:type="spellStart"/>
            <w:r w:rsidRPr="00D51D91">
              <w:rPr>
                <w:rFonts w:ascii="Arial Narrow" w:eastAsia="Times New Roman" w:hAnsi="Arial Narrow" w:cs="Arial"/>
                <w:sz w:val="20"/>
                <w:szCs w:val="20"/>
              </w:rPr>
              <w:t>AirPrint</w:t>
            </w:r>
            <w:proofErr w:type="spellEnd"/>
            <w:r w:rsidRPr="00D51D91">
              <w:rPr>
                <w:rFonts w:ascii="Arial Narrow" w:eastAsia="Times New Roman" w:hAnsi="Arial Narrow" w:cs="Arial"/>
                <w:sz w:val="20"/>
                <w:szCs w:val="20"/>
              </w:rPr>
              <w:t xml:space="preserve">™, Google </w:t>
            </w:r>
            <w:proofErr w:type="spellStart"/>
            <w:r w:rsidRPr="00D51D91">
              <w:rPr>
                <w:rFonts w:ascii="Arial Narrow" w:eastAsia="Times New Roman" w:hAnsi="Arial Narrow" w:cs="Arial"/>
                <w:sz w:val="20"/>
                <w:szCs w:val="20"/>
              </w:rPr>
              <w:t>Cloud</w:t>
            </w:r>
            <w:proofErr w:type="spellEnd"/>
            <w:r w:rsidRPr="00D51D91">
              <w:rPr>
                <w:rFonts w:ascii="Arial Narrow" w:eastAsia="Times New Roman" w:hAnsi="Arial Narrow" w:cs="Arial"/>
                <w:sz w:val="20"/>
                <w:szCs w:val="20"/>
              </w:rPr>
              <w:t xml:space="preserve"> Print™ 2.0, </w:t>
            </w:r>
            <w:proofErr w:type="spellStart"/>
            <w:r w:rsidRPr="00D51D91">
              <w:rPr>
                <w:rFonts w:ascii="Arial Narrow" w:eastAsia="Times New Roman" w:hAnsi="Arial Narrow" w:cs="Arial"/>
                <w:sz w:val="20"/>
                <w:szCs w:val="20"/>
              </w:rPr>
              <w:t>Mopria</w:t>
            </w:r>
            <w:proofErr w:type="spellEnd"/>
            <w:r w:rsidRPr="00D51D91">
              <w:rPr>
                <w:rFonts w:ascii="Arial Narrow" w:eastAsia="Times New Roman" w:hAnsi="Arial Narrow" w:cs="Arial"/>
                <w:sz w:val="20"/>
                <w:szCs w:val="20"/>
              </w:rPr>
              <w:t xml:space="preserve">® Brother </w:t>
            </w:r>
            <w:proofErr w:type="spellStart"/>
            <w:r w:rsidRPr="00D51D91">
              <w:rPr>
                <w:rFonts w:ascii="Arial Narrow" w:eastAsia="Times New Roman" w:hAnsi="Arial Narrow" w:cs="Arial"/>
                <w:sz w:val="20"/>
                <w:szCs w:val="20"/>
              </w:rPr>
              <w:t>iPrint&amp;Scan</w:t>
            </w:r>
            <w:proofErr w:type="spellEnd"/>
            <w:r w:rsidRPr="00D51D91">
              <w:rPr>
                <w:rFonts w:ascii="Arial Narrow" w:eastAsia="Times New Roman" w:hAnsi="Arial Narrow" w:cs="Arial"/>
                <w:sz w:val="20"/>
                <w:szCs w:val="20"/>
              </w:rPr>
              <w:t xml:space="preserve">, Cortado </w:t>
            </w:r>
            <w:proofErr w:type="spellStart"/>
            <w:r w:rsidRPr="00D51D91">
              <w:rPr>
                <w:rFonts w:ascii="Arial Narrow" w:eastAsia="Times New Roman" w:hAnsi="Arial Narrow" w:cs="Arial"/>
                <w:sz w:val="20"/>
                <w:szCs w:val="20"/>
              </w:rPr>
              <w:t>Workplace</w:t>
            </w:r>
            <w:proofErr w:type="spellEnd"/>
            <w:r w:rsidRPr="00D51D91">
              <w:rPr>
                <w:rFonts w:ascii="Arial Narrow" w:eastAsia="Times New Roman" w:hAnsi="Arial Narrow" w:cs="Arial"/>
                <w:sz w:val="20"/>
                <w:szCs w:val="20"/>
              </w:rPr>
              <w:t xml:space="preserve">, NFC, </w:t>
            </w:r>
            <w:proofErr w:type="spellStart"/>
            <w:r w:rsidRPr="00D51D91">
              <w:rPr>
                <w:rFonts w:ascii="Arial Narrow" w:eastAsia="Times New Roman" w:hAnsi="Arial Narrow" w:cs="Arial"/>
                <w:sz w:val="20"/>
                <w:szCs w:val="20"/>
              </w:rPr>
              <w:t>and</w:t>
            </w:r>
            <w:proofErr w:type="spellEnd"/>
            <w:r w:rsidRPr="00D51D91">
              <w:rPr>
                <w:rFonts w:ascii="Arial Narrow" w:eastAsia="Times New Roman" w:hAnsi="Arial Narrow" w:cs="Arial"/>
                <w:sz w:val="20"/>
                <w:szCs w:val="20"/>
              </w:rPr>
              <w:t xml:space="preserve"> Wi-Fi </w:t>
            </w:r>
            <w:proofErr w:type="spellStart"/>
            <w:r w:rsidRPr="00D51D91">
              <w:rPr>
                <w:rFonts w:ascii="Arial Narrow" w:eastAsia="Times New Roman" w:hAnsi="Arial Narrow" w:cs="Arial"/>
                <w:sz w:val="20"/>
                <w:szCs w:val="20"/>
              </w:rPr>
              <w:t>Direct</w:t>
            </w:r>
            <w:proofErr w:type="spellEnd"/>
            <w:r w:rsidRPr="00D51D91">
              <w:rPr>
                <w:rFonts w:ascii="Arial Narrow" w:eastAsia="Times New Roman" w:hAnsi="Arial Narrow" w:cs="Arial"/>
                <w:sz w:val="20"/>
                <w:szCs w:val="20"/>
              </w:rPr>
              <w:t xml:space="preserve">®; Emulações: PCL6, BR-Script3‡, IBM </w:t>
            </w:r>
            <w:proofErr w:type="spellStart"/>
            <w:r w:rsidRPr="00D51D91">
              <w:rPr>
                <w:rFonts w:ascii="Arial Narrow" w:eastAsia="Times New Roman" w:hAnsi="Arial Narrow" w:cs="Arial"/>
                <w:sz w:val="20"/>
                <w:szCs w:val="20"/>
              </w:rPr>
              <w:t>Proprinter</w:t>
            </w:r>
            <w:proofErr w:type="spellEnd"/>
            <w:r w:rsidRPr="00D51D91">
              <w:rPr>
                <w:rFonts w:ascii="Arial Narrow" w:eastAsia="Times New Roman" w:hAnsi="Arial Narrow" w:cs="Arial"/>
                <w:sz w:val="20"/>
                <w:szCs w:val="20"/>
              </w:rPr>
              <w:t xml:space="preserve">, Epson FX, PDF </w:t>
            </w:r>
            <w:proofErr w:type="spellStart"/>
            <w:r w:rsidRPr="00D51D91">
              <w:rPr>
                <w:rFonts w:ascii="Arial Narrow" w:eastAsia="Times New Roman" w:hAnsi="Arial Narrow" w:cs="Arial"/>
                <w:sz w:val="20"/>
                <w:szCs w:val="20"/>
              </w:rPr>
              <w:t>Version</w:t>
            </w:r>
            <w:proofErr w:type="spellEnd"/>
            <w:r w:rsidRPr="00D51D91">
              <w:rPr>
                <w:rFonts w:ascii="Arial Narrow" w:eastAsia="Times New Roman" w:hAnsi="Arial Narrow" w:cs="Arial"/>
                <w:sz w:val="20"/>
                <w:szCs w:val="20"/>
              </w:rPr>
              <w:t xml:space="preserve"> 1.7, XPS </w:t>
            </w:r>
            <w:proofErr w:type="spellStart"/>
            <w:r w:rsidRPr="00D51D91">
              <w:rPr>
                <w:rFonts w:ascii="Arial Narrow" w:eastAsia="Times New Roman" w:hAnsi="Arial Narrow" w:cs="Arial"/>
                <w:sz w:val="20"/>
                <w:szCs w:val="20"/>
              </w:rPr>
              <w:t>Version</w:t>
            </w:r>
            <w:proofErr w:type="spellEnd"/>
            <w:r w:rsidRPr="00D51D91">
              <w:rPr>
                <w:rFonts w:ascii="Arial Narrow" w:eastAsia="Times New Roman" w:hAnsi="Arial Narrow" w:cs="Arial"/>
                <w:sz w:val="20"/>
                <w:szCs w:val="20"/>
              </w:rPr>
              <w:t xml:space="preserve"> 1.0; Impressão Segura; Volume Máximo de Ciclo Mensal: 50.000 páginas; Ciclo de Trabalho Mensal Máx.‡: 50.000 páginas; Volume de Impressão Mensal Recomendado‡: 3.500 páginas; Tempo de Impressão da Primeira Página: Menos de 7,2 segundos; Memória Padrão: 256 MB Informações adicionais: Funções de Segurança: </w:t>
            </w:r>
            <w:proofErr w:type="spellStart"/>
            <w:r w:rsidRPr="00D51D91">
              <w:rPr>
                <w:rFonts w:ascii="Arial Narrow" w:eastAsia="Times New Roman" w:hAnsi="Arial Narrow" w:cs="Arial"/>
                <w:sz w:val="20"/>
                <w:szCs w:val="20"/>
              </w:rPr>
              <w:t>Secure</w:t>
            </w:r>
            <w:proofErr w:type="spellEnd"/>
            <w:r w:rsidRPr="00D51D91">
              <w:rPr>
                <w:rFonts w:ascii="Arial Narrow" w:eastAsia="Times New Roman" w:hAnsi="Arial Narrow" w:cs="Arial"/>
                <w:sz w:val="20"/>
                <w:szCs w:val="20"/>
              </w:rPr>
              <w:t xml:space="preserve"> </w:t>
            </w:r>
            <w:proofErr w:type="spellStart"/>
            <w:r w:rsidRPr="00D51D91">
              <w:rPr>
                <w:rFonts w:ascii="Arial Narrow" w:eastAsia="Times New Roman" w:hAnsi="Arial Narrow" w:cs="Arial"/>
                <w:sz w:val="20"/>
                <w:szCs w:val="20"/>
              </w:rPr>
              <w:t>Function</w:t>
            </w:r>
            <w:proofErr w:type="spellEnd"/>
            <w:r w:rsidRPr="00D51D91">
              <w:rPr>
                <w:rFonts w:ascii="Arial Narrow" w:eastAsia="Times New Roman" w:hAnsi="Arial Narrow" w:cs="Arial"/>
                <w:sz w:val="20"/>
                <w:szCs w:val="20"/>
              </w:rPr>
              <w:t xml:space="preserve"> </w:t>
            </w:r>
            <w:proofErr w:type="spellStart"/>
            <w:r w:rsidRPr="00D51D91">
              <w:rPr>
                <w:rFonts w:ascii="Arial Narrow" w:eastAsia="Times New Roman" w:hAnsi="Arial Narrow" w:cs="Arial"/>
                <w:sz w:val="20"/>
                <w:szCs w:val="20"/>
              </w:rPr>
              <w:t>Lock</w:t>
            </w:r>
            <w:proofErr w:type="spellEnd"/>
            <w:r w:rsidRPr="00D51D91">
              <w:rPr>
                <w:rFonts w:ascii="Arial Narrow" w:eastAsia="Times New Roman" w:hAnsi="Arial Narrow" w:cs="Arial"/>
                <w:sz w:val="20"/>
                <w:szCs w:val="20"/>
              </w:rPr>
              <w:t xml:space="preserve">, Enterprise Security (802.1x), Bloqueio de Slot, Impressão Segura, SSL/TLS, </w:t>
            </w:r>
            <w:proofErr w:type="spellStart"/>
            <w:r w:rsidRPr="00D51D91">
              <w:rPr>
                <w:rFonts w:ascii="Arial Narrow" w:eastAsia="Times New Roman" w:hAnsi="Arial Narrow" w:cs="Arial"/>
                <w:sz w:val="20"/>
                <w:szCs w:val="20"/>
              </w:rPr>
              <w:t>IPSec</w:t>
            </w:r>
            <w:proofErr w:type="spellEnd"/>
            <w:r w:rsidRPr="00D51D91">
              <w:rPr>
                <w:rFonts w:ascii="Arial Narrow" w:eastAsia="Times New Roman" w:hAnsi="Arial Narrow" w:cs="Arial"/>
                <w:sz w:val="20"/>
                <w:szCs w:val="20"/>
              </w:rPr>
              <w:t xml:space="preserve">; Tela LCD: LCD de 1 linha; Processador: 800 MHz; Modo de Economia de Toner; Qualificação ENERGY STAR®; Certificação Energy </w:t>
            </w:r>
            <w:proofErr w:type="spellStart"/>
            <w:r w:rsidRPr="00D51D91">
              <w:rPr>
                <w:rFonts w:ascii="Arial Narrow" w:eastAsia="Times New Roman" w:hAnsi="Arial Narrow" w:cs="Arial"/>
                <w:sz w:val="20"/>
                <w:szCs w:val="20"/>
              </w:rPr>
              <w:t>Sta</w:t>
            </w:r>
            <w:proofErr w:type="spellEnd"/>
            <w:r w:rsidRPr="00D51D91">
              <w:rPr>
                <w:rFonts w:ascii="Arial Narrow" w:eastAsia="Times New Roman" w:hAnsi="Arial Narrow" w:cs="Arial"/>
                <w:sz w:val="20"/>
                <w:szCs w:val="20"/>
              </w:rPr>
              <w:t xml:space="preserve">; Dimensões do Equipamento sem caixa: 37,3 x 38,9 x 25,4 cm Conteúdo da embalagem: </w:t>
            </w:r>
            <w:r w:rsidRPr="00D51D91">
              <w:rPr>
                <w:rFonts w:ascii="Arial Narrow" w:eastAsia="Times New Roman" w:hAnsi="Arial Narrow" w:cs="Arial"/>
                <w:sz w:val="20"/>
                <w:szCs w:val="20"/>
              </w:rPr>
              <w:lastRenderedPageBreak/>
              <w:t xml:space="preserve">Impressora Laser; Conjunto de Cilindros; </w:t>
            </w:r>
            <w:proofErr w:type="spellStart"/>
            <w:r w:rsidRPr="00D51D91">
              <w:rPr>
                <w:rFonts w:ascii="Arial Narrow" w:eastAsia="Times New Roman" w:hAnsi="Arial Narrow" w:cs="Arial"/>
                <w:sz w:val="20"/>
                <w:szCs w:val="20"/>
              </w:rPr>
              <w:t>CD-Rom</w:t>
            </w:r>
            <w:proofErr w:type="spellEnd"/>
            <w:r w:rsidRPr="00D51D91">
              <w:rPr>
                <w:rFonts w:ascii="Arial Narrow" w:eastAsia="Times New Roman" w:hAnsi="Arial Narrow" w:cs="Arial"/>
                <w:sz w:val="20"/>
                <w:szCs w:val="20"/>
              </w:rPr>
              <w:t xml:space="preserve">; Cart. </w:t>
            </w:r>
            <w:proofErr w:type="gramStart"/>
            <w:r w:rsidRPr="00D51D91">
              <w:rPr>
                <w:rFonts w:ascii="Arial Narrow" w:eastAsia="Times New Roman" w:hAnsi="Arial Narrow" w:cs="Arial"/>
                <w:sz w:val="20"/>
                <w:szCs w:val="20"/>
              </w:rPr>
              <w:t>de</w:t>
            </w:r>
            <w:proofErr w:type="gramEnd"/>
            <w:r w:rsidRPr="00D51D91">
              <w:rPr>
                <w:rFonts w:ascii="Arial Narrow" w:eastAsia="Times New Roman" w:hAnsi="Arial Narrow" w:cs="Arial"/>
                <w:sz w:val="20"/>
                <w:szCs w:val="20"/>
              </w:rPr>
              <w:t xml:space="preserve"> Toner Preto; Guia de Configuração Rápida; Manual do Usuário. GARANTIA FABRICANTE: 01 ANO PESO: 13400 GRAMAS (BRUTO COM EMBALAGEM)</w:t>
            </w:r>
          </w:p>
        </w:tc>
        <w:tc>
          <w:tcPr>
            <w:tcW w:w="780" w:type="dxa"/>
            <w:shd w:val="clear" w:color="auto" w:fill="auto"/>
            <w:vAlign w:val="center"/>
            <w:hideMark/>
          </w:tcPr>
          <w:p w14:paraId="7404BF5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lastRenderedPageBreak/>
              <w:t>450025</w:t>
            </w:r>
          </w:p>
        </w:tc>
        <w:tc>
          <w:tcPr>
            <w:tcW w:w="1152" w:type="dxa"/>
            <w:shd w:val="clear" w:color="auto" w:fill="auto"/>
            <w:vAlign w:val="center"/>
            <w:hideMark/>
          </w:tcPr>
          <w:p w14:paraId="752CABF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594,56 </w:t>
            </w:r>
          </w:p>
        </w:tc>
        <w:tc>
          <w:tcPr>
            <w:tcW w:w="1067" w:type="dxa"/>
            <w:shd w:val="clear" w:color="auto" w:fill="auto"/>
            <w:vAlign w:val="center"/>
            <w:hideMark/>
          </w:tcPr>
          <w:p w14:paraId="4DCD1FD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594,56 </w:t>
            </w:r>
          </w:p>
        </w:tc>
      </w:tr>
      <w:tr w:rsidR="005621F1" w:rsidRPr="00D51D91" w14:paraId="34652D34" w14:textId="77777777" w:rsidTr="004B5C37">
        <w:trPr>
          <w:trHeight w:val="2550"/>
        </w:trPr>
        <w:tc>
          <w:tcPr>
            <w:tcW w:w="463" w:type="dxa"/>
            <w:shd w:val="clear" w:color="auto" w:fill="auto"/>
            <w:vAlign w:val="center"/>
            <w:hideMark/>
          </w:tcPr>
          <w:p w14:paraId="44A9F37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24</w:t>
            </w:r>
          </w:p>
        </w:tc>
        <w:tc>
          <w:tcPr>
            <w:tcW w:w="690" w:type="dxa"/>
            <w:shd w:val="clear" w:color="auto" w:fill="auto"/>
            <w:vAlign w:val="center"/>
            <w:hideMark/>
          </w:tcPr>
          <w:p w14:paraId="46EEAEF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4DBC2309"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598E52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Kit laringoscópio </w:t>
            </w:r>
            <w:proofErr w:type="spellStart"/>
            <w:r w:rsidRPr="00D51D91">
              <w:rPr>
                <w:rFonts w:ascii="Arial Narrow" w:eastAsia="Times New Roman" w:hAnsi="Arial Narrow" w:cs="Times New Roman"/>
                <w:sz w:val="20"/>
                <w:szCs w:val="20"/>
              </w:rPr>
              <w:t>md</w:t>
            </w:r>
            <w:proofErr w:type="spellEnd"/>
            <w:r w:rsidRPr="00D51D91">
              <w:rPr>
                <w:rFonts w:ascii="Arial Narrow" w:eastAsia="Times New Roman" w:hAnsi="Arial Narrow" w:cs="Times New Roman"/>
                <w:sz w:val="20"/>
                <w:szCs w:val="20"/>
              </w:rPr>
              <w:t xml:space="preserve"> pediátrico, lâminas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cabo para laringoscópio standard pequeno tampa da bateria fechada impede líquidos penetrarem no interior do compartimento; simples conversão de bateria tradicional por bateria recarregável, por meio de uma tampa de carregamento aberta; acabamento estriado; tamanho: pequeno. Lâmina laringoscópio convencional standard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tamanhos de 0, 1 e 2. Lâmina de laringoscópio convencional; as arestas arredondadas da lâmina de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reduzem o risco de lesão; </w:t>
            </w:r>
            <w:proofErr w:type="spellStart"/>
            <w:r w:rsidRPr="00D51D91">
              <w:rPr>
                <w:rFonts w:ascii="Arial Narrow" w:eastAsia="Times New Roman" w:hAnsi="Arial Narrow" w:cs="Times New Roman"/>
                <w:sz w:val="20"/>
                <w:szCs w:val="20"/>
              </w:rPr>
              <w:t>autoclaváveis</w:t>
            </w:r>
            <w:proofErr w:type="spellEnd"/>
            <w:r w:rsidRPr="00D51D91">
              <w:rPr>
                <w:rFonts w:ascii="Arial Narrow" w:eastAsia="Times New Roman" w:hAnsi="Arial Narrow" w:cs="Times New Roman"/>
                <w:sz w:val="20"/>
                <w:szCs w:val="20"/>
              </w:rPr>
              <w:t xml:space="preserve"> até 134ºc cerca de 4.000 vezes. Nenhum efeito adverso no uso de </w:t>
            </w:r>
            <w:proofErr w:type="spellStart"/>
            <w:r w:rsidRPr="00D51D91">
              <w:rPr>
                <w:rFonts w:ascii="Arial Narrow" w:eastAsia="Times New Roman" w:hAnsi="Arial Narrow" w:cs="Times New Roman"/>
                <w:sz w:val="20"/>
                <w:szCs w:val="20"/>
              </w:rPr>
              <w:t>eto</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autoclavagem</w:t>
            </w:r>
            <w:proofErr w:type="spellEnd"/>
            <w:r w:rsidRPr="00D51D91">
              <w:rPr>
                <w:rFonts w:ascii="Arial Narrow" w:eastAsia="Times New Roman" w:hAnsi="Arial Narrow" w:cs="Times New Roman"/>
                <w:sz w:val="20"/>
                <w:szCs w:val="20"/>
              </w:rPr>
              <w:t xml:space="preserve"> a vapor; acompanha lâmpada. Garantia de 1 ano contra defeitos de fabricação. Especificações técnicas: cabo standard pequeno: tamanho: pequeno; alimentação: 02 pilhas tipo c (não inclusas); garantia de 1 ano contra defeitos de fabricação; reg. Anvisa 80070210014. Lâmina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lâmina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nº0 neonatal; lâmina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nº1 infantil; lâmina </w:t>
            </w:r>
            <w:proofErr w:type="spellStart"/>
            <w:r w:rsidRPr="00D51D91">
              <w:rPr>
                <w:rFonts w:ascii="Arial Narrow" w:eastAsia="Times New Roman" w:hAnsi="Arial Narrow" w:cs="Times New Roman"/>
                <w:sz w:val="20"/>
                <w:szCs w:val="20"/>
              </w:rPr>
              <w:t>macintosh</w:t>
            </w:r>
            <w:proofErr w:type="spellEnd"/>
            <w:r w:rsidRPr="00D51D91">
              <w:rPr>
                <w:rFonts w:ascii="Arial Narrow" w:eastAsia="Times New Roman" w:hAnsi="Arial Narrow" w:cs="Times New Roman"/>
                <w:sz w:val="20"/>
                <w:szCs w:val="20"/>
              </w:rPr>
              <w:t xml:space="preserve"> curva nº2 criança. Garantia de 1 ano contra defeitos de fabricação.</w:t>
            </w:r>
          </w:p>
        </w:tc>
        <w:tc>
          <w:tcPr>
            <w:tcW w:w="780" w:type="dxa"/>
            <w:shd w:val="clear" w:color="auto" w:fill="auto"/>
            <w:vAlign w:val="center"/>
            <w:hideMark/>
          </w:tcPr>
          <w:p w14:paraId="159C4E6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328276</w:t>
            </w:r>
          </w:p>
        </w:tc>
        <w:tc>
          <w:tcPr>
            <w:tcW w:w="1152" w:type="dxa"/>
            <w:shd w:val="clear" w:color="auto" w:fill="auto"/>
            <w:vAlign w:val="center"/>
            <w:hideMark/>
          </w:tcPr>
          <w:p w14:paraId="2877BC1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811,37 </w:t>
            </w:r>
          </w:p>
        </w:tc>
        <w:tc>
          <w:tcPr>
            <w:tcW w:w="1067" w:type="dxa"/>
            <w:shd w:val="clear" w:color="auto" w:fill="auto"/>
            <w:vAlign w:val="center"/>
            <w:hideMark/>
          </w:tcPr>
          <w:p w14:paraId="147700C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1.622,73 </w:t>
            </w:r>
          </w:p>
        </w:tc>
      </w:tr>
      <w:tr w:rsidR="005621F1" w:rsidRPr="00D51D91" w14:paraId="7AE01739" w14:textId="77777777" w:rsidTr="004B5C37">
        <w:trPr>
          <w:trHeight w:val="498"/>
        </w:trPr>
        <w:tc>
          <w:tcPr>
            <w:tcW w:w="463" w:type="dxa"/>
            <w:shd w:val="clear" w:color="auto" w:fill="auto"/>
            <w:vAlign w:val="center"/>
            <w:hideMark/>
          </w:tcPr>
          <w:p w14:paraId="2884011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25</w:t>
            </w:r>
          </w:p>
        </w:tc>
        <w:tc>
          <w:tcPr>
            <w:tcW w:w="690" w:type="dxa"/>
            <w:shd w:val="clear" w:color="auto" w:fill="auto"/>
            <w:vAlign w:val="center"/>
            <w:hideMark/>
          </w:tcPr>
          <w:p w14:paraId="6B2B1AC9"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6FAF70C6"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8866187"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Lâmpada para projetor </w:t>
            </w:r>
            <w:proofErr w:type="spellStart"/>
            <w:r w:rsidRPr="00D51D91">
              <w:rPr>
                <w:rFonts w:ascii="Arial Narrow" w:eastAsia="Times New Roman" w:hAnsi="Arial Narrow" w:cs="Times New Roman"/>
                <w:sz w:val="20"/>
                <w:szCs w:val="20"/>
              </w:rPr>
              <w:t>nec</w:t>
            </w:r>
            <w:proofErr w:type="spellEnd"/>
            <w:r w:rsidRPr="00D51D91">
              <w:rPr>
                <w:rFonts w:ascii="Arial Narrow" w:eastAsia="Times New Roman" w:hAnsi="Arial Narrow" w:cs="Times New Roman"/>
                <w:sz w:val="20"/>
                <w:szCs w:val="20"/>
              </w:rPr>
              <w:t xml:space="preserve"> np13lp np110 np115 np210 c/ case.</w:t>
            </w:r>
          </w:p>
        </w:tc>
        <w:tc>
          <w:tcPr>
            <w:tcW w:w="780" w:type="dxa"/>
            <w:shd w:val="clear" w:color="auto" w:fill="auto"/>
            <w:vAlign w:val="center"/>
            <w:hideMark/>
          </w:tcPr>
          <w:p w14:paraId="16584CC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96717</w:t>
            </w:r>
          </w:p>
        </w:tc>
        <w:tc>
          <w:tcPr>
            <w:tcW w:w="1152" w:type="dxa"/>
            <w:shd w:val="clear" w:color="auto" w:fill="auto"/>
            <w:vAlign w:val="center"/>
            <w:hideMark/>
          </w:tcPr>
          <w:p w14:paraId="5486A59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478,57 </w:t>
            </w:r>
          </w:p>
        </w:tc>
        <w:tc>
          <w:tcPr>
            <w:tcW w:w="1067" w:type="dxa"/>
            <w:shd w:val="clear" w:color="auto" w:fill="auto"/>
            <w:vAlign w:val="center"/>
            <w:hideMark/>
          </w:tcPr>
          <w:p w14:paraId="4C8A90C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478,57 </w:t>
            </w:r>
          </w:p>
        </w:tc>
      </w:tr>
      <w:tr w:rsidR="005621F1" w:rsidRPr="00D51D91" w14:paraId="0174BBE1" w14:textId="77777777" w:rsidTr="004B5C37">
        <w:trPr>
          <w:trHeight w:val="1020"/>
        </w:trPr>
        <w:tc>
          <w:tcPr>
            <w:tcW w:w="463" w:type="dxa"/>
            <w:shd w:val="clear" w:color="auto" w:fill="auto"/>
            <w:vAlign w:val="center"/>
            <w:hideMark/>
          </w:tcPr>
          <w:p w14:paraId="01E7E11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26</w:t>
            </w:r>
          </w:p>
        </w:tc>
        <w:tc>
          <w:tcPr>
            <w:tcW w:w="690" w:type="dxa"/>
            <w:shd w:val="clear" w:color="auto" w:fill="auto"/>
            <w:vAlign w:val="center"/>
            <w:hideMark/>
          </w:tcPr>
          <w:p w14:paraId="37B3F5A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30</w:t>
            </w:r>
          </w:p>
        </w:tc>
        <w:tc>
          <w:tcPr>
            <w:tcW w:w="527" w:type="dxa"/>
            <w:shd w:val="clear" w:color="auto" w:fill="auto"/>
            <w:vAlign w:val="center"/>
            <w:hideMark/>
          </w:tcPr>
          <w:p w14:paraId="0DE47CB0"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1903512"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Lousa de vidro temperado </w:t>
            </w:r>
            <w:proofErr w:type="spellStart"/>
            <w:r w:rsidRPr="00D51D91">
              <w:rPr>
                <w:rFonts w:ascii="Arial Narrow" w:eastAsia="Times New Roman" w:hAnsi="Arial Narrow" w:cs="Times New Roman"/>
                <w:sz w:val="20"/>
                <w:szCs w:val="20"/>
              </w:rPr>
              <w:t>serigrafado</w:t>
            </w:r>
            <w:proofErr w:type="spellEnd"/>
            <w:r w:rsidRPr="00D51D91">
              <w:rPr>
                <w:rFonts w:ascii="Arial Narrow" w:eastAsia="Times New Roman" w:hAnsi="Arial Narrow" w:cs="Times New Roman"/>
                <w:sz w:val="20"/>
                <w:szCs w:val="20"/>
              </w:rPr>
              <w:t xml:space="preserve"> 06mm branco 2.00 </w:t>
            </w:r>
            <w:proofErr w:type="gramStart"/>
            <w:r w:rsidRPr="00D51D91">
              <w:rPr>
                <w:rFonts w:ascii="Arial Narrow" w:eastAsia="Times New Roman" w:hAnsi="Arial Narrow" w:cs="Times New Roman"/>
                <w:sz w:val="20"/>
                <w:szCs w:val="20"/>
              </w:rPr>
              <w:t>x</w:t>
            </w:r>
            <w:proofErr w:type="gramEnd"/>
            <w:r w:rsidRPr="00D51D91">
              <w:rPr>
                <w:rFonts w:ascii="Arial Narrow" w:eastAsia="Times New Roman" w:hAnsi="Arial Narrow" w:cs="Times New Roman"/>
                <w:sz w:val="20"/>
                <w:szCs w:val="20"/>
              </w:rPr>
              <w:t xml:space="preserve"> 1.20. Quadro branco, material: vidro temperado, acabamento superficial moldura: temperado, cor moldura: branco, comprimento: 200 cm, características adicionais: suporte para apagador e canetas, tipo fixação: acessórios para instalação, material moldura: película de proteção do vidro, altura: 120 cm</w:t>
            </w:r>
          </w:p>
        </w:tc>
        <w:tc>
          <w:tcPr>
            <w:tcW w:w="780" w:type="dxa"/>
            <w:shd w:val="clear" w:color="auto" w:fill="auto"/>
            <w:vAlign w:val="center"/>
            <w:hideMark/>
          </w:tcPr>
          <w:p w14:paraId="6450B1C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439256</w:t>
            </w:r>
          </w:p>
        </w:tc>
        <w:tc>
          <w:tcPr>
            <w:tcW w:w="1152" w:type="dxa"/>
            <w:shd w:val="clear" w:color="auto" w:fill="auto"/>
            <w:vAlign w:val="center"/>
            <w:hideMark/>
          </w:tcPr>
          <w:p w14:paraId="06C2038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554,33 </w:t>
            </w:r>
          </w:p>
        </w:tc>
        <w:tc>
          <w:tcPr>
            <w:tcW w:w="1067" w:type="dxa"/>
            <w:shd w:val="clear" w:color="auto" w:fill="auto"/>
            <w:vAlign w:val="center"/>
            <w:hideMark/>
          </w:tcPr>
          <w:p w14:paraId="5C0D334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16.630,00 </w:t>
            </w:r>
          </w:p>
        </w:tc>
      </w:tr>
      <w:tr w:rsidR="005621F1" w:rsidRPr="00D51D91" w14:paraId="74060034" w14:textId="77777777" w:rsidTr="004B5C37">
        <w:trPr>
          <w:trHeight w:val="510"/>
        </w:trPr>
        <w:tc>
          <w:tcPr>
            <w:tcW w:w="463" w:type="dxa"/>
            <w:shd w:val="clear" w:color="auto" w:fill="auto"/>
            <w:vAlign w:val="center"/>
            <w:hideMark/>
          </w:tcPr>
          <w:p w14:paraId="76586A19"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27</w:t>
            </w:r>
          </w:p>
        </w:tc>
        <w:tc>
          <w:tcPr>
            <w:tcW w:w="690" w:type="dxa"/>
            <w:shd w:val="clear" w:color="auto" w:fill="auto"/>
            <w:vAlign w:val="center"/>
            <w:hideMark/>
          </w:tcPr>
          <w:p w14:paraId="38EB263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3026B96B"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8A40DBE"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Lousa quadro branco, material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xml:space="preserve"> / moldura de alumínio / medida -120x100, suporte para apagador e marcador, tipo fixação parede, material moldura: alumínio </w:t>
            </w:r>
            <w:proofErr w:type="spellStart"/>
            <w:r w:rsidRPr="00D51D91">
              <w:rPr>
                <w:rFonts w:ascii="Arial Narrow" w:eastAsia="Times New Roman" w:hAnsi="Arial Narrow" w:cs="Times New Roman"/>
                <w:sz w:val="20"/>
                <w:szCs w:val="20"/>
              </w:rPr>
              <w:t>anodizado</w:t>
            </w:r>
            <w:proofErr w:type="spellEnd"/>
            <w:r w:rsidRPr="00D51D91">
              <w:rPr>
                <w:rFonts w:ascii="Arial Narrow" w:eastAsia="Times New Roman" w:hAnsi="Arial Narrow" w:cs="Times New Roman"/>
                <w:sz w:val="20"/>
                <w:szCs w:val="20"/>
              </w:rPr>
              <w:t xml:space="preserve"> fosco.</w:t>
            </w:r>
          </w:p>
        </w:tc>
        <w:tc>
          <w:tcPr>
            <w:tcW w:w="780" w:type="dxa"/>
            <w:shd w:val="clear" w:color="auto" w:fill="auto"/>
            <w:vAlign w:val="center"/>
            <w:hideMark/>
          </w:tcPr>
          <w:p w14:paraId="28B023F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349452</w:t>
            </w:r>
          </w:p>
        </w:tc>
        <w:tc>
          <w:tcPr>
            <w:tcW w:w="1152" w:type="dxa"/>
            <w:shd w:val="clear" w:color="auto" w:fill="auto"/>
            <w:vAlign w:val="center"/>
            <w:hideMark/>
          </w:tcPr>
          <w:p w14:paraId="0861855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107,67 </w:t>
            </w:r>
          </w:p>
        </w:tc>
        <w:tc>
          <w:tcPr>
            <w:tcW w:w="1067" w:type="dxa"/>
            <w:shd w:val="clear" w:color="auto" w:fill="auto"/>
            <w:vAlign w:val="center"/>
            <w:hideMark/>
          </w:tcPr>
          <w:p w14:paraId="2044373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107,67 </w:t>
            </w:r>
          </w:p>
        </w:tc>
      </w:tr>
      <w:tr w:rsidR="005621F1" w:rsidRPr="00D51D91" w14:paraId="087FA99C" w14:textId="77777777" w:rsidTr="004B5C37">
        <w:trPr>
          <w:trHeight w:val="708"/>
        </w:trPr>
        <w:tc>
          <w:tcPr>
            <w:tcW w:w="463" w:type="dxa"/>
            <w:shd w:val="clear" w:color="auto" w:fill="auto"/>
            <w:vAlign w:val="center"/>
            <w:hideMark/>
          </w:tcPr>
          <w:p w14:paraId="2542CDF1"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28</w:t>
            </w:r>
          </w:p>
        </w:tc>
        <w:tc>
          <w:tcPr>
            <w:tcW w:w="690" w:type="dxa"/>
            <w:shd w:val="clear" w:color="auto" w:fill="auto"/>
            <w:vAlign w:val="center"/>
            <w:hideMark/>
          </w:tcPr>
          <w:p w14:paraId="0EE3648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4495526F"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2F8844A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Mapoteca. Material aço, 5 gavetas, cor cinza. Altura externa: 68 cm profundidade externa: 80,5 cm largura externa: 120 cm altura interna das gavetas: 70 cm profundidade interna das gavetas: 66,5 cm largura interna das gavetas: 110 cm chapa do corpo: 22 (0,75 mm) tampo: </w:t>
            </w:r>
            <w:proofErr w:type="spellStart"/>
            <w:r w:rsidRPr="00D51D91">
              <w:rPr>
                <w:rFonts w:ascii="Arial Narrow" w:eastAsia="Times New Roman" w:hAnsi="Arial Narrow" w:cs="Times New Roman"/>
                <w:sz w:val="20"/>
                <w:szCs w:val="20"/>
              </w:rPr>
              <w:t>mdp-bp</w:t>
            </w:r>
            <w:proofErr w:type="spellEnd"/>
            <w:r w:rsidRPr="00D51D91">
              <w:rPr>
                <w:rFonts w:ascii="Arial Narrow" w:eastAsia="Times New Roman" w:hAnsi="Arial Narrow" w:cs="Times New Roman"/>
                <w:sz w:val="20"/>
                <w:szCs w:val="20"/>
              </w:rPr>
              <w:t xml:space="preserve"> 15 mm formato: a-1 - 594x841 mm deslizamento: corrediça telescópica fechadura: 1 cilíndrica tipo </w:t>
            </w:r>
            <w:proofErr w:type="spellStart"/>
            <w:r w:rsidRPr="00D51D91">
              <w:rPr>
                <w:rFonts w:ascii="Arial Narrow" w:eastAsia="Times New Roman" w:hAnsi="Arial Narrow" w:cs="Times New Roman"/>
                <w:sz w:val="20"/>
                <w:szCs w:val="20"/>
              </w:rPr>
              <w:t>yale</w:t>
            </w:r>
            <w:proofErr w:type="spellEnd"/>
            <w:r w:rsidRPr="00D51D91">
              <w:rPr>
                <w:rFonts w:ascii="Arial Narrow" w:eastAsia="Times New Roman" w:hAnsi="Arial Narrow" w:cs="Times New Roman"/>
                <w:sz w:val="20"/>
                <w:szCs w:val="20"/>
              </w:rPr>
              <w:t xml:space="preserve"> puxadores: 10 em poliestireno porta etiqueta: 1 em cada gaveta quantidade de mapas: 250 mapas ou projetos capacidade por gaveta: 22 kg pintura cinza: eletrostática a pó pintura colorida: esmalte sintético.</w:t>
            </w:r>
          </w:p>
        </w:tc>
        <w:tc>
          <w:tcPr>
            <w:tcW w:w="780" w:type="dxa"/>
            <w:shd w:val="clear" w:color="auto" w:fill="auto"/>
            <w:vAlign w:val="center"/>
            <w:hideMark/>
          </w:tcPr>
          <w:p w14:paraId="19BF0D8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457153</w:t>
            </w:r>
          </w:p>
        </w:tc>
        <w:tc>
          <w:tcPr>
            <w:tcW w:w="1152" w:type="dxa"/>
            <w:shd w:val="clear" w:color="auto" w:fill="auto"/>
            <w:vAlign w:val="center"/>
            <w:hideMark/>
          </w:tcPr>
          <w:p w14:paraId="51766009"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3.426,00 </w:t>
            </w:r>
          </w:p>
        </w:tc>
        <w:tc>
          <w:tcPr>
            <w:tcW w:w="1067" w:type="dxa"/>
            <w:shd w:val="clear" w:color="auto" w:fill="auto"/>
            <w:vAlign w:val="center"/>
            <w:hideMark/>
          </w:tcPr>
          <w:p w14:paraId="454F265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6.852,00 </w:t>
            </w:r>
          </w:p>
        </w:tc>
      </w:tr>
      <w:tr w:rsidR="005621F1" w:rsidRPr="00D51D91" w14:paraId="5BF26F66" w14:textId="77777777" w:rsidTr="004B5C37">
        <w:trPr>
          <w:trHeight w:val="270"/>
        </w:trPr>
        <w:tc>
          <w:tcPr>
            <w:tcW w:w="463" w:type="dxa"/>
            <w:shd w:val="clear" w:color="auto" w:fill="auto"/>
            <w:vAlign w:val="center"/>
            <w:hideMark/>
          </w:tcPr>
          <w:p w14:paraId="249A87C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29</w:t>
            </w:r>
          </w:p>
        </w:tc>
        <w:tc>
          <w:tcPr>
            <w:tcW w:w="690" w:type="dxa"/>
            <w:shd w:val="clear" w:color="auto" w:fill="auto"/>
            <w:vAlign w:val="center"/>
            <w:hideMark/>
          </w:tcPr>
          <w:p w14:paraId="5756FF4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3F8B626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14A60E1"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Mesa microcomputador, material estrutura: tubo metálico, acabamento estrutura: pintado, material tampo: compensado, revestimento tampo: laminado fenólico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tipo base teclado: retrátil, posição base teclado: central, acabamento tampo: bordas arredondadas, largura: 1,40 m, profundidade: 0,80 m, altura: 0,75 m, cor revestimento: cor amadeirado/</w:t>
            </w:r>
            <w:proofErr w:type="spellStart"/>
            <w:r w:rsidRPr="00D51D91">
              <w:rPr>
                <w:rFonts w:ascii="Arial Narrow" w:eastAsia="Times New Roman" w:hAnsi="Arial Narrow" w:cs="Times New Roman"/>
                <w:sz w:val="20"/>
                <w:szCs w:val="20"/>
              </w:rPr>
              <w:t>sevilha</w:t>
            </w:r>
            <w:proofErr w:type="spellEnd"/>
            <w:r w:rsidRPr="00D51D91">
              <w:rPr>
                <w:rFonts w:ascii="Arial Narrow" w:eastAsia="Times New Roman" w:hAnsi="Arial Narrow" w:cs="Times New Roman"/>
                <w:sz w:val="20"/>
                <w:szCs w:val="20"/>
              </w:rPr>
              <w:t>, espessura material tampo: 25 mm, características adicionais: suporte teclado com guias telescópicas</w:t>
            </w:r>
          </w:p>
        </w:tc>
        <w:tc>
          <w:tcPr>
            <w:tcW w:w="780" w:type="dxa"/>
            <w:shd w:val="clear" w:color="auto" w:fill="auto"/>
            <w:vAlign w:val="center"/>
            <w:hideMark/>
          </w:tcPr>
          <w:p w14:paraId="7D738DA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232946</w:t>
            </w:r>
          </w:p>
        </w:tc>
        <w:tc>
          <w:tcPr>
            <w:tcW w:w="1152" w:type="dxa"/>
            <w:shd w:val="clear" w:color="auto" w:fill="auto"/>
            <w:vAlign w:val="center"/>
            <w:hideMark/>
          </w:tcPr>
          <w:p w14:paraId="550EFBF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501,24 </w:t>
            </w:r>
          </w:p>
        </w:tc>
        <w:tc>
          <w:tcPr>
            <w:tcW w:w="1067" w:type="dxa"/>
            <w:shd w:val="clear" w:color="auto" w:fill="auto"/>
            <w:vAlign w:val="center"/>
            <w:hideMark/>
          </w:tcPr>
          <w:p w14:paraId="3AE41B2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501,24 </w:t>
            </w:r>
          </w:p>
        </w:tc>
      </w:tr>
      <w:tr w:rsidR="005621F1" w:rsidRPr="00D51D91" w14:paraId="1E7E344E" w14:textId="77777777" w:rsidTr="004B5C37">
        <w:trPr>
          <w:trHeight w:val="1530"/>
        </w:trPr>
        <w:tc>
          <w:tcPr>
            <w:tcW w:w="463" w:type="dxa"/>
            <w:shd w:val="clear" w:color="auto" w:fill="auto"/>
            <w:vAlign w:val="center"/>
            <w:hideMark/>
          </w:tcPr>
          <w:p w14:paraId="7EA879C9"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30</w:t>
            </w:r>
          </w:p>
        </w:tc>
        <w:tc>
          <w:tcPr>
            <w:tcW w:w="690" w:type="dxa"/>
            <w:shd w:val="clear" w:color="auto" w:fill="auto"/>
            <w:vAlign w:val="center"/>
            <w:hideMark/>
          </w:tcPr>
          <w:p w14:paraId="20551D2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7C4BB123"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7ED77B5B"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Mesa escritório, material estrutura: aço, material tampo: madeira aglomerada, revestimento tampo: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texturizado</w:t>
            </w:r>
            <w:proofErr w:type="spellEnd"/>
            <w:r w:rsidRPr="00D51D91">
              <w:rPr>
                <w:rFonts w:ascii="Arial Narrow" w:eastAsia="Times New Roman" w:hAnsi="Arial Narrow" w:cs="Times New Roman"/>
                <w:sz w:val="20"/>
                <w:szCs w:val="20"/>
              </w:rPr>
              <w:t xml:space="preserve"> alta pressão, cor tampo: </w:t>
            </w:r>
            <w:proofErr w:type="spellStart"/>
            <w:r w:rsidRPr="00D51D91">
              <w:rPr>
                <w:rFonts w:ascii="Arial Narrow" w:eastAsia="Times New Roman" w:hAnsi="Arial Narrow" w:cs="Times New Roman"/>
                <w:sz w:val="20"/>
                <w:szCs w:val="20"/>
              </w:rPr>
              <w:t>sevilha</w:t>
            </w:r>
            <w:proofErr w:type="spellEnd"/>
            <w:r w:rsidRPr="00D51D91">
              <w:rPr>
                <w:rFonts w:ascii="Arial Narrow" w:eastAsia="Times New Roman" w:hAnsi="Arial Narrow" w:cs="Times New Roman"/>
                <w:sz w:val="20"/>
                <w:szCs w:val="20"/>
              </w:rPr>
              <w:t xml:space="preserve">, quantidade gavetas: 3 </w:t>
            </w:r>
            <w:proofErr w:type="spellStart"/>
            <w:r w:rsidRPr="00D51D91">
              <w:rPr>
                <w:rFonts w:ascii="Arial Narrow" w:eastAsia="Times New Roman" w:hAnsi="Arial Narrow" w:cs="Times New Roman"/>
                <w:sz w:val="20"/>
                <w:szCs w:val="20"/>
              </w:rPr>
              <w:t>un</w:t>
            </w:r>
            <w:proofErr w:type="spellEnd"/>
            <w:r w:rsidRPr="00D51D91">
              <w:rPr>
                <w:rFonts w:ascii="Arial Narrow" w:eastAsia="Times New Roman" w:hAnsi="Arial Narrow" w:cs="Times New Roman"/>
                <w:sz w:val="20"/>
                <w:szCs w:val="20"/>
              </w:rPr>
              <w:t xml:space="preserve">, largura: 1,60 m, profundidade: 0,80 m, altura: 0,74 m, padrão acabamento tampo: post </w:t>
            </w:r>
            <w:proofErr w:type="spellStart"/>
            <w:r w:rsidRPr="00D51D91">
              <w:rPr>
                <w:rFonts w:ascii="Arial Narrow" w:eastAsia="Times New Roman" w:hAnsi="Arial Narrow" w:cs="Times New Roman"/>
                <w:sz w:val="20"/>
                <w:szCs w:val="20"/>
              </w:rPr>
              <w:t>forming</w:t>
            </w:r>
            <w:proofErr w:type="spellEnd"/>
            <w:r w:rsidRPr="00D51D91">
              <w:rPr>
                <w:rFonts w:ascii="Arial Narrow" w:eastAsia="Times New Roman" w:hAnsi="Arial Narrow" w:cs="Times New Roman"/>
                <w:sz w:val="20"/>
                <w:szCs w:val="20"/>
              </w:rPr>
              <w:t xml:space="preserve">, cor estrutura: cinza, tipo gavetas: fixa com chave, acabamento estrutura: pintado em epóxi com tratamento anticorrosivo, espessura tampo: 28 mm, características adicionais: fechadura com fechamento </w:t>
            </w:r>
            <w:proofErr w:type="spellStart"/>
            <w:r w:rsidRPr="00D51D91">
              <w:rPr>
                <w:rFonts w:ascii="Arial Narrow" w:eastAsia="Times New Roman" w:hAnsi="Arial Narrow" w:cs="Times New Roman"/>
                <w:sz w:val="20"/>
                <w:szCs w:val="20"/>
              </w:rPr>
              <w:t>simultâneo,sapatas</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nive</w:t>
            </w:r>
            <w:proofErr w:type="spellEnd"/>
            <w:r w:rsidRPr="00D51D91">
              <w:rPr>
                <w:rFonts w:ascii="Arial Narrow" w:eastAsia="Times New Roman" w:hAnsi="Arial Narrow" w:cs="Times New Roman"/>
                <w:sz w:val="20"/>
                <w:szCs w:val="20"/>
              </w:rPr>
              <w:t xml:space="preserve">-, acabamento bordas: 180º em post </w:t>
            </w:r>
            <w:proofErr w:type="spellStart"/>
            <w:r w:rsidRPr="00D51D91">
              <w:rPr>
                <w:rFonts w:ascii="Arial Narrow" w:eastAsia="Times New Roman" w:hAnsi="Arial Narrow" w:cs="Times New Roman"/>
                <w:sz w:val="20"/>
                <w:szCs w:val="20"/>
              </w:rPr>
              <w:t>forming</w:t>
            </w:r>
            <w:proofErr w:type="spellEnd"/>
            <w:r w:rsidRPr="00D51D91">
              <w:rPr>
                <w:rFonts w:ascii="Arial Narrow" w:eastAsia="Times New Roman" w:hAnsi="Arial Narrow" w:cs="Times New Roman"/>
                <w:sz w:val="20"/>
                <w:szCs w:val="20"/>
              </w:rPr>
              <w:t>, material gaveta: madeira aglomerada, tipo trilhos gaveta: deslizantes, espessura gavetas: 18 mm</w:t>
            </w:r>
          </w:p>
        </w:tc>
        <w:tc>
          <w:tcPr>
            <w:tcW w:w="780" w:type="dxa"/>
            <w:shd w:val="clear" w:color="auto" w:fill="auto"/>
            <w:vAlign w:val="center"/>
            <w:hideMark/>
          </w:tcPr>
          <w:p w14:paraId="2BA444C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234349</w:t>
            </w:r>
          </w:p>
        </w:tc>
        <w:tc>
          <w:tcPr>
            <w:tcW w:w="1152" w:type="dxa"/>
            <w:shd w:val="clear" w:color="auto" w:fill="auto"/>
            <w:vAlign w:val="center"/>
            <w:hideMark/>
          </w:tcPr>
          <w:p w14:paraId="57EF3D5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416,97 </w:t>
            </w:r>
          </w:p>
        </w:tc>
        <w:tc>
          <w:tcPr>
            <w:tcW w:w="1067" w:type="dxa"/>
            <w:shd w:val="clear" w:color="auto" w:fill="auto"/>
            <w:vAlign w:val="center"/>
            <w:hideMark/>
          </w:tcPr>
          <w:p w14:paraId="1012060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1.667,89 </w:t>
            </w:r>
          </w:p>
        </w:tc>
      </w:tr>
      <w:tr w:rsidR="005621F1" w:rsidRPr="00D51D91" w14:paraId="08725AAC" w14:textId="77777777" w:rsidTr="004B5C37">
        <w:trPr>
          <w:trHeight w:val="510"/>
        </w:trPr>
        <w:tc>
          <w:tcPr>
            <w:tcW w:w="463" w:type="dxa"/>
            <w:shd w:val="clear" w:color="auto" w:fill="auto"/>
            <w:vAlign w:val="center"/>
            <w:hideMark/>
          </w:tcPr>
          <w:p w14:paraId="6AA94E2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31</w:t>
            </w:r>
          </w:p>
        </w:tc>
        <w:tc>
          <w:tcPr>
            <w:tcW w:w="690" w:type="dxa"/>
            <w:shd w:val="clear" w:color="auto" w:fill="auto"/>
            <w:vAlign w:val="center"/>
            <w:hideMark/>
          </w:tcPr>
          <w:p w14:paraId="7C291D3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5053A7E4"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45CC40C"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Mesa plástica, material: plástico, formato: redondo, cor: branca, diâmetro: 98 cm, altura: 72 cm, características adicionais: 4 pés removíveis</w:t>
            </w:r>
          </w:p>
        </w:tc>
        <w:tc>
          <w:tcPr>
            <w:tcW w:w="780" w:type="dxa"/>
            <w:shd w:val="clear" w:color="auto" w:fill="auto"/>
            <w:vAlign w:val="center"/>
            <w:hideMark/>
          </w:tcPr>
          <w:p w14:paraId="65D9E19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272932</w:t>
            </w:r>
          </w:p>
        </w:tc>
        <w:tc>
          <w:tcPr>
            <w:tcW w:w="1152" w:type="dxa"/>
            <w:shd w:val="clear" w:color="auto" w:fill="auto"/>
            <w:vAlign w:val="center"/>
            <w:hideMark/>
          </w:tcPr>
          <w:p w14:paraId="72B13B6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82,85 </w:t>
            </w:r>
          </w:p>
        </w:tc>
        <w:tc>
          <w:tcPr>
            <w:tcW w:w="1067" w:type="dxa"/>
            <w:shd w:val="clear" w:color="auto" w:fill="auto"/>
            <w:vAlign w:val="center"/>
            <w:hideMark/>
          </w:tcPr>
          <w:p w14:paraId="1440791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165,69 </w:t>
            </w:r>
          </w:p>
        </w:tc>
      </w:tr>
      <w:tr w:rsidR="005621F1" w:rsidRPr="00D51D91" w14:paraId="38AB2822" w14:textId="77777777" w:rsidTr="004B5C37">
        <w:trPr>
          <w:trHeight w:val="765"/>
        </w:trPr>
        <w:tc>
          <w:tcPr>
            <w:tcW w:w="463" w:type="dxa"/>
            <w:shd w:val="clear" w:color="auto" w:fill="auto"/>
            <w:vAlign w:val="center"/>
            <w:hideMark/>
          </w:tcPr>
          <w:p w14:paraId="260D40D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32</w:t>
            </w:r>
          </w:p>
        </w:tc>
        <w:tc>
          <w:tcPr>
            <w:tcW w:w="690" w:type="dxa"/>
            <w:shd w:val="clear" w:color="auto" w:fill="auto"/>
            <w:vAlign w:val="center"/>
            <w:hideMark/>
          </w:tcPr>
          <w:p w14:paraId="657E49F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w:t>
            </w:r>
          </w:p>
        </w:tc>
        <w:tc>
          <w:tcPr>
            <w:tcW w:w="527" w:type="dxa"/>
            <w:shd w:val="clear" w:color="auto" w:fill="auto"/>
            <w:vAlign w:val="center"/>
            <w:hideMark/>
          </w:tcPr>
          <w:p w14:paraId="38E8168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AB4AFF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Mesa refeitório, material tampo: madeira aglomerada, espessura:25 mm, altura:0,74 m, material estrutura: tubo aço, acabamento superficial estrutura: pintura em epóxi preta, comprimento:180 cm, largura:80 cm, características adicionais: 6 bancos acoplado, cor: branca </w:t>
            </w:r>
          </w:p>
        </w:tc>
        <w:tc>
          <w:tcPr>
            <w:tcW w:w="780" w:type="dxa"/>
            <w:shd w:val="clear" w:color="auto" w:fill="auto"/>
            <w:vAlign w:val="center"/>
            <w:hideMark/>
          </w:tcPr>
          <w:p w14:paraId="40CFE47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308401</w:t>
            </w:r>
          </w:p>
        </w:tc>
        <w:tc>
          <w:tcPr>
            <w:tcW w:w="1152" w:type="dxa"/>
            <w:shd w:val="clear" w:color="auto" w:fill="auto"/>
            <w:vAlign w:val="center"/>
            <w:hideMark/>
          </w:tcPr>
          <w:p w14:paraId="027D3AA6"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1.111,52 </w:t>
            </w:r>
          </w:p>
        </w:tc>
        <w:tc>
          <w:tcPr>
            <w:tcW w:w="1067" w:type="dxa"/>
            <w:shd w:val="clear" w:color="auto" w:fill="auto"/>
            <w:vAlign w:val="center"/>
            <w:hideMark/>
          </w:tcPr>
          <w:p w14:paraId="193F9E5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3.334,56 </w:t>
            </w:r>
          </w:p>
        </w:tc>
      </w:tr>
      <w:tr w:rsidR="005621F1" w:rsidRPr="00D51D91" w14:paraId="700553A8" w14:textId="77777777" w:rsidTr="004B5C37">
        <w:trPr>
          <w:trHeight w:val="765"/>
        </w:trPr>
        <w:tc>
          <w:tcPr>
            <w:tcW w:w="463" w:type="dxa"/>
            <w:shd w:val="clear" w:color="auto" w:fill="auto"/>
            <w:vAlign w:val="center"/>
            <w:hideMark/>
          </w:tcPr>
          <w:p w14:paraId="192F82B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33</w:t>
            </w:r>
          </w:p>
        </w:tc>
        <w:tc>
          <w:tcPr>
            <w:tcW w:w="690" w:type="dxa"/>
            <w:shd w:val="clear" w:color="auto" w:fill="auto"/>
            <w:vAlign w:val="center"/>
            <w:hideMark/>
          </w:tcPr>
          <w:p w14:paraId="4EB72CB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643BD1E1"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5EF9DAC"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Mesa reunião retangular, material: madeira </w:t>
            </w:r>
            <w:proofErr w:type="spellStart"/>
            <w:r w:rsidRPr="00D51D91">
              <w:rPr>
                <w:rFonts w:ascii="Arial Narrow" w:eastAsia="Times New Roman" w:hAnsi="Arial Narrow" w:cs="Times New Roman"/>
                <w:sz w:val="20"/>
                <w:szCs w:val="20"/>
              </w:rPr>
              <w:t>mdf</w:t>
            </w:r>
            <w:proofErr w:type="spellEnd"/>
            <w:r w:rsidRPr="00D51D91">
              <w:rPr>
                <w:rFonts w:ascii="Arial Narrow" w:eastAsia="Times New Roman" w:hAnsi="Arial Narrow" w:cs="Times New Roman"/>
                <w:sz w:val="20"/>
                <w:szCs w:val="20"/>
              </w:rPr>
              <w:t xml:space="preserve">, comprimento: 2 m, largura: 1,10 m, altura: 0,75 m, cor: marfim, revestimento: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tipo estrutura: tubo aço, características adicionais: sapatas niveladoras, espessura tampo: 25 mm, cor estrutura: amadeirado/Sevilha.</w:t>
            </w:r>
          </w:p>
        </w:tc>
        <w:tc>
          <w:tcPr>
            <w:tcW w:w="780" w:type="dxa"/>
            <w:shd w:val="clear" w:color="auto" w:fill="auto"/>
            <w:vAlign w:val="center"/>
            <w:hideMark/>
          </w:tcPr>
          <w:p w14:paraId="3480AFC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427023</w:t>
            </w:r>
          </w:p>
        </w:tc>
        <w:tc>
          <w:tcPr>
            <w:tcW w:w="1152" w:type="dxa"/>
            <w:shd w:val="clear" w:color="auto" w:fill="auto"/>
            <w:vAlign w:val="center"/>
            <w:hideMark/>
          </w:tcPr>
          <w:p w14:paraId="47E3DBB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364,96 </w:t>
            </w:r>
          </w:p>
        </w:tc>
        <w:tc>
          <w:tcPr>
            <w:tcW w:w="1067" w:type="dxa"/>
            <w:shd w:val="clear" w:color="auto" w:fill="auto"/>
            <w:vAlign w:val="center"/>
            <w:hideMark/>
          </w:tcPr>
          <w:p w14:paraId="0B7058A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364,96 </w:t>
            </w:r>
          </w:p>
        </w:tc>
      </w:tr>
      <w:tr w:rsidR="005621F1" w:rsidRPr="00D51D91" w14:paraId="6FD5AA91" w14:textId="77777777" w:rsidTr="004B5C37">
        <w:trPr>
          <w:trHeight w:val="1020"/>
        </w:trPr>
        <w:tc>
          <w:tcPr>
            <w:tcW w:w="463" w:type="dxa"/>
            <w:shd w:val="clear" w:color="auto" w:fill="auto"/>
            <w:vAlign w:val="center"/>
            <w:hideMark/>
          </w:tcPr>
          <w:p w14:paraId="17674A3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34</w:t>
            </w:r>
          </w:p>
        </w:tc>
        <w:tc>
          <w:tcPr>
            <w:tcW w:w="690" w:type="dxa"/>
            <w:shd w:val="clear" w:color="auto" w:fill="auto"/>
            <w:vAlign w:val="center"/>
            <w:hideMark/>
          </w:tcPr>
          <w:p w14:paraId="709624D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4B116E81"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76C92F7D"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Mesa reunião redonda, material madeira, tipo madeira aglomerado, tipo revestimento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xml:space="preserve"> alta pressão, diâmetro 120, altura 72, quantidade pés 1, cor tampo cinza, características adicionais bordas a 180¨ em </w:t>
            </w:r>
            <w:proofErr w:type="spellStart"/>
            <w:r w:rsidRPr="00D51D91">
              <w:rPr>
                <w:rFonts w:ascii="Arial Narrow" w:eastAsia="Times New Roman" w:hAnsi="Arial Narrow" w:cs="Times New Roman"/>
                <w:sz w:val="20"/>
                <w:szCs w:val="20"/>
              </w:rPr>
              <w:t>pvc</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semi-rígido</w:t>
            </w:r>
            <w:proofErr w:type="spellEnd"/>
            <w:r w:rsidRPr="00D51D91">
              <w:rPr>
                <w:rFonts w:ascii="Arial Narrow" w:eastAsia="Times New Roman" w:hAnsi="Arial Narrow" w:cs="Times New Roman"/>
                <w:sz w:val="20"/>
                <w:szCs w:val="20"/>
              </w:rPr>
              <w:t xml:space="preserve">/4 sapatas, material estrutura aço, revestimento superior do tampo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xml:space="preserve"> alta pressão, revestimento inferior do tampo laminado </w:t>
            </w:r>
            <w:proofErr w:type="spellStart"/>
            <w:r w:rsidRPr="00D51D91">
              <w:rPr>
                <w:rFonts w:ascii="Arial Narrow" w:eastAsia="Times New Roman" w:hAnsi="Arial Narrow" w:cs="Times New Roman"/>
                <w:sz w:val="20"/>
                <w:szCs w:val="20"/>
              </w:rPr>
              <w:t>melamínico</w:t>
            </w:r>
            <w:proofErr w:type="spellEnd"/>
            <w:r w:rsidRPr="00D51D91">
              <w:rPr>
                <w:rFonts w:ascii="Arial Narrow" w:eastAsia="Times New Roman" w:hAnsi="Arial Narrow" w:cs="Times New Roman"/>
                <w:sz w:val="20"/>
                <w:szCs w:val="20"/>
              </w:rPr>
              <w:t xml:space="preserve"> baixa pressão.</w:t>
            </w:r>
          </w:p>
        </w:tc>
        <w:tc>
          <w:tcPr>
            <w:tcW w:w="780" w:type="dxa"/>
            <w:shd w:val="clear" w:color="auto" w:fill="auto"/>
            <w:vAlign w:val="center"/>
            <w:hideMark/>
          </w:tcPr>
          <w:p w14:paraId="1F2FCC7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234306</w:t>
            </w:r>
          </w:p>
        </w:tc>
        <w:tc>
          <w:tcPr>
            <w:tcW w:w="1152" w:type="dxa"/>
            <w:shd w:val="clear" w:color="auto" w:fill="auto"/>
            <w:vAlign w:val="center"/>
            <w:hideMark/>
          </w:tcPr>
          <w:p w14:paraId="07C2D29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394,55 </w:t>
            </w:r>
          </w:p>
        </w:tc>
        <w:tc>
          <w:tcPr>
            <w:tcW w:w="1067" w:type="dxa"/>
            <w:shd w:val="clear" w:color="auto" w:fill="auto"/>
            <w:vAlign w:val="center"/>
            <w:hideMark/>
          </w:tcPr>
          <w:p w14:paraId="5816700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1.578,21 </w:t>
            </w:r>
          </w:p>
        </w:tc>
      </w:tr>
      <w:tr w:rsidR="005621F1" w:rsidRPr="00D51D91" w14:paraId="6050BD00" w14:textId="77777777" w:rsidTr="004B5C37">
        <w:trPr>
          <w:trHeight w:val="1020"/>
        </w:trPr>
        <w:tc>
          <w:tcPr>
            <w:tcW w:w="463" w:type="dxa"/>
            <w:shd w:val="clear" w:color="auto" w:fill="auto"/>
            <w:vAlign w:val="center"/>
            <w:hideMark/>
          </w:tcPr>
          <w:p w14:paraId="72FD629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35</w:t>
            </w:r>
          </w:p>
        </w:tc>
        <w:tc>
          <w:tcPr>
            <w:tcW w:w="690" w:type="dxa"/>
            <w:shd w:val="clear" w:color="auto" w:fill="auto"/>
            <w:vAlign w:val="center"/>
            <w:hideMark/>
          </w:tcPr>
          <w:p w14:paraId="7DBBA2C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10</w:t>
            </w:r>
          </w:p>
        </w:tc>
        <w:tc>
          <w:tcPr>
            <w:tcW w:w="527" w:type="dxa"/>
            <w:shd w:val="clear" w:color="auto" w:fill="auto"/>
            <w:vAlign w:val="center"/>
            <w:hideMark/>
          </w:tcPr>
          <w:p w14:paraId="226186FD"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2845CC6"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Microcomputador desktop tipo avançado - não acompanha monitor - 1. Sistema operacional: </w:t>
            </w:r>
            <w:proofErr w:type="spellStart"/>
            <w:r w:rsidRPr="00D51D91">
              <w:rPr>
                <w:rFonts w:ascii="Arial Narrow" w:eastAsia="Times New Roman" w:hAnsi="Arial Narrow" w:cs="Times New Roman"/>
                <w:sz w:val="20"/>
                <w:szCs w:val="20"/>
              </w:rPr>
              <w:t>windows</w:t>
            </w:r>
            <w:proofErr w:type="spellEnd"/>
            <w:r w:rsidRPr="00D51D91">
              <w:rPr>
                <w:rFonts w:ascii="Arial Narrow" w:eastAsia="Times New Roman" w:hAnsi="Arial Narrow" w:cs="Times New Roman"/>
                <w:sz w:val="20"/>
                <w:szCs w:val="20"/>
              </w:rPr>
              <w:t xml:space="preserve"> 10 </w:t>
            </w:r>
            <w:proofErr w:type="gramStart"/>
            <w:r w:rsidRPr="00D51D91">
              <w:rPr>
                <w:rFonts w:ascii="Arial Narrow" w:eastAsia="Times New Roman" w:hAnsi="Arial Narrow" w:cs="Times New Roman"/>
                <w:sz w:val="20"/>
                <w:szCs w:val="20"/>
              </w:rPr>
              <w:t>pro</w:t>
            </w:r>
            <w:proofErr w:type="gramEnd"/>
            <w:r w:rsidRPr="00D51D91">
              <w:rPr>
                <w:rFonts w:ascii="Arial Narrow" w:eastAsia="Times New Roman" w:hAnsi="Arial Narrow" w:cs="Times New Roman"/>
                <w:sz w:val="20"/>
                <w:szCs w:val="20"/>
              </w:rPr>
              <w:t xml:space="preserve"> 64. 2.processador: igual ou superior 7ª geração do processado r </w:t>
            </w:r>
            <w:proofErr w:type="spellStart"/>
            <w:r w:rsidRPr="00D51D91">
              <w:rPr>
                <w:rFonts w:ascii="Arial Narrow" w:eastAsia="Times New Roman" w:hAnsi="Arial Narrow" w:cs="Times New Roman"/>
                <w:sz w:val="20"/>
                <w:szCs w:val="20"/>
              </w:rPr>
              <w:t>intel</w:t>
            </w:r>
            <w:proofErr w:type="spellEnd"/>
            <w:r w:rsidRPr="00D51D91">
              <w:rPr>
                <w:rFonts w:ascii="Arial Narrow" w:eastAsia="Times New Roman" w:hAnsi="Arial Narrow" w:cs="Times New Roman"/>
                <w:sz w:val="20"/>
                <w:szCs w:val="20"/>
              </w:rPr>
              <w:t xml:space="preserve">® core i7-7700 (de 4 núcleos, 8 </w:t>
            </w:r>
            <w:proofErr w:type="spellStart"/>
            <w:r w:rsidRPr="00D51D91">
              <w:rPr>
                <w:rFonts w:ascii="Arial Narrow" w:eastAsia="Times New Roman" w:hAnsi="Arial Narrow" w:cs="Times New Roman"/>
                <w:sz w:val="20"/>
                <w:szCs w:val="20"/>
              </w:rPr>
              <w:t>mb</w:t>
            </w:r>
            <w:proofErr w:type="spellEnd"/>
            <w:r w:rsidRPr="00D51D91">
              <w:rPr>
                <w:rFonts w:ascii="Arial Narrow" w:eastAsia="Times New Roman" w:hAnsi="Arial Narrow" w:cs="Times New Roman"/>
                <w:sz w:val="20"/>
                <w:szCs w:val="20"/>
              </w:rPr>
              <w:t xml:space="preserve">, 8 </w:t>
            </w:r>
            <w:proofErr w:type="spellStart"/>
            <w:r w:rsidRPr="00D51D91">
              <w:rPr>
                <w:rFonts w:ascii="Arial Narrow" w:eastAsia="Times New Roman" w:hAnsi="Arial Narrow" w:cs="Times New Roman"/>
                <w:sz w:val="20"/>
                <w:szCs w:val="20"/>
              </w:rPr>
              <w:t>tb</w:t>
            </w:r>
            <w:proofErr w:type="spellEnd"/>
            <w:r w:rsidRPr="00D51D91">
              <w:rPr>
                <w:rFonts w:ascii="Arial Narrow" w:eastAsia="Times New Roman" w:hAnsi="Arial Narrow" w:cs="Times New Roman"/>
                <w:sz w:val="20"/>
                <w:szCs w:val="20"/>
              </w:rPr>
              <w:t xml:space="preserve">, 3,6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Placa de vídeo: igual ou superior a </w:t>
            </w:r>
            <w:proofErr w:type="spellStart"/>
            <w:r w:rsidRPr="00D51D91">
              <w:rPr>
                <w:rFonts w:ascii="Arial Narrow" w:eastAsia="Times New Roman" w:hAnsi="Arial Narrow" w:cs="Times New Roman"/>
                <w:sz w:val="20"/>
                <w:szCs w:val="20"/>
              </w:rPr>
              <w:t>amd</w:t>
            </w:r>
            <w:proofErr w:type="spellEnd"/>
            <w:r w:rsidRPr="00D51D91">
              <w:rPr>
                <w:rFonts w:ascii="Arial Narrow" w:eastAsia="Times New Roman" w:hAnsi="Arial Narrow" w:cs="Times New Roman"/>
                <w:sz w:val="20"/>
                <w:szCs w:val="20"/>
              </w:rPr>
              <w:t xml:space="preserve"> </w:t>
            </w:r>
            <w:proofErr w:type="spellStart"/>
            <w:proofErr w:type="gramStart"/>
            <w:r w:rsidRPr="00D51D91">
              <w:rPr>
                <w:rFonts w:ascii="Arial Narrow" w:eastAsia="Times New Roman" w:hAnsi="Arial Narrow" w:cs="Times New Roman"/>
                <w:sz w:val="20"/>
                <w:szCs w:val="20"/>
              </w:rPr>
              <w:t>radeon</w:t>
            </w:r>
            <w:proofErr w:type="spellEnd"/>
            <w:r w:rsidRPr="00D51D91">
              <w:rPr>
                <w:rFonts w:ascii="Arial Narrow" w:eastAsia="Times New Roman" w:hAnsi="Arial Narrow" w:cs="Times New Roman"/>
                <w:sz w:val="20"/>
                <w:szCs w:val="20"/>
              </w:rPr>
              <w:t>  r</w:t>
            </w:r>
            <w:proofErr w:type="gramEnd"/>
            <w:r w:rsidRPr="00D51D91">
              <w:rPr>
                <w:rFonts w:ascii="Arial Narrow" w:eastAsia="Times New Roman" w:hAnsi="Arial Narrow" w:cs="Times New Roman"/>
                <w:sz w:val="20"/>
                <w:szCs w:val="20"/>
              </w:rPr>
              <w:t>5 430, 2gb, (</w:t>
            </w:r>
            <w:proofErr w:type="spellStart"/>
            <w:r w:rsidRPr="00D51D91">
              <w:rPr>
                <w:rFonts w:ascii="Arial Narrow" w:eastAsia="Times New Roman" w:hAnsi="Arial Narrow" w:cs="Times New Roman"/>
                <w:sz w:val="20"/>
                <w:szCs w:val="20"/>
              </w:rPr>
              <w:t>dp</w:t>
            </w:r>
            <w:proofErr w:type="spellEnd"/>
            <w:r w:rsidRPr="00D51D91">
              <w:rPr>
                <w:rFonts w:ascii="Arial Narrow" w:eastAsia="Times New Roman" w:hAnsi="Arial Narrow" w:cs="Times New Roman"/>
                <w:sz w:val="20"/>
                <w:szCs w:val="20"/>
              </w:rPr>
              <w:t>/</w:t>
            </w:r>
            <w:proofErr w:type="spellStart"/>
            <w:r w:rsidRPr="00D51D91">
              <w:rPr>
                <w:rFonts w:ascii="Arial Narrow" w:eastAsia="Times New Roman" w:hAnsi="Arial Narrow" w:cs="Times New Roman"/>
                <w:sz w:val="20"/>
                <w:szCs w:val="20"/>
              </w:rPr>
              <w:t>sl</w:t>
            </w:r>
            <w:proofErr w:type="spellEnd"/>
            <w:r w:rsidRPr="00D51D91">
              <w:rPr>
                <w:rFonts w:ascii="Arial Narrow" w:eastAsia="Times New Roman" w:hAnsi="Arial Narrow" w:cs="Times New Roman"/>
                <w:sz w:val="20"/>
                <w:szCs w:val="20"/>
              </w:rPr>
              <w:t>-</w:t>
            </w:r>
            <w:proofErr w:type="spellStart"/>
            <w:r w:rsidRPr="00D51D91">
              <w:rPr>
                <w:rFonts w:ascii="Arial Narrow" w:eastAsia="Times New Roman" w:hAnsi="Arial Narrow" w:cs="Times New Roman"/>
                <w:sz w:val="20"/>
                <w:szCs w:val="20"/>
              </w:rPr>
              <w:t>dvi</w:t>
            </w:r>
            <w:proofErr w:type="spellEnd"/>
            <w:r w:rsidRPr="00D51D91">
              <w:rPr>
                <w:rFonts w:ascii="Arial Narrow" w:eastAsia="Times New Roman" w:hAnsi="Arial Narrow" w:cs="Times New Roman"/>
                <w:sz w:val="20"/>
                <w:szCs w:val="20"/>
              </w:rPr>
              <w:t>-i),</w:t>
            </w:r>
            <w:proofErr w:type="spellStart"/>
            <w:r w:rsidRPr="00D51D91">
              <w:rPr>
                <w:rFonts w:ascii="Arial Narrow" w:eastAsia="Times New Roman" w:hAnsi="Arial Narrow" w:cs="Times New Roman"/>
                <w:sz w:val="20"/>
                <w:szCs w:val="20"/>
              </w:rPr>
              <w:t>bc</w:t>
            </w:r>
            <w:proofErr w:type="spellEnd"/>
            <w:r w:rsidRPr="00D51D91">
              <w:rPr>
                <w:rFonts w:ascii="Arial Narrow" w:eastAsia="Times New Roman" w:hAnsi="Arial Narrow" w:cs="Times New Roman"/>
                <w:sz w:val="20"/>
                <w:szCs w:val="20"/>
              </w:rPr>
              <w:t xml:space="preserve">. Memória: 16 </w:t>
            </w:r>
            <w:proofErr w:type="spellStart"/>
            <w:r w:rsidRPr="00D51D91">
              <w:rPr>
                <w:rFonts w:ascii="Arial Narrow" w:eastAsia="Times New Roman" w:hAnsi="Arial Narrow" w:cs="Times New Roman"/>
                <w:sz w:val="20"/>
                <w:szCs w:val="20"/>
              </w:rPr>
              <w:t>gb</w:t>
            </w:r>
            <w:proofErr w:type="spellEnd"/>
            <w:r w:rsidRPr="00D51D91">
              <w:rPr>
                <w:rFonts w:ascii="Arial Narrow" w:eastAsia="Times New Roman" w:hAnsi="Arial Narrow" w:cs="Times New Roman"/>
                <w:sz w:val="20"/>
                <w:szCs w:val="20"/>
              </w:rPr>
              <w:t xml:space="preserve"> (2 x8 </w:t>
            </w:r>
            <w:proofErr w:type="spellStart"/>
            <w:r w:rsidRPr="00D51D91">
              <w:rPr>
                <w:rFonts w:ascii="Arial Narrow" w:eastAsia="Times New Roman" w:hAnsi="Arial Narrow" w:cs="Times New Roman"/>
                <w:sz w:val="20"/>
                <w:szCs w:val="20"/>
              </w:rPr>
              <w:t>gb</w:t>
            </w:r>
            <w:proofErr w:type="spellEnd"/>
            <w:r w:rsidRPr="00D51D91">
              <w:rPr>
                <w:rFonts w:ascii="Arial Narrow" w:eastAsia="Times New Roman" w:hAnsi="Arial Narrow" w:cs="Times New Roman"/>
                <w:sz w:val="20"/>
                <w:szCs w:val="20"/>
              </w:rPr>
              <w:t xml:space="preserve">), ddr4, 2400 </w:t>
            </w:r>
            <w:proofErr w:type="spellStart"/>
            <w:r w:rsidRPr="00D51D91">
              <w:rPr>
                <w:rFonts w:ascii="Arial Narrow" w:eastAsia="Times New Roman" w:hAnsi="Arial Narrow" w:cs="Times New Roman"/>
                <w:sz w:val="20"/>
                <w:szCs w:val="20"/>
              </w:rPr>
              <w:t>mhz</w:t>
            </w:r>
            <w:proofErr w:type="spellEnd"/>
            <w:r w:rsidRPr="00D51D91">
              <w:rPr>
                <w:rFonts w:ascii="Arial Narrow" w:eastAsia="Times New Roman" w:hAnsi="Arial Narrow" w:cs="Times New Roman"/>
                <w:sz w:val="20"/>
                <w:szCs w:val="20"/>
              </w:rPr>
              <w:t>. Disco rígido (</w:t>
            </w:r>
            <w:proofErr w:type="spellStart"/>
            <w:r w:rsidRPr="00D51D91">
              <w:rPr>
                <w:rFonts w:ascii="Arial Narrow" w:eastAsia="Times New Roman" w:hAnsi="Arial Narrow" w:cs="Times New Roman"/>
                <w:sz w:val="20"/>
                <w:szCs w:val="20"/>
              </w:rPr>
              <w:t>hd</w:t>
            </w:r>
            <w:proofErr w:type="spellEnd"/>
            <w:r w:rsidRPr="00D51D91">
              <w:rPr>
                <w:rFonts w:ascii="Arial Narrow" w:eastAsia="Times New Roman" w:hAnsi="Arial Narrow" w:cs="Times New Roman"/>
                <w:sz w:val="20"/>
                <w:szCs w:val="20"/>
              </w:rPr>
              <w:t>): disco rígido (</w:t>
            </w:r>
            <w:proofErr w:type="spellStart"/>
            <w:r w:rsidRPr="00D51D91">
              <w:rPr>
                <w:rFonts w:ascii="Arial Narrow" w:eastAsia="Times New Roman" w:hAnsi="Arial Narrow" w:cs="Times New Roman"/>
                <w:sz w:val="20"/>
                <w:szCs w:val="20"/>
              </w:rPr>
              <w:t>hd</w:t>
            </w:r>
            <w:proofErr w:type="spellEnd"/>
            <w:r w:rsidRPr="00D51D91">
              <w:rPr>
                <w:rFonts w:ascii="Arial Narrow" w:eastAsia="Times New Roman" w:hAnsi="Arial Narrow" w:cs="Times New Roman"/>
                <w:sz w:val="20"/>
                <w:szCs w:val="20"/>
              </w:rPr>
              <w:t xml:space="preserve">) de 1 </w:t>
            </w:r>
            <w:proofErr w:type="spellStart"/>
            <w:r w:rsidRPr="00D51D91">
              <w:rPr>
                <w:rFonts w:ascii="Arial Narrow" w:eastAsia="Times New Roman" w:hAnsi="Arial Narrow" w:cs="Times New Roman"/>
                <w:sz w:val="20"/>
                <w:szCs w:val="20"/>
              </w:rPr>
              <w:t>tb</w:t>
            </w:r>
            <w:proofErr w:type="spellEnd"/>
            <w:r w:rsidRPr="00D51D91">
              <w:rPr>
                <w:rFonts w:ascii="Arial Narrow" w:eastAsia="Times New Roman" w:hAnsi="Arial Narrow" w:cs="Times New Roman"/>
                <w:sz w:val="20"/>
                <w:szCs w:val="20"/>
              </w:rPr>
              <w:t xml:space="preserve"> - 2,5" híbrido (8 </w:t>
            </w:r>
            <w:proofErr w:type="spellStart"/>
            <w:r w:rsidRPr="00D51D91">
              <w:rPr>
                <w:rFonts w:ascii="Arial Narrow" w:eastAsia="Times New Roman" w:hAnsi="Arial Narrow" w:cs="Times New Roman"/>
                <w:sz w:val="20"/>
                <w:szCs w:val="20"/>
              </w:rPr>
              <w:t>gb</w:t>
            </w:r>
            <w:proofErr w:type="spellEnd"/>
            <w:r w:rsidRPr="00D51D91">
              <w:rPr>
                <w:rFonts w:ascii="Arial Narrow" w:eastAsia="Times New Roman" w:hAnsi="Arial Narrow" w:cs="Times New Roman"/>
                <w:sz w:val="20"/>
                <w:szCs w:val="20"/>
              </w:rPr>
              <w:t>). </w:t>
            </w:r>
          </w:p>
        </w:tc>
        <w:tc>
          <w:tcPr>
            <w:tcW w:w="780" w:type="dxa"/>
            <w:shd w:val="clear" w:color="auto" w:fill="auto"/>
            <w:vAlign w:val="center"/>
            <w:hideMark/>
          </w:tcPr>
          <w:p w14:paraId="7AE7C8A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456721</w:t>
            </w:r>
          </w:p>
        </w:tc>
        <w:tc>
          <w:tcPr>
            <w:tcW w:w="1152" w:type="dxa"/>
            <w:shd w:val="clear" w:color="auto" w:fill="auto"/>
            <w:vAlign w:val="center"/>
            <w:hideMark/>
          </w:tcPr>
          <w:p w14:paraId="2908CB3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3.954,99 </w:t>
            </w:r>
          </w:p>
        </w:tc>
        <w:tc>
          <w:tcPr>
            <w:tcW w:w="1067" w:type="dxa"/>
            <w:shd w:val="clear" w:color="auto" w:fill="auto"/>
            <w:vAlign w:val="center"/>
            <w:hideMark/>
          </w:tcPr>
          <w:p w14:paraId="5169BBA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39.549,90 </w:t>
            </w:r>
          </w:p>
        </w:tc>
      </w:tr>
      <w:tr w:rsidR="005621F1" w:rsidRPr="00D51D91" w14:paraId="10833D1F" w14:textId="77777777" w:rsidTr="004B5C37">
        <w:trPr>
          <w:trHeight w:val="510"/>
        </w:trPr>
        <w:tc>
          <w:tcPr>
            <w:tcW w:w="463" w:type="dxa"/>
            <w:shd w:val="clear" w:color="auto" w:fill="auto"/>
            <w:vAlign w:val="center"/>
            <w:hideMark/>
          </w:tcPr>
          <w:p w14:paraId="146F7FD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36</w:t>
            </w:r>
          </w:p>
        </w:tc>
        <w:tc>
          <w:tcPr>
            <w:tcW w:w="690" w:type="dxa"/>
            <w:shd w:val="clear" w:color="auto" w:fill="auto"/>
            <w:vAlign w:val="center"/>
            <w:hideMark/>
          </w:tcPr>
          <w:p w14:paraId="148848F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w:t>
            </w:r>
          </w:p>
        </w:tc>
        <w:tc>
          <w:tcPr>
            <w:tcW w:w="527" w:type="dxa"/>
            <w:shd w:val="clear" w:color="auto" w:fill="auto"/>
            <w:vAlign w:val="center"/>
            <w:hideMark/>
          </w:tcPr>
          <w:p w14:paraId="4B63770E"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1DB39B0"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Microcomputador, memória 8 </w:t>
            </w:r>
            <w:proofErr w:type="spellStart"/>
            <w:r w:rsidRPr="00D51D91">
              <w:rPr>
                <w:rFonts w:ascii="Arial Narrow" w:eastAsia="Times New Roman" w:hAnsi="Arial Narrow" w:cs="Times New Roman"/>
                <w:sz w:val="20"/>
                <w:szCs w:val="20"/>
              </w:rPr>
              <w:t>gb</w:t>
            </w:r>
            <w:proofErr w:type="spellEnd"/>
            <w:r w:rsidRPr="00D51D91">
              <w:rPr>
                <w:rFonts w:ascii="Arial Narrow" w:eastAsia="Times New Roman" w:hAnsi="Arial Narrow" w:cs="Times New Roman"/>
                <w:sz w:val="20"/>
                <w:szCs w:val="20"/>
              </w:rPr>
              <w:t xml:space="preserve">, ddr4, sistema operacional </w:t>
            </w:r>
            <w:proofErr w:type="spellStart"/>
            <w:r w:rsidRPr="00D51D91">
              <w:rPr>
                <w:rFonts w:ascii="Arial Narrow" w:eastAsia="Times New Roman" w:hAnsi="Arial Narrow" w:cs="Times New Roman"/>
                <w:sz w:val="20"/>
                <w:szCs w:val="20"/>
              </w:rPr>
              <w:t>windows</w:t>
            </w:r>
            <w:proofErr w:type="spellEnd"/>
            <w:r w:rsidRPr="00D51D91">
              <w:rPr>
                <w:rFonts w:ascii="Arial Narrow" w:eastAsia="Times New Roman" w:hAnsi="Arial Narrow" w:cs="Times New Roman"/>
                <w:sz w:val="20"/>
                <w:szCs w:val="20"/>
              </w:rPr>
              <w:t xml:space="preserve"> 10. Intel core i5. Gravador de </w:t>
            </w:r>
            <w:proofErr w:type="spellStart"/>
            <w:r w:rsidRPr="00D51D91">
              <w:rPr>
                <w:rFonts w:ascii="Arial Narrow" w:eastAsia="Times New Roman" w:hAnsi="Arial Narrow" w:cs="Times New Roman"/>
                <w:sz w:val="20"/>
                <w:szCs w:val="20"/>
              </w:rPr>
              <w:t>cd</w:t>
            </w:r>
            <w:proofErr w:type="spellEnd"/>
            <w:r w:rsidRPr="00D51D91">
              <w:rPr>
                <w:rFonts w:ascii="Arial Narrow" w:eastAsia="Times New Roman" w:hAnsi="Arial Narrow" w:cs="Times New Roman"/>
                <w:sz w:val="20"/>
                <w:szCs w:val="20"/>
              </w:rPr>
              <w:t>/</w:t>
            </w:r>
            <w:proofErr w:type="spellStart"/>
            <w:r w:rsidRPr="00D51D91">
              <w:rPr>
                <w:rFonts w:ascii="Arial Narrow" w:eastAsia="Times New Roman" w:hAnsi="Arial Narrow" w:cs="Times New Roman"/>
                <w:sz w:val="20"/>
                <w:szCs w:val="20"/>
              </w:rPr>
              <w:t>dvd</w:t>
            </w:r>
            <w:proofErr w:type="spellEnd"/>
            <w:r w:rsidRPr="00D51D91">
              <w:rPr>
                <w:rFonts w:ascii="Arial Narrow" w:eastAsia="Times New Roman" w:hAnsi="Arial Narrow" w:cs="Times New Roman"/>
                <w:sz w:val="20"/>
                <w:szCs w:val="20"/>
              </w:rPr>
              <w:t>.</w:t>
            </w:r>
          </w:p>
        </w:tc>
        <w:tc>
          <w:tcPr>
            <w:tcW w:w="780" w:type="dxa"/>
            <w:shd w:val="clear" w:color="auto" w:fill="auto"/>
            <w:vAlign w:val="center"/>
            <w:hideMark/>
          </w:tcPr>
          <w:p w14:paraId="1240FA7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456921</w:t>
            </w:r>
          </w:p>
        </w:tc>
        <w:tc>
          <w:tcPr>
            <w:tcW w:w="1152" w:type="dxa"/>
            <w:shd w:val="clear" w:color="auto" w:fill="auto"/>
            <w:vAlign w:val="center"/>
            <w:hideMark/>
          </w:tcPr>
          <w:p w14:paraId="61D585C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2.604,19 </w:t>
            </w:r>
          </w:p>
        </w:tc>
        <w:tc>
          <w:tcPr>
            <w:tcW w:w="1067" w:type="dxa"/>
            <w:shd w:val="clear" w:color="auto" w:fill="auto"/>
            <w:vAlign w:val="center"/>
            <w:hideMark/>
          </w:tcPr>
          <w:p w14:paraId="577A791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7.812,58 </w:t>
            </w:r>
          </w:p>
        </w:tc>
      </w:tr>
      <w:tr w:rsidR="005621F1" w:rsidRPr="00D51D91" w14:paraId="4D0C389B" w14:textId="77777777" w:rsidTr="004B5C37">
        <w:trPr>
          <w:trHeight w:val="1275"/>
        </w:trPr>
        <w:tc>
          <w:tcPr>
            <w:tcW w:w="463" w:type="dxa"/>
            <w:shd w:val="clear" w:color="auto" w:fill="auto"/>
            <w:vAlign w:val="center"/>
            <w:hideMark/>
          </w:tcPr>
          <w:p w14:paraId="15CC8DB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37</w:t>
            </w:r>
          </w:p>
        </w:tc>
        <w:tc>
          <w:tcPr>
            <w:tcW w:w="690" w:type="dxa"/>
            <w:shd w:val="clear" w:color="auto" w:fill="auto"/>
            <w:vAlign w:val="center"/>
            <w:hideMark/>
          </w:tcPr>
          <w:p w14:paraId="6365ECA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583421C6"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3008CBB"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Modelo anatômico para fins didáticos. Autoexame das mamas em prancha. Modelo de autoexame das mamas em prancha confeccionado em material emborrachado. Destinado para pratica de exame das mamas para possível detecção de nódulos quando apalpados. Montado em suporte em plástico. Dimensões aproximadas: 375 x 155 x 30 mm. Peso: 827 g. Embalagem: caixa de papelão Modelo demonstra:03 mamas sendo uma sadia e duas que apresentam nódulos 01 mama jovem e sadia 01 mama jovem com nódulos.</w:t>
            </w:r>
          </w:p>
        </w:tc>
        <w:tc>
          <w:tcPr>
            <w:tcW w:w="780" w:type="dxa"/>
            <w:shd w:val="clear" w:color="auto" w:fill="auto"/>
            <w:vAlign w:val="center"/>
            <w:hideMark/>
          </w:tcPr>
          <w:p w14:paraId="2723E00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97330</w:t>
            </w:r>
          </w:p>
        </w:tc>
        <w:tc>
          <w:tcPr>
            <w:tcW w:w="1152" w:type="dxa"/>
            <w:shd w:val="clear" w:color="auto" w:fill="auto"/>
            <w:vAlign w:val="center"/>
            <w:hideMark/>
          </w:tcPr>
          <w:p w14:paraId="2656AE0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1.578,48 </w:t>
            </w:r>
          </w:p>
        </w:tc>
        <w:tc>
          <w:tcPr>
            <w:tcW w:w="1067" w:type="dxa"/>
            <w:shd w:val="clear" w:color="auto" w:fill="auto"/>
            <w:vAlign w:val="center"/>
            <w:hideMark/>
          </w:tcPr>
          <w:p w14:paraId="665E5C6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1.578,48 </w:t>
            </w:r>
          </w:p>
        </w:tc>
      </w:tr>
      <w:tr w:rsidR="005621F1" w:rsidRPr="00D51D91" w14:paraId="196B0687" w14:textId="77777777" w:rsidTr="004B5C37">
        <w:trPr>
          <w:trHeight w:val="510"/>
        </w:trPr>
        <w:tc>
          <w:tcPr>
            <w:tcW w:w="463" w:type="dxa"/>
            <w:shd w:val="clear" w:color="auto" w:fill="auto"/>
            <w:vAlign w:val="center"/>
            <w:hideMark/>
          </w:tcPr>
          <w:p w14:paraId="68E473F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38</w:t>
            </w:r>
          </w:p>
        </w:tc>
        <w:tc>
          <w:tcPr>
            <w:tcW w:w="690" w:type="dxa"/>
            <w:shd w:val="clear" w:color="auto" w:fill="auto"/>
            <w:vAlign w:val="center"/>
            <w:hideMark/>
          </w:tcPr>
          <w:p w14:paraId="1F40B20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10</w:t>
            </w:r>
          </w:p>
        </w:tc>
        <w:tc>
          <w:tcPr>
            <w:tcW w:w="527" w:type="dxa"/>
            <w:shd w:val="clear" w:color="auto" w:fill="auto"/>
            <w:vAlign w:val="center"/>
            <w:hideMark/>
          </w:tcPr>
          <w:p w14:paraId="0FFA8958"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9739D6F"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Monitor de vídeo, tamanho tela 23", - </w:t>
            </w:r>
            <w:proofErr w:type="spellStart"/>
            <w:r w:rsidRPr="00D51D91">
              <w:rPr>
                <w:rFonts w:ascii="Arial Narrow" w:eastAsia="Times New Roman" w:hAnsi="Arial Narrow" w:cs="Times New Roman"/>
                <w:sz w:val="20"/>
                <w:szCs w:val="20"/>
              </w:rPr>
              <w:t>led</w:t>
            </w:r>
            <w:proofErr w:type="spellEnd"/>
            <w:r w:rsidRPr="00D51D91">
              <w:rPr>
                <w:rFonts w:ascii="Arial Narrow" w:eastAsia="Times New Roman" w:hAnsi="Arial Narrow" w:cs="Times New Roman"/>
                <w:sz w:val="20"/>
                <w:szCs w:val="20"/>
              </w:rPr>
              <w:t xml:space="preserve">, características gerais, cor: preto brilhante; tamanho: 23''; formato: 16:9, </w:t>
            </w:r>
            <w:proofErr w:type="spellStart"/>
            <w:r w:rsidRPr="00D51D91">
              <w:rPr>
                <w:rFonts w:ascii="Arial Narrow" w:eastAsia="Times New Roman" w:hAnsi="Arial Narrow" w:cs="Times New Roman"/>
                <w:sz w:val="20"/>
                <w:szCs w:val="20"/>
              </w:rPr>
              <w:t>ips</w:t>
            </w:r>
            <w:proofErr w:type="spellEnd"/>
            <w:r w:rsidRPr="00D51D91">
              <w:rPr>
                <w:rFonts w:ascii="Arial Narrow" w:eastAsia="Times New Roman" w:hAnsi="Arial Narrow" w:cs="Times New Roman"/>
                <w:sz w:val="20"/>
                <w:szCs w:val="20"/>
              </w:rPr>
              <w:t>; resolução máxima: 1920 x1080 60hz</w:t>
            </w:r>
          </w:p>
        </w:tc>
        <w:tc>
          <w:tcPr>
            <w:tcW w:w="780" w:type="dxa"/>
            <w:shd w:val="clear" w:color="auto" w:fill="auto"/>
            <w:vAlign w:val="center"/>
            <w:hideMark/>
          </w:tcPr>
          <w:p w14:paraId="036B621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150699</w:t>
            </w:r>
          </w:p>
        </w:tc>
        <w:tc>
          <w:tcPr>
            <w:tcW w:w="1152" w:type="dxa"/>
            <w:shd w:val="clear" w:color="auto" w:fill="auto"/>
            <w:vAlign w:val="center"/>
            <w:hideMark/>
          </w:tcPr>
          <w:p w14:paraId="499F2A7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713,33 </w:t>
            </w:r>
          </w:p>
        </w:tc>
        <w:tc>
          <w:tcPr>
            <w:tcW w:w="1067" w:type="dxa"/>
            <w:shd w:val="clear" w:color="auto" w:fill="auto"/>
            <w:vAlign w:val="center"/>
            <w:hideMark/>
          </w:tcPr>
          <w:p w14:paraId="7A2C880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7.133,33 </w:t>
            </w:r>
          </w:p>
        </w:tc>
      </w:tr>
      <w:tr w:rsidR="005621F1" w:rsidRPr="00D51D91" w14:paraId="0D2BE460" w14:textId="77777777" w:rsidTr="004B5C37">
        <w:trPr>
          <w:trHeight w:val="2040"/>
        </w:trPr>
        <w:tc>
          <w:tcPr>
            <w:tcW w:w="463" w:type="dxa"/>
            <w:shd w:val="clear" w:color="auto" w:fill="auto"/>
            <w:vAlign w:val="center"/>
            <w:hideMark/>
          </w:tcPr>
          <w:p w14:paraId="39E6334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39</w:t>
            </w:r>
          </w:p>
        </w:tc>
        <w:tc>
          <w:tcPr>
            <w:tcW w:w="690" w:type="dxa"/>
            <w:shd w:val="clear" w:color="auto" w:fill="auto"/>
            <w:vAlign w:val="center"/>
            <w:hideMark/>
          </w:tcPr>
          <w:p w14:paraId="4F4AC4A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w:t>
            </w:r>
          </w:p>
        </w:tc>
        <w:tc>
          <w:tcPr>
            <w:tcW w:w="527" w:type="dxa"/>
            <w:shd w:val="clear" w:color="auto" w:fill="auto"/>
            <w:vAlign w:val="center"/>
            <w:hideMark/>
          </w:tcPr>
          <w:p w14:paraId="0267E111"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631EFD6"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Monitor </w:t>
            </w:r>
            <w:proofErr w:type="spellStart"/>
            <w:r w:rsidRPr="00D51D91">
              <w:rPr>
                <w:rFonts w:ascii="Arial Narrow" w:eastAsia="Times New Roman" w:hAnsi="Arial Narrow" w:cs="Times New Roman"/>
                <w:sz w:val="20"/>
                <w:szCs w:val="20"/>
              </w:rPr>
              <w:t>lcd</w:t>
            </w:r>
            <w:proofErr w:type="spellEnd"/>
            <w:r w:rsidRPr="00D51D91">
              <w:rPr>
                <w:rFonts w:ascii="Arial Narrow" w:eastAsia="Times New Roman" w:hAnsi="Arial Narrow" w:cs="Times New Roman"/>
                <w:sz w:val="20"/>
                <w:szCs w:val="20"/>
              </w:rPr>
              <w:t xml:space="preserve"> com </w:t>
            </w:r>
            <w:proofErr w:type="spellStart"/>
            <w:r w:rsidRPr="00D51D91">
              <w:rPr>
                <w:rFonts w:ascii="Arial Narrow" w:eastAsia="Times New Roman" w:hAnsi="Arial Narrow" w:cs="Times New Roman"/>
                <w:sz w:val="20"/>
                <w:szCs w:val="20"/>
              </w:rPr>
              <w:t>retroiluminação</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led</w:t>
            </w:r>
            <w:proofErr w:type="spellEnd"/>
            <w:r w:rsidRPr="00D51D91">
              <w:rPr>
                <w:rFonts w:ascii="Arial Narrow" w:eastAsia="Times New Roman" w:hAnsi="Arial Narrow" w:cs="Times New Roman"/>
                <w:sz w:val="20"/>
                <w:szCs w:val="20"/>
              </w:rPr>
              <w:t xml:space="preserve"> 23,8 polegadas. Tipo de painel </w:t>
            </w:r>
            <w:proofErr w:type="spellStart"/>
            <w:r w:rsidRPr="00D51D91">
              <w:rPr>
                <w:rFonts w:ascii="Arial Narrow" w:eastAsia="Times New Roman" w:hAnsi="Arial Narrow" w:cs="Times New Roman"/>
                <w:sz w:val="20"/>
                <w:szCs w:val="20"/>
              </w:rPr>
              <w:t>ips</w:t>
            </w:r>
            <w:proofErr w:type="spellEnd"/>
            <w:r w:rsidRPr="00D51D91">
              <w:rPr>
                <w:rFonts w:ascii="Arial Narrow" w:eastAsia="Times New Roman" w:hAnsi="Arial Narrow" w:cs="Times New Roman"/>
                <w:sz w:val="20"/>
                <w:szCs w:val="20"/>
              </w:rPr>
              <w:t xml:space="preserve">. Relação de aspecto 16:09 resolução nativa 1.920 x 1.080 a 60 </w:t>
            </w:r>
            <w:proofErr w:type="spellStart"/>
            <w:r w:rsidRPr="00D51D91">
              <w:rPr>
                <w:rFonts w:ascii="Arial Narrow" w:eastAsia="Times New Roman" w:hAnsi="Arial Narrow" w:cs="Times New Roman"/>
                <w:sz w:val="20"/>
                <w:szCs w:val="20"/>
              </w:rPr>
              <w:t>hz</w:t>
            </w:r>
            <w:proofErr w:type="spellEnd"/>
            <w:r w:rsidRPr="00D51D91">
              <w:rPr>
                <w:rFonts w:ascii="Arial Narrow" w:eastAsia="Times New Roman" w:hAnsi="Arial Narrow" w:cs="Times New Roman"/>
                <w:sz w:val="20"/>
                <w:szCs w:val="20"/>
              </w:rPr>
              <w:t xml:space="preserve"> distância entre pixels 0,2745 mm x 0,2745 mm brilho 250 </w:t>
            </w:r>
            <w:proofErr w:type="spellStart"/>
            <w:r w:rsidRPr="00D51D91">
              <w:rPr>
                <w:rFonts w:ascii="Arial Narrow" w:eastAsia="Times New Roman" w:hAnsi="Arial Narrow" w:cs="Times New Roman"/>
                <w:sz w:val="20"/>
                <w:szCs w:val="20"/>
              </w:rPr>
              <w:t>cd</w:t>
            </w:r>
            <w:proofErr w:type="spellEnd"/>
            <w:r w:rsidRPr="00D51D91">
              <w:rPr>
                <w:rFonts w:ascii="Arial Narrow" w:eastAsia="Times New Roman" w:hAnsi="Arial Narrow" w:cs="Times New Roman"/>
                <w:sz w:val="20"/>
                <w:szCs w:val="20"/>
              </w:rPr>
              <w:t xml:space="preserve">/m² relação de contraste 1000:1 tempo de resposta 6 </w:t>
            </w:r>
            <w:proofErr w:type="spellStart"/>
            <w:r w:rsidRPr="00D51D91">
              <w:rPr>
                <w:rFonts w:ascii="Arial Narrow" w:eastAsia="Times New Roman" w:hAnsi="Arial Narrow" w:cs="Times New Roman"/>
                <w:sz w:val="20"/>
                <w:szCs w:val="20"/>
              </w:rPr>
              <w:t>ms</w:t>
            </w:r>
            <w:proofErr w:type="spellEnd"/>
            <w:r w:rsidRPr="00D51D91">
              <w:rPr>
                <w:rFonts w:ascii="Arial Narrow" w:eastAsia="Times New Roman" w:hAnsi="Arial Narrow" w:cs="Times New Roman"/>
                <w:sz w:val="20"/>
                <w:szCs w:val="20"/>
              </w:rPr>
              <w:t xml:space="preserve"> (cinza a cinza) suporte de cor 16,7 milhões de cores conectores de entrada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ajustes da posição do visor inclinação revestimento de tela dimensões (</w:t>
            </w:r>
            <w:proofErr w:type="spellStart"/>
            <w:r w:rsidRPr="00D51D91">
              <w:rPr>
                <w:rFonts w:ascii="Arial Narrow" w:eastAsia="Times New Roman" w:hAnsi="Arial Narrow" w:cs="Times New Roman"/>
                <w:sz w:val="20"/>
                <w:szCs w:val="20"/>
              </w:rPr>
              <w:t>lxpxa</w:t>
            </w:r>
            <w:proofErr w:type="spellEnd"/>
            <w:r w:rsidRPr="00D51D91">
              <w:rPr>
                <w:rFonts w:ascii="Arial Narrow" w:eastAsia="Times New Roman" w:hAnsi="Arial Narrow" w:cs="Times New Roman"/>
                <w:sz w:val="20"/>
                <w:szCs w:val="20"/>
              </w:rPr>
              <w:t xml:space="preserve">) - com apoio 55.66 cm x 17.99 cm x 42.31 cm peso 6.2 kg padrões de conformidade </w:t>
            </w:r>
            <w:proofErr w:type="spellStart"/>
            <w:r w:rsidRPr="00D51D91">
              <w:rPr>
                <w:rFonts w:ascii="Arial Narrow" w:eastAsia="Times New Roman" w:hAnsi="Arial Narrow" w:cs="Times New Roman"/>
                <w:sz w:val="20"/>
                <w:szCs w:val="20"/>
              </w:rPr>
              <w:t>rohs</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tco</w:t>
            </w:r>
            <w:proofErr w:type="spellEnd"/>
            <w:r w:rsidRPr="00D51D91">
              <w:rPr>
                <w:rFonts w:ascii="Arial Narrow" w:eastAsia="Times New Roman" w:hAnsi="Arial Narrow" w:cs="Times New Roman"/>
                <w:sz w:val="20"/>
                <w:szCs w:val="20"/>
              </w:rPr>
              <w:t xml:space="preserve"> displays taxa de proporção </w:t>
            </w:r>
            <w:proofErr w:type="spellStart"/>
            <w:r w:rsidRPr="00D51D91">
              <w:rPr>
                <w:rFonts w:ascii="Arial Narrow" w:eastAsia="Times New Roman" w:hAnsi="Arial Narrow" w:cs="Times New Roman"/>
                <w:sz w:val="20"/>
                <w:szCs w:val="20"/>
              </w:rPr>
              <w:t>widescreen</w:t>
            </w:r>
            <w:proofErr w:type="spellEnd"/>
            <w:r w:rsidRPr="00D51D91">
              <w:rPr>
                <w:rFonts w:ascii="Arial Narrow" w:eastAsia="Times New Roman" w:hAnsi="Arial Narrow" w:cs="Times New Roman"/>
                <w:sz w:val="20"/>
                <w:szCs w:val="20"/>
              </w:rPr>
              <w:t xml:space="preserve"> (16:9) tecnologia de iluminação traseira </w:t>
            </w:r>
            <w:proofErr w:type="spellStart"/>
            <w:r w:rsidRPr="00D51D91">
              <w:rPr>
                <w:rFonts w:ascii="Arial Narrow" w:eastAsia="Times New Roman" w:hAnsi="Arial Narrow" w:cs="Times New Roman"/>
                <w:sz w:val="20"/>
                <w:szCs w:val="20"/>
              </w:rPr>
              <w:t>led</w:t>
            </w:r>
            <w:proofErr w:type="spellEnd"/>
            <w:r w:rsidRPr="00D51D91">
              <w:rPr>
                <w:rFonts w:ascii="Arial Narrow" w:eastAsia="Times New Roman" w:hAnsi="Arial Narrow" w:cs="Times New Roman"/>
                <w:sz w:val="20"/>
                <w:szCs w:val="20"/>
              </w:rPr>
              <w:t xml:space="preserve"> segurança slot de trava de segurança (trava do cabo vendida separadamente) conectividade 1 conector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 1 conector </w:t>
            </w:r>
            <w:proofErr w:type="spellStart"/>
            <w:r w:rsidRPr="00D51D91">
              <w:rPr>
                <w:rFonts w:ascii="Arial Narrow" w:eastAsia="Times New Roman" w:hAnsi="Arial Narrow" w:cs="Times New Roman"/>
                <w:sz w:val="20"/>
                <w:szCs w:val="20"/>
              </w:rPr>
              <w:t>vga</w:t>
            </w:r>
            <w:proofErr w:type="spellEnd"/>
            <w:r w:rsidRPr="00D51D91">
              <w:rPr>
                <w:rFonts w:ascii="Arial Narrow" w:eastAsia="Times New Roman" w:hAnsi="Arial Narrow" w:cs="Times New Roman"/>
                <w:sz w:val="20"/>
                <w:szCs w:val="20"/>
              </w:rPr>
              <w:t xml:space="preserve"> tipo de painel, superfície antirreflexo com revestimento rígido 3h tensão exigida 100 a 240 </w:t>
            </w:r>
            <w:proofErr w:type="spellStart"/>
            <w:r w:rsidRPr="00D51D91">
              <w:rPr>
                <w:rFonts w:ascii="Arial Narrow" w:eastAsia="Times New Roman" w:hAnsi="Arial Narrow" w:cs="Times New Roman"/>
                <w:sz w:val="20"/>
                <w:szCs w:val="20"/>
              </w:rPr>
              <w:t>vca</w:t>
            </w:r>
            <w:proofErr w:type="spellEnd"/>
            <w:r w:rsidRPr="00D51D91">
              <w:rPr>
                <w:rFonts w:ascii="Arial Narrow" w:eastAsia="Times New Roman" w:hAnsi="Arial Narrow" w:cs="Times New Roman"/>
                <w:sz w:val="20"/>
                <w:szCs w:val="20"/>
              </w:rPr>
              <w:t xml:space="preserve">/50 ou 60 </w:t>
            </w:r>
            <w:proofErr w:type="spellStart"/>
            <w:r w:rsidRPr="00D51D91">
              <w:rPr>
                <w:rFonts w:ascii="Arial Narrow" w:eastAsia="Times New Roman" w:hAnsi="Arial Narrow" w:cs="Times New Roman"/>
                <w:sz w:val="20"/>
                <w:szCs w:val="20"/>
              </w:rPr>
              <w:t>hz</w:t>
            </w:r>
            <w:proofErr w:type="spellEnd"/>
            <w:r w:rsidRPr="00D51D91">
              <w:rPr>
                <w:rFonts w:ascii="Arial Narrow" w:eastAsia="Times New Roman" w:hAnsi="Arial Narrow" w:cs="Times New Roman"/>
                <w:sz w:val="20"/>
                <w:szCs w:val="20"/>
              </w:rPr>
              <w:t xml:space="preserve"> ± 3 </w:t>
            </w:r>
            <w:proofErr w:type="spellStart"/>
            <w:r w:rsidRPr="00D51D91">
              <w:rPr>
                <w:rFonts w:ascii="Arial Narrow" w:eastAsia="Times New Roman" w:hAnsi="Arial Narrow" w:cs="Times New Roman"/>
                <w:sz w:val="20"/>
                <w:szCs w:val="20"/>
              </w:rPr>
              <w:t>hz</w:t>
            </w:r>
            <w:proofErr w:type="spellEnd"/>
            <w:r w:rsidRPr="00D51D91">
              <w:rPr>
                <w:rFonts w:ascii="Arial Narrow" w:eastAsia="Times New Roman" w:hAnsi="Arial Narrow" w:cs="Times New Roman"/>
                <w:sz w:val="20"/>
                <w:szCs w:val="20"/>
              </w:rPr>
              <w:t xml:space="preserve">/1,5 a (típico) consumo de energia em modo de espera menos de 0,3w horizontal ângulo de visão 178° vertical ângulo de visão 178° </w:t>
            </w:r>
          </w:p>
        </w:tc>
        <w:tc>
          <w:tcPr>
            <w:tcW w:w="780" w:type="dxa"/>
            <w:shd w:val="clear" w:color="auto" w:fill="auto"/>
            <w:vAlign w:val="center"/>
            <w:hideMark/>
          </w:tcPr>
          <w:p w14:paraId="24CADA7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150699</w:t>
            </w:r>
          </w:p>
        </w:tc>
        <w:tc>
          <w:tcPr>
            <w:tcW w:w="1152" w:type="dxa"/>
            <w:shd w:val="clear" w:color="auto" w:fill="auto"/>
            <w:vAlign w:val="center"/>
            <w:hideMark/>
          </w:tcPr>
          <w:p w14:paraId="152B92B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660,10 </w:t>
            </w:r>
          </w:p>
        </w:tc>
        <w:tc>
          <w:tcPr>
            <w:tcW w:w="1067" w:type="dxa"/>
            <w:shd w:val="clear" w:color="auto" w:fill="auto"/>
            <w:vAlign w:val="center"/>
            <w:hideMark/>
          </w:tcPr>
          <w:p w14:paraId="43A7887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1.980,31 </w:t>
            </w:r>
          </w:p>
        </w:tc>
      </w:tr>
      <w:tr w:rsidR="005621F1" w:rsidRPr="00D51D91" w14:paraId="072904CD" w14:textId="77777777" w:rsidTr="004B5C37">
        <w:trPr>
          <w:trHeight w:val="1275"/>
        </w:trPr>
        <w:tc>
          <w:tcPr>
            <w:tcW w:w="463" w:type="dxa"/>
            <w:shd w:val="clear" w:color="auto" w:fill="auto"/>
            <w:vAlign w:val="center"/>
            <w:hideMark/>
          </w:tcPr>
          <w:p w14:paraId="67E4FCD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40</w:t>
            </w:r>
          </w:p>
        </w:tc>
        <w:tc>
          <w:tcPr>
            <w:tcW w:w="690" w:type="dxa"/>
            <w:shd w:val="clear" w:color="auto" w:fill="auto"/>
            <w:vAlign w:val="center"/>
            <w:hideMark/>
          </w:tcPr>
          <w:p w14:paraId="56C5506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8</w:t>
            </w:r>
          </w:p>
        </w:tc>
        <w:tc>
          <w:tcPr>
            <w:tcW w:w="527" w:type="dxa"/>
            <w:shd w:val="clear" w:color="auto" w:fill="auto"/>
            <w:vAlign w:val="center"/>
            <w:hideMark/>
          </w:tcPr>
          <w:p w14:paraId="6AAB2A88"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38B8171"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Arial"/>
                <w:sz w:val="20"/>
                <w:szCs w:val="20"/>
              </w:rPr>
              <w:t xml:space="preserve">Mouse Sem Fio Preto e Cinza </w:t>
            </w:r>
            <w:r w:rsidRPr="00D51D91">
              <w:rPr>
                <w:rFonts w:ascii="Arial Narrow" w:eastAsia="Times New Roman" w:hAnsi="Arial Narrow" w:cs="Times New Roman"/>
                <w:bCs/>
                <w:sz w:val="20"/>
                <w:szCs w:val="20"/>
              </w:rPr>
              <w:t>Físico:</w:t>
            </w:r>
            <w:r w:rsidRPr="00D51D91">
              <w:rPr>
                <w:rFonts w:ascii="Arial Narrow" w:eastAsia="Times New Roman" w:hAnsi="Arial Narrow" w:cs="Times New Roman"/>
                <w:sz w:val="20"/>
                <w:szCs w:val="20"/>
              </w:rPr>
              <w:t xml:space="preserve"> Dimensões do mouse: 97.7 x 61.5 x 35.2 mm; Dimensões do receptor Nano: 18.7 x 14.4 x 6.6 mm </w:t>
            </w:r>
            <w:r w:rsidRPr="00D51D91">
              <w:rPr>
                <w:rFonts w:ascii="Arial Narrow" w:eastAsia="Times New Roman" w:hAnsi="Arial Narrow" w:cs="Times New Roman"/>
                <w:bCs/>
                <w:sz w:val="20"/>
                <w:szCs w:val="20"/>
              </w:rPr>
              <w:t>Recursos:</w:t>
            </w:r>
            <w:r w:rsidRPr="00D51D91">
              <w:rPr>
                <w:rFonts w:ascii="Arial Narrow" w:eastAsia="Times New Roman" w:hAnsi="Arial Narrow" w:cs="Times New Roman"/>
                <w:sz w:val="20"/>
                <w:szCs w:val="20"/>
              </w:rPr>
              <w:t xml:space="preserve"> Conectividade sem fio confiável; Alcance sem fio de 10 metros; 12 meses de vida útil da pilha*; Compatibilidade universal: Windows, Mac, Chrome </w:t>
            </w:r>
            <w:r w:rsidRPr="00D51D91">
              <w:rPr>
                <w:rFonts w:ascii="Arial Narrow" w:eastAsia="Times New Roman" w:hAnsi="Arial Narrow" w:cs="Times New Roman"/>
                <w:bCs/>
                <w:sz w:val="20"/>
                <w:szCs w:val="20"/>
              </w:rPr>
              <w:t>Conteúdo da Embalagem:</w:t>
            </w:r>
            <w:r w:rsidRPr="00D51D91">
              <w:rPr>
                <w:rFonts w:ascii="Arial Narrow" w:eastAsia="Times New Roman" w:hAnsi="Arial Narrow" w:cs="Times New Roman"/>
                <w:sz w:val="20"/>
                <w:szCs w:val="20"/>
              </w:rPr>
              <w:t xml:space="preserve"> 01 Mouse sem fio; 01 Receptor USB; 01 Pilha AA; 01 Documentação do usuário Garantia: 12 meses direto com o fabricante do produto .</w:t>
            </w:r>
            <w:r w:rsidRPr="00D51D91">
              <w:rPr>
                <w:rFonts w:ascii="Arial Narrow" w:eastAsia="Times New Roman" w:hAnsi="Arial Narrow" w:cs="Times New Roman"/>
                <w:bCs/>
                <w:sz w:val="20"/>
                <w:szCs w:val="20"/>
              </w:rPr>
              <w:t>Peso: 115 gramas (bruto com embalagem)</w:t>
            </w:r>
          </w:p>
        </w:tc>
        <w:tc>
          <w:tcPr>
            <w:tcW w:w="780" w:type="dxa"/>
            <w:shd w:val="clear" w:color="auto" w:fill="auto"/>
            <w:vAlign w:val="center"/>
            <w:hideMark/>
          </w:tcPr>
          <w:p w14:paraId="59F1A45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274302</w:t>
            </w:r>
          </w:p>
        </w:tc>
        <w:tc>
          <w:tcPr>
            <w:tcW w:w="1152" w:type="dxa"/>
            <w:shd w:val="clear" w:color="auto" w:fill="auto"/>
            <w:vAlign w:val="center"/>
            <w:hideMark/>
          </w:tcPr>
          <w:p w14:paraId="2639903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50,67 </w:t>
            </w:r>
          </w:p>
        </w:tc>
        <w:tc>
          <w:tcPr>
            <w:tcW w:w="1067" w:type="dxa"/>
            <w:shd w:val="clear" w:color="auto" w:fill="auto"/>
            <w:vAlign w:val="center"/>
            <w:hideMark/>
          </w:tcPr>
          <w:p w14:paraId="095E713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405,36 </w:t>
            </w:r>
          </w:p>
        </w:tc>
      </w:tr>
      <w:tr w:rsidR="005621F1" w:rsidRPr="00D51D91" w14:paraId="66B48DA4" w14:textId="77777777" w:rsidTr="004B5C37">
        <w:trPr>
          <w:trHeight w:val="1984"/>
        </w:trPr>
        <w:tc>
          <w:tcPr>
            <w:tcW w:w="463" w:type="dxa"/>
            <w:shd w:val="clear" w:color="auto" w:fill="auto"/>
            <w:vAlign w:val="center"/>
            <w:hideMark/>
          </w:tcPr>
          <w:p w14:paraId="4BA9CF17"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41</w:t>
            </w:r>
          </w:p>
        </w:tc>
        <w:tc>
          <w:tcPr>
            <w:tcW w:w="690" w:type="dxa"/>
            <w:shd w:val="clear" w:color="auto" w:fill="auto"/>
            <w:vAlign w:val="center"/>
            <w:hideMark/>
          </w:tcPr>
          <w:p w14:paraId="4C7A7C0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11F5B84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1AAAF5B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Notebook com processador nº de núcleos 2, nº de linhas 4, frequência base do processador 2,00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cache 3 </w:t>
            </w:r>
            <w:proofErr w:type="spellStart"/>
            <w:r w:rsidRPr="00D51D91">
              <w:rPr>
                <w:rFonts w:ascii="Arial Narrow" w:eastAsia="Times New Roman" w:hAnsi="Arial Narrow" w:cs="Times New Roman"/>
                <w:sz w:val="20"/>
                <w:szCs w:val="20"/>
              </w:rPr>
              <w:t>mb</w:t>
            </w:r>
            <w:proofErr w:type="spellEnd"/>
            <w:r w:rsidRPr="00D51D91">
              <w:rPr>
                <w:rFonts w:ascii="Arial Narrow" w:eastAsia="Times New Roman" w:hAnsi="Arial Narrow" w:cs="Times New Roman"/>
                <w:sz w:val="20"/>
                <w:szCs w:val="20"/>
              </w:rPr>
              <w:t xml:space="preserve"> l3 </w:t>
            </w:r>
            <w:proofErr w:type="spellStart"/>
            <w:r w:rsidRPr="00D51D91">
              <w:rPr>
                <w:rFonts w:ascii="Arial Narrow" w:eastAsia="Times New Roman" w:hAnsi="Arial Narrow" w:cs="Times New Roman"/>
                <w:sz w:val="20"/>
                <w:szCs w:val="20"/>
              </w:rPr>
              <w:t>smartcache</w:t>
            </w:r>
            <w:proofErr w:type="spellEnd"/>
            <w:r w:rsidRPr="00D51D91">
              <w:rPr>
                <w:rFonts w:ascii="Arial Narrow" w:eastAsia="Times New Roman" w:hAnsi="Arial Narrow" w:cs="Times New Roman"/>
                <w:sz w:val="20"/>
                <w:szCs w:val="20"/>
              </w:rPr>
              <w:t xml:space="preserve">, velocidade do barramento 4 </w:t>
            </w:r>
            <w:proofErr w:type="spellStart"/>
            <w:r w:rsidRPr="00D51D91">
              <w:rPr>
                <w:rFonts w:ascii="Arial Narrow" w:eastAsia="Times New Roman" w:hAnsi="Arial Narrow" w:cs="Times New Roman"/>
                <w:sz w:val="20"/>
                <w:szCs w:val="20"/>
              </w:rPr>
              <w:t>gt</w:t>
            </w:r>
            <w:proofErr w:type="spellEnd"/>
            <w:r w:rsidRPr="00D51D91">
              <w:rPr>
                <w:rFonts w:ascii="Arial Narrow" w:eastAsia="Times New Roman" w:hAnsi="Arial Narrow" w:cs="Times New Roman"/>
                <w:sz w:val="20"/>
                <w:szCs w:val="20"/>
              </w:rPr>
              <w:t xml:space="preserve"> / s </w:t>
            </w:r>
            <w:proofErr w:type="spellStart"/>
            <w:r w:rsidRPr="00D51D91">
              <w:rPr>
                <w:rFonts w:ascii="Arial Narrow" w:eastAsia="Times New Roman" w:hAnsi="Arial Narrow" w:cs="Times New Roman"/>
                <w:sz w:val="20"/>
                <w:szCs w:val="20"/>
              </w:rPr>
              <w:t>opi</w:t>
            </w:r>
            <w:proofErr w:type="spellEnd"/>
            <w:r w:rsidRPr="00D51D91">
              <w:rPr>
                <w:rFonts w:ascii="Arial Narrow" w:eastAsia="Times New Roman" w:hAnsi="Arial Narrow" w:cs="Times New Roman"/>
                <w:sz w:val="20"/>
                <w:szCs w:val="20"/>
              </w:rPr>
              <w:t xml:space="preserve">; tdp15 w, 4gb de memória </w:t>
            </w:r>
            <w:proofErr w:type="spellStart"/>
            <w:r w:rsidRPr="00D51D91">
              <w:rPr>
                <w:rFonts w:ascii="Arial Narrow" w:eastAsia="Times New Roman" w:hAnsi="Arial Narrow" w:cs="Times New Roman"/>
                <w:sz w:val="20"/>
                <w:szCs w:val="20"/>
              </w:rPr>
              <w:t>ram</w:t>
            </w:r>
            <w:proofErr w:type="spellEnd"/>
            <w:r w:rsidRPr="00D51D91">
              <w:rPr>
                <w:rFonts w:ascii="Arial Narrow" w:eastAsia="Times New Roman" w:hAnsi="Arial Narrow" w:cs="Times New Roman"/>
                <w:sz w:val="20"/>
                <w:szCs w:val="20"/>
              </w:rPr>
              <w:t xml:space="preserve"> ddr4 </w:t>
            </w:r>
            <w:proofErr w:type="spellStart"/>
            <w:r w:rsidRPr="00D51D91">
              <w:rPr>
                <w:rFonts w:ascii="Arial Narrow" w:eastAsia="Times New Roman" w:hAnsi="Arial Narrow" w:cs="Times New Roman"/>
                <w:sz w:val="20"/>
                <w:szCs w:val="20"/>
              </w:rPr>
              <w:t>clock</w:t>
            </w:r>
            <w:proofErr w:type="spellEnd"/>
            <w:r w:rsidRPr="00D51D91">
              <w:rPr>
                <w:rFonts w:ascii="Arial Narrow" w:eastAsia="Times New Roman" w:hAnsi="Arial Narrow" w:cs="Times New Roman"/>
                <w:sz w:val="20"/>
                <w:szCs w:val="20"/>
              </w:rPr>
              <w:t xml:space="preserve"> da memória 2133mhz, 1tb de </w:t>
            </w:r>
            <w:proofErr w:type="spellStart"/>
            <w:r w:rsidRPr="00D51D91">
              <w:rPr>
                <w:rFonts w:ascii="Arial Narrow" w:eastAsia="Times New Roman" w:hAnsi="Arial Narrow" w:cs="Times New Roman"/>
                <w:sz w:val="20"/>
                <w:szCs w:val="20"/>
              </w:rPr>
              <w:t>hd</w:t>
            </w:r>
            <w:proofErr w:type="spellEnd"/>
            <w:r w:rsidRPr="00D51D91">
              <w:rPr>
                <w:rFonts w:ascii="Arial Narrow" w:eastAsia="Times New Roman" w:hAnsi="Arial Narrow" w:cs="Times New Roman"/>
                <w:sz w:val="20"/>
                <w:szCs w:val="20"/>
              </w:rPr>
              <w:t xml:space="preserve"> velocidade de rotação 5400rpm, tela </w:t>
            </w:r>
            <w:proofErr w:type="spellStart"/>
            <w:r w:rsidRPr="00D51D91">
              <w:rPr>
                <w:rFonts w:ascii="Arial Narrow" w:eastAsia="Times New Roman" w:hAnsi="Arial Narrow" w:cs="Times New Roman"/>
                <w:sz w:val="20"/>
                <w:szCs w:val="20"/>
              </w:rPr>
              <w:t>lcd</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led</w:t>
            </w:r>
            <w:proofErr w:type="spellEnd"/>
            <w:r w:rsidRPr="00D51D91">
              <w:rPr>
                <w:rFonts w:ascii="Arial Narrow" w:eastAsia="Times New Roman" w:hAnsi="Arial Narrow" w:cs="Times New Roman"/>
                <w:sz w:val="20"/>
                <w:szCs w:val="20"/>
              </w:rPr>
              <w:t xml:space="preserve"> de 14 polegadas com resolução 1366 x 768 com sistema operacional comercial </w:t>
            </w:r>
            <w:proofErr w:type="spellStart"/>
            <w:r w:rsidRPr="00D51D91">
              <w:rPr>
                <w:rFonts w:ascii="Arial Narrow" w:eastAsia="Times New Roman" w:hAnsi="Arial Narrow" w:cs="Times New Roman"/>
                <w:sz w:val="20"/>
                <w:szCs w:val="20"/>
              </w:rPr>
              <w:t>windows</w:t>
            </w:r>
            <w:proofErr w:type="spellEnd"/>
            <w:r w:rsidRPr="00D51D91">
              <w:rPr>
                <w:rFonts w:ascii="Arial Narrow" w:eastAsia="Times New Roman" w:hAnsi="Arial Narrow" w:cs="Times New Roman"/>
                <w:sz w:val="20"/>
                <w:szCs w:val="20"/>
              </w:rPr>
              <w:t xml:space="preserve"> 10 versão home original já integrado ao notebook de fábrica Conexão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bluetooth</w:t>
            </w:r>
            <w:proofErr w:type="spellEnd"/>
            <w:r w:rsidRPr="00D51D91">
              <w:rPr>
                <w:rFonts w:ascii="Arial Narrow" w:eastAsia="Times New Roman" w:hAnsi="Arial Narrow" w:cs="Times New Roman"/>
                <w:sz w:val="20"/>
                <w:szCs w:val="20"/>
              </w:rPr>
              <w:t xml:space="preserve"> 4.1; placa de rede 10/100 </w:t>
            </w:r>
            <w:proofErr w:type="spellStart"/>
            <w:r w:rsidRPr="00D51D91">
              <w:rPr>
                <w:rFonts w:ascii="Arial Narrow" w:eastAsia="Times New Roman" w:hAnsi="Arial Narrow" w:cs="Times New Roman"/>
                <w:sz w:val="20"/>
                <w:szCs w:val="20"/>
              </w:rPr>
              <w:t>lan</w:t>
            </w:r>
            <w:proofErr w:type="spellEnd"/>
            <w:r w:rsidRPr="00D51D91">
              <w:rPr>
                <w:rFonts w:ascii="Arial Narrow" w:eastAsia="Times New Roman" w:hAnsi="Arial Narrow" w:cs="Times New Roman"/>
                <w:sz w:val="20"/>
                <w:szCs w:val="20"/>
              </w:rPr>
              <w:t xml:space="preserve">; placa de rede sem fio: 802.11 ac 1x1; web </w:t>
            </w:r>
            <w:proofErr w:type="spellStart"/>
            <w:r w:rsidRPr="00D51D91">
              <w:rPr>
                <w:rFonts w:ascii="Arial Narrow" w:eastAsia="Times New Roman" w:hAnsi="Arial Narrow" w:cs="Times New Roman"/>
                <w:sz w:val="20"/>
                <w:szCs w:val="20"/>
              </w:rPr>
              <w:t>can</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vga</w:t>
            </w:r>
            <w:proofErr w:type="spellEnd"/>
            <w:r w:rsidRPr="00D51D91">
              <w:rPr>
                <w:rFonts w:ascii="Arial Narrow" w:eastAsia="Times New Roman" w:hAnsi="Arial Narrow" w:cs="Times New Roman"/>
                <w:sz w:val="20"/>
                <w:szCs w:val="20"/>
              </w:rPr>
              <w:t>; teclado: português-</w:t>
            </w:r>
            <w:proofErr w:type="spellStart"/>
            <w:r w:rsidRPr="00D51D91">
              <w:rPr>
                <w:rFonts w:ascii="Arial Narrow" w:eastAsia="Times New Roman" w:hAnsi="Arial Narrow" w:cs="Times New Roman"/>
                <w:sz w:val="20"/>
                <w:szCs w:val="20"/>
              </w:rPr>
              <w:t>br</w:t>
            </w:r>
            <w:proofErr w:type="spellEnd"/>
            <w:r w:rsidRPr="00D51D91">
              <w:rPr>
                <w:rFonts w:ascii="Arial Narrow" w:eastAsia="Times New Roman" w:hAnsi="Arial Narrow" w:cs="Times New Roman"/>
                <w:sz w:val="20"/>
                <w:szCs w:val="20"/>
              </w:rPr>
              <w:t xml:space="preserve">; formato de tela: </w:t>
            </w:r>
            <w:proofErr w:type="spellStart"/>
            <w:r w:rsidRPr="00D51D91">
              <w:rPr>
                <w:rFonts w:ascii="Arial Narrow" w:eastAsia="Times New Roman" w:hAnsi="Arial Narrow" w:cs="Times New Roman"/>
                <w:sz w:val="20"/>
                <w:szCs w:val="20"/>
              </w:rPr>
              <w:t>widescreen</w:t>
            </w:r>
            <w:proofErr w:type="spellEnd"/>
            <w:r w:rsidRPr="00D51D91">
              <w:rPr>
                <w:rFonts w:ascii="Arial Narrow" w:eastAsia="Times New Roman" w:hAnsi="Arial Narrow" w:cs="Times New Roman"/>
                <w:sz w:val="20"/>
                <w:szCs w:val="20"/>
              </w:rPr>
              <w:t xml:space="preserve"> 16:9; </w:t>
            </w:r>
            <w:proofErr w:type="spellStart"/>
            <w:r w:rsidRPr="00D51D91">
              <w:rPr>
                <w:rFonts w:ascii="Arial Narrow" w:eastAsia="Times New Roman" w:hAnsi="Arial Narrow" w:cs="Times New Roman"/>
                <w:sz w:val="20"/>
                <w:szCs w:val="20"/>
              </w:rPr>
              <w:t>touchpad</w:t>
            </w:r>
            <w:proofErr w:type="spellEnd"/>
            <w:r w:rsidRPr="00D51D91">
              <w:rPr>
                <w:rFonts w:ascii="Arial Narrow" w:eastAsia="Times New Roman" w:hAnsi="Arial Narrow" w:cs="Times New Roman"/>
                <w:sz w:val="20"/>
                <w:szCs w:val="20"/>
              </w:rPr>
              <w:t xml:space="preserve">: com suporte à função </w:t>
            </w:r>
            <w:proofErr w:type="spellStart"/>
            <w:r w:rsidRPr="00D51D91">
              <w:rPr>
                <w:rFonts w:ascii="Arial Narrow" w:eastAsia="Times New Roman" w:hAnsi="Arial Narrow" w:cs="Times New Roman"/>
                <w:sz w:val="20"/>
                <w:szCs w:val="20"/>
              </w:rPr>
              <w:t>multi-toques</w:t>
            </w:r>
            <w:proofErr w:type="spellEnd"/>
            <w:r w:rsidRPr="00D51D91">
              <w:rPr>
                <w:rFonts w:ascii="Arial Narrow" w:eastAsia="Times New Roman" w:hAnsi="Arial Narrow" w:cs="Times New Roman"/>
                <w:sz w:val="20"/>
                <w:szCs w:val="20"/>
              </w:rPr>
              <w:t xml:space="preserve">; placa </w:t>
            </w:r>
            <w:proofErr w:type="spellStart"/>
            <w:r w:rsidRPr="00D51D91">
              <w:rPr>
                <w:rFonts w:ascii="Arial Narrow" w:eastAsia="Times New Roman" w:hAnsi="Arial Narrow" w:cs="Times New Roman"/>
                <w:sz w:val="20"/>
                <w:szCs w:val="20"/>
              </w:rPr>
              <w:t>dIe</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video</w:t>
            </w:r>
            <w:proofErr w:type="spellEnd"/>
            <w:r w:rsidRPr="00D51D91">
              <w:rPr>
                <w:rFonts w:ascii="Arial Narrow" w:eastAsia="Times New Roman" w:hAnsi="Arial Narrow" w:cs="Times New Roman"/>
                <w:sz w:val="20"/>
                <w:szCs w:val="20"/>
              </w:rPr>
              <w:t xml:space="preserve">: integrada </w:t>
            </w:r>
            <w:proofErr w:type="spellStart"/>
            <w:r w:rsidRPr="00D51D91">
              <w:rPr>
                <w:rFonts w:ascii="Arial Narrow" w:eastAsia="Times New Roman" w:hAnsi="Arial Narrow" w:cs="Times New Roman"/>
                <w:sz w:val="20"/>
                <w:szCs w:val="20"/>
              </w:rPr>
              <w:t>hd</w:t>
            </w:r>
            <w:proofErr w:type="spellEnd"/>
            <w:r w:rsidRPr="00D51D91">
              <w:rPr>
                <w:rFonts w:ascii="Arial Narrow" w:eastAsia="Times New Roman" w:hAnsi="Arial Narrow" w:cs="Times New Roman"/>
                <w:sz w:val="20"/>
                <w:szCs w:val="20"/>
              </w:rPr>
              <w:t xml:space="preserve">; placa de integrada: </w:t>
            </w:r>
            <w:proofErr w:type="spellStart"/>
            <w:r w:rsidRPr="00D51D91">
              <w:rPr>
                <w:rFonts w:ascii="Arial Narrow" w:eastAsia="Times New Roman" w:hAnsi="Arial Narrow" w:cs="Times New Roman"/>
                <w:sz w:val="20"/>
                <w:szCs w:val="20"/>
              </w:rPr>
              <w:t>hd</w:t>
            </w:r>
            <w:proofErr w:type="spellEnd"/>
            <w:r w:rsidRPr="00D51D91">
              <w:rPr>
                <w:rFonts w:ascii="Arial Narrow" w:eastAsia="Times New Roman" w:hAnsi="Arial Narrow" w:cs="Times New Roman"/>
                <w:sz w:val="20"/>
                <w:szCs w:val="20"/>
              </w:rPr>
              <w:t xml:space="preserve"> (high </w:t>
            </w:r>
            <w:proofErr w:type="spellStart"/>
            <w:r w:rsidRPr="00D51D91">
              <w:rPr>
                <w:rFonts w:ascii="Arial Narrow" w:eastAsia="Times New Roman" w:hAnsi="Arial Narrow" w:cs="Times New Roman"/>
                <w:sz w:val="20"/>
                <w:szCs w:val="20"/>
              </w:rPr>
              <w:t>definition</w:t>
            </w:r>
            <w:proofErr w:type="spellEnd"/>
            <w:r w:rsidRPr="00D51D91">
              <w:rPr>
                <w:rFonts w:ascii="Arial Narrow" w:eastAsia="Times New Roman" w:hAnsi="Arial Narrow" w:cs="Times New Roman"/>
                <w:sz w:val="20"/>
                <w:szCs w:val="20"/>
              </w:rPr>
              <w:t xml:space="preserve">); bateria: 3 células (43wh) recarregável; fonte de alimentação: bivolt;  Cor: prata e preto Conexões: 1 x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3.0; 2 x </w:t>
            </w:r>
            <w:proofErr w:type="spellStart"/>
            <w:r w:rsidRPr="00D51D91">
              <w:rPr>
                <w:rFonts w:ascii="Arial Narrow" w:eastAsia="Times New Roman" w:hAnsi="Arial Narrow" w:cs="Times New Roman"/>
                <w:sz w:val="20"/>
                <w:szCs w:val="20"/>
              </w:rPr>
              <w:t>usb</w:t>
            </w:r>
            <w:proofErr w:type="spellEnd"/>
            <w:r w:rsidRPr="00D51D91">
              <w:rPr>
                <w:rFonts w:ascii="Arial Narrow" w:eastAsia="Times New Roman" w:hAnsi="Arial Narrow" w:cs="Times New Roman"/>
                <w:sz w:val="20"/>
                <w:szCs w:val="20"/>
              </w:rPr>
              <w:t xml:space="preserve"> 2.0; </w:t>
            </w:r>
            <w:proofErr w:type="spellStart"/>
            <w:r w:rsidRPr="00D51D91">
              <w:rPr>
                <w:rFonts w:ascii="Arial Narrow" w:eastAsia="Times New Roman" w:hAnsi="Arial Narrow" w:cs="Times New Roman"/>
                <w:sz w:val="20"/>
                <w:szCs w:val="20"/>
              </w:rPr>
              <w:t>hdmi</w:t>
            </w:r>
            <w:proofErr w:type="spellEnd"/>
            <w:r w:rsidRPr="00D51D91">
              <w:rPr>
                <w:rFonts w:ascii="Arial Narrow" w:eastAsia="Times New Roman" w:hAnsi="Arial Narrow" w:cs="Times New Roman"/>
                <w:sz w:val="20"/>
                <w:szCs w:val="20"/>
              </w:rPr>
              <w:t>; saída fone-de-ouvido; entrada p/ microfone; ethernet rj45 (</w:t>
            </w:r>
            <w:proofErr w:type="spellStart"/>
            <w:r w:rsidRPr="00D51D91">
              <w:rPr>
                <w:rFonts w:ascii="Arial Narrow" w:eastAsia="Times New Roman" w:hAnsi="Arial Narrow" w:cs="Times New Roman"/>
                <w:sz w:val="20"/>
                <w:szCs w:val="20"/>
              </w:rPr>
              <w:t>lan</w:t>
            </w:r>
            <w:proofErr w:type="spellEnd"/>
            <w:r w:rsidRPr="00D51D91">
              <w:rPr>
                <w:rFonts w:ascii="Arial Narrow" w:eastAsia="Times New Roman" w:hAnsi="Arial Narrow" w:cs="Times New Roman"/>
                <w:sz w:val="20"/>
                <w:szCs w:val="20"/>
              </w:rPr>
              <w:t xml:space="preserve">).Peso aproximado: 1.68 kg; peso do produto com embalagem: 2.9 kg. Dimensões do produto: largura: 33,6 cm; altura: 1,99 cm; profundidade: 23,1 cm. Dimensões da embalagem: largura: 48 cm; altura: 7,4 cm; profundidade: 29,5 cm. Conteúdo da embalagem:  01 Notebook; </w:t>
            </w:r>
            <w:proofErr w:type="gramStart"/>
            <w:r w:rsidRPr="00D51D91">
              <w:rPr>
                <w:rFonts w:ascii="Arial Narrow" w:eastAsia="Times New Roman" w:hAnsi="Arial Narrow" w:cs="Times New Roman"/>
                <w:sz w:val="20"/>
                <w:szCs w:val="20"/>
              </w:rPr>
              <w:t>01 fonte</w:t>
            </w:r>
            <w:proofErr w:type="gramEnd"/>
            <w:r w:rsidRPr="00D51D91">
              <w:rPr>
                <w:rFonts w:ascii="Arial Narrow" w:eastAsia="Times New Roman" w:hAnsi="Arial Narrow" w:cs="Times New Roman"/>
                <w:sz w:val="20"/>
                <w:szCs w:val="20"/>
              </w:rPr>
              <w:t xml:space="preserve"> adaptadora; guias de usuário; certificado de garantia. Garantia do fabricante: mínima de 01 ano com atendimento via 0800 e envio se necessário para assistência via correios ou transportadora sem nenhum custo a instituição PROCESSADOR: Socket: LGA2011-3Cache: 15mb Núcleos: 6 Threads: 12 Frequência base: 3.4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Frequência turbo: 3.8 </w:t>
            </w:r>
            <w:proofErr w:type="spellStart"/>
            <w:r w:rsidRPr="00D51D91">
              <w:rPr>
                <w:rFonts w:ascii="Arial Narrow" w:eastAsia="Times New Roman" w:hAnsi="Arial Narrow" w:cs="Times New Roman"/>
                <w:sz w:val="20"/>
                <w:szCs w:val="20"/>
              </w:rPr>
              <w:t>Ghz</w:t>
            </w:r>
            <w:proofErr w:type="spellEnd"/>
            <w:r w:rsidRPr="00D51D91">
              <w:rPr>
                <w:rFonts w:ascii="Arial Narrow" w:eastAsia="Times New Roman" w:hAnsi="Arial Narrow" w:cs="Times New Roman"/>
                <w:sz w:val="20"/>
                <w:szCs w:val="20"/>
              </w:rPr>
              <w:t xml:space="preserve"> TDP: 140W MEMÓRIA: 8 x DIMM, memória máxima suportada 64GB, DDR4 Interface: SATA III 6.0Gb/s Capacidade: 1000GB Cache: 64MB RPM: 7200 PLACA DE VÍDEO GTX 1080 Núcleos CUDA 2560 Velocidade Base: 1657 MHz Avançada: 1797 MHz Memória 8192 MB, 256 bit GDDR5X Frequência da Memória 10000 MHz Refrigeração </w:t>
            </w:r>
            <w:proofErr w:type="spellStart"/>
            <w:r w:rsidRPr="00D51D91">
              <w:rPr>
                <w:rFonts w:ascii="Arial Narrow" w:eastAsia="Times New Roman" w:hAnsi="Arial Narrow" w:cs="Times New Roman"/>
                <w:sz w:val="20"/>
                <w:szCs w:val="20"/>
              </w:rPr>
              <w:t>Blower</w:t>
            </w:r>
            <w:proofErr w:type="spellEnd"/>
            <w:r w:rsidRPr="00D51D91">
              <w:rPr>
                <w:rFonts w:ascii="Arial Narrow" w:eastAsia="Times New Roman" w:hAnsi="Arial Narrow" w:cs="Times New Roman"/>
                <w:sz w:val="20"/>
                <w:szCs w:val="20"/>
              </w:rPr>
              <w:t xml:space="preserve"> Interface PCI-E 3.0 16x Conectores 3 x </w:t>
            </w:r>
            <w:proofErr w:type="spellStart"/>
            <w:r w:rsidRPr="00D51D91">
              <w:rPr>
                <w:rFonts w:ascii="Arial Narrow" w:eastAsia="Times New Roman" w:hAnsi="Arial Narrow" w:cs="Times New Roman"/>
                <w:sz w:val="20"/>
                <w:szCs w:val="20"/>
              </w:rPr>
              <w:t>DisplayPort</w:t>
            </w:r>
            <w:proofErr w:type="spellEnd"/>
            <w:r w:rsidRPr="00D51D91">
              <w:rPr>
                <w:rFonts w:ascii="Arial Narrow" w:eastAsia="Times New Roman" w:hAnsi="Arial Narrow" w:cs="Times New Roman"/>
                <w:sz w:val="20"/>
                <w:szCs w:val="20"/>
              </w:rPr>
              <w:t xml:space="preserve"> 1 x HDMI 1 x DVI Monitores Suportados 4.</w:t>
            </w:r>
          </w:p>
        </w:tc>
        <w:tc>
          <w:tcPr>
            <w:tcW w:w="780" w:type="dxa"/>
            <w:shd w:val="clear" w:color="auto" w:fill="auto"/>
            <w:vAlign w:val="center"/>
            <w:hideMark/>
          </w:tcPr>
          <w:p w14:paraId="2BA19F10"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451901</w:t>
            </w:r>
          </w:p>
        </w:tc>
        <w:tc>
          <w:tcPr>
            <w:tcW w:w="1152" w:type="dxa"/>
            <w:shd w:val="clear" w:color="auto" w:fill="auto"/>
            <w:vAlign w:val="center"/>
            <w:hideMark/>
          </w:tcPr>
          <w:p w14:paraId="725FEF0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3.408,48 </w:t>
            </w:r>
          </w:p>
        </w:tc>
        <w:tc>
          <w:tcPr>
            <w:tcW w:w="1067" w:type="dxa"/>
            <w:shd w:val="clear" w:color="auto" w:fill="auto"/>
            <w:vAlign w:val="center"/>
            <w:hideMark/>
          </w:tcPr>
          <w:p w14:paraId="6561743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6.816,97 </w:t>
            </w:r>
          </w:p>
        </w:tc>
      </w:tr>
      <w:tr w:rsidR="005621F1" w:rsidRPr="00D51D91" w14:paraId="3E23CEB9" w14:textId="77777777" w:rsidTr="004B5C37">
        <w:trPr>
          <w:trHeight w:val="3825"/>
        </w:trPr>
        <w:tc>
          <w:tcPr>
            <w:tcW w:w="463" w:type="dxa"/>
            <w:shd w:val="clear" w:color="auto" w:fill="auto"/>
            <w:vAlign w:val="center"/>
            <w:hideMark/>
          </w:tcPr>
          <w:p w14:paraId="37AAABB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42</w:t>
            </w:r>
          </w:p>
        </w:tc>
        <w:tc>
          <w:tcPr>
            <w:tcW w:w="690" w:type="dxa"/>
            <w:shd w:val="clear" w:color="auto" w:fill="auto"/>
            <w:vAlign w:val="center"/>
            <w:hideMark/>
          </w:tcPr>
          <w:p w14:paraId="298B3F5D"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5E0A941F"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6E15216" w14:textId="77777777" w:rsidR="005621F1" w:rsidRPr="00D51D91" w:rsidRDefault="005621F1" w:rsidP="004B5C37">
            <w:pPr>
              <w:jc w:val="both"/>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Oxímetro</w:t>
            </w:r>
            <w:proofErr w:type="spellEnd"/>
            <w:r w:rsidRPr="00D51D91">
              <w:rPr>
                <w:rFonts w:ascii="Arial Narrow" w:eastAsia="Times New Roman" w:hAnsi="Arial Narrow" w:cs="Times New Roman"/>
                <w:sz w:val="20"/>
                <w:szCs w:val="20"/>
              </w:rPr>
              <w:t xml:space="preserve"> de pulso portátil de mesa com curva </w:t>
            </w:r>
            <w:proofErr w:type="spellStart"/>
            <w:r w:rsidRPr="00D51D91">
              <w:rPr>
                <w:rFonts w:ascii="Arial Narrow" w:eastAsia="Times New Roman" w:hAnsi="Arial Narrow" w:cs="Times New Roman"/>
                <w:sz w:val="20"/>
                <w:szCs w:val="20"/>
              </w:rPr>
              <w:t>plestimográfica</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sense</w:t>
            </w:r>
            <w:proofErr w:type="spellEnd"/>
            <w:r w:rsidRPr="00D51D91">
              <w:rPr>
                <w:rFonts w:ascii="Arial Narrow" w:eastAsia="Times New Roman" w:hAnsi="Arial Narrow" w:cs="Times New Roman"/>
                <w:sz w:val="20"/>
                <w:szCs w:val="20"/>
              </w:rPr>
              <w:t xml:space="preserve"> d- sensor adulto (tipo clip) incluso. Características: display </w:t>
            </w:r>
            <w:proofErr w:type="spellStart"/>
            <w:r w:rsidRPr="00D51D91">
              <w:rPr>
                <w:rFonts w:ascii="Arial Narrow" w:eastAsia="Times New Roman" w:hAnsi="Arial Narrow" w:cs="Times New Roman"/>
                <w:sz w:val="20"/>
                <w:szCs w:val="20"/>
              </w:rPr>
              <w:t>lcd</w:t>
            </w:r>
            <w:proofErr w:type="spellEnd"/>
            <w:r w:rsidRPr="00D51D91">
              <w:rPr>
                <w:rFonts w:ascii="Arial Narrow" w:eastAsia="Times New Roman" w:hAnsi="Arial Narrow" w:cs="Times New Roman"/>
                <w:sz w:val="20"/>
                <w:szCs w:val="20"/>
              </w:rPr>
              <w:t xml:space="preserve"> com </w:t>
            </w:r>
            <w:proofErr w:type="spellStart"/>
            <w:r w:rsidRPr="00D51D91">
              <w:rPr>
                <w:rFonts w:ascii="Arial Narrow" w:eastAsia="Times New Roman" w:hAnsi="Arial Narrow" w:cs="Times New Roman"/>
                <w:sz w:val="20"/>
                <w:szCs w:val="20"/>
              </w:rPr>
              <w:t>back</w:t>
            </w:r>
            <w:proofErr w:type="spellEnd"/>
            <w:r w:rsidRPr="00D51D91">
              <w:rPr>
                <w:rFonts w:ascii="Arial Narrow" w:eastAsia="Times New Roman" w:hAnsi="Arial Narrow" w:cs="Times New Roman"/>
                <w:sz w:val="20"/>
                <w:szCs w:val="20"/>
              </w:rPr>
              <w:t xml:space="preserve"> light medição e apresentação simultânea do valor de spo2, forma de onda </w:t>
            </w:r>
            <w:proofErr w:type="spellStart"/>
            <w:r w:rsidRPr="00D51D91">
              <w:rPr>
                <w:rFonts w:ascii="Arial Narrow" w:eastAsia="Times New Roman" w:hAnsi="Arial Narrow" w:cs="Times New Roman"/>
                <w:sz w:val="20"/>
                <w:szCs w:val="20"/>
              </w:rPr>
              <w:t>plestimográfica</w:t>
            </w:r>
            <w:proofErr w:type="spellEnd"/>
            <w:r w:rsidRPr="00D51D91">
              <w:rPr>
                <w:rFonts w:ascii="Arial Narrow" w:eastAsia="Times New Roman" w:hAnsi="Arial Narrow" w:cs="Times New Roman"/>
                <w:sz w:val="20"/>
                <w:szCs w:val="20"/>
              </w:rPr>
              <w:t xml:space="preserve">, </w:t>
            </w:r>
            <w:proofErr w:type="spellStart"/>
            <w:r w:rsidRPr="00D51D91">
              <w:rPr>
                <w:rFonts w:ascii="Arial Narrow" w:eastAsia="Times New Roman" w:hAnsi="Arial Narrow" w:cs="Times New Roman"/>
                <w:sz w:val="20"/>
                <w:szCs w:val="20"/>
              </w:rPr>
              <w:t>freqüência</w:t>
            </w:r>
            <w:proofErr w:type="spellEnd"/>
            <w:r w:rsidRPr="00D51D91">
              <w:rPr>
                <w:rFonts w:ascii="Arial Narrow" w:eastAsia="Times New Roman" w:hAnsi="Arial Narrow" w:cs="Times New Roman"/>
                <w:sz w:val="20"/>
                <w:szCs w:val="20"/>
              </w:rPr>
              <w:t xml:space="preserve"> de pulso e intensidade do sinal de </w:t>
            </w:r>
            <w:proofErr w:type="spellStart"/>
            <w:r w:rsidRPr="00D51D91">
              <w:rPr>
                <w:rFonts w:ascii="Arial Narrow" w:eastAsia="Times New Roman" w:hAnsi="Arial Narrow" w:cs="Times New Roman"/>
                <w:sz w:val="20"/>
                <w:szCs w:val="20"/>
              </w:rPr>
              <w:t>freqüência</w:t>
            </w:r>
            <w:proofErr w:type="spellEnd"/>
            <w:r w:rsidRPr="00D51D91">
              <w:rPr>
                <w:rFonts w:ascii="Arial Narrow" w:eastAsia="Times New Roman" w:hAnsi="Arial Narrow" w:cs="Times New Roman"/>
                <w:sz w:val="20"/>
                <w:szCs w:val="20"/>
              </w:rPr>
              <w:t xml:space="preserve"> de pulso; relógio; seleção de tipo de pacientes: </w:t>
            </w:r>
            <w:proofErr w:type="spellStart"/>
            <w:r w:rsidRPr="00D51D91">
              <w:rPr>
                <w:rFonts w:ascii="Arial Narrow" w:eastAsia="Times New Roman" w:hAnsi="Arial Narrow" w:cs="Times New Roman"/>
                <w:sz w:val="20"/>
                <w:szCs w:val="20"/>
              </w:rPr>
              <w:t>adu</w:t>
            </w:r>
            <w:proofErr w:type="spellEnd"/>
            <w:r w:rsidRPr="00D51D91">
              <w:rPr>
                <w:rFonts w:ascii="Arial Narrow" w:eastAsia="Times New Roman" w:hAnsi="Arial Narrow" w:cs="Times New Roman"/>
                <w:sz w:val="20"/>
                <w:szCs w:val="20"/>
              </w:rPr>
              <w:t xml:space="preserve"> - adulto/pediátrico; </w:t>
            </w:r>
            <w:proofErr w:type="spellStart"/>
            <w:r w:rsidRPr="00D51D91">
              <w:rPr>
                <w:rFonts w:ascii="Arial Narrow" w:eastAsia="Times New Roman" w:hAnsi="Arial Narrow" w:cs="Times New Roman"/>
                <w:sz w:val="20"/>
                <w:szCs w:val="20"/>
              </w:rPr>
              <w:t>neo</w:t>
            </w:r>
            <w:proofErr w:type="spellEnd"/>
            <w:r w:rsidRPr="00D51D91">
              <w:rPr>
                <w:rFonts w:ascii="Arial Narrow" w:eastAsia="Times New Roman" w:hAnsi="Arial Narrow" w:cs="Times New Roman"/>
                <w:sz w:val="20"/>
                <w:szCs w:val="20"/>
              </w:rPr>
              <w:t xml:space="preserve"> - neonatal; desligamento automático para economia de energia após 10 minutos ociosos; possui gráfico e tabela de tendência de spo2 e </w:t>
            </w:r>
            <w:proofErr w:type="spellStart"/>
            <w:r w:rsidRPr="00D51D91">
              <w:rPr>
                <w:rFonts w:ascii="Arial Narrow" w:eastAsia="Times New Roman" w:hAnsi="Arial Narrow" w:cs="Times New Roman"/>
                <w:sz w:val="20"/>
                <w:szCs w:val="20"/>
              </w:rPr>
              <w:t>fp</w:t>
            </w:r>
            <w:proofErr w:type="spellEnd"/>
            <w:r w:rsidRPr="00D51D91">
              <w:rPr>
                <w:rFonts w:ascii="Arial Narrow" w:eastAsia="Times New Roman" w:hAnsi="Arial Narrow" w:cs="Times New Roman"/>
                <w:sz w:val="20"/>
                <w:szCs w:val="20"/>
              </w:rPr>
              <w:t xml:space="preserve">; capacidade de armazenamento de até 100 pacientes e 300hs de dados; alarme visual e sonoro com ajuste de tom e ajuste de máximo e mínimo para todos parâmetros; classificação de alarmes: nível alto; nível médio; ajuste do volume de tom de pulso: 5 níveis sensibilidade: baixa, </w:t>
            </w:r>
            <w:proofErr w:type="spellStart"/>
            <w:r w:rsidRPr="00D51D91">
              <w:rPr>
                <w:rFonts w:ascii="Arial Narrow" w:eastAsia="Times New Roman" w:hAnsi="Arial Narrow" w:cs="Times New Roman"/>
                <w:sz w:val="20"/>
                <w:szCs w:val="20"/>
              </w:rPr>
              <w:t>med</w:t>
            </w:r>
            <w:proofErr w:type="spellEnd"/>
            <w:r w:rsidRPr="00D51D91">
              <w:rPr>
                <w:rFonts w:ascii="Arial Narrow" w:eastAsia="Times New Roman" w:hAnsi="Arial Narrow" w:cs="Times New Roman"/>
                <w:sz w:val="20"/>
                <w:szCs w:val="20"/>
              </w:rPr>
              <w:t>, alta; possibilidade de alimentação com 4 pilhas "aa" com tempo típico de operação 48hs; peso aproximado: 165g modos de operação: forma de onda; numérico; indicadores: sensor desconectado e solto; status da bateria; sinal fraco; exibe a amplitude de pulso (índice de perfusão); memória insuficiente; alarme desligado; armazenamento de dados; identificação do paciente; tipo de paciente; spo2 faixa de medida: 0 a 100%. Faixa de alarme: 0 a 100%. Resolução: 1%. Exatidão ou precisão:70 a 100%: ±2% (adulto e pediátrico), ±3% (neonato). Tempo de resposta: 1 segundo frequência de pulso (</w:t>
            </w:r>
            <w:proofErr w:type="spellStart"/>
            <w:r w:rsidRPr="00D51D91">
              <w:rPr>
                <w:rFonts w:ascii="Arial Narrow" w:eastAsia="Times New Roman" w:hAnsi="Arial Narrow" w:cs="Times New Roman"/>
                <w:sz w:val="20"/>
                <w:szCs w:val="20"/>
              </w:rPr>
              <w:t>fp</w:t>
            </w:r>
            <w:proofErr w:type="spellEnd"/>
            <w:r w:rsidRPr="00D51D91">
              <w:rPr>
                <w:rFonts w:ascii="Arial Narrow" w:eastAsia="Times New Roman" w:hAnsi="Arial Narrow" w:cs="Times New Roman"/>
                <w:sz w:val="20"/>
                <w:szCs w:val="20"/>
              </w:rPr>
              <w:t xml:space="preserve">) faixa de medida: 25 a 300 </w:t>
            </w:r>
            <w:proofErr w:type="spellStart"/>
            <w:r w:rsidRPr="00D51D91">
              <w:rPr>
                <w:rFonts w:ascii="Arial Narrow" w:eastAsia="Times New Roman" w:hAnsi="Arial Narrow" w:cs="Times New Roman"/>
                <w:sz w:val="20"/>
                <w:szCs w:val="20"/>
              </w:rPr>
              <w:t>bpm</w:t>
            </w:r>
            <w:proofErr w:type="spellEnd"/>
            <w:r w:rsidRPr="00D51D91">
              <w:rPr>
                <w:rFonts w:ascii="Arial Narrow" w:eastAsia="Times New Roman" w:hAnsi="Arial Narrow" w:cs="Times New Roman"/>
                <w:sz w:val="20"/>
                <w:szCs w:val="20"/>
              </w:rPr>
              <w:t xml:space="preserve">. Faixa de alarme: 0 a 300 </w:t>
            </w:r>
            <w:proofErr w:type="spellStart"/>
            <w:r w:rsidRPr="00D51D91">
              <w:rPr>
                <w:rFonts w:ascii="Arial Narrow" w:eastAsia="Times New Roman" w:hAnsi="Arial Narrow" w:cs="Times New Roman"/>
                <w:sz w:val="20"/>
                <w:szCs w:val="20"/>
              </w:rPr>
              <w:t>bpm</w:t>
            </w:r>
            <w:proofErr w:type="spellEnd"/>
            <w:r w:rsidRPr="00D51D91">
              <w:rPr>
                <w:rFonts w:ascii="Arial Narrow" w:eastAsia="Times New Roman" w:hAnsi="Arial Narrow" w:cs="Times New Roman"/>
                <w:sz w:val="20"/>
                <w:szCs w:val="20"/>
              </w:rPr>
              <w:t xml:space="preserve"> resolução: 1 </w:t>
            </w:r>
            <w:proofErr w:type="spellStart"/>
            <w:r w:rsidRPr="00D51D91">
              <w:rPr>
                <w:rFonts w:ascii="Arial Narrow" w:eastAsia="Times New Roman" w:hAnsi="Arial Narrow" w:cs="Times New Roman"/>
                <w:sz w:val="20"/>
                <w:szCs w:val="20"/>
              </w:rPr>
              <w:t>bpm</w:t>
            </w:r>
            <w:proofErr w:type="spellEnd"/>
            <w:r w:rsidRPr="00D51D91">
              <w:rPr>
                <w:rFonts w:ascii="Arial Narrow" w:eastAsia="Times New Roman" w:hAnsi="Arial Narrow" w:cs="Times New Roman"/>
                <w:sz w:val="20"/>
                <w:szCs w:val="20"/>
              </w:rPr>
              <w:t xml:space="preserve">. Exatidão ou precisão: ±2 </w:t>
            </w:r>
            <w:proofErr w:type="spellStart"/>
            <w:r w:rsidRPr="00D51D91">
              <w:rPr>
                <w:rFonts w:ascii="Arial Narrow" w:eastAsia="Times New Roman" w:hAnsi="Arial Narrow" w:cs="Times New Roman"/>
                <w:sz w:val="20"/>
                <w:szCs w:val="20"/>
              </w:rPr>
              <w:t>bpm</w:t>
            </w:r>
            <w:proofErr w:type="spellEnd"/>
            <w:r w:rsidRPr="00D51D91">
              <w:rPr>
                <w:rFonts w:ascii="Arial Narrow" w:eastAsia="Times New Roman" w:hAnsi="Arial Narrow" w:cs="Times New Roman"/>
                <w:sz w:val="20"/>
                <w:szCs w:val="20"/>
              </w:rPr>
              <w:t xml:space="preserve"> tempo de resposta: 1 segundo acessórios: 01 (um) sensor reutilizável spo2 tipo clip adulto; 01 (uma) bolsa para transporte; 01 (um) manual do usuário português.</w:t>
            </w:r>
          </w:p>
        </w:tc>
        <w:tc>
          <w:tcPr>
            <w:tcW w:w="780" w:type="dxa"/>
            <w:shd w:val="clear" w:color="auto" w:fill="auto"/>
            <w:vAlign w:val="center"/>
            <w:hideMark/>
          </w:tcPr>
          <w:p w14:paraId="1D16F441"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441991</w:t>
            </w:r>
          </w:p>
        </w:tc>
        <w:tc>
          <w:tcPr>
            <w:tcW w:w="1152" w:type="dxa"/>
            <w:shd w:val="clear" w:color="auto" w:fill="auto"/>
            <w:vAlign w:val="center"/>
            <w:hideMark/>
          </w:tcPr>
          <w:p w14:paraId="14A5286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2.042,67 </w:t>
            </w:r>
          </w:p>
        </w:tc>
        <w:tc>
          <w:tcPr>
            <w:tcW w:w="1067" w:type="dxa"/>
            <w:shd w:val="clear" w:color="auto" w:fill="auto"/>
            <w:vAlign w:val="center"/>
            <w:hideMark/>
          </w:tcPr>
          <w:p w14:paraId="1F0C83A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4.085,33 </w:t>
            </w:r>
          </w:p>
        </w:tc>
      </w:tr>
      <w:tr w:rsidR="005621F1" w:rsidRPr="00D51D91" w14:paraId="4ECC9421" w14:textId="77777777" w:rsidTr="004B5C37">
        <w:trPr>
          <w:trHeight w:val="1785"/>
        </w:trPr>
        <w:tc>
          <w:tcPr>
            <w:tcW w:w="463" w:type="dxa"/>
            <w:shd w:val="clear" w:color="auto" w:fill="auto"/>
            <w:vAlign w:val="center"/>
            <w:hideMark/>
          </w:tcPr>
          <w:p w14:paraId="7EBE715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43</w:t>
            </w:r>
          </w:p>
        </w:tc>
        <w:tc>
          <w:tcPr>
            <w:tcW w:w="690" w:type="dxa"/>
            <w:shd w:val="clear" w:color="auto" w:fill="auto"/>
            <w:vAlign w:val="center"/>
            <w:hideMark/>
          </w:tcPr>
          <w:p w14:paraId="6B0FD4AC"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595ECD3C"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24F44F4A"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Arial"/>
                <w:sz w:val="20"/>
                <w:szCs w:val="20"/>
              </w:rPr>
              <w:t xml:space="preserve">Pen Drive USB 3.1 32GB Especificações: Capacidade: 32GB; Velocidade: 110MB/s para leitura, 15MB/s para gravação; Dimensões: 44,9 x 20 x 9,2 mm; Temperatura de Operação: 0°C a 60°C; Temperatura de Armazenamento: -20°C a 85°C; Compatibilidade: Windows® 10, Windows 8.1, Windows 8, Windows 7 (SP1), Windows Vista® (SP2), Mac OS X v.10.8.x ou superior, Linux v.2.6.x ou superior, Chrome OS Informações adicionais: Design compacto, leve e sem tampa; Estrutura de metal, disponível em várias cores de acordo com a capacidade; USB 3.1 </w:t>
            </w:r>
            <w:proofErr w:type="spellStart"/>
            <w:r w:rsidRPr="00D51D91">
              <w:rPr>
                <w:rFonts w:ascii="Arial Narrow" w:eastAsia="Times New Roman" w:hAnsi="Arial Narrow" w:cs="Arial"/>
                <w:sz w:val="20"/>
                <w:szCs w:val="20"/>
              </w:rPr>
              <w:t>Ger</w:t>
            </w:r>
            <w:proofErr w:type="spellEnd"/>
            <w:r w:rsidRPr="00D51D91">
              <w:rPr>
                <w:rFonts w:ascii="Arial Narrow" w:eastAsia="Times New Roman" w:hAnsi="Arial Narrow" w:cs="Arial"/>
                <w:sz w:val="20"/>
                <w:szCs w:val="20"/>
              </w:rPr>
              <w:t xml:space="preserve"> 1 (USB 3.0)3 de rápido2 desempenho Conteúdo da embalagem: 01 Pen Drive  Garantia: 12 meses de garantia Peso: 25 gramas (bruto com embalagem)</w:t>
            </w:r>
          </w:p>
        </w:tc>
        <w:tc>
          <w:tcPr>
            <w:tcW w:w="780" w:type="dxa"/>
            <w:shd w:val="clear" w:color="auto" w:fill="auto"/>
            <w:vAlign w:val="center"/>
            <w:hideMark/>
          </w:tcPr>
          <w:p w14:paraId="4B92913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lang w:val="en-US"/>
              </w:rPr>
              <w:t>454460</w:t>
            </w:r>
          </w:p>
        </w:tc>
        <w:tc>
          <w:tcPr>
            <w:tcW w:w="1152" w:type="dxa"/>
            <w:shd w:val="clear" w:color="auto" w:fill="auto"/>
            <w:vAlign w:val="center"/>
            <w:hideMark/>
          </w:tcPr>
          <w:p w14:paraId="50D9C1D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29,40 </w:t>
            </w:r>
          </w:p>
        </w:tc>
        <w:tc>
          <w:tcPr>
            <w:tcW w:w="1067" w:type="dxa"/>
            <w:shd w:val="clear" w:color="auto" w:fill="auto"/>
            <w:vAlign w:val="center"/>
            <w:hideMark/>
          </w:tcPr>
          <w:p w14:paraId="4CED832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117,60 </w:t>
            </w:r>
          </w:p>
        </w:tc>
      </w:tr>
      <w:tr w:rsidR="005621F1" w:rsidRPr="00D51D91" w14:paraId="19BED096" w14:textId="77777777" w:rsidTr="004B5C37">
        <w:trPr>
          <w:trHeight w:val="708"/>
        </w:trPr>
        <w:tc>
          <w:tcPr>
            <w:tcW w:w="463" w:type="dxa"/>
            <w:shd w:val="clear" w:color="auto" w:fill="auto"/>
            <w:vAlign w:val="center"/>
            <w:hideMark/>
          </w:tcPr>
          <w:p w14:paraId="195B9B9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44</w:t>
            </w:r>
          </w:p>
        </w:tc>
        <w:tc>
          <w:tcPr>
            <w:tcW w:w="690" w:type="dxa"/>
            <w:shd w:val="clear" w:color="auto" w:fill="auto"/>
            <w:vAlign w:val="center"/>
            <w:hideMark/>
          </w:tcPr>
          <w:p w14:paraId="6A6CD56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50</w:t>
            </w:r>
          </w:p>
        </w:tc>
        <w:tc>
          <w:tcPr>
            <w:tcW w:w="527" w:type="dxa"/>
            <w:shd w:val="clear" w:color="auto" w:fill="auto"/>
            <w:vAlign w:val="center"/>
            <w:hideMark/>
          </w:tcPr>
          <w:p w14:paraId="6C42EF29"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5EDDDA93"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Persiana vertical bege - </w:t>
            </w:r>
            <w:proofErr w:type="spellStart"/>
            <w:r w:rsidRPr="00D51D91">
              <w:rPr>
                <w:rFonts w:ascii="Arial Narrow" w:eastAsia="Times New Roman" w:hAnsi="Arial Narrow" w:cs="Times New Roman"/>
                <w:sz w:val="20"/>
                <w:szCs w:val="20"/>
              </w:rPr>
              <w:t>pvc</w:t>
            </w:r>
            <w:proofErr w:type="spellEnd"/>
            <w:r w:rsidRPr="00D51D91">
              <w:rPr>
                <w:rFonts w:ascii="Arial Narrow" w:eastAsia="Times New Roman" w:hAnsi="Arial Narrow" w:cs="Times New Roman"/>
                <w:sz w:val="20"/>
                <w:szCs w:val="20"/>
              </w:rPr>
              <w:t xml:space="preserve">. Medindo espessura: 10cm x 2,00 </w:t>
            </w:r>
            <w:proofErr w:type="gramStart"/>
            <w:r w:rsidRPr="00D51D91">
              <w:rPr>
                <w:rFonts w:ascii="Arial Narrow" w:eastAsia="Times New Roman" w:hAnsi="Arial Narrow" w:cs="Times New Roman"/>
                <w:sz w:val="20"/>
                <w:szCs w:val="20"/>
              </w:rPr>
              <w:t>x</w:t>
            </w:r>
            <w:proofErr w:type="gramEnd"/>
            <w:r w:rsidRPr="00D51D91">
              <w:rPr>
                <w:rFonts w:ascii="Arial Narrow" w:eastAsia="Times New Roman" w:hAnsi="Arial Narrow" w:cs="Times New Roman"/>
                <w:sz w:val="20"/>
                <w:szCs w:val="20"/>
              </w:rPr>
              <w:t xml:space="preserve"> 1,80 metros. Material: suporte em alumínio, lâminas totalmente em </w:t>
            </w:r>
            <w:proofErr w:type="spellStart"/>
            <w:r w:rsidRPr="00D51D91">
              <w:rPr>
                <w:rFonts w:ascii="Arial Narrow" w:eastAsia="Times New Roman" w:hAnsi="Arial Narrow" w:cs="Times New Roman"/>
                <w:sz w:val="20"/>
                <w:szCs w:val="20"/>
              </w:rPr>
              <w:t>pvc</w:t>
            </w:r>
            <w:proofErr w:type="spellEnd"/>
            <w:r w:rsidRPr="00D51D91">
              <w:rPr>
                <w:rFonts w:ascii="Arial Narrow" w:eastAsia="Times New Roman" w:hAnsi="Arial Narrow" w:cs="Times New Roman"/>
                <w:sz w:val="20"/>
                <w:szCs w:val="20"/>
              </w:rPr>
              <w:t>. Possibilita visibilidade do exterior/interior e controle solar. Acompanha suportes, manual de instalação, buchas e parafusos de fixação. 2 comandos (cordinhas). Abre/fecha a persiana e regula o angulo das lâminas. Laminas (tiras), suportes de fixação para parede/teto, conteúdo da embalagem: guia de instalação, parafusos e buchas. Garantia: 1 ano</w:t>
            </w:r>
          </w:p>
        </w:tc>
        <w:tc>
          <w:tcPr>
            <w:tcW w:w="780" w:type="dxa"/>
            <w:shd w:val="clear" w:color="auto" w:fill="auto"/>
            <w:vAlign w:val="center"/>
            <w:hideMark/>
          </w:tcPr>
          <w:p w14:paraId="00171BCA"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289712</w:t>
            </w:r>
          </w:p>
        </w:tc>
        <w:tc>
          <w:tcPr>
            <w:tcW w:w="1152" w:type="dxa"/>
            <w:shd w:val="clear" w:color="auto" w:fill="auto"/>
            <w:vAlign w:val="center"/>
            <w:hideMark/>
          </w:tcPr>
          <w:p w14:paraId="1191B47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386,60 </w:t>
            </w:r>
          </w:p>
        </w:tc>
        <w:tc>
          <w:tcPr>
            <w:tcW w:w="1067" w:type="dxa"/>
            <w:shd w:val="clear" w:color="auto" w:fill="auto"/>
            <w:vAlign w:val="center"/>
            <w:hideMark/>
          </w:tcPr>
          <w:p w14:paraId="1DC4961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19.330,00 </w:t>
            </w:r>
          </w:p>
        </w:tc>
      </w:tr>
      <w:tr w:rsidR="005621F1" w:rsidRPr="00D51D91" w14:paraId="1BA0B557" w14:textId="77777777" w:rsidTr="004B5C37">
        <w:trPr>
          <w:trHeight w:val="1404"/>
        </w:trPr>
        <w:tc>
          <w:tcPr>
            <w:tcW w:w="463" w:type="dxa"/>
            <w:shd w:val="clear" w:color="auto" w:fill="auto"/>
            <w:vAlign w:val="center"/>
            <w:hideMark/>
          </w:tcPr>
          <w:p w14:paraId="4854BEC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45</w:t>
            </w:r>
          </w:p>
        </w:tc>
        <w:tc>
          <w:tcPr>
            <w:tcW w:w="690" w:type="dxa"/>
            <w:shd w:val="clear" w:color="auto" w:fill="auto"/>
            <w:vAlign w:val="center"/>
            <w:hideMark/>
          </w:tcPr>
          <w:p w14:paraId="7628435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w:t>
            </w:r>
          </w:p>
        </w:tc>
        <w:tc>
          <w:tcPr>
            <w:tcW w:w="527" w:type="dxa"/>
            <w:shd w:val="clear" w:color="auto" w:fill="auto"/>
            <w:vAlign w:val="center"/>
            <w:hideMark/>
          </w:tcPr>
          <w:p w14:paraId="01AC5965"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BEE23AD"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Placa de Captura Design Mini Recorder de slot </w:t>
            </w:r>
            <w:proofErr w:type="spellStart"/>
            <w:r w:rsidRPr="00D51D91">
              <w:rPr>
                <w:rFonts w:ascii="Arial Narrow" w:eastAsia="Times New Roman" w:hAnsi="Arial Narrow" w:cs="Times New Roman"/>
                <w:sz w:val="20"/>
                <w:szCs w:val="20"/>
              </w:rPr>
              <w:t>PCIe</w:t>
            </w:r>
            <w:proofErr w:type="spellEnd"/>
            <w:r w:rsidRPr="00D51D91">
              <w:rPr>
                <w:rFonts w:ascii="Arial Narrow" w:eastAsia="Times New Roman" w:hAnsi="Arial Narrow" w:cs="Times New Roman"/>
                <w:sz w:val="20"/>
                <w:szCs w:val="20"/>
              </w:rPr>
              <w:t xml:space="preserve"> com entradas SDI e HDMI para capturar vídeo de 10 bits não-comprimido. Cartão alterna automaticamente entre SD e HD, para que seja possível lidar com todos os formatos de vídeo comuns. Entradas de Vídeo comutável SD / HD de 10 bits SDI com áudio integrado SD de 16 canais HD / 8 canais Vídeo HDMI tipo A com áudio de 8 canais incorporado em SD e HD Placa PCI Express de 1 pista. Compatível com slots PCI Express de 4, 8 e 16 vias no Mac OS X, Windows e Linux. </w:t>
            </w:r>
            <w:proofErr w:type="spellStart"/>
            <w:r w:rsidRPr="00D51D91">
              <w:rPr>
                <w:rFonts w:ascii="Arial Narrow" w:eastAsia="Times New Roman" w:hAnsi="Arial Narrow" w:cs="Times New Roman"/>
                <w:sz w:val="20"/>
                <w:szCs w:val="20"/>
              </w:rPr>
              <w:t>Codecs</w:t>
            </w:r>
            <w:proofErr w:type="spellEnd"/>
            <w:r w:rsidRPr="00D51D91">
              <w:rPr>
                <w:rFonts w:ascii="Arial Narrow" w:eastAsia="Times New Roman" w:hAnsi="Arial Narrow" w:cs="Times New Roman"/>
                <w:sz w:val="20"/>
                <w:szCs w:val="20"/>
              </w:rPr>
              <w:t xml:space="preserve"> suportados AVC-</w:t>
            </w:r>
            <w:proofErr w:type="spellStart"/>
            <w:r w:rsidRPr="00D51D91">
              <w:rPr>
                <w:rFonts w:ascii="Arial Narrow" w:eastAsia="Times New Roman" w:hAnsi="Arial Narrow" w:cs="Times New Roman"/>
                <w:sz w:val="20"/>
                <w:szCs w:val="20"/>
              </w:rPr>
              <w:t>Intra</w:t>
            </w:r>
            <w:proofErr w:type="spellEnd"/>
            <w:r w:rsidRPr="00D51D91">
              <w:rPr>
                <w:rFonts w:ascii="Arial Narrow" w:eastAsia="Times New Roman" w:hAnsi="Arial Narrow" w:cs="Times New Roman"/>
                <w:sz w:val="20"/>
                <w:szCs w:val="20"/>
              </w:rPr>
              <w:t xml:space="preserve">, AVCHD, Canon XF MPEG2, SLR Digital, DV-NTSC, DV-PAL, DVCPRO50, DPX, HDV, XDCAM EX, XDCAM HD, XDCAM HD422, Apple </w:t>
            </w:r>
            <w:proofErr w:type="spellStart"/>
            <w:r w:rsidRPr="00D51D91">
              <w:rPr>
                <w:rFonts w:ascii="Arial Narrow" w:eastAsia="Times New Roman" w:hAnsi="Arial Narrow" w:cs="Times New Roman"/>
                <w:sz w:val="20"/>
                <w:szCs w:val="20"/>
              </w:rPr>
              <w:t>ProRes</w:t>
            </w:r>
            <w:proofErr w:type="spellEnd"/>
            <w:r w:rsidRPr="00D51D91">
              <w:rPr>
                <w:rFonts w:ascii="Arial Narrow" w:eastAsia="Times New Roman" w:hAnsi="Arial Narrow" w:cs="Times New Roman"/>
                <w:sz w:val="20"/>
                <w:szCs w:val="20"/>
              </w:rPr>
              <w:t xml:space="preserve"> 4444, Apple </w:t>
            </w:r>
            <w:proofErr w:type="spellStart"/>
            <w:r w:rsidRPr="00D51D91">
              <w:rPr>
                <w:rFonts w:ascii="Arial Narrow" w:eastAsia="Times New Roman" w:hAnsi="Arial Narrow" w:cs="Times New Roman"/>
                <w:sz w:val="20"/>
                <w:szCs w:val="20"/>
              </w:rPr>
              <w:t>ProRes</w:t>
            </w:r>
            <w:proofErr w:type="spellEnd"/>
            <w:r w:rsidRPr="00D51D91">
              <w:rPr>
                <w:rFonts w:ascii="Arial Narrow" w:eastAsia="Times New Roman" w:hAnsi="Arial Narrow" w:cs="Times New Roman"/>
                <w:sz w:val="20"/>
                <w:szCs w:val="20"/>
              </w:rPr>
              <w:t xml:space="preserve"> 422 (HQ), Apple </w:t>
            </w:r>
            <w:proofErr w:type="spellStart"/>
            <w:r w:rsidRPr="00D51D91">
              <w:rPr>
                <w:rFonts w:ascii="Arial Narrow" w:eastAsia="Times New Roman" w:hAnsi="Arial Narrow" w:cs="Times New Roman"/>
                <w:sz w:val="20"/>
                <w:szCs w:val="20"/>
              </w:rPr>
              <w:t>ProRes</w:t>
            </w:r>
            <w:proofErr w:type="spellEnd"/>
            <w:r w:rsidRPr="00D51D91">
              <w:rPr>
                <w:rFonts w:ascii="Arial Narrow" w:eastAsia="Times New Roman" w:hAnsi="Arial Narrow" w:cs="Times New Roman"/>
                <w:sz w:val="20"/>
                <w:szCs w:val="20"/>
              </w:rPr>
              <w:t xml:space="preserve"> 422, Apple </w:t>
            </w:r>
            <w:proofErr w:type="spellStart"/>
            <w:r w:rsidRPr="00D51D91">
              <w:rPr>
                <w:rFonts w:ascii="Arial Narrow" w:eastAsia="Times New Roman" w:hAnsi="Arial Narrow" w:cs="Times New Roman"/>
                <w:sz w:val="20"/>
                <w:szCs w:val="20"/>
              </w:rPr>
              <w:t>ProRes</w:t>
            </w:r>
            <w:proofErr w:type="spellEnd"/>
            <w:r w:rsidRPr="00D51D91">
              <w:rPr>
                <w:rFonts w:ascii="Arial Narrow" w:eastAsia="Times New Roman" w:hAnsi="Arial Narrow" w:cs="Times New Roman"/>
                <w:sz w:val="20"/>
                <w:szCs w:val="20"/>
              </w:rPr>
              <w:t xml:space="preserve"> </w:t>
            </w:r>
            <w:r w:rsidRPr="00D51D91">
              <w:rPr>
                <w:rFonts w:ascii="Arial Narrow" w:eastAsia="Times New Roman" w:hAnsi="Arial Narrow" w:cs="Times New Roman"/>
                <w:sz w:val="20"/>
                <w:szCs w:val="20"/>
              </w:rPr>
              <w:lastRenderedPageBreak/>
              <w:t xml:space="preserve">(LT), Apple </w:t>
            </w:r>
            <w:proofErr w:type="spellStart"/>
            <w:r w:rsidRPr="00D51D91">
              <w:rPr>
                <w:rFonts w:ascii="Arial Narrow" w:eastAsia="Times New Roman" w:hAnsi="Arial Narrow" w:cs="Times New Roman"/>
                <w:sz w:val="20"/>
                <w:szCs w:val="20"/>
              </w:rPr>
              <w:t>ProRes</w:t>
            </w:r>
            <w:proofErr w:type="spellEnd"/>
            <w:r w:rsidRPr="00D51D91">
              <w:rPr>
                <w:rFonts w:ascii="Arial Narrow" w:eastAsia="Times New Roman" w:hAnsi="Arial Narrow" w:cs="Times New Roman"/>
                <w:sz w:val="20"/>
                <w:szCs w:val="20"/>
              </w:rPr>
              <w:t xml:space="preserve"> 422 (Proxy), sem compressão 8 bits 4: 2: 2, sem compressão 10-bit 4: 2: 2 Atualização interna de software. Firmware embutido no driver de software. Carregado no início do sistema ou via software atualizador.</w:t>
            </w:r>
          </w:p>
        </w:tc>
        <w:tc>
          <w:tcPr>
            <w:tcW w:w="780" w:type="dxa"/>
            <w:shd w:val="clear" w:color="auto" w:fill="auto"/>
            <w:vAlign w:val="center"/>
            <w:hideMark/>
          </w:tcPr>
          <w:p w14:paraId="09DB6F3B"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lastRenderedPageBreak/>
              <w:t>150036</w:t>
            </w:r>
          </w:p>
        </w:tc>
        <w:tc>
          <w:tcPr>
            <w:tcW w:w="1152" w:type="dxa"/>
            <w:shd w:val="clear" w:color="auto" w:fill="auto"/>
            <w:vAlign w:val="center"/>
            <w:hideMark/>
          </w:tcPr>
          <w:p w14:paraId="4246EA93"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1.557,82 </w:t>
            </w:r>
          </w:p>
        </w:tc>
        <w:tc>
          <w:tcPr>
            <w:tcW w:w="1067" w:type="dxa"/>
            <w:shd w:val="clear" w:color="auto" w:fill="auto"/>
            <w:vAlign w:val="center"/>
            <w:hideMark/>
          </w:tcPr>
          <w:p w14:paraId="35A1CF7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4.673,46 </w:t>
            </w:r>
          </w:p>
        </w:tc>
      </w:tr>
      <w:tr w:rsidR="005621F1" w:rsidRPr="00D51D91" w14:paraId="70DF8633" w14:textId="77777777" w:rsidTr="004B5C37">
        <w:trPr>
          <w:trHeight w:val="765"/>
        </w:trPr>
        <w:tc>
          <w:tcPr>
            <w:tcW w:w="463" w:type="dxa"/>
            <w:shd w:val="clear" w:color="auto" w:fill="auto"/>
            <w:vAlign w:val="center"/>
            <w:hideMark/>
          </w:tcPr>
          <w:p w14:paraId="7F598B6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lastRenderedPageBreak/>
              <w:t>46</w:t>
            </w:r>
          </w:p>
        </w:tc>
        <w:tc>
          <w:tcPr>
            <w:tcW w:w="690" w:type="dxa"/>
            <w:shd w:val="clear" w:color="auto" w:fill="auto"/>
            <w:vAlign w:val="center"/>
            <w:hideMark/>
          </w:tcPr>
          <w:p w14:paraId="29466648"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w:t>
            </w:r>
          </w:p>
        </w:tc>
        <w:tc>
          <w:tcPr>
            <w:tcW w:w="527" w:type="dxa"/>
            <w:shd w:val="clear" w:color="auto" w:fill="auto"/>
            <w:vAlign w:val="center"/>
            <w:hideMark/>
          </w:tcPr>
          <w:p w14:paraId="0CCEACE7"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FCBDE1A" w14:textId="77777777" w:rsidR="005621F1" w:rsidRPr="00D51D91" w:rsidRDefault="005621F1" w:rsidP="004B5C37">
            <w:pPr>
              <w:jc w:val="both"/>
              <w:rPr>
                <w:rFonts w:ascii="Arial Narrow" w:eastAsia="Times New Roman" w:hAnsi="Arial Narrow" w:cs="Times New Roman"/>
                <w:sz w:val="20"/>
                <w:szCs w:val="20"/>
                <w:lang w:val="en-US"/>
              </w:rPr>
            </w:pPr>
            <w:r w:rsidRPr="00D51D91">
              <w:rPr>
                <w:rFonts w:ascii="Arial Narrow" w:eastAsia="Times New Roman" w:hAnsi="Arial Narrow" w:cs="Times New Roman"/>
                <w:sz w:val="20"/>
                <w:szCs w:val="20"/>
              </w:rPr>
              <w:t xml:space="preserve">Placa Rede Dual </w:t>
            </w:r>
            <w:proofErr w:type="spellStart"/>
            <w:r w:rsidRPr="00D51D91">
              <w:rPr>
                <w:rFonts w:ascii="Arial Narrow" w:eastAsia="Times New Roman" w:hAnsi="Arial Narrow" w:cs="Times New Roman"/>
                <w:sz w:val="20"/>
                <w:szCs w:val="20"/>
              </w:rPr>
              <w:t>Port</w:t>
            </w:r>
            <w:proofErr w:type="spellEnd"/>
            <w:r w:rsidRPr="00D51D91">
              <w:rPr>
                <w:rFonts w:ascii="Arial Narrow" w:eastAsia="Times New Roman" w:hAnsi="Arial Narrow" w:cs="Times New Roman"/>
                <w:sz w:val="20"/>
                <w:szCs w:val="20"/>
              </w:rPr>
              <w:t xml:space="preserve"> 10Gb SFP+ p/</w:t>
            </w:r>
            <w:proofErr w:type="gramStart"/>
            <w:r w:rsidRPr="00D51D91">
              <w:rPr>
                <w:rFonts w:ascii="Arial Narrow" w:eastAsia="Times New Roman" w:hAnsi="Arial Narrow" w:cs="Times New Roman"/>
                <w:sz w:val="20"/>
                <w:szCs w:val="20"/>
              </w:rPr>
              <w:t>n</w:t>
            </w:r>
            <w:proofErr w:type="gramEnd"/>
            <w:r w:rsidRPr="00D51D91">
              <w:rPr>
                <w:rFonts w:ascii="Arial Narrow" w:eastAsia="Times New Roman" w:hAnsi="Arial Narrow" w:cs="Times New Roman"/>
                <w:sz w:val="20"/>
                <w:szCs w:val="20"/>
              </w:rPr>
              <w:t xml:space="preserve"> Padrão Ethernet, 02 portas tipo SFP+ Velocidade das Portas: 10Gb/s Interface: </w:t>
            </w:r>
            <w:proofErr w:type="spellStart"/>
            <w:r w:rsidRPr="00D51D91">
              <w:rPr>
                <w:rFonts w:ascii="Arial Narrow" w:eastAsia="Times New Roman" w:hAnsi="Arial Narrow" w:cs="Times New Roman"/>
                <w:sz w:val="20"/>
                <w:szCs w:val="20"/>
              </w:rPr>
              <w:t>PCIe</w:t>
            </w:r>
            <w:proofErr w:type="spellEnd"/>
            <w:r w:rsidRPr="00D51D91">
              <w:rPr>
                <w:rFonts w:ascii="Arial Narrow" w:eastAsia="Times New Roman" w:hAnsi="Arial Narrow" w:cs="Times New Roman"/>
                <w:sz w:val="20"/>
                <w:szCs w:val="20"/>
              </w:rPr>
              <w:t xml:space="preserve"> 2.0x4 Controladora/Chipset: Intel 82599 Tipo de Perfil: Alto/Baixo. </w:t>
            </w:r>
            <w:proofErr w:type="spellStart"/>
            <w:r w:rsidRPr="00D51D91">
              <w:rPr>
                <w:rFonts w:ascii="Arial Narrow" w:eastAsia="Times New Roman" w:hAnsi="Arial Narrow" w:cs="Times New Roman"/>
                <w:sz w:val="20"/>
                <w:szCs w:val="20"/>
                <w:lang w:val="en-US"/>
              </w:rPr>
              <w:t>Recursos</w:t>
            </w:r>
            <w:proofErr w:type="spellEnd"/>
            <w:r w:rsidRPr="00D51D91">
              <w:rPr>
                <w:rFonts w:ascii="Arial Narrow" w:eastAsia="Times New Roman" w:hAnsi="Arial Narrow" w:cs="Times New Roman"/>
                <w:sz w:val="20"/>
                <w:szCs w:val="20"/>
                <w:lang w:val="en-US"/>
              </w:rPr>
              <w:t xml:space="preserve">: Intel Direct Cache Access; MSI-X Support; </w:t>
            </w:r>
            <w:proofErr w:type="spellStart"/>
            <w:r w:rsidRPr="00D51D91">
              <w:rPr>
                <w:rFonts w:ascii="Arial Narrow" w:eastAsia="Times New Roman" w:hAnsi="Arial Narrow" w:cs="Times New Roman"/>
                <w:sz w:val="20"/>
                <w:szCs w:val="20"/>
                <w:lang w:val="en-US"/>
              </w:rPr>
              <w:t>IPSec</w:t>
            </w:r>
            <w:proofErr w:type="spellEnd"/>
            <w:r w:rsidRPr="00D51D91">
              <w:rPr>
                <w:rFonts w:ascii="Arial Narrow" w:eastAsia="Times New Roman" w:hAnsi="Arial Narrow" w:cs="Times New Roman"/>
                <w:sz w:val="20"/>
                <w:szCs w:val="20"/>
                <w:lang w:val="en-US"/>
              </w:rPr>
              <w:t xml:space="preserve"> Offload; Next Generation </w:t>
            </w:r>
            <w:proofErr w:type="spellStart"/>
            <w:r w:rsidRPr="00D51D91">
              <w:rPr>
                <w:rFonts w:ascii="Arial Narrow" w:eastAsia="Times New Roman" w:hAnsi="Arial Narrow" w:cs="Times New Roman"/>
                <w:sz w:val="20"/>
                <w:szCs w:val="20"/>
                <w:lang w:val="en-US"/>
              </w:rPr>
              <w:t>VMDq</w:t>
            </w:r>
            <w:proofErr w:type="spellEnd"/>
            <w:r w:rsidRPr="00D51D91">
              <w:rPr>
                <w:rFonts w:ascii="Arial Narrow" w:eastAsia="Times New Roman" w:hAnsi="Arial Narrow" w:cs="Times New Roman"/>
                <w:sz w:val="20"/>
                <w:szCs w:val="20"/>
                <w:lang w:val="en-US"/>
              </w:rPr>
              <w:t>; SR-IOV.</w:t>
            </w:r>
          </w:p>
        </w:tc>
        <w:tc>
          <w:tcPr>
            <w:tcW w:w="780" w:type="dxa"/>
            <w:shd w:val="clear" w:color="auto" w:fill="auto"/>
            <w:vAlign w:val="center"/>
            <w:hideMark/>
          </w:tcPr>
          <w:p w14:paraId="7B14708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380920</w:t>
            </w:r>
          </w:p>
        </w:tc>
        <w:tc>
          <w:tcPr>
            <w:tcW w:w="1152" w:type="dxa"/>
            <w:shd w:val="clear" w:color="auto" w:fill="auto"/>
            <w:vAlign w:val="center"/>
            <w:hideMark/>
          </w:tcPr>
          <w:p w14:paraId="5A2D9FD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849,67 </w:t>
            </w:r>
          </w:p>
        </w:tc>
        <w:tc>
          <w:tcPr>
            <w:tcW w:w="1067" w:type="dxa"/>
            <w:shd w:val="clear" w:color="auto" w:fill="auto"/>
            <w:vAlign w:val="center"/>
            <w:hideMark/>
          </w:tcPr>
          <w:p w14:paraId="235AE3B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3.398,67 </w:t>
            </w:r>
          </w:p>
        </w:tc>
      </w:tr>
      <w:tr w:rsidR="005621F1" w:rsidRPr="00D51D91" w14:paraId="3CA2AD55" w14:textId="77777777" w:rsidTr="004B5C37">
        <w:trPr>
          <w:trHeight w:val="765"/>
        </w:trPr>
        <w:tc>
          <w:tcPr>
            <w:tcW w:w="463" w:type="dxa"/>
            <w:shd w:val="clear" w:color="auto" w:fill="auto"/>
            <w:vAlign w:val="center"/>
            <w:hideMark/>
          </w:tcPr>
          <w:p w14:paraId="4A2C49B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47</w:t>
            </w:r>
          </w:p>
        </w:tc>
        <w:tc>
          <w:tcPr>
            <w:tcW w:w="690" w:type="dxa"/>
            <w:shd w:val="clear" w:color="auto" w:fill="auto"/>
            <w:vAlign w:val="center"/>
            <w:hideMark/>
          </w:tcPr>
          <w:p w14:paraId="2015B13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w:t>
            </w:r>
          </w:p>
        </w:tc>
        <w:tc>
          <w:tcPr>
            <w:tcW w:w="527" w:type="dxa"/>
            <w:shd w:val="clear" w:color="auto" w:fill="auto"/>
            <w:vAlign w:val="center"/>
            <w:hideMark/>
          </w:tcPr>
          <w:p w14:paraId="7B3BCDB0"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404EC2D0"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Poltrona reclinável, componentes: assento, encosto, apoio braços e pés madeira, características adicionais: três posições sentado, leitura e descanso, acabamento: estofado com espuma não deformável em </w:t>
            </w:r>
            <w:proofErr w:type="spellStart"/>
            <w:r w:rsidRPr="00D51D91">
              <w:rPr>
                <w:rFonts w:ascii="Arial Narrow" w:eastAsia="Times New Roman" w:hAnsi="Arial Narrow" w:cs="Times New Roman"/>
                <w:sz w:val="20"/>
                <w:szCs w:val="20"/>
              </w:rPr>
              <w:t>corvin</w:t>
            </w:r>
            <w:proofErr w:type="spellEnd"/>
            <w:r w:rsidRPr="00D51D91">
              <w:rPr>
                <w:rFonts w:ascii="Arial Narrow" w:eastAsia="Times New Roman" w:hAnsi="Arial Narrow" w:cs="Times New Roman"/>
                <w:sz w:val="20"/>
                <w:szCs w:val="20"/>
              </w:rPr>
              <w:t>, dimensões: larg. 1,00m, prof. 0,56m, comp. 1,11m, alt. 1,05m m, estrutura: madeira pinus </w:t>
            </w:r>
          </w:p>
        </w:tc>
        <w:tc>
          <w:tcPr>
            <w:tcW w:w="780" w:type="dxa"/>
            <w:shd w:val="clear" w:color="auto" w:fill="auto"/>
            <w:vAlign w:val="center"/>
            <w:hideMark/>
          </w:tcPr>
          <w:p w14:paraId="2894725E"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436443</w:t>
            </w:r>
          </w:p>
        </w:tc>
        <w:tc>
          <w:tcPr>
            <w:tcW w:w="1152" w:type="dxa"/>
            <w:shd w:val="clear" w:color="auto" w:fill="auto"/>
            <w:vAlign w:val="center"/>
            <w:hideMark/>
          </w:tcPr>
          <w:p w14:paraId="61F43A97"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1.186,60 </w:t>
            </w:r>
          </w:p>
        </w:tc>
        <w:tc>
          <w:tcPr>
            <w:tcW w:w="1067" w:type="dxa"/>
            <w:shd w:val="clear" w:color="auto" w:fill="auto"/>
            <w:vAlign w:val="center"/>
            <w:hideMark/>
          </w:tcPr>
          <w:p w14:paraId="7178A6C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2.373,20 </w:t>
            </w:r>
          </w:p>
        </w:tc>
      </w:tr>
      <w:tr w:rsidR="005621F1" w:rsidRPr="00D51D91" w14:paraId="31941258" w14:textId="77777777" w:rsidTr="004B5C37">
        <w:trPr>
          <w:trHeight w:val="765"/>
        </w:trPr>
        <w:tc>
          <w:tcPr>
            <w:tcW w:w="463" w:type="dxa"/>
            <w:shd w:val="clear" w:color="auto" w:fill="auto"/>
            <w:vAlign w:val="center"/>
            <w:hideMark/>
          </w:tcPr>
          <w:p w14:paraId="47E060B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48</w:t>
            </w:r>
          </w:p>
        </w:tc>
        <w:tc>
          <w:tcPr>
            <w:tcW w:w="690" w:type="dxa"/>
            <w:shd w:val="clear" w:color="auto" w:fill="auto"/>
            <w:vAlign w:val="center"/>
            <w:hideMark/>
          </w:tcPr>
          <w:p w14:paraId="05EBD162"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42CC6236"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35E081A4"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Projetor multimídia luminosidade 2.700, resolução nativa 800 </w:t>
            </w:r>
            <w:proofErr w:type="gramStart"/>
            <w:r w:rsidRPr="00D51D91">
              <w:rPr>
                <w:rFonts w:ascii="Arial Narrow" w:eastAsia="Times New Roman" w:hAnsi="Arial Narrow" w:cs="Times New Roman"/>
                <w:sz w:val="20"/>
                <w:szCs w:val="20"/>
              </w:rPr>
              <w:t>x</w:t>
            </w:r>
            <w:proofErr w:type="gramEnd"/>
            <w:r w:rsidRPr="00D51D91">
              <w:rPr>
                <w:rFonts w:ascii="Arial Narrow" w:eastAsia="Times New Roman" w:hAnsi="Arial Narrow" w:cs="Times New Roman"/>
                <w:sz w:val="20"/>
                <w:szCs w:val="20"/>
              </w:rPr>
              <w:t xml:space="preserve"> 600 pixels. Tecnologia 3 </w:t>
            </w:r>
            <w:proofErr w:type="spellStart"/>
            <w:r w:rsidRPr="00D51D91">
              <w:rPr>
                <w:rFonts w:ascii="Arial Narrow" w:eastAsia="Times New Roman" w:hAnsi="Arial Narrow" w:cs="Times New Roman"/>
                <w:sz w:val="20"/>
                <w:szCs w:val="20"/>
              </w:rPr>
              <w:t>lcd</w:t>
            </w:r>
            <w:proofErr w:type="spellEnd"/>
            <w:r w:rsidRPr="00D51D91">
              <w:rPr>
                <w:rFonts w:ascii="Arial Narrow" w:eastAsia="Times New Roman" w:hAnsi="Arial Narrow" w:cs="Times New Roman"/>
                <w:sz w:val="20"/>
                <w:szCs w:val="20"/>
              </w:rPr>
              <w:t xml:space="preserve">. Alto falante embutido, inclinação, liga automaticamente, suporte a </w:t>
            </w:r>
            <w:proofErr w:type="spellStart"/>
            <w:r w:rsidRPr="00D51D91">
              <w:rPr>
                <w:rFonts w:ascii="Arial Narrow" w:eastAsia="Times New Roman" w:hAnsi="Arial Narrow" w:cs="Times New Roman"/>
                <w:sz w:val="20"/>
                <w:szCs w:val="20"/>
              </w:rPr>
              <w:t>wi-fi</w:t>
            </w:r>
            <w:proofErr w:type="spellEnd"/>
            <w:r w:rsidRPr="00D51D91">
              <w:rPr>
                <w:rFonts w:ascii="Arial Narrow" w:eastAsia="Times New Roman" w:hAnsi="Arial Narrow" w:cs="Times New Roman"/>
                <w:sz w:val="20"/>
                <w:szCs w:val="20"/>
              </w:rPr>
              <w:t>. Altura 9 cm, largura 30 cm, profundidade 24 cm, peso líquido 2 quilogramas, tensão bivolt (110v/220v).</w:t>
            </w:r>
          </w:p>
        </w:tc>
        <w:tc>
          <w:tcPr>
            <w:tcW w:w="780" w:type="dxa"/>
            <w:shd w:val="clear" w:color="auto" w:fill="auto"/>
            <w:vAlign w:val="center"/>
            <w:hideMark/>
          </w:tcPr>
          <w:p w14:paraId="00DA4A1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298370</w:t>
            </w:r>
          </w:p>
        </w:tc>
        <w:tc>
          <w:tcPr>
            <w:tcW w:w="1152" w:type="dxa"/>
            <w:shd w:val="clear" w:color="auto" w:fill="auto"/>
            <w:vAlign w:val="center"/>
            <w:hideMark/>
          </w:tcPr>
          <w:p w14:paraId="515A3D0F"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1.851,94 </w:t>
            </w:r>
          </w:p>
        </w:tc>
        <w:tc>
          <w:tcPr>
            <w:tcW w:w="1067" w:type="dxa"/>
            <w:shd w:val="clear" w:color="auto" w:fill="auto"/>
            <w:vAlign w:val="center"/>
            <w:hideMark/>
          </w:tcPr>
          <w:p w14:paraId="0DE5525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1.851,94 </w:t>
            </w:r>
          </w:p>
        </w:tc>
      </w:tr>
      <w:tr w:rsidR="005621F1" w:rsidRPr="00D51D91" w14:paraId="142A6A23" w14:textId="77777777" w:rsidTr="004B5C37">
        <w:trPr>
          <w:trHeight w:val="765"/>
        </w:trPr>
        <w:tc>
          <w:tcPr>
            <w:tcW w:w="463" w:type="dxa"/>
            <w:shd w:val="clear" w:color="auto" w:fill="auto"/>
            <w:vAlign w:val="center"/>
            <w:hideMark/>
          </w:tcPr>
          <w:p w14:paraId="18908BC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49</w:t>
            </w:r>
          </w:p>
        </w:tc>
        <w:tc>
          <w:tcPr>
            <w:tcW w:w="690" w:type="dxa"/>
            <w:shd w:val="clear" w:color="auto" w:fill="auto"/>
            <w:vAlign w:val="center"/>
            <w:hideMark/>
          </w:tcPr>
          <w:p w14:paraId="7C4FABB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w:t>
            </w:r>
          </w:p>
        </w:tc>
        <w:tc>
          <w:tcPr>
            <w:tcW w:w="527" w:type="dxa"/>
            <w:shd w:val="clear" w:color="auto" w:fill="auto"/>
            <w:vAlign w:val="center"/>
            <w:hideMark/>
          </w:tcPr>
          <w:p w14:paraId="177B2B1A" w14:textId="77777777" w:rsidR="005621F1" w:rsidRPr="00D51D91" w:rsidRDefault="005621F1" w:rsidP="004B5C37">
            <w:pPr>
              <w:jc w:val="center"/>
              <w:rPr>
                <w:rFonts w:ascii="Arial Narrow" w:eastAsia="Times New Roman" w:hAnsi="Arial Narrow" w:cs="Times New Roman"/>
                <w:sz w:val="20"/>
                <w:szCs w:val="20"/>
              </w:rPr>
            </w:pPr>
            <w:proofErr w:type="spellStart"/>
            <w:r w:rsidRPr="00D51D91">
              <w:rPr>
                <w:rFonts w:ascii="Arial Narrow" w:eastAsia="Times New Roman" w:hAnsi="Arial Narrow" w:cs="Times New Roman"/>
                <w:sz w:val="20"/>
                <w:szCs w:val="20"/>
              </w:rPr>
              <w:t>Unid</w:t>
            </w:r>
            <w:proofErr w:type="spellEnd"/>
          </w:p>
        </w:tc>
        <w:tc>
          <w:tcPr>
            <w:tcW w:w="4678" w:type="dxa"/>
            <w:shd w:val="clear" w:color="auto" w:fill="auto"/>
            <w:noWrap/>
            <w:vAlign w:val="center"/>
            <w:hideMark/>
          </w:tcPr>
          <w:p w14:paraId="6B315118" w14:textId="77777777" w:rsidR="005621F1" w:rsidRPr="00D51D91" w:rsidRDefault="005621F1" w:rsidP="004B5C37">
            <w:pPr>
              <w:jc w:val="both"/>
              <w:rPr>
                <w:rFonts w:ascii="Arial Narrow" w:eastAsia="Times New Roman" w:hAnsi="Arial Narrow" w:cs="Times New Roman"/>
                <w:sz w:val="20"/>
                <w:szCs w:val="20"/>
              </w:rPr>
            </w:pPr>
            <w:r w:rsidRPr="00D51D91">
              <w:rPr>
                <w:rFonts w:ascii="Arial Narrow" w:eastAsia="Times New Roman" w:hAnsi="Arial Narrow" w:cs="Times New Roman"/>
                <w:sz w:val="20"/>
                <w:szCs w:val="20"/>
              </w:rPr>
              <w:t>Simulador de autoexame dos seios. Um seio tem nove nódulos entre 3 e 25 mm de diâmetro um seio anormal inclui dois nódulos por baixo do braço três nódulos podem ser facilmente palpados; seis são extremamente subtis ensinar as técnicas de padrão em espiral ou grelha. Peso 4,3 Kg. Acompanha manual de instruções e bolsa de transporte.</w:t>
            </w:r>
          </w:p>
        </w:tc>
        <w:tc>
          <w:tcPr>
            <w:tcW w:w="780" w:type="dxa"/>
            <w:shd w:val="clear" w:color="auto" w:fill="auto"/>
            <w:vAlign w:val="center"/>
            <w:hideMark/>
          </w:tcPr>
          <w:p w14:paraId="5E00FEF4"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150317</w:t>
            </w:r>
          </w:p>
        </w:tc>
        <w:tc>
          <w:tcPr>
            <w:tcW w:w="1152" w:type="dxa"/>
            <w:shd w:val="clear" w:color="auto" w:fill="auto"/>
            <w:vAlign w:val="center"/>
            <w:hideMark/>
          </w:tcPr>
          <w:p w14:paraId="6741AC95" w14:textId="77777777" w:rsidR="005621F1" w:rsidRPr="00D51D91" w:rsidRDefault="005621F1" w:rsidP="004B5C37">
            <w:pPr>
              <w:jc w:val="center"/>
              <w:rPr>
                <w:rFonts w:ascii="Arial Narrow" w:eastAsia="Times New Roman" w:hAnsi="Arial Narrow" w:cs="Times New Roman"/>
                <w:sz w:val="20"/>
                <w:szCs w:val="20"/>
              </w:rPr>
            </w:pPr>
            <w:r w:rsidRPr="00D51D91">
              <w:rPr>
                <w:rFonts w:ascii="Arial Narrow" w:eastAsia="Times New Roman" w:hAnsi="Arial Narrow" w:cs="Times New Roman"/>
                <w:sz w:val="20"/>
                <w:szCs w:val="20"/>
              </w:rPr>
              <w:t xml:space="preserve">4.361,93 </w:t>
            </w:r>
          </w:p>
        </w:tc>
        <w:tc>
          <w:tcPr>
            <w:tcW w:w="1067" w:type="dxa"/>
            <w:shd w:val="clear" w:color="auto" w:fill="auto"/>
            <w:vAlign w:val="center"/>
            <w:hideMark/>
          </w:tcPr>
          <w:p w14:paraId="5D86B71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4.361,93 </w:t>
            </w:r>
          </w:p>
        </w:tc>
      </w:tr>
      <w:tr w:rsidR="005621F1" w:rsidRPr="00D51D91" w14:paraId="2C9B13BE" w14:textId="77777777" w:rsidTr="004B5C37">
        <w:trPr>
          <w:trHeight w:val="255"/>
        </w:trPr>
        <w:tc>
          <w:tcPr>
            <w:tcW w:w="8290" w:type="dxa"/>
            <w:gridSpan w:val="6"/>
            <w:shd w:val="clear" w:color="auto" w:fill="auto"/>
            <w:noWrap/>
            <w:vAlign w:val="center"/>
            <w:hideMark/>
          </w:tcPr>
          <w:p w14:paraId="3A367B7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Total</w:t>
            </w:r>
          </w:p>
        </w:tc>
        <w:tc>
          <w:tcPr>
            <w:tcW w:w="1067" w:type="dxa"/>
            <w:shd w:val="clear" w:color="auto" w:fill="auto"/>
            <w:noWrap/>
            <w:vAlign w:val="center"/>
            <w:hideMark/>
          </w:tcPr>
          <w:p w14:paraId="572B20E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205.285,07 </w:t>
            </w:r>
          </w:p>
        </w:tc>
      </w:tr>
    </w:tbl>
    <w:p w14:paraId="54512C39"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491A7C7E"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pPr>
    </w:p>
    <w:p w14:paraId="1826DC4C"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LEVANTAMENTO DE MERCADO E JUSTIFICATIVA DA ESCOLHA DO TIPO DE SOLUÇÃO A CONTRATAR</w:t>
      </w:r>
    </w:p>
    <w:p w14:paraId="25DE0004" w14:textId="77777777" w:rsidR="005621F1" w:rsidRPr="00D51D91" w:rsidRDefault="005621F1" w:rsidP="005621F1">
      <w:pPr>
        <w:pStyle w:val="PargrafodaLista"/>
        <w:numPr>
          <w:ilvl w:val="1"/>
          <w:numId w:val="31"/>
        </w:numPr>
        <w:spacing w:after="200" w:line="360" w:lineRule="auto"/>
        <w:jc w:val="both"/>
        <w:rPr>
          <w:rFonts w:ascii="Arial Narrow" w:hAnsi="Arial Narrow" w:cs="Times New Roman"/>
        </w:rPr>
      </w:pPr>
      <w:r w:rsidRPr="00D51D91">
        <w:rPr>
          <w:rFonts w:ascii="Arial Narrow" w:hAnsi="Arial Narrow" w:cs="Times New Roman"/>
        </w:rPr>
        <w:t>Esta Equipe de Planejamento da Contratação procurou verificar soluções no mercado referente ao objeto pretendido, conforme quadro abaixo:</w:t>
      </w:r>
    </w:p>
    <w:p w14:paraId="50B359F7" w14:textId="77777777" w:rsidR="005621F1" w:rsidRPr="00D51D91" w:rsidRDefault="005621F1" w:rsidP="005621F1">
      <w:pPr>
        <w:pStyle w:val="PargrafodaLista"/>
        <w:spacing w:line="360" w:lineRule="auto"/>
        <w:ind w:left="792"/>
        <w:jc w:val="both"/>
        <w:rPr>
          <w:rFonts w:ascii="Arial Narrow" w:hAnsi="Arial Narrow" w:cs="Times New Roman"/>
        </w:rPr>
      </w:pPr>
    </w:p>
    <w:p w14:paraId="0B8F41A2" w14:textId="77777777" w:rsidR="005621F1" w:rsidRPr="00D51D91" w:rsidRDefault="005621F1" w:rsidP="005621F1">
      <w:pPr>
        <w:pStyle w:val="PargrafodaLista"/>
        <w:ind w:left="357"/>
        <w:jc w:val="center"/>
        <w:rPr>
          <w:rFonts w:ascii="Arial Narrow" w:hAnsi="Arial Narrow" w:cs="Times New Roman"/>
        </w:rPr>
      </w:pPr>
      <w:r w:rsidRPr="00D51D91">
        <w:rPr>
          <w:rFonts w:ascii="Arial Narrow" w:hAnsi="Arial Narrow" w:cs="Times New Roman"/>
        </w:rPr>
        <w:t>Quadro 2 – Soluções de Mercado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6"/>
        <w:gridCol w:w="6485"/>
      </w:tblGrid>
      <w:tr w:rsidR="005621F1" w:rsidRPr="00D51D91" w14:paraId="0CBC4136" w14:textId="77777777" w:rsidTr="004B5C37">
        <w:trPr>
          <w:trHeight w:val="107"/>
          <w:jc w:val="center"/>
        </w:trPr>
        <w:tc>
          <w:tcPr>
            <w:tcW w:w="2476" w:type="dxa"/>
            <w:vAlign w:val="center"/>
          </w:tcPr>
          <w:p w14:paraId="11D5A2B8" w14:textId="77777777" w:rsidR="005621F1" w:rsidRPr="00D51D91" w:rsidRDefault="005621F1" w:rsidP="004B5C37">
            <w:pPr>
              <w:autoSpaceDE w:val="0"/>
              <w:autoSpaceDN w:val="0"/>
              <w:adjustRightInd w:val="0"/>
              <w:spacing w:line="360" w:lineRule="auto"/>
              <w:jc w:val="center"/>
              <w:rPr>
                <w:rFonts w:ascii="Arial Narrow" w:hAnsi="Arial Narrow" w:cs="Times New Roman"/>
              </w:rPr>
            </w:pPr>
            <w:r w:rsidRPr="00D51D91">
              <w:rPr>
                <w:rFonts w:ascii="Arial Narrow" w:hAnsi="Arial Narrow" w:cs="Times New Roman"/>
                <w:b/>
                <w:bCs/>
              </w:rPr>
              <w:t>Nome da Solução</w:t>
            </w:r>
          </w:p>
        </w:tc>
        <w:tc>
          <w:tcPr>
            <w:tcW w:w="6485" w:type="dxa"/>
            <w:vAlign w:val="center"/>
          </w:tcPr>
          <w:p w14:paraId="4BD02F88" w14:textId="77777777" w:rsidR="005621F1" w:rsidRPr="00D51D91" w:rsidRDefault="005621F1" w:rsidP="004B5C37">
            <w:pPr>
              <w:autoSpaceDE w:val="0"/>
              <w:autoSpaceDN w:val="0"/>
              <w:adjustRightInd w:val="0"/>
              <w:spacing w:line="360" w:lineRule="auto"/>
              <w:jc w:val="center"/>
              <w:rPr>
                <w:rFonts w:ascii="Arial Narrow" w:hAnsi="Arial Narrow" w:cs="Times New Roman"/>
              </w:rPr>
            </w:pPr>
            <w:r w:rsidRPr="00D51D91">
              <w:rPr>
                <w:rFonts w:ascii="Arial Narrow" w:hAnsi="Arial Narrow" w:cs="Times New Roman"/>
                <w:b/>
                <w:bCs/>
              </w:rPr>
              <w:t>Descrição da Solução</w:t>
            </w:r>
          </w:p>
        </w:tc>
      </w:tr>
      <w:tr w:rsidR="005621F1" w:rsidRPr="00D51D91" w14:paraId="670A778C" w14:textId="77777777" w:rsidTr="004B5C37">
        <w:trPr>
          <w:trHeight w:val="1428"/>
          <w:jc w:val="center"/>
        </w:trPr>
        <w:tc>
          <w:tcPr>
            <w:tcW w:w="2476" w:type="dxa"/>
            <w:vAlign w:val="center"/>
          </w:tcPr>
          <w:p w14:paraId="2D1E6F10" w14:textId="77777777" w:rsidR="005621F1" w:rsidRPr="00D51D91" w:rsidRDefault="005621F1" w:rsidP="004B5C37">
            <w:pPr>
              <w:autoSpaceDE w:val="0"/>
              <w:autoSpaceDN w:val="0"/>
              <w:adjustRightInd w:val="0"/>
              <w:spacing w:line="360" w:lineRule="auto"/>
              <w:jc w:val="both"/>
              <w:rPr>
                <w:rFonts w:ascii="Arial Narrow" w:hAnsi="Arial Narrow" w:cs="Times New Roman"/>
              </w:rPr>
            </w:pPr>
            <w:r w:rsidRPr="00D51D91">
              <w:rPr>
                <w:rFonts w:ascii="Arial Narrow" w:hAnsi="Arial Narrow" w:cs="Times New Roman"/>
                <w:shd w:val="clear" w:color="auto" w:fill="FFFFFF"/>
              </w:rPr>
              <w:t>Aquisição de materiais permanentes.</w:t>
            </w:r>
          </w:p>
        </w:tc>
        <w:tc>
          <w:tcPr>
            <w:tcW w:w="6485" w:type="dxa"/>
            <w:vAlign w:val="center"/>
          </w:tcPr>
          <w:p w14:paraId="0397865E" w14:textId="77777777" w:rsidR="005621F1" w:rsidRPr="00D51D91" w:rsidRDefault="005621F1" w:rsidP="004B5C37">
            <w:pPr>
              <w:autoSpaceDE w:val="0"/>
              <w:autoSpaceDN w:val="0"/>
              <w:adjustRightInd w:val="0"/>
              <w:spacing w:line="360" w:lineRule="auto"/>
              <w:jc w:val="both"/>
              <w:rPr>
                <w:rFonts w:ascii="Arial Narrow" w:hAnsi="Arial Narrow" w:cs="Times New Roman"/>
              </w:rPr>
            </w:pPr>
            <w:r w:rsidRPr="00D51D91">
              <w:rPr>
                <w:rFonts w:ascii="Arial Narrow" w:hAnsi="Arial Narrow" w:cs="Times New Roman"/>
                <w:shd w:val="clear" w:color="auto" w:fill="FFFFFF"/>
              </w:rPr>
              <w:t>Aquisição de material permanente e de consumo – equipamentos de informática, eletrodomésticos e mobiliários</w:t>
            </w:r>
            <w:r w:rsidRPr="00D51D91">
              <w:rPr>
                <w:rFonts w:ascii="Arial Narrow" w:hAnsi="Arial Narrow" w:cs="Times New Roman"/>
                <w:bCs/>
                <w:shd w:val="clear" w:color="auto" w:fill="FFFFFF"/>
              </w:rPr>
              <w:t xml:space="preserve"> para atendimento das necessidades do Centro de Formação de Professores – CFP/UFCG, por meio de </w:t>
            </w:r>
            <w:r w:rsidRPr="00D51D91">
              <w:rPr>
                <w:rFonts w:ascii="Arial Narrow" w:hAnsi="Arial Narrow" w:cs="Times New Roman"/>
                <w:b/>
                <w:bCs/>
                <w:shd w:val="clear" w:color="auto" w:fill="FFFFFF"/>
              </w:rPr>
              <w:t>Pregão Eletrônico.</w:t>
            </w:r>
          </w:p>
        </w:tc>
      </w:tr>
    </w:tbl>
    <w:p w14:paraId="179926EE"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69772F9B" w14:textId="77777777" w:rsidR="005621F1" w:rsidRPr="00D51D91" w:rsidRDefault="005621F1" w:rsidP="005621F1">
      <w:pPr>
        <w:pStyle w:val="NormalWeb"/>
        <w:numPr>
          <w:ilvl w:val="1"/>
          <w:numId w:val="31"/>
        </w:numPr>
        <w:shd w:val="clear" w:color="auto" w:fill="FFFFFF"/>
        <w:autoSpaceDE w:val="0"/>
        <w:autoSpaceDN w:val="0"/>
        <w:adjustRightInd w:val="0"/>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Para o levantamento de mercado e justificativa da escolha do tipo de solução a contratar foram analisadas o histórico de contratações similares implantadas em outros órgãos da Administração Pública Federal, com objetivo de identificar a existência de novas metodologias, tecnologias ou inovações que melhor atendam às necessidades do Campus, dada a preferência para análise dos pregões por Sistema de Registro de Preços.</w:t>
      </w:r>
    </w:p>
    <w:p w14:paraId="1C6A4186" w14:textId="77777777" w:rsidR="005621F1" w:rsidRPr="00D51D91" w:rsidRDefault="005621F1" w:rsidP="005621F1">
      <w:pPr>
        <w:pStyle w:val="NormalWeb"/>
        <w:numPr>
          <w:ilvl w:val="1"/>
          <w:numId w:val="31"/>
        </w:numPr>
        <w:shd w:val="clear" w:color="auto" w:fill="FFFFFF"/>
        <w:autoSpaceDE w:val="0"/>
        <w:autoSpaceDN w:val="0"/>
        <w:adjustRightInd w:val="0"/>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lastRenderedPageBreak/>
        <w:t>Durante as análises de contratações anteriores junto à Administração Pública, observou-se que a modalidade de licitação utilizada nas últimas contratações do CFP para os materiais em questão foi o Pregão Eletrônico por Sistema de Registro de Preços, permitindo assim a ampliação da disputa, com a participação do maio número de empresas.</w:t>
      </w:r>
    </w:p>
    <w:p w14:paraId="336080F4" w14:textId="77777777" w:rsidR="005621F1" w:rsidRPr="00D51D91" w:rsidRDefault="005621F1" w:rsidP="005621F1">
      <w:pPr>
        <w:pStyle w:val="NormalWeb"/>
        <w:widowControl w:val="0"/>
        <w:numPr>
          <w:ilvl w:val="1"/>
          <w:numId w:val="31"/>
        </w:numPr>
        <w:shd w:val="clear" w:color="auto" w:fill="FFFFFF"/>
        <w:autoSpaceDE w:val="0"/>
        <w:autoSpaceDN w:val="0"/>
        <w:adjustRightInd w:val="0"/>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Esta solução proporciona aos gestores de compras mobilidade em suas atividades, proporcionando dinamismo e produtividade. A aquisição de uma única solução contemplando todas as demandas, facilitará a gestão dessa contratação, será ainda possível reduzir os custos com publicações, já que todos os itens solicitados estarão contemplados na mesma licitação.</w:t>
      </w:r>
    </w:p>
    <w:p w14:paraId="183FF13A" w14:textId="77777777" w:rsidR="005621F1" w:rsidRPr="00D51D91" w:rsidRDefault="005621F1" w:rsidP="005621F1">
      <w:pPr>
        <w:pStyle w:val="NormalWeb"/>
        <w:widowControl w:val="0"/>
        <w:numPr>
          <w:ilvl w:val="1"/>
          <w:numId w:val="31"/>
        </w:numPr>
        <w:shd w:val="clear" w:color="auto" w:fill="FFFFFF"/>
        <w:autoSpaceDE w:val="0"/>
        <w:autoSpaceDN w:val="0"/>
        <w:adjustRightInd w:val="0"/>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A aquisição dos materiais ora solicitados ocorrerá com entrega única, imediatamente após a realização do certame e o consequente empenho e contratação desses.</w:t>
      </w:r>
    </w:p>
    <w:p w14:paraId="6815F6B7" w14:textId="77777777" w:rsidR="005621F1" w:rsidRPr="00D51D91" w:rsidRDefault="005621F1" w:rsidP="005621F1">
      <w:pPr>
        <w:pStyle w:val="NormalWeb"/>
        <w:widowControl w:val="0"/>
        <w:numPr>
          <w:ilvl w:val="1"/>
          <w:numId w:val="31"/>
        </w:numPr>
        <w:shd w:val="clear" w:color="auto" w:fill="FFFFFF"/>
        <w:autoSpaceDE w:val="0"/>
        <w:autoSpaceDN w:val="0"/>
        <w:adjustRightInd w:val="0"/>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Tendo em vista se tratar de compra para Registro de Preços e considerando ser a entrega única, a quantidade mínima a ser cotada por cada participante do certame, deverá ser a quantidade total licitada, sob pena de comprometer a entrega e consequente inexecução do objeto.</w:t>
      </w:r>
    </w:p>
    <w:p w14:paraId="2DA6B09C"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eastAsia="Arial Unicode MS" w:hAnsi="Arial Narrow"/>
          <w:sz w:val="22"/>
          <w:szCs w:val="22"/>
        </w:rPr>
        <w:t>Com base no levantamento de mercado, junto a outras instituições públicas federais que possuem contratações similares,</w:t>
      </w:r>
      <w:r w:rsidRPr="00D51D91">
        <w:rPr>
          <w:rFonts w:ascii="Arial Narrow" w:hAnsi="Arial Narrow"/>
          <w:sz w:val="22"/>
          <w:szCs w:val="22"/>
        </w:rPr>
        <w:t xml:space="preserve"> o tipo de solução escolhido é a que mais se aproxima dos requisitos definidos e que mais promove a competição. Sendo assim, a contratação do objeto</w:t>
      </w:r>
      <w:r w:rsidRPr="00D51D91">
        <w:rPr>
          <w:rFonts w:ascii="Arial Narrow" w:eastAsia="Arial Unicode MS" w:hAnsi="Arial Narrow"/>
          <w:sz w:val="22"/>
          <w:szCs w:val="22"/>
        </w:rPr>
        <w:t xml:space="preserve"> através de Pregão Eletrônico por SRP é a que demonstra maior viabilidade, levando-se em conta os aspectos de economicidade, eficácia, eficiência e padronização. </w:t>
      </w:r>
    </w:p>
    <w:p w14:paraId="6ED21A40"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pPr>
    </w:p>
    <w:p w14:paraId="0D45F154"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ESTIMATIVAS DE PREÇOS OU PREÇOS REFERENCIAIS</w:t>
      </w:r>
    </w:p>
    <w:p w14:paraId="4F47E288" w14:textId="77777777" w:rsidR="005621F1" w:rsidRPr="00D51D91" w:rsidRDefault="005621F1" w:rsidP="005621F1">
      <w:pPr>
        <w:pStyle w:val="PargrafodaLista"/>
        <w:numPr>
          <w:ilvl w:val="1"/>
          <w:numId w:val="31"/>
        </w:numPr>
        <w:spacing w:line="360" w:lineRule="auto"/>
        <w:jc w:val="both"/>
        <w:rPr>
          <w:rFonts w:ascii="Arial Narrow" w:hAnsi="Arial Narrow" w:cs="Arial"/>
        </w:rPr>
      </w:pPr>
      <w:r w:rsidRPr="00D51D91">
        <w:rPr>
          <w:rFonts w:ascii="Arial Narrow" w:hAnsi="Arial Narrow" w:cs="Arial"/>
        </w:rPr>
        <w:t xml:space="preserve">O método utilizado para a composição da estimativa de preços foi a média entre, pelo menos três dos preços cotados, sendo esses coletados no Painel de Preços, do Ministério da Economia, no endereço eletrônico </w:t>
      </w:r>
      <w:hyperlink r:id="rId14" w:history="1">
        <w:r w:rsidRPr="00D51D91">
          <w:rPr>
            <w:rStyle w:val="Hyperlink"/>
            <w:rFonts w:ascii="Arial Narrow" w:hAnsi="Arial Narrow" w:cs="Arial"/>
            <w:color w:val="auto"/>
          </w:rPr>
          <w:t>http://paineldeprecos.planejamento.gov.br</w:t>
        </w:r>
      </w:hyperlink>
      <w:r w:rsidRPr="00D51D91">
        <w:rPr>
          <w:rStyle w:val="Hyperlink"/>
          <w:rFonts w:ascii="Arial Narrow" w:hAnsi="Arial Narrow" w:cs="Arial"/>
          <w:color w:val="auto"/>
        </w:rPr>
        <w:t>,</w:t>
      </w:r>
      <w:r w:rsidRPr="00D51D91">
        <w:rPr>
          <w:rFonts w:ascii="Arial Narrow" w:hAnsi="Arial Narrow" w:cs="Arial"/>
        </w:rPr>
        <w:t xml:space="preserve"> através de contratações similares, em sítios eletrônicos especializados e pesquisa com fornecedores locais, conforme prevê os incisos I, III e IV do art. 2º da Instrução Normativa 05/2014, </w:t>
      </w:r>
      <w:r w:rsidRPr="00D51D91">
        <w:rPr>
          <w:rFonts w:ascii="Arial Narrow" w:hAnsi="Arial Narrow" w:cs="Arial"/>
          <w:shd w:val="clear" w:color="auto" w:fill="FFFFFF"/>
        </w:rPr>
        <w:t xml:space="preserve"> da </w:t>
      </w:r>
      <w:r w:rsidRPr="00D51D91">
        <w:rPr>
          <w:rFonts w:ascii="Arial Narrow" w:hAnsi="Arial Narrow" w:cs="Arial"/>
          <w:bCs/>
          <w:shd w:val="clear" w:color="auto" w:fill="FFFFFF"/>
        </w:rPr>
        <w:t>Secretaria de Logística e Tecnologia da Informação do Ministério do Planejamento, Orçamento E Gestão.</w:t>
      </w:r>
    </w:p>
    <w:p w14:paraId="13CA4C08" w14:textId="77777777" w:rsidR="005621F1" w:rsidRPr="00D51D91" w:rsidRDefault="005621F1" w:rsidP="005621F1">
      <w:pPr>
        <w:pStyle w:val="Listadecontinuao1"/>
        <w:widowControl w:val="0"/>
        <w:numPr>
          <w:ilvl w:val="1"/>
          <w:numId w:val="31"/>
        </w:numPr>
        <w:spacing w:after="0" w:line="360" w:lineRule="auto"/>
        <w:jc w:val="both"/>
        <w:rPr>
          <w:rFonts w:ascii="Arial Narrow" w:hAnsi="Arial Narrow" w:cs="Arial"/>
          <w:sz w:val="22"/>
          <w:szCs w:val="22"/>
        </w:rPr>
      </w:pPr>
      <w:r w:rsidRPr="00D51D91">
        <w:rPr>
          <w:rFonts w:ascii="Arial Narrow" w:hAnsi="Arial Narrow" w:cs="Arial"/>
          <w:sz w:val="22"/>
          <w:szCs w:val="22"/>
        </w:rPr>
        <w:t xml:space="preserve">A pesquisa junto ao Painel de Preços é de extrema utilidade para subsidiar a composição de preços dos produtos ora propostos. Entretanto, devido à instabilidade do sistema e pelo fato de não retornarem preços dos itens solicitados ou apenas preços de licitações realizadas há 1 ano ou mais, alguns preços foram considerados inexequíveis para compor a Pesquisa de Preços. Dessa forma, para melhor subsidiar a composição dos preços dos produtos a serem adquiridos, foram feitas também pesquisas de preços junto a sites especializados e fornecedores locais. </w:t>
      </w:r>
    </w:p>
    <w:p w14:paraId="52D39377" w14:textId="77777777" w:rsidR="005621F1" w:rsidRPr="00D51D91" w:rsidRDefault="005621F1" w:rsidP="005621F1">
      <w:pPr>
        <w:pStyle w:val="PargrafodaLista"/>
        <w:numPr>
          <w:ilvl w:val="1"/>
          <w:numId w:val="31"/>
        </w:numPr>
        <w:spacing w:line="360" w:lineRule="auto"/>
        <w:jc w:val="both"/>
        <w:rPr>
          <w:rFonts w:ascii="Arial Narrow" w:hAnsi="Arial Narrow" w:cs="Arial"/>
        </w:rPr>
      </w:pPr>
      <w:r w:rsidRPr="00D51D91">
        <w:rPr>
          <w:rFonts w:ascii="Arial Narrow" w:hAnsi="Arial Narrow" w:cs="Arial"/>
        </w:rPr>
        <w:t xml:space="preserve">As cotações pesquisadas foram anexadas ao Processo, sendo o preço estimado da aquisição dos materiais baseados nos </w:t>
      </w:r>
      <w:r w:rsidRPr="00D51D91">
        <w:rPr>
          <w:rFonts w:ascii="Arial Narrow" w:hAnsi="Arial Narrow" w:cs="Arial"/>
          <w:bCs/>
        </w:rPr>
        <w:t>preços médios</w:t>
      </w:r>
      <w:r w:rsidRPr="00D51D91">
        <w:rPr>
          <w:rFonts w:ascii="Arial Narrow" w:hAnsi="Arial Narrow" w:cs="Arial"/>
          <w:b/>
          <w:bCs/>
        </w:rPr>
        <w:t xml:space="preserve"> </w:t>
      </w:r>
      <w:r w:rsidRPr="00D51D91">
        <w:rPr>
          <w:rFonts w:ascii="Arial Narrow" w:hAnsi="Arial Narrow" w:cs="Arial"/>
        </w:rPr>
        <w:t>pesquisados.</w:t>
      </w:r>
    </w:p>
    <w:p w14:paraId="19CD1DCA" w14:textId="77777777" w:rsidR="005621F1" w:rsidRPr="00D51D91" w:rsidRDefault="005621F1" w:rsidP="005621F1">
      <w:pPr>
        <w:pStyle w:val="PargrafodaLista"/>
        <w:numPr>
          <w:ilvl w:val="1"/>
          <w:numId w:val="31"/>
        </w:numPr>
        <w:spacing w:line="360" w:lineRule="auto"/>
        <w:ind w:left="788" w:hanging="431"/>
        <w:jc w:val="both"/>
        <w:rPr>
          <w:rFonts w:ascii="Arial Narrow" w:hAnsi="Arial Narrow" w:cs="Arial"/>
        </w:rPr>
      </w:pPr>
      <w:r w:rsidRPr="00D51D91">
        <w:rPr>
          <w:rFonts w:ascii="Arial Narrow" w:hAnsi="Arial Narrow" w:cs="Arial"/>
        </w:rPr>
        <w:t xml:space="preserve">Os preços dos materiais a serem comercializados utilizados como critério de seleção da aquisição de materiais permanentes </w:t>
      </w:r>
      <w:r w:rsidRPr="00D51D91">
        <w:rPr>
          <w:rFonts w:ascii="Arial Narrow" w:hAnsi="Arial Narrow" w:cs="Arial"/>
          <w:shd w:val="clear" w:color="auto" w:fill="FFFFFF"/>
        </w:rPr>
        <w:t xml:space="preserve">para </w:t>
      </w:r>
      <w:r w:rsidRPr="00D51D91">
        <w:rPr>
          <w:rFonts w:ascii="Arial Narrow" w:hAnsi="Arial Narrow" w:cs="Arial"/>
        </w:rPr>
        <w:t xml:space="preserve">o Centro de Formação de Professores serão </w:t>
      </w:r>
      <w:r w:rsidRPr="00D51D91">
        <w:rPr>
          <w:rFonts w:ascii="Arial Narrow" w:hAnsi="Arial Narrow" w:cs="Arial"/>
        </w:rPr>
        <w:lastRenderedPageBreak/>
        <w:t>obrigatoriamente aqueles apresentados na proposta de preço, que não podem ser superiores aos fixados pela administração, conforme planilha anexa.</w:t>
      </w:r>
    </w:p>
    <w:p w14:paraId="6CFC94E3" w14:textId="77777777" w:rsidR="005621F1" w:rsidRPr="00D51D91" w:rsidRDefault="005621F1" w:rsidP="005621F1">
      <w:pPr>
        <w:pStyle w:val="PargrafodaLista"/>
        <w:numPr>
          <w:ilvl w:val="1"/>
          <w:numId w:val="31"/>
        </w:numPr>
        <w:shd w:val="clear" w:color="auto" w:fill="FFFFFF"/>
        <w:spacing w:line="360" w:lineRule="auto"/>
        <w:jc w:val="both"/>
        <w:textAlignment w:val="baseline"/>
        <w:rPr>
          <w:rFonts w:ascii="Arial Narrow" w:hAnsi="Arial Narrow" w:cs="Times New Roman"/>
        </w:rPr>
      </w:pPr>
      <w:r w:rsidRPr="00D51D91">
        <w:rPr>
          <w:rFonts w:ascii="Arial Narrow" w:hAnsi="Arial Narrow" w:cs="Times New Roman"/>
        </w:rPr>
        <w:t xml:space="preserve">Os valores individuais de cada item foram utilizados para cálculo do valor total da contratação do CFP (quantidade x valor unitário), retornando o valor de </w:t>
      </w:r>
      <w:r w:rsidRPr="00D51D91">
        <w:rPr>
          <w:rFonts w:ascii="Arial Narrow" w:hAnsi="Arial Narrow" w:cs="Times New Roman"/>
          <w:b/>
        </w:rPr>
        <w:t xml:space="preserve">R$ 205.285,07 </w:t>
      </w:r>
      <w:r w:rsidRPr="00D51D91">
        <w:rPr>
          <w:rFonts w:ascii="Arial Narrow" w:hAnsi="Arial Narrow" w:cs="Times New Roman"/>
        </w:rPr>
        <w:t>(Duzentos e cinco mil, duzentos e oitenta e cinco mil reais e sete centavos).</w:t>
      </w:r>
    </w:p>
    <w:p w14:paraId="30E8C5BF" w14:textId="77777777" w:rsidR="005621F1" w:rsidRPr="00D51D91" w:rsidRDefault="005621F1" w:rsidP="005621F1">
      <w:pPr>
        <w:pStyle w:val="PargrafodaLista"/>
        <w:numPr>
          <w:ilvl w:val="1"/>
          <w:numId w:val="31"/>
        </w:numPr>
        <w:shd w:val="clear" w:color="auto" w:fill="FFFFFF"/>
        <w:spacing w:line="360" w:lineRule="auto"/>
        <w:jc w:val="both"/>
        <w:textAlignment w:val="baseline"/>
        <w:rPr>
          <w:rFonts w:ascii="Arial Narrow" w:hAnsi="Arial Narrow"/>
        </w:rPr>
      </w:pPr>
      <w:r w:rsidRPr="00D51D91">
        <w:rPr>
          <w:rFonts w:ascii="Arial Narrow" w:hAnsi="Arial Narrow" w:cs="Times New Roman"/>
        </w:rPr>
        <w:t>Dessa forma, pode-se observar no quadro abaixo a composição dos preços pesquisados:</w:t>
      </w:r>
    </w:p>
    <w:p w14:paraId="6CF6FED6" w14:textId="77777777" w:rsidR="005621F1" w:rsidRPr="00D51D91" w:rsidRDefault="005621F1" w:rsidP="005621F1">
      <w:pPr>
        <w:pStyle w:val="PargrafodaLista"/>
        <w:shd w:val="clear" w:color="auto" w:fill="FFFFFF"/>
        <w:spacing w:line="360" w:lineRule="auto"/>
        <w:ind w:left="792"/>
        <w:jc w:val="both"/>
        <w:textAlignment w:val="baseline"/>
        <w:rPr>
          <w:rFonts w:ascii="Arial Narrow" w:hAnsi="Arial Narrow"/>
        </w:rPr>
        <w:sectPr w:rsidR="005621F1" w:rsidRPr="00D51D91" w:rsidSect="004B5C37">
          <w:footerReference w:type="default" r:id="rId15"/>
          <w:pgSz w:w="11906" w:h="16838"/>
          <w:pgMar w:top="1109" w:right="1134" w:bottom="1134" w:left="1701" w:header="709" w:footer="709" w:gutter="0"/>
          <w:cols w:space="708"/>
          <w:docGrid w:linePitch="360"/>
        </w:sectPr>
      </w:pPr>
    </w:p>
    <w:p w14:paraId="5A9B3866" w14:textId="77777777" w:rsidR="005621F1" w:rsidRPr="00D51D91" w:rsidRDefault="005621F1" w:rsidP="005621F1">
      <w:pPr>
        <w:pStyle w:val="PargrafodaLista"/>
        <w:shd w:val="clear" w:color="auto" w:fill="FFFFFF"/>
        <w:spacing w:line="360" w:lineRule="auto"/>
        <w:ind w:left="792"/>
        <w:jc w:val="both"/>
        <w:textAlignment w:val="baseline"/>
        <w:rPr>
          <w:rFonts w:ascii="Arial Narrow" w:hAnsi="Arial Narrow"/>
        </w:rPr>
      </w:pPr>
    </w:p>
    <w:p w14:paraId="0FCF872F" w14:textId="77777777" w:rsidR="005621F1" w:rsidRPr="00D51D91" w:rsidRDefault="005621F1" w:rsidP="005621F1">
      <w:pPr>
        <w:pStyle w:val="PargrafodaLista"/>
        <w:shd w:val="clear" w:color="auto" w:fill="FFFFFF"/>
        <w:spacing w:line="360" w:lineRule="auto"/>
        <w:ind w:left="792"/>
        <w:jc w:val="center"/>
        <w:textAlignment w:val="baseline"/>
        <w:rPr>
          <w:rFonts w:ascii="Arial Narrow" w:hAnsi="Arial Narrow"/>
        </w:rPr>
      </w:pPr>
      <w:r w:rsidRPr="00D51D91">
        <w:rPr>
          <w:rFonts w:ascii="Arial Narrow" w:hAnsi="Arial Narrow" w:cs="Times New Roman"/>
        </w:rPr>
        <w:t>Quadro 3 – Resumo pesquisas de preço</w:t>
      </w:r>
    </w:p>
    <w:tbl>
      <w:tblPr>
        <w:tblW w:w="12239"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1161"/>
        <w:gridCol w:w="1122"/>
        <w:gridCol w:w="1192"/>
        <w:gridCol w:w="1136"/>
        <w:gridCol w:w="1134"/>
        <w:gridCol w:w="1276"/>
        <w:gridCol w:w="2428"/>
        <w:gridCol w:w="2250"/>
      </w:tblGrid>
      <w:tr w:rsidR="005621F1" w:rsidRPr="00D51D91" w14:paraId="03D3D0DE" w14:textId="77777777" w:rsidTr="004B5C37">
        <w:trPr>
          <w:trHeight w:val="1275"/>
        </w:trPr>
        <w:tc>
          <w:tcPr>
            <w:tcW w:w="540" w:type="dxa"/>
            <w:shd w:val="clear" w:color="auto" w:fill="C6D9F1" w:themeFill="text2" w:themeFillTint="33"/>
            <w:vAlign w:val="center"/>
            <w:hideMark/>
          </w:tcPr>
          <w:p w14:paraId="2781DFA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Item</w:t>
            </w:r>
          </w:p>
        </w:tc>
        <w:tc>
          <w:tcPr>
            <w:tcW w:w="1161" w:type="dxa"/>
            <w:shd w:val="clear" w:color="auto" w:fill="C6D9F1" w:themeFill="text2" w:themeFillTint="33"/>
            <w:vAlign w:val="center"/>
            <w:hideMark/>
          </w:tcPr>
          <w:p w14:paraId="3C6DF1B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P1* </w:t>
            </w:r>
          </w:p>
        </w:tc>
        <w:tc>
          <w:tcPr>
            <w:tcW w:w="1122" w:type="dxa"/>
            <w:shd w:val="clear" w:color="auto" w:fill="C6D9F1" w:themeFill="text2" w:themeFillTint="33"/>
            <w:vAlign w:val="center"/>
            <w:hideMark/>
          </w:tcPr>
          <w:p w14:paraId="60DFEB5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P2 </w:t>
            </w:r>
          </w:p>
        </w:tc>
        <w:tc>
          <w:tcPr>
            <w:tcW w:w="1192" w:type="dxa"/>
            <w:shd w:val="clear" w:color="auto" w:fill="C6D9F1" w:themeFill="text2" w:themeFillTint="33"/>
            <w:vAlign w:val="center"/>
            <w:hideMark/>
          </w:tcPr>
          <w:p w14:paraId="0953BF2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P3 </w:t>
            </w:r>
          </w:p>
        </w:tc>
        <w:tc>
          <w:tcPr>
            <w:tcW w:w="1136" w:type="dxa"/>
            <w:shd w:val="clear" w:color="auto" w:fill="C6D9F1" w:themeFill="text2" w:themeFillTint="33"/>
            <w:vAlign w:val="center"/>
            <w:hideMark/>
          </w:tcPr>
          <w:p w14:paraId="6CD9C3A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P4 </w:t>
            </w:r>
          </w:p>
        </w:tc>
        <w:tc>
          <w:tcPr>
            <w:tcW w:w="1134" w:type="dxa"/>
            <w:shd w:val="clear" w:color="auto" w:fill="C6D9F1" w:themeFill="text2" w:themeFillTint="33"/>
            <w:vAlign w:val="center"/>
            <w:hideMark/>
          </w:tcPr>
          <w:p w14:paraId="793431F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P5 </w:t>
            </w:r>
          </w:p>
        </w:tc>
        <w:tc>
          <w:tcPr>
            <w:tcW w:w="1276" w:type="dxa"/>
            <w:shd w:val="clear" w:color="auto" w:fill="C6D9F1" w:themeFill="text2" w:themeFillTint="33"/>
            <w:vAlign w:val="center"/>
            <w:hideMark/>
          </w:tcPr>
          <w:p w14:paraId="626CB4A7"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 MÉDIA** </w:t>
            </w:r>
          </w:p>
        </w:tc>
        <w:tc>
          <w:tcPr>
            <w:tcW w:w="2428" w:type="dxa"/>
            <w:shd w:val="clear" w:color="auto" w:fill="C6D9F1" w:themeFill="text2" w:themeFillTint="33"/>
            <w:vAlign w:val="center"/>
            <w:hideMark/>
          </w:tcPr>
          <w:p w14:paraId="7F5B5D3B"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Parâmetros da Pesquisa:***</w:t>
            </w:r>
          </w:p>
        </w:tc>
        <w:tc>
          <w:tcPr>
            <w:tcW w:w="2250" w:type="dxa"/>
            <w:shd w:val="clear" w:color="auto" w:fill="C6D9F1" w:themeFill="text2" w:themeFillTint="33"/>
            <w:vAlign w:val="center"/>
            <w:hideMark/>
          </w:tcPr>
          <w:p w14:paraId="6F14963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Observação/ Justificativa para a não utilização do Painel de Preços ou contratações similares de outros entes públicos</w:t>
            </w:r>
          </w:p>
        </w:tc>
      </w:tr>
      <w:tr w:rsidR="005621F1" w:rsidRPr="00D51D91" w14:paraId="3C5B3322" w14:textId="77777777" w:rsidTr="004B5C37">
        <w:trPr>
          <w:trHeight w:val="765"/>
        </w:trPr>
        <w:tc>
          <w:tcPr>
            <w:tcW w:w="540" w:type="dxa"/>
            <w:shd w:val="clear" w:color="auto" w:fill="auto"/>
            <w:vAlign w:val="center"/>
            <w:hideMark/>
          </w:tcPr>
          <w:p w14:paraId="7000852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w:t>
            </w:r>
          </w:p>
        </w:tc>
        <w:tc>
          <w:tcPr>
            <w:tcW w:w="1161" w:type="dxa"/>
            <w:shd w:val="clear" w:color="auto" w:fill="auto"/>
            <w:vAlign w:val="center"/>
            <w:hideMark/>
          </w:tcPr>
          <w:p w14:paraId="5F000A7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1.885,39</w:t>
            </w:r>
          </w:p>
        </w:tc>
        <w:tc>
          <w:tcPr>
            <w:tcW w:w="1122" w:type="dxa"/>
            <w:shd w:val="clear" w:color="auto" w:fill="auto"/>
            <w:vAlign w:val="center"/>
            <w:hideMark/>
          </w:tcPr>
          <w:p w14:paraId="1F9E828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1.885,39 </w:t>
            </w:r>
          </w:p>
        </w:tc>
        <w:tc>
          <w:tcPr>
            <w:tcW w:w="1192" w:type="dxa"/>
            <w:shd w:val="clear" w:color="auto" w:fill="auto"/>
            <w:vAlign w:val="center"/>
            <w:hideMark/>
          </w:tcPr>
          <w:p w14:paraId="1F021BD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R$ 1.731,52 </w:t>
            </w:r>
          </w:p>
        </w:tc>
        <w:tc>
          <w:tcPr>
            <w:tcW w:w="1136" w:type="dxa"/>
            <w:shd w:val="clear" w:color="auto" w:fill="auto"/>
            <w:vAlign w:val="center"/>
            <w:hideMark/>
          </w:tcPr>
          <w:p w14:paraId="2EF37DD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E2FA6C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151DFBE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1.836,80 </w:t>
            </w:r>
          </w:p>
        </w:tc>
        <w:tc>
          <w:tcPr>
            <w:tcW w:w="2428" w:type="dxa"/>
            <w:shd w:val="clear" w:color="000000" w:fill="FFFFFF"/>
            <w:vAlign w:val="center"/>
            <w:hideMark/>
          </w:tcPr>
          <w:p w14:paraId="3A56B8E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e P3 = contratação similar e P2 = Painel de Preços;</w:t>
            </w:r>
          </w:p>
        </w:tc>
        <w:tc>
          <w:tcPr>
            <w:tcW w:w="2250" w:type="dxa"/>
            <w:shd w:val="clear" w:color="000000" w:fill="FFFFFF"/>
            <w:vAlign w:val="center"/>
            <w:hideMark/>
          </w:tcPr>
          <w:p w14:paraId="2C00F8F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37A55EC8" w14:textId="77777777" w:rsidTr="004B5C37">
        <w:trPr>
          <w:trHeight w:val="255"/>
        </w:trPr>
        <w:tc>
          <w:tcPr>
            <w:tcW w:w="540" w:type="dxa"/>
            <w:shd w:val="clear" w:color="auto" w:fill="auto"/>
            <w:vAlign w:val="center"/>
            <w:hideMark/>
          </w:tcPr>
          <w:p w14:paraId="11C5635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w:t>
            </w:r>
          </w:p>
        </w:tc>
        <w:tc>
          <w:tcPr>
            <w:tcW w:w="1161" w:type="dxa"/>
            <w:shd w:val="clear" w:color="auto" w:fill="auto"/>
            <w:vAlign w:val="center"/>
            <w:hideMark/>
          </w:tcPr>
          <w:p w14:paraId="5C7FC43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520,00 </w:t>
            </w:r>
          </w:p>
        </w:tc>
        <w:tc>
          <w:tcPr>
            <w:tcW w:w="1122" w:type="dxa"/>
            <w:shd w:val="clear" w:color="auto" w:fill="auto"/>
            <w:vAlign w:val="center"/>
            <w:hideMark/>
          </w:tcPr>
          <w:p w14:paraId="2C98194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545,00 </w:t>
            </w:r>
          </w:p>
        </w:tc>
        <w:tc>
          <w:tcPr>
            <w:tcW w:w="1192" w:type="dxa"/>
            <w:shd w:val="clear" w:color="auto" w:fill="auto"/>
            <w:vAlign w:val="center"/>
            <w:hideMark/>
          </w:tcPr>
          <w:p w14:paraId="620E665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622,00 </w:t>
            </w:r>
          </w:p>
        </w:tc>
        <w:tc>
          <w:tcPr>
            <w:tcW w:w="1136" w:type="dxa"/>
            <w:shd w:val="clear" w:color="auto" w:fill="auto"/>
            <w:vAlign w:val="center"/>
            <w:hideMark/>
          </w:tcPr>
          <w:p w14:paraId="5D794EF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1D6D2B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95D80E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562,33 </w:t>
            </w:r>
          </w:p>
        </w:tc>
        <w:tc>
          <w:tcPr>
            <w:tcW w:w="2428" w:type="dxa"/>
            <w:shd w:val="clear" w:color="000000" w:fill="FFFFFF"/>
            <w:vAlign w:val="center"/>
            <w:hideMark/>
          </w:tcPr>
          <w:p w14:paraId="1327FFE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00903747"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DD23F6E" w14:textId="77777777" w:rsidTr="004B5C37">
        <w:trPr>
          <w:trHeight w:val="510"/>
        </w:trPr>
        <w:tc>
          <w:tcPr>
            <w:tcW w:w="540" w:type="dxa"/>
            <w:shd w:val="clear" w:color="auto" w:fill="auto"/>
            <w:vAlign w:val="center"/>
            <w:hideMark/>
          </w:tcPr>
          <w:p w14:paraId="5E31FD2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w:t>
            </w:r>
          </w:p>
        </w:tc>
        <w:tc>
          <w:tcPr>
            <w:tcW w:w="1161" w:type="dxa"/>
            <w:shd w:val="clear" w:color="auto" w:fill="auto"/>
            <w:vAlign w:val="center"/>
            <w:hideMark/>
          </w:tcPr>
          <w:p w14:paraId="3EC9354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599,70 </w:t>
            </w:r>
          </w:p>
        </w:tc>
        <w:tc>
          <w:tcPr>
            <w:tcW w:w="1122" w:type="dxa"/>
            <w:shd w:val="clear" w:color="auto" w:fill="auto"/>
            <w:vAlign w:val="center"/>
            <w:hideMark/>
          </w:tcPr>
          <w:p w14:paraId="480CDD0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699,00 </w:t>
            </w:r>
          </w:p>
        </w:tc>
        <w:tc>
          <w:tcPr>
            <w:tcW w:w="1192" w:type="dxa"/>
            <w:shd w:val="clear" w:color="auto" w:fill="auto"/>
            <w:vAlign w:val="center"/>
            <w:hideMark/>
          </w:tcPr>
          <w:p w14:paraId="308803E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781,90 </w:t>
            </w:r>
          </w:p>
        </w:tc>
        <w:tc>
          <w:tcPr>
            <w:tcW w:w="1136" w:type="dxa"/>
            <w:shd w:val="clear" w:color="auto" w:fill="auto"/>
            <w:vAlign w:val="center"/>
            <w:hideMark/>
          </w:tcPr>
          <w:p w14:paraId="6D0B5F4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853323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5ABB02F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693,53 </w:t>
            </w:r>
          </w:p>
        </w:tc>
        <w:tc>
          <w:tcPr>
            <w:tcW w:w="2428" w:type="dxa"/>
            <w:shd w:val="clear" w:color="000000" w:fill="FFFFFF"/>
            <w:vAlign w:val="center"/>
            <w:hideMark/>
          </w:tcPr>
          <w:p w14:paraId="536E598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4B6E9EE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735AA539" w14:textId="77777777" w:rsidTr="004B5C37">
        <w:trPr>
          <w:trHeight w:val="765"/>
        </w:trPr>
        <w:tc>
          <w:tcPr>
            <w:tcW w:w="540" w:type="dxa"/>
            <w:shd w:val="clear" w:color="auto" w:fill="auto"/>
            <w:vAlign w:val="center"/>
            <w:hideMark/>
          </w:tcPr>
          <w:p w14:paraId="35D85E6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w:t>
            </w:r>
          </w:p>
        </w:tc>
        <w:tc>
          <w:tcPr>
            <w:tcW w:w="1161" w:type="dxa"/>
            <w:shd w:val="clear" w:color="auto" w:fill="auto"/>
            <w:vAlign w:val="center"/>
            <w:hideMark/>
          </w:tcPr>
          <w:p w14:paraId="48AAE14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796,85 </w:t>
            </w:r>
          </w:p>
        </w:tc>
        <w:tc>
          <w:tcPr>
            <w:tcW w:w="1122" w:type="dxa"/>
            <w:shd w:val="clear" w:color="auto" w:fill="auto"/>
            <w:vAlign w:val="center"/>
            <w:hideMark/>
          </w:tcPr>
          <w:p w14:paraId="5E9203D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849,00 </w:t>
            </w:r>
          </w:p>
        </w:tc>
        <w:tc>
          <w:tcPr>
            <w:tcW w:w="1192" w:type="dxa"/>
            <w:shd w:val="clear" w:color="auto" w:fill="auto"/>
            <w:vAlign w:val="center"/>
            <w:hideMark/>
          </w:tcPr>
          <w:p w14:paraId="22A92F4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783,00 </w:t>
            </w:r>
          </w:p>
        </w:tc>
        <w:tc>
          <w:tcPr>
            <w:tcW w:w="1136" w:type="dxa"/>
            <w:shd w:val="clear" w:color="auto" w:fill="auto"/>
            <w:vAlign w:val="center"/>
            <w:hideMark/>
          </w:tcPr>
          <w:p w14:paraId="4F87CC8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7BD213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1DAF34B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809,62 </w:t>
            </w:r>
          </w:p>
        </w:tc>
        <w:tc>
          <w:tcPr>
            <w:tcW w:w="2428" w:type="dxa"/>
            <w:shd w:val="clear" w:color="auto" w:fill="auto"/>
            <w:noWrap/>
            <w:vAlign w:val="center"/>
            <w:hideMark/>
          </w:tcPr>
          <w:p w14:paraId="6585F0C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5E72C0C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7D748662" w14:textId="77777777" w:rsidTr="004B5C37">
        <w:trPr>
          <w:trHeight w:val="255"/>
        </w:trPr>
        <w:tc>
          <w:tcPr>
            <w:tcW w:w="540" w:type="dxa"/>
            <w:shd w:val="clear" w:color="auto" w:fill="auto"/>
            <w:vAlign w:val="center"/>
            <w:hideMark/>
          </w:tcPr>
          <w:p w14:paraId="7781837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5</w:t>
            </w:r>
          </w:p>
        </w:tc>
        <w:tc>
          <w:tcPr>
            <w:tcW w:w="1161" w:type="dxa"/>
            <w:shd w:val="clear" w:color="auto" w:fill="auto"/>
            <w:vAlign w:val="center"/>
            <w:hideMark/>
          </w:tcPr>
          <w:p w14:paraId="3E9DBE4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2.723,49 </w:t>
            </w:r>
          </w:p>
        </w:tc>
        <w:tc>
          <w:tcPr>
            <w:tcW w:w="1122" w:type="dxa"/>
            <w:shd w:val="clear" w:color="auto" w:fill="auto"/>
            <w:vAlign w:val="center"/>
            <w:hideMark/>
          </w:tcPr>
          <w:p w14:paraId="4498A2D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2.758,00 </w:t>
            </w:r>
          </w:p>
        </w:tc>
        <w:tc>
          <w:tcPr>
            <w:tcW w:w="1192" w:type="dxa"/>
            <w:shd w:val="clear" w:color="auto" w:fill="auto"/>
            <w:vAlign w:val="center"/>
            <w:hideMark/>
          </w:tcPr>
          <w:p w14:paraId="2EAC338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R$ 2.767,85 </w:t>
            </w:r>
          </w:p>
        </w:tc>
        <w:tc>
          <w:tcPr>
            <w:tcW w:w="1136" w:type="dxa"/>
            <w:shd w:val="clear" w:color="auto" w:fill="auto"/>
            <w:vAlign w:val="center"/>
            <w:hideMark/>
          </w:tcPr>
          <w:p w14:paraId="1F40991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2.814,25 </w:t>
            </w:r>
          </w:p>
        </w:tc>
        <w:tc>
          <w:tcPr>
            <w:tcW w:w="1134" w:type="dxa"/>
            <w:shd w:val="clear" w:color="auto" w:fill="auto"/>
            <w:vAlign w:val="center"/>
            <w:hideMark/>
          </w:tcPr>
          <w:p w14:paraId="0C3D7D7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2.842,22 </w:t>
            </w:r>
          </w:p>
        </w:tc>
        <w:tc>
          <w:tcPr>
            <w:tcW w:w="1276" w:type="dxa"/>
            <w:shd w:val="clear" w:color="000000" w:fill="FFFFFF"/>
            <w:vAlign w:val="center"/>
            <w:hideMark/>
          </w:tcPr>
          <w:p w14:paraId="2E0318F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2.781,16 </w:t>
            </w:r>
          </w:p>
        </w:tc>
        <w:tc>
          <w:tcPr>
            <w:tcW w:w="2428" w:type="dxa"/>
            <w:shd w:val="clear" w:color="000000" w:fill="FFFFFF"/>
            <w:vAlign w:val="center"/>
            <w:hideMark/>
          </w:tcPr>
          <w:p w14:paraId="47E1BAA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P5 = Painel de Preços</w:t>
            </w:r>
          </w:p>
        </w:tc>
        <w:tc>
          <w:tcPr>
            <w:tcW w:w="2250" w:type="dxa"/>
            <w:shd w:val="clear" w:color="000000" w:fill="FFFFFF"/>
            <w:vAlign w:val="center"/>
            <w:hideMark/>
          </w:tcPr>
          <w:p w14:paraId="39C2B3B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0D5D0A21" w14:textId="77777777" w:rsidTr="004B5C37">
        <w:trPr>
          <w:trHeight w:val="510"/>
        </w:trPr>
        <w:tc>
          <w:tcPr>
            <w:tcW w:w="540" w:type="dxa"/>
            <w:shd w:val="clear" w:color="auto" w:fill="auto"/>
            <w:vAlign w:val="center"/>
            <w:hideMark/>
          </w:tcPr>
          <w:p w14:paraId="7A544BD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6</w:t>
            </w:r>
          </w:p>
        </w:tc>
        <w:tc>
          <w:tcPr>
            <w:tcW w:w="1161" w:type="dxa"/>
            <w:shd w:val="clear" w:color="auto" w:fill="auto"/>
            <w:vAlign w:val="center"/>
            <w:hideMark/>
          </w:tcPr>
          <w:p w14:paraId="0EED98A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503,00 </w:t>
            </w:r>
          </w:p>
        </w:tc>
        <w:tc>
          <w:tcPr>
            <w:tcW w:w="1122" w:type="dxa"/>
            <w:shd w:val="clear" w:color="auto" w:fill="auto"/>
            <w:vAlign w:val="center"/>
            <w:hideMark/>
          </w:tcPr>
          <w:p w14:paraId="4C04E3C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559,00 </w:t>
            </w:r>
          </w:p>
        </w:tc>
        <w:tc>
          <w:tcPr>
            <w:tcW w:w="1192" w:type="dxa"/>
            <w:shd w:val="clear" w:color="auto" w:fill="auto"/>
            <w:vAlign w:val="center"/>
            <w:hideMark/>
          </w:tcPr>
          <w:p w14:paraId="72A419B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437,90 </w:t>
            </w:r>
          </w:p>
        </w:tc>
        <w:tc>
          <w:tcPr>
            <w:tcW w:w="1136" w:type="dxa"/>
            <w:shd w:val="clear" w:color="auto" w:fill="auto"/>
            <w:vAlign w:val="center"/>
            <w:hideMark/>
          </w:tcPr>
          <w:p w14:paraId="1C7B976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C6C82D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9E3667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499,97 </w:t>
            </w:r>
          </w:p>
        </w:tc>
        <w:tc>
          <w:tcPr>
            <w:tcW w:w="2428" w:type="dxa"/>
            <w:shd w:val="clear" w:color="000000" w:fill="FFFFFF"/>
            <w:vAlign w:val="center"/>
            <w:hideMark/>
          </w:tcPr>
          <w:p w14:paraId="23DDC0B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0D36E0D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3DC5E092" w14:textId="77777777" w:rsidTr="004B5C37">
        <w:trPr>
          <w:trHeight w:val="765"/>
        </w:trPr>
        <w:tc>
          <w:tcPr>
            <w:tcW w:w="540" w:type="dxa"/>
            <w:shd w:val="clear" w:color="auto" w:fill="auto"/>
            <w:vAlign w:val="center"/>
            <w:hideMark/>
          </w:tcPr>
          <w:p w14:paraId="455A3BE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7</w:t>
            </w:r>
          </w:p>
        </w:tc>
        <w:tc>
          <w:tcPr>
            <w:tcW w:w="1161" w:type="dxa"/>
            <w:shd w:val="clear" w:color="auto" w:fill="auto"/>
            <w:vAlign w:val="center"/>
            <w:hideMark/>
          </w:tcPr>
          <w:p w14:paraId="31B9C5D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149,50 </w:t>
            </w:r>
          </w:p>
        </w:tc>
        <w:tc>
          <w:tcPr>
            <w:tcW w:w="1122" w:type="dxa"/>
            <w:shd w:val="clear" w:color="auto" w:fill="auto"/>
            <w:vAlign w:val="center"/>
            <w:hideMark/>
          </w:tcPr>
          <w:p w14:paraId="3EE6D12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171,13 </w:t>
            </w:r>
          </w:p>
        </w:tc>
        <w:tc>
          <w:tcPr>
            <w:tcW w:w="1192" w:type="dxa"/>
            <w:shd w:val="clear" w:color="auto" w:fill="auto"/>
            <w:vAlign w:val="center"/>
            <w:hideMark/>
          </w:tcPr>
          <w:p w14:paraId="37F259B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195,00 </w:t>
            </w:r>
          </w:p>
        </w:tc>
        <w:tc>
          <w:tcPr>
            <w:tcW w:w="1136" w:type="dxa"/>
            <w:shd w:val="clear" w:color="auto" w:fill="auto"/>
            <w:vAlign w:val="center"/>
            <w:hideMark/>
          </w:tcPr>
          <w:p w14:paraId="6767F90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AC9429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60C1B1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171,88 </w:t>
            </w:r>
          </w:p>
        </w:tc>
        <w:tc>
          <w:tcPr>
            <w:tcW w:w="2428" w:type="dxa"/>
            <w:shd w:val="clear" w:color="000000" w:fill="FFFFFF"/>
            <w:vAlign w:val="center"/>
            <w:hideMark/>
          </w:tcPr>
          <w:p w14:paraId="0977BD0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519AE16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2037F9AB" w14:textId="77777777" w:rsidTr="004B5C37">
        <w:trPr>
          <w:trHeight w:val="255"/>
        </w:trPr>
        <w:tc>
          <w:tcPr>
            <w:tcW w:w="540" w:type="dxa"/>
            <w:shd w:val="clear" w:color="auto" w:fill="auto"/>
            <w:vAlign w:val="center"/>
            <w:hideMark/>
          </w:tcPr>
          <w:p w14:paraId="6B4504B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8</w:t>
            </w:r>
          </w:p>
        </w:tc>
        <w:tc>
          <w:tcPr>
            <w:tcW w:w="1161" w:type="dxa"/>
            <w:shd w:val="clear" w:color="auto" w:fill="auto"/>
            <w:vAlign w:val="center"/>
            <w:hideMark/>
          </w:tcPr>
          <w:p w14:paraId="51D221B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84,79 </w:t>
            </w:r>
          </w:p>
        </w:tc>
        <w:tc>
          <w:tcPr>
            <w:tcW w:w="1122" w:type="dxa"/>
            <w:shd w:val="clear" w:color="auto" w:fill="auto"/>
            <w:vAlign w:val="center"/>
            <w:hideMark/>
          </w:tcPr>
          <w:p w14:paraId="0563550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86,00 </w:t>
            </w:r>
          </w:p>
        </w:tc>
        <w:tc>
          <w:tcPr>
            <w:tcW w:w="1192" w:type="dxa"/>
            <w:shd w:val="clear" w:color="auto" w:fill="auto"/>
            <w:vAlign w:val="center"/>
            <w:hideMark/>
          </w:tcPr>
          <w:p w14:paraId="4EC28DB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86,31 </w:t>
            </w:r>
          </w:p>
        </w:tc>
        <w:tc>
          <w:tcPr>
            <w:tcW w:w="1136" w:type="dxa"/>
            <w:shd w:val="clear" w:color="auto" w:fill="auto"/>
            <w:vAlign w:val="center"/>
            <w:hideMark/>
          </w:tcPr>
          <w:p w14:paraId="18C395F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87,25 </w:t>
            </w:r>
          </w:p>
        </w:tc>
        <w:tc>
          <w:tcPr>
            <w:tcW w:w="1134" w:type="dxa"/>
            <w:shd w:val="clear" w:color="auto" w:fill="auto"/>
            <w:vAlign w:val="center"/>
            <w:hideMark/>
          </w:tcPr>
          <w:p w14:paraId="225C576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98,00 </w:t>
            </w:r>
          </w:p>
        </w:tc>
        <w:tc>
          <w:tcPr>
            <w:tcW w:w="1276" w:type="dxa"/>
            <w:shd w:val="clear" w:color="000000" w:fill="FFFFFF"/>
            <w:vAlign w:val="center"/>
            <w:hideMark/>
          </w:tcPr>
          <w:p w14:paraId="4B91F93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88,47 </w:t>
            </w:r>
          </w:p>
        </w:tc>
        <w:tc>
          <w:tcPr>
            <w:tcW w:w="2428" w:type="dxa"/>
            <w:shd w:val="clear" w:color="000000" w:fill="FFFFFF"/>
            <w:vAlign w:val="center"/>
            <w:hideMark/>
          </w:tcPr>
          <w:p w14:paraId="3A13657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P5 = Painel de Preços</w:t>
            </w:r>
          </w:p>
        </w:tc>
        <w:tc>
          <w:tcPr>
            <w:tcW w:w="2250" w:type="dxa"/>
            <w:shd w:val="clear" w:color="000000" w:fill="FFFFFF"/>
            <w:vAlign w:val="center"/>
            <w:hideMark/>
          </w:tcPr>
          <w:p w14:paraId="15275015"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32325E45" w14:textId="77777777" w:rsidTr="004B5C37">
        <w:trPr>
          <w:trHeight w:val="510"/>
        </w:trPr>
        <w:tc>
          <w:tcPr>
            <w:tcW w:w="540" w:type="dxa"/>
            <w:shd w:val="clear" w:color="auto" w:fill="auto"/>
            <w:vAlign w:val="center"/>
            <w:hideMark/>
          </w:tcPr>
          <w:p w14:paraId="1E71C5E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9</w:t>
            </w:r>
          </w:p>
        </w:tc>
        <w:tc>
          <w:tcPr>
            <w:tcW w:w="1161" w:type="dxa"/>
            <w:shd w:val="clear" w:color="auto" w:fill="auto"/>
            <w:vAlign w:val="center"/>
            <w:hideMark/>
          </w:tcPr>
          <w:p w14:paraId="0DC1EBE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189,00 </w:t>
            </w:r>
          </w:p>
        </w:tc>
        <w:tc>
          <w:tcPr>
            <w:tcW w:w="1122" w:type="dxa"/>
            <w:shd w:val="clear" w:color="auto" w:fill="auto"/>
            <w:vAlign w:val="center"/>
            <w:hideMark/>
          </w:tcPr>
          <w:p w14:paraId="63841DF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190,00 </w:t>
            </w:r>
          </w:p>
        </w:tc>
        <w:tc>
          <w:tcPr>
            <w:tcW w:w="1192" w:type="dxa"/>
            <w:shd w:val="clear" w:color="auto" w:fill="auto"/>
            <w:vAlign w:val="center"/>
            <w:hideMark/>
          </w:tcPr>
          <w:p w14:paraId="5E7D674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190,00 </w:t>
            </w:r>
          </w:p>
        </w:tc>
        <w:tc>
          <w:tcPr>
            <w:tcW w:w="1136" w:type="dxa"/>
            <w:shd w:val="clear" w:color="auto" w:fill="auto"/>
            <w:vAlign w:val="center"/>
            <w:hideMark/>
          </w:tcPr>
          <w:p w14:paraId="0BF0595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E9F9E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C7DE9A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189,67 </w:t>
            </w:r>
          </w:p>
        </w:tc>
        <w:tc>
          <w:tcPr>
            <w:tcW w:w="2428" w:type="dxa"/>
            <w:shd w:val="clear" w:color="000000" w:fill="FFFFFF"/>
            <w:vAlign w:val="center"/>
            <w:hideMark/>
          </w:tcPr>
          <w:p w14:paraId="357887B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6BFBB3E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5CC29291" w14:textId="77777777" w:rsidTr="004B5C37">
        <w:trPr>
          <w:trHeight w:val="510"/>
        </w:trPr>
        <w:tc>
          <w:tcPr>
            <w:tcW w:w="540" w:type="dxa"/>
            <w:shd w:val="clear" w:color="auto" w:fill="auto"/>
            <w:vAlign w:val="center"/>
            <w:hideMark/>
          </w:tcPr>
          <w:p w14:paraId="5157488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10</w:t>
            </w:r>
          </w:p>
        </w:tc>
        <w:tc>
          <w:tcPr>
            <w:tcW w:w="1161" w:type="dxa"/>
            <w:shd w:val="clear" w:color="auto" w:fill="auto"/>
            <w:vAlign w:val="center"/>
            <w:hideMark/>
          </w:tcPr>
          <w:p w14:paraId="1C85ECC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249,22 </w:t>
            </w:r>
          </w:p>
        </w:tc>
        <w:tc>
          <w:tcPr>
            <w:tcW w:w="1122" w:type="dxa"/>
            <w:shd w:val="clear" w:color="auto" w:fill="auto"/>
            <w:vAlign w:val="center"/>
            <w:hideMark/>
          </w:tcPr>
          <w:p w14:paraId="58D9A60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256,41 </w:t>
            </w:r>
          </w:p>
        </w:tc>
        <w:tc>
          <w:tcPr>
            <w:tcW w:w="1192" w:type="dxa"/>
            <w:shd w:val="clear" w:color="auto" w:fill="auto"/>
            <w:vAlign w:val="center"/>
            <w:hideMark/>
          </w:tcPr>
          <w:p w14:paraId="30C3073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284,90 </w:t>
            </w:r>
          </w:p>
        </w:tc>
        <w:tc>
          <w:tcPr>
            <w:tcW w:w="1136" w:type="dxa"/>
            <w:shd w:val="clear" w:color="auto" w:fill="auto"/>
            <w:vAlign w:val="center"/>
            <w:hideMark/>
          </w:tcPr>
          <w:p w14:paraId="44F8134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C079BB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4AEEE73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263,51 </w:t>
            </w:r>
          </w:p>
        </w:tc>
        <w:tc>
          <w:tcPr>
            <w:tcW w:w="2428" w:type="dxa"/>
            <w:shd w:val="clear" w:color="000000" w:fill="FFFFFF"/>
            <w:vAlign w:val="center"/>
            <w:hideMark/>
          </w:tcPr>
          <w:p w14:paraId="4A2A354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504AB304"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642F953" w14:textId="77777777" w:rsidTr="004B5C37">
        <w:trPr>
          <w:trHeight w:val="255"/>
        </w:trPr>
        <w:tc>
          <w:tcPr>
            <w:tcW w:w="540" w:type="dxa"/>
            <w:shd w:val="clear" w:color="auto" w:fill="auto"/>
            <w:vAlign w:val="center"/>
            <w:hideMark/>
          </w:tcPr>
          <w:p w14:paraId="2F7DB7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11</w:t>
            </w:r>
          </w:p>
        </w:tc>
        <w:tc>
          <w:tcPr>
            <w:tcW w:w="1161" w:type="dxa"/>
            <w:shd w:val="clear" w:color="auto" w:fill="auto"/>
            <w:vAlign w:val="center"/>
            <w:hideMark/>
          </w:tcPr>
          <w:p w14:paraId="04E2F55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34,50 </w:t>
            </w:r>
          </w:p>
        </w:tc>
        <w:tc>
          <w:tcPr>
            <w:tcW w:w="1122" w:type="dxa"/>
            <w:shd w:val="clear" w:color="auto" w:fill="auto"/>
            <w:vAlign w:val="center"/>
            <w:hideMark/>
          </w:tcPr>
          <w:p w14:paraId="11EAB8C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36,00 </w:t>
            </w:r>
          </w:p>
        </w:tc>
        <w:tc>
          <w:tcPr>
            <w:tcW w:w="1192" w:type="dxa"/>
            <w:shd w:val="clear" w:color="auto" w:fill="auto"/>
            <w:vAlign w:val="center"/>
            <w:hideMark/>
          </w:tcPr>
          <w:p w14:paraId="74BEE67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41,20 </w:t>
            </w:r>
          </w:p>
        </w:tc>
        <w:tc>
          <w:tcPr>
            <w:tcW w:w="1136" w:type="dxa"/>
            <w:shd w:val="clear" w:color="auto" w:fill="auto"/>
            <w:vAlign w:val="center"/>
            <w:hideMark/>
          </w:tcPr>
          <w:p w14:paraId="5A9CEE2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51681BC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21FDF56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37,23 </w:t>
            </w:r>
          </w:p>
        </w:tc>
        <w:tc>
          <w:tcPr>
            <w:tcW w:w="2428" w:type="dxa"/>
            <w:shd w:val="clear" w:color="000000" w:fill="FFFFFF"/>
            <w:vAlign w:val="center"/>
            <w:hideMark/>
          </w:tcPr>
          <w:p w14:paraId="26BB9FD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06F0FDB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C27C1E6" w14:textId="77777777" w:rsidTr="004B5C37">
        <w:trPr>
          <w:trHeight w:val="510"/>
        </w:trPr>
        <w:tc>
          <w:tcPr>
            <w:tcW w:w="540" w:type="dxa"/>
            <w:shd w:val="clear" w:color="auto" w:fill="auto"/>
            <w:vAlign w:val="center"/>
            <w:hideMark/>
          </w:tcPr>
          <w:p w14:paraId="3263D1C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12</w:t>
            </w:r>
          </w:p>
        </w:tc>
        <w:tc>
          <w:tcPr>
            <w:tcW w:w="1161" w:type="dxa"/>
            <w:shd w:val="clear" w:color="auto" w:fill="auto"/>
            <w:vAlign w:val="center"/>
            <w:hideMark/>
          </w:tcPr>
          <w:p w14:paraId="3A74677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550,00 </w:t>
            </w:r>
          </w:p>
        </w:tc>
        <w:tc>
          <w:tcPr>
            <w:tcW w:w="1122" w:type="dxa"/>
            <w:shd w:val="clear" w:color="auto" w:fill="auto"/>
            <w:vAlign w:val="center"/>
            <w:hideMark/>
          </w:tcPr>
          <w:p w14:paraId="1EB2DAD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674,97 </w:t>
            </w:r>
          </w:p>
        </w:tc>
        <w:tc>
          <w:tcPr>
            <w:tcW w:w="1192" w:type="dxa"/>
            <w:shd w:val="clear" w:color="auto" w:fill="auto"/>
            <w:vAlign w:val="center"/>
            <w:hideMark/>
          </w:tcPr>
          <w:p w14:paraId="4E83097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688,60 </w:t>
            </w:r>
          </w:p>
        </w:tc>
        <w:tc>
          <w:tcPr>
            <w:tcW w:w="1136" w:type="dxa"/>
            <w:shd w:val="clear" w:color="auto" w:fill="auto"/>
            <w:vAlign w:val="center"/>
            <w:hideMark/>
          </w:tcPr>
          <w:p w14:paraId="140E97B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EDDE7A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20D75D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637,86 </w:t>
            </w:r>
          </w:p>
        </w:tc>
        <w:tc>
          <w:tcPr>
            <w:tcW w:w="2428" w:type="dxa"/>
            <w:shd w:val="clear" w:color="000000" w:fill="FFFFFF"/>
            <w:vAlign w:val="center"/>
            <w:hideMark/>
          </w:tcPr>
          <w:p w14:paraId="096DC5F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534F817F"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D1B53FC" w14:textId="77777777" w:rsidTr="004B5C37">
        <w:trPr>
          <w:trHeight w:val="255"/>
        </w:trPr>
        <w:tc>
          <w:tcPr>
            <w:tcW w:w="540" w:type="dxa"/>
            <w:shd w:val="clear" w:color="auto" w:fill="auto"/>
            <w:vAlign w:val="center"/>
            <w:hideMark/>
          </w:tcPr>
          <w:p w14:paraId="0C46697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13</w:t>
            </w:r>
          </w:p>
        </w:tc>
        <w:tc>
          <w:tcPr>
            <w:tcW w:w="1161" w:type="dxa"/>
            <w:shd w:val="clear" w:color="auto" w:fill="auto"/>
            <w:vAlign w:val="center"/>
            <w:hideMark/>
          </w:tcPr>
          <w:p w14:paraId="044832E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422,10 </w:t>
            </w:r>
          </w:p>
        </w:tc>
        <w:tc>
          <w:tcPr>
            <w:tcW w:w="1122" w:type="dxa"/>
            <w:shd w:val="clear" w:color="auto" w:fill="auto"/>
            <w:vAlign w:val="center"/>
            <w:hideMark/>
          </w:tcPr>
          <w:p w14:paraId="60D57E6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499,00 </w:t>
            </w:r>
          </w:p>
        </w:tc>
        <w:tc>
          <w:tcPr>
            <w:tcW w:w="1192" w:type="dxa"/>
            <w:shd w:val="clear" w:color="auto" w:fill="auto"/>
            <w:vAlign w:val="center"/>
            <w:hideMark/>
          </w:tcPr>
          <w:p w14:paraId="795E9E3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499,00 </w:t>
            </w:r>
          </w:p>
        </w:tc>
        <w:tc>
          <w:tcPr>
            <w:tcW w:w="1136" w:type="dxa"/>
            <w:shd w:val="clear" w:color="auto" w:fill="auto"/>
            <w:vAlign w:val="center"/>
            <w:hideMark/>
          </w:tcPr>
          <w:p w14:paraId="3DE78BC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6EB14C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38835C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473,37 </w:t>
            </w:r>
          </w:p>
        </w:tc>
        <w:tc>
          <w:tcPr>
            <w:tcW w:w="2428" w:type="dxa"/>
            <w:shd w:val="clear" w:color="000000" w:fill="FFFFFF"/>
            <w:vAlign w:val="center"/>
            <w:hideMark/>
          </w:tcPr>
          <w:p w14:paraId="0B843BA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6AF17B7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7095D8D9" w14:textId="77777777" w:rsidTr="004B5C37">
        <w:trPr>
          <w:trHeight w:val="255"/>
        </w:trPr>
        <w:tc>
          <w:tcPr>
            <w:tcW w:w="540" w:type="dxa"/>
            <w:shd w:val="clear" w:color="auto" w:fill="auto"/>
            <w:vAlign w:val="center"/>
            <w:hideMark/>
          </w:tcPr>
          <w:p w14:paraId="2C71C1D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14</w:t>
            </w:r>
          </w:p>
        </w:tc>
        <w:tc>
          <w:tcPr>
            <w:tcW w:w="1161" w:type="dxa"/>
            <w:shd w:val="clear" w:color="auto" w:fill="auto"/>
            <w:vAlign w:val="center"/>
            <w:hideMark/>
          </w:tcPr>
          <w:p w14:paraId="2326200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237,00 </w:t>
            </w:r>
          </w:p>
        </w:tc>
        <w:tc>
          <w:tcPr>
            <w:tcW w:w="1122" w:type="dxa"/>
            <w:shd w:val="clear" w:color="auto" w:fill="auto"/>
            <w:vAlign w:val="center"/>
            <w:hideMark/>
          </w:tcPr>
          <w:p w14:paraId="08A7C55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345,00 </w:t>
            </w:r>
          </w:p>
        </w:tc>
        <w:tc>
          <w:tcPr>
            <w:tcW w:w="1192" w:type="dxa"/>
            <w:shd w:val="clear" w:color="auto" w:fill="auto"/>
            <w:vAlign w:val="center"/>
            <w:hideMark/>
          </w:tcPr>
          <w:p w14:paraId="2749C2A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266,00 </w:t>
            </w:r>
          </w:p>
        </w:tc>
        <w:tc>
          <w:tcPr>
            <w:tcW w:w="1136" w:type="dxa"/>
            <w:shd w:val="clear" w:color="auto" w:fill="auto"/>
            <w:vAlign w:val="center"/>
            <w:hideMark/>
          </w:tcPr>
          <w:p w14:paraId="53BCDDF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279,73 </w:t>
            </w:r>
          </w:p>
        </w:tc>
        <w:tc>
          <w:tcPr>
            <w:tcW w:w="1134" w:type="dxa"/>
            <w:shd w:val="clear" w:color="auto" w:fill="auto"/>
            <w:vAlign w:val="center"/>
            <w:hideMark/>
          </w:tcPr>
          <w:p w14:paraId="0F9C95D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052D20A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281,93 </w:t>
            </w:r>
          </w:p>
        </w:tc>
        <w:tc>
          <w:tcPr>
            <w:tcW w:w="2428" w:type="dxa"/>
            <w:shd w:val="clear" w:color="000000" w:fill="FFFFFF"/>
            <w:vAlign w:val="center"/>
            <w:hideMark/>
          </w:tcPr>
          <w:p w14:paraId="2F4ADF2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P5 = Painel de Preços</w:t>
            </w:r>
          </w:p>
        </w:tc>
        <w:tc>
          <w:tcPr>
            <w:tcW w:w="2250" w:type="dxa"/>
            <w:shd w:val="clear" w:color="000000" w:fill="FFFFFF"/>
            <w:vAlign w:val="center"/>
            <w:hideMark/>
          </w:tcPr>
          <w:p w14:paraId="665F498F"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790FE779" w14:textId="77777777" w:rsidTr="004B5C37">
        <w:trPr>
          <w:trHeight w:val="255"/>
        </w:trPr>
        <w:tc>
          <w:tcPr>
            <w:tcW w:w="540" w:type="dxa"/>
            <w:shd w:val="clear" w:color="auto" w:fill="auto"/>
            <w:vAlign w:val="center"/>
            <w:hideMark/>
          </w:tcPr>
          <w:p w14:paraId="3FACFE3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lastRenderedPageBreak/>
              <w:t>15</w:t>
            </w:r>
          </w:p>
        </w:tc>
        <w:tc>
          <w:tcPr>
            <w:tcW w:w="1161" w:type="dxa"/>
            <w:shd w:val="clear" w:color="auto" w:fill="auto"/>
            <w:vAlign w:val="center"/>
            <w:hideMark/>
          </w:tcPr>
          <w:p w14:paraId="6AA211F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3.484,22 </w:t>
            </w:r>
          </w:p>
        </w:tc>
        <w:tc>
          <w:tcPr>
            <w:tcW w:w="1122" w:type="dxa"/>
            <w:shd w:val="clear" w:color="auto" w:fill="auto"/>
            <w:vAlign w:val="center"/>
            <w:hideMark/>
          </w:tcPr>
          <w:p w14:paraId="66975C0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3.878,30 </w:t>
            </w:r>
          </w:p>
        </w:tc>
        <w:tc>
          <w:tcPr>
            <w:tcW w:w="1192" w:type="dxa"/>
            <w:shd w:val="clear" w:color="auto" w:fill="auto"/>
            <w:vAlign w:val="center"/>
            <w:hideMark/>
          </w:tcPr>
          <w:p w14:paraId="57B3A1E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R$ 3.956,99 </w:t>
            </w:r>
          </w:p>
        </w:tc>
        <w:tc>
          <w:tcPr>
            <w:tcW w:w="1136" w:type="dxa"/>
            <w:shd w:val="clear" w:color="auto" w:fill="auto"/>
            <w:vAlign w:val="center"/>
            <w:hideMark/>
          </w:tcPr>
          <w:p w14:paraId="2157482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C77D83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0CAE538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3.773,17 </w:t>
            </w:r>
          </w:p>
        </w:tc>
        <w:tc>
          <w:tcPr>
            <w:tcW w:w="2428" w:type="dxa"/>
            <w:shd w:val="clear" w:color="000000" w:fill="FFFFFF"/>
            <w:vAlign w:val="center"/>
            <w:hideMark/>
          </w:tcPr>
          <w:p w14:paraId="16C6451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4F5488C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1C613A4" w14:textId="77777777" w:rsidTr="004B5C37">
        <w:trPr>
          <w:trHeight w:val="765"/>
        </w:trPr>
        <w:tc>
          <w:tcPr>
            <w:tcW w:w="540" w:type="dxa"/>
            <w:shd w:val="clear" w:color="auto" w:fill="auto"/>
            <w:vAlign w:val="center"/>
            <w:hideMark/>
          </w:tcPr>
          <w:p w14:paraId="722FFB1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16</w:t>
            </w:r>
          </w:p>
        </w:tc>
        <w:tc>
          <w:tcPr>
            <w:tcW w:w="1161" w:type="dxa"/>
            <w:shd w:val="clear" w:color="auto" w:fill="auto"/>
            <w:vAlign w:val="center"/>
            <w:hideMark/>
          </w:tcPr>
          <w:p w14:paraId="35C0EEE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8.497,11 </w:t>
            </w:r>
          </w:p>
        </w:tc>
        <w:tc>
          <w:tcPr>
            <w:tcW w:w="1122" w:type="dxa"/>
            <w:shd w:val="clear" w:color="auto" w:fill="auto"/>
            <w:vAlign w:val="center"/>
            <w:hideMark/>
          </w:tcPr>
          <w:p w14:paraId="4599373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5.276,39 </w:t>
            </w:r>
          </w:p>
        </w:tc>
        <w:tc>
          <w:tcPr>
            <w:tcW w:w="1192" w:type="dxa"/>
            <w:shd w:val="clear" w:color="auto" w:fill="auto"/>
            <w:vAlign w:val="center"/>
            <w:hideMark/>
          </w:tcPr>
          <w:p w14:paraId="21E8B83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9.105,30 </w:t>
            </w:r>
          </w:p>
        </w:tc>
        <w:tc>
          <w:tcPr>
            <w:tcW w:w="1136" w:type="dxa"/>
            <w:shd w:val="clear" w:color="auto" w:fill="auto"/>
            <w:vAlign w:val="center"/>
            <w:hideMark/>
          </w:tcPr>
          <w:p w14:paraId="77EED68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0A9427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1867193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7.626,27 </w:t>
            </w:r>
          </w:p>
        </w:tc>
        <w:tc>
          <w:tcPr>
            <w:tcW w:w="2428" w:type="dxa"/>
            <w:shd w:val="clear" w:color="000000" w:fill="FFFFFF"/>
            <w:vAlign w:val="center"/>
            <w:hideMark/>
          </w:tcPr>
          <w:p w14:paraId="463EE18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755E67E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2490C8E1" w14:textId="77777777" w:rsidTr="004B5C37">
        <w:trPr>
          <w:trHeight w:val="765"/>
        </w:trPr>
        <w:tc>
          <w:tcPr>
            <w:tcW w:w="540" w:type="dxa"/>
            <w:shd w:val="clear" w:color="auto" w:fill="auto"/>
            <w:vAlign w:val="center"/>
            <w:hideMark/>
          </w:tcPr>
          <w:p w14:paraId="66EC4FE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17</w:t>
            </w:r>
          </w:p>
        </w:tc>
        <w:tc>
          <w:tcPr>
            <w:tcW w:w="1161" w:type="dxa"/>
            <w:shd w:val="clear" w:color="auto" w:fill="auto"/>
            <w:vAlign w:val="center"/>
            <w:hideMark/>
          </w:tcPr>
          <w:p w14:paraId="12C2E64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5.451,00 </w:t>
            </w:r>
          </w:p>
        </w:tc>
        <w:tc>
          <w:tcPr>
            <w:tcW w:w="1122" w:type="dxa"/>
            <w:shd w:val="clear" w:color="auto" w:fill="auto"/>
            <w:vAlign w:val="center"/>
            <w:hideMark/>
          </w:tcPr>
          <w:p w14:paraId="5A0A027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6.249,00 </w:t>
            </w:r>
          </w:p>
        </w:tc>
        <w:tc>
          <w:tcPr>
            <w:tcW w:w="1192" w:type="dxa"/>
            <w:shd w:val="clear" w:color="auto" w:fill="auto"/>
            <w:vAlign w:val="center"/>
            <w:hideMark/>
          </w:tcPr>
          <w:p w14:paraId="4D0CAD8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5.669,00 </w:t>
            </w:r>
          </w:p>
        </w:tc>
        <w:tc>
          <w:tcPr>
            <w:tcW w:w="1136" w:type="dxa"/>
            <w:shd w:val="clear" w:color="auto" w:fill="auto"/>
            <w:vAlign w:val="center"/>
            <w:hideMark/>
          </w:tcPr>
          <w:p w14:paraId="7A69CCE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7E701A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04382D9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5.789,67 </w:t>
            </w:r>
          </w:p>
        </w:tc>
        <w:tc>
          <w:tcPr>
            <w:tcW w:w="2428" w:type="dxa"/>
            <w:shd w:val="clear" w:color="000000" w:fill="FFFFFF"/>
            <w:vAlign w:val="center"/>
            <w:hideMark/>
          </w:tcPr>
          <w:p w14:paraId="7A39578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04E01BA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3E32C729" w14:textId="77777777" w:rsidTr="004B5C37">
        <w:trPr>
          <w:trHeight w:val="255"/>
        </w:trPr>
        <w:tc>
          <w:tcPr>
            <w:tcW w:w="540" w:type="dxa"/>
            <w:shd w:val="clear" w:color="auto" w:fill="auto"/>
            <w:vAlign w:val="center"/>
            <w:hideMark/>
          </w:tcPr>
          <w:p w14:paraId="61772DF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18</w:t>
            </w:r>
          </w:p>
        </w:tc>
        <w:tc>
          <w:tcPr>
            <w:tcW w:w="1161" w:type="dxa"/>
            <w:shd w:val="clear" w:color="auto" w:fill="auto"/>
            <w:vAlign w:val="center"/>
            <w:hideMark/>
          </w:tcPr>
          <w:p w14:paraId="342B287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240,00 </w:t>
            </w:r>
          </w:p>
        </w:tc>
        <w:tc>
          <w:tcPr>
            <w:tcW w:w="1122" w:type="dxa"/>
            <w:shd w:val="clear" w:color="auto" w:fill="auto"/>
            <w:vAlign w:val="center"/>
            <w:hideMark/>
          </w:tcPr>
          <w:p w14:paraId="76BCE9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398,96 </w:t>
            </w:r>
          </w:p>
        </w:tc>
        <w:tc>
          <w:tcPr>
            <w:tcW w:w="1192" w:type="dxa"/>
            <w:shd w:val="clear" w:color="auto" w:fill="auto"/>
            <w:vAlign w:val="center"/>
            <w:hideMark/>
          </w:tcPr>
          <w:p w14:paraId="48446C1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358,00 </w:t>
            </w:r>
          </w:p>
        </w:tc>
        <w:tc>
          <w:tcPr>
            <w:tcW w:w="1136" w:type="dxa"/>
            <w:shd w:val="clear" w:color="auto" w:fill="auto"/>
            <w:vAlign w:val="center"/>
            <w:hideMark/>
          </w:tcPr>
          <w:p w14:paraId="03F2766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7B5506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51D9F9A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332,32 </w:t>
            </w:r>
          </w:p>
        </w:tc>
        <w:tc>
          <w:tcPr>
            <w:tcW w:w="2428" w:type="dxa"/>
            <w:shd w:val="clear" w:color="000000" w:fill="FFFFFF"/>
            <w:vAlign w:val="center"/>
            <w:hideMark/>
          </w:tcPr>
          <w:p w14:paraId="324B2FA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09708F3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0BF02A8C" w14:textId="77777777" w:rsidTr="004B5C37">
        <w:trPr>
          <w:trHeight w:val="510"/>
        </w:trPr>
        <w:tc>
          <w:tcPr>
            <w:tcW w:w="540" w:type="dxa"/>
            <w:shd w:val="clear" w:color="auto" w:fill="auto"/>
            <w:vAlign w:val="center"/>
            <w:hideMark/>
          </w:tcPr>
          <w:p w14:paraId="3D0F40B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19</w:t>
            </w:r>
          </w:p>
        </w:tc>
        <w:tc>
          <w:tcPr>
            <w:tcW w:w="1161" w:type="dxa"/>
            <w:shd w:val="clear" w:color="auto" w:fill="auto"/>
            <w:vAlign w:val="center"/>
            <w:hideMark/>
          </w:tcPr>
          <w:p w14:paraId="0D33927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162,80 </w:t>
            </w:r>
          </w:p>
        </w:tc>
        <w:tc>
          <w:tcPr>
            <w:tcW w:w="1122" w:type="dxa"/>
            <w:shd w:val="clear" w:color="auto" w:fill="auto"/>
            <w:vAlign w:val="center"/>
            <w:hideMark/>
          </w:tcPr>
          <w:p w14:paraId="0E879A9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178,00 </w:t>
            </w:r>
          </w:p>
        </w:tc>
        <w:tc>
          <w:tcPr>
            <w:tcW w:w="1192" w:type="dxa"/>
            <w:shd w:val="clear" w:color="auto" w:fill="auto"/>
            <w:vAlign w:val="center"/>
            <w:hideMark/>
          </w:tcPr>
          <w:p w14:paraId="0342F3F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169,90 </w:t>
            </w:r>
          </w:p>
        </w:tc>
        <w:tc>
          <w:tcPr>
            <w:tcW w:w="1136" w:type="dxa"/>
            <w:shd w:val="clear" w:color="auto" w:fill="auto"/>
            <w:vAlign w:val="center"/>
            <w:hideMark/>
          </w:tcPr>
          <w:p w14:paraId="3A9530E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881EB4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B2C001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170,23 </w:t>
            </w:r>
          </w:p>
        </w:tc>
        <w:tc>
          <w:tcPr>
            <w:tcW w:w="2428" w:type="dxa"/>
            <w:shd w:val="clear" w:color="000000" w:fill="FFFFFF"/>
            <w:vAlign w:val="center"/>
            <w:hideMark/>
          </w:tcPr>
          <w:p w14:paraId="620BA75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e P2 = Painel de Preços; P3 = sítio especializado</w:t>
            </w:r>
          </w:p>
        </w:tc>
        <w:tc>
          <w:tcPr>
            <w:tcW w:w="2250" w:type="dxa"/>
            <w:shd w:val="clear" w:color="000000" w:fill="FFFFFF"/>
            <w:vAlign w:val="center"/>
            <w:hideMark/>
          </w:tcPr>
          <w:p w14:paraId="7420086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E5B0D3A" w14:textId="77777777" w:rsidTr="004B5C37">
        <w:trPr>
          <w:trHeight w:val="510"/>
        </w:trPr>
        <w:tc>
          <w:tcPr>
            <w:tcW w:w="540" w:type="dxa"/>
            <w:shd w:val="clear" w:color="auto" w:fill="auto"/>
            <w:vAlign w:val="center"/>
            <w:hideMark/>
          </w:tcPr>
          <w:p w14:paraId="179CF48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20</w:t>
            </w:r>
          </w:p>
        </w:tc>
        <w:tc>
          <w:tcPr>
            <w:tcW w:w="1161" w:type="dxa"/>
            <w:shd w:val="clear" w:color="auto" w:fill="auto"/>
            <w:vAlign w:val="center"/>
            <w:hideMark/>
          </w:tcPr>
          <w:p w14:paraId="7B5DDDA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916,76 </w:t>
            </w:r>
          </w:p>
        </w:tc>
        <w:tc>
          <w:tcPr>
            <w:tcW w:w="1122" w:type="dxa"/>
            <w:shd w:val="clear" w:color="auto" w:fill="auto"/>
            <w:vAlign w:val="center"/>
            <w:hideMark/>
          </w:tcPr>
          <w:p w14:paraId="5B0DE84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863,90 </w:t>
            </w:r>
          </w:p>
        </w:tc>
        <w:tc>
          <w:tcPr>
            <w:tcW w:w="1192" w:type="dxa"/>
            <w:shd w:val="clear" w:color="auto" w:fill="auto"/>
            <w:vAlign w:val="center"/>
            <w:hideMark/>
          </w:tcPr>
          <w:p w14:paraId="3F94A8B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899,90 </w:t>
            </w:r>
          </w:p>
        </w:tc>
        <w:tc>
          <w:tcPr>
            <w:tcW w:w="1136" w:type="dxa"/>
            <w:shd w:val="clear" w:color="auto" w:fill="auto"/>
            <w:vAlign w:val="center"/>
            <w:hideMark/>
          </w:tcPr>
          <w:p w14:paraId="45191B7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F3EA94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51F0B97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893,52 </w:t>
            </w:r>
          </w:p>
        </w:tc>
        <w:tc>
          <w:tcPr>
            <w:tcW w:w="2428" w:type="dxa"/>
            <w:shd w:val="clear" w:color="000000" w:fill="FFFFFF"/>
            <w:vAlign w:val="center"/>
            <w:hideMark/>
          </w:tcPr>
          <w:p w14:paraId="1B0919A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472AC1D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06531D9D" w14:textId="77777777" w:rsidTr="004B5C37">
        <w:trPr>
          <w:trHeight w:val="510"/>
        </w:trPr>
        <w:tc>
          <w:tcPr>
            <w:tcW w:w="540" w:type="dxa"/>
            <w:shd w:val="clear" w:color="auto" w:fill="auto"/>
            <w:vAlign w:val="center"/>
            <w:hideMark/>
          </w:tcPr>
          <w:p w14:paraId="161745C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21</w:t>
            </w:r>
          </w:p>
        </w:tc>
        <w:tc>
          <w:tcPr>
            <w:tcW w:w="1161" w:type="dxa"/>
            <w:shd w:val="clear" w:color="auto" w:fill="auto"/>
            <w:vAlign w:val="center"/>
            <w:hideMark/>
          </w:tcPr>
          <w:p w14:paraId="15DCF01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158,23 </w:t>
            </w:r>
          </w:p>
        </w:tc>
        <w:tc>
          <w:tcPr>
            <w:tcW w:w="1122" w:type="dxa"/>
            <w:shd w:val="clear" w:color="auto" w:fill="auto"/>
            <w:vAlign w:val="center"/>
            <w:hideMark/>
          </w:tcPr>
          <w:p w14:paraId="57F33B1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199,80 </w:t>
            </w:r>
          </w:p>
        </w:tc>
        <w:tc>
          <w:tcPr>
            <w:tcW w:w="1192" w:type="dxa"/>
            <w:shd w:val="clear" w:color="auto" w:fill="auto"/>
            <w:vAlign w:val="center"/>
            <w:hideMark/>
          </w:tcPr>
          <w:p w14:paraId="292E6C3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199,80 </w:t>
            </w:r>
          </w:p>
        </w:tc>
        <w:tc>
          <w:tcPr>
            <w:tcW w:w="1136" w:type="dxa"/>
            <w:shd w:val="clear" w:color="auto" w:fill="auto"/>
            <w:vAlign w:val="center"/>
            <w:hideMark/>
          </w:tcPr>
          <w:p w14:paraId="74FA872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A1F785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459BDF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185,94 </w:t>
            </w:r>
          </w:p>
        </w:tc>
        <w:tc>
          <w:tcPr>
            <w:tcW w:w="2428" w:type="dxa"/>
            <w:shd w:val="clear" w:color="000000" w:fill="FFFFFF"/>
            <w:vAlign w:val="center"/>
            <w:hideMark/>
          </w:tcPr>
          <w:p w14:paraId="71D8697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1652ECC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7E4B75EE" w14:textId="77777777" w:rsidTr="004B5C37">
        <w:trPr>
          <w:trHeight w:val="510"/>
        </w:trPr>
        <w:tc>
          <w:tcPr>
            <w:tcW w:w="540" w:type="dxa"/>
            <w:shd w:val="clear" w:color="auto" w:fill="auto"/>
            <w:vAlign w:val="center"/>
            <w:hideMark/>
          </w:tcPr>
          <w:p w14:paraId="3DA3B8C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22</w:t>
            </w:r>
          </w:p>
        </w:tc>
        <w:tc>
          <w:tcPr>
            <w:tcW w:w="1161" w:type="dxa"/>
            <w:shd w:val="clear" w:color="auto" w:fill="auto"/>
            <w:vAlign w:val="center"/>
            <w:hideMark/>
          </w:tcPr>
          <w:p w14:paraId="4CF53CC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57,66 </w:t>
            </w:r>
          </w:p>
        </w:tc>
        <w:tc>
          <w:tcPr>
            <w:tcW w:w="1122" w:type="dxa"/>
            <w:shd w:val="clear" w:color="auto" w:fill="auto"/>
            <w:vAlign w:val="center"/>
            <w:hideMark/>
          </w:tcPr>
          <w:p w14:paraId="77289F5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62,00 </w:t>
            </w:r>
          </w:p>
        </w:tc>
        <w:tc>
          <w:tcPr>
            <w:tcW w:w="1192" w:type="dxa"/>
            <w:shd w:val="clear" w:color="auto" w:fill="auto"/>
            <w:vAlign w:val="center"/>
            <w:hideMark/>
          </w:tcPr>
          <w:p w14:paraId="6C76982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62,00 </w:t>
            </w:r>
          </w:p>
        </w:tc>
        <w:tc>
          <w:tcPr>
            <w:tcW w:w="1136" w:type="dxa"/>
            <w:shd w:val="clear" w:color="auto" w:fill="auto"/>
            <w:vAlign w:val="center"/>
            <w:hideMark/>
          </w:tcPr>
          <w:p w14:paraId="1CB853F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679A99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46C83B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60,55 </w:t>
            </w:r>
          </w:p>
        </w:tc>
        <w:tc>
          <w:tcPr>
            <w:tcW w:w="2428" w:type="dxa"/>
            <w:shd w:val="clear" w:color="000000" w:fill="FFFFFF"/>
            <w:vAlign w:val="center"/>
            <w:hideMark/>
          </w:tcPr>
          <w:p w14:paraId="3205C63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22930C4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8829718" w14:textId="77777777" w:rsidTr="004B5C37">
        <w:trPr>
          <w:trHeight w:val="510"/>
        </w:trPr>
        <w:tc>
          <w:tcPr>
            <w:tcW w:w="540" w:type="dxa"/>
            <w:shd w:val="clear" w:color="auto" w:fill="auto"/>
            <w:vAlign w:val="center"/>
            <w:hideMark/>
          </w:tcPr>
          <w:p w14:paraId="2FF81FC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23</w:t>
            </w:r>
          </w:p>
        </w:tc>
        <w:tc>
          <w:tcPr>
            <w:tcW w:w="1161" w:type="dxa"/>
            <w:shd w:val="clear" w:color="auto" w:fill="auto"/>
            <w:vAlign w:val="center"/>
            <w:hideMark/>
          </w:tcPr>
          <w:p w14:paraId="5CE6DEF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575,00 </w:t>
            </w:r>
          </w:p>
        </w:tc>
        <w:tc>
          <w:tcPr>
            <w:tcW w:w="1122" w:type="dxa"/>
            <w:shd w:val="clear" w:color="auto" w:fill="auto"/>
            <w:vAlign w:val="center"/>
            <w:hideMark/>
          </w:tcPr>
          <w:p w14:paraId="200592B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579,68 </w:t>
            </w:r>
          </w:p>
        </w:tc>
        <w:tc>
          <w:tcPr>
            <w:tcW w:w="1192" w:type="dxa"/>
            <w:shd w:val="clear" w:color="auto" w:fill="auto"/>
            <w:vAlign w:val="center"/>
            <w:hideMark/>
          </w:tcPr>
          <w:p w14:paraId="10DB15A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629,00 </w:t>
            </w:r>
          </w:p>
        </w:tc>
        <w:tc>
          <w:tcPr>
            <w:tcW w:w="1136" w:type="dxa"/>
            <w:shd w:val="clear" w:color="auto" w:fill="auto"/>
            <w:vAlign w:val="center"/>
            <w:hideMark/>
          </w:tcPr>
          <w:p w14:paraId="3FDB96D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635AB4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3F8134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594,56 </w:t>
            </w:r>
          </w:p>
        </w:tc>
        <w:tc>
          <w:tcPr>
            <w:tcW w:w="2428" w:type="dxa"/>
            <w:shd w:val="clear" w:color="000000" w:fill="FFFFFF"/>
            <w:vAlign w:val="center"/>
            <w:hideMark/>
          </w:tcPr>
          <w:p w14:paraId="4F08D19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205CF07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CCB05CB" w14:textId="77777777" w:rsidTr="004B5C37">
        <w:trPr>
          <w:trHeight w:val="765"/>
        </w:trPr>
        <w:tc>
          <w:tcPr>
            <w:tcW w:w="540" w:type="dxa"/>
            <w:shd w:val="clear" w:color="auto" w:fill="auto"/>
            <w:vAlign w:val="center"/>
            <w:hideMark/>
          </w:tcPr>
          <w:p w14:paraId="34EB499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24</w:t>
            </w:r>
          </w:p>
        </w:tc>
        <w:tc>
          <w:tcPr>
            <w:tcW w:w="1161" w:type="dxa"/>
            <w:shd w:val="clear" w:color="auto" w:fill="auto"/>
            <w:vAlign w:val="center"/>
            <w:hideMark/>
          </w:tcPr>
          <w:p w14:paraId="4172DF7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764,10 </w:t>
            </w:r>
          </w:p>
        </w:tc>
        <w:tc>
          <w:tcPr>
            <w:tcW w:w="1122" w:type="dxa"/>
            <w:shd w:val="clear" w:color="auto" w:fill="auto"/>
            <w:vAlign w:val="center"/>
            <w:hideMark/>
          </w:tcPr>
          <w:p w14:paraId="6EF418F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835,00 </w:t>
            </w:r>
          </w:p>
        </w:tc>
        <w:tc>
          <w:tcPr>
            <w:tcW w:w="1192" w:type="dxa"/>
            <w:shd w:val="clear" w:color="auto" w:fill="auto"/>
            <w:vAlign w:val="center"/>
            <w:hideMark/>
          </w:tcPr>
          <w:p w14:paraId="256DDCA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835,00 </w:t>
            </w:r>
          </w:p>
        </w:tc>
        <w:tc>
          <w:tcPr>
            <w:tcW w:w="1136" w:type="dxa"/>
            <w:shd w:val="clear" w:color="auto" w:fill="auto"/>
            <w:vAlign w:val="center"/>
            <w:hideMark/>
          </w:tcPr>
          <w:p w14:paraId="02B692F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3130CC3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8176CE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811,37 </w:t>
            </w:r>
          </w:p>
        </w:tc>
        <w:tc>
          <w:tcPr>
            <w:tcW w:w="2428" w:type="dxa"/>
            <w:shd w:val="clear" w:color="000000" w:fill="FFFFFF"/>
            <w:vAlign w:val="center"/>
            <w:hideMark/>
          </w:tcPr>
          <w:p w14:paraId="75BA456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0605EFB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45AC0DC2" w14:textId="77777777" w:rsidTr="004B5C37">
        <w:trPr>
          <w:trHeight w:val="765"/>
        </w:trPr>
        <w:tc>
          <w:tcPr>
            <w:tcW w:w="540" w:type="dxa"/>
            <w:shd w:val="clear" w:color="auto" w:fill="auto"/>
            <w:vAlign w:val="center"/>
            <w:hideMark/>
          </w:tcPr>
          <w:p w14:paraId="03AA185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25</w:t>
            </w:r>
          </w:p>
        </w:tc>
        <w:tc>
          <w:tcPr>
            <w:tcW w:w="1161" w:type="dxa"/>
            <w:shd w:val="clear" w:color="auto" w:fill="auto"/>
            <w:vAlign w:val="center"/>
            <w:hideMark/>
          </w:tcPr>
          <w:p w14:paraId="2F73673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490,00 </w:t>
            </w:r>
          </w:p>
        </w:tc>
        <w:tc>
          <w:tcPr>
            <w:tcW w:w="1122" w:type="dxa"/>
            <w:shd w:val="clear" w:color="auto" w:fill="auto"/>
            <w:vAlign w:val="center"/>
            <w:hideMark/>
          </w:tcPr>
          <w:p w14:paraId="794A8A2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455,70 </w:t>
            </w:r>
          </w:p>
        </w:tc>
        <w:tc>
          <w:tcPr>
            <w:tcW w:w="1192" w:type="dxa"/>
            <w:shd w:val="clear" w:color="auto" w:fill="auto"/>
            <w:vAlign w:val="center"/>
            <w:hideMark/>
          </w:tcPr>
          <w:p w14:paraId="3BA2113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490,00 </w:t>
            </w:r>
          </w:p>
        </w:tc>
        <w:tc>
          <w:tcPr>
            <w:tcW w:w="1136" w:type="dxa"/>
            <w:shd w:val="clear" w:color="auto" w:fill="auto"/>
            <w:vAlign w:val="center"/>
            <w:hideMark/>
          </w:tcPr>
          <w:p w14:paraId="537A72B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B8FE89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ADACA5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478,57 </w:t>
            </w:r>
          </w:p>
        </w:tc>
        <w:tc>
          <w:tcPr>
            <w:tcW w:w="2428" w:type="dxa"/>
            <w:shd w:val="clear" w:color="000000" w:fill="FFFFFF"/>
            <w:vAlign w:val="center"/>
            <w:hideMark/>
          </w:tcPr>
          <w:p w14:paraId="36912B2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7A31057A"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7FA3BB84" w14:textId="77777777" w:rsidTr="004B5C37">
        <w:trPr>
          <w:trHeight w:val="510"/>
        </w:trPr>
        <w:tc>
          <w:tcPr>
            <w:tcW w:w="540" w:type="dxa"/>
            <w:shd w:val="clear" w:color="auto" w:fill="auto"/>
            <w:vAlign w:val="center"/>
            <w:hideMark/>
          </w:tcPr>
          <w:p w14:paraId="7498AFC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26</w:t>
            </w:r>
          </w:p>
        </w:tc>
        <w:tc>
          <w:tcPr>
            <w:tcW w:w="1161" w:type="dxa"/>
            <w:shd w:val="clear" w:color="auto" w:fill="auto"/>
            <w:vAlign w:val="center"/>
            <w:hideMark/>
          </w:tcPr>
          <w:p w14:paraId="209D53F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590,00 </w:t>
            </w:r>
          </w:p>
        </w:tc>
        <w:tc>
          <w:tcPr>
            <w:tcW w:w="1122" w:type="dxa"/>
            <w:shd w:val="clear" w:color="auto" w:fill="auto"/>
            <w:vAlign w:val="center"/>
            <w:hideMark/>
          </w:tcPr>
          <w:p w14:paraId="4EAC0F5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483,00 </w:t>
            </w:r>
          </w:p>
        </w:tc>
        <w:tc>
          <w:tcPr>
            <w:tcW w:w="1192" w:type="dxa"/>
            <w:shd w:val="clear" w:color="auto" w:fill="auto"/>
            <w:vAlign w:val="center"/>
            <w:hideMark/>
          </w:tcPr>
          <w:p w14:paraId="39D45A5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590,00 </w:t>
            </w:r>
          </w:p>
        </w:tc>
        <w:tc>
          <w:tcPr>
            <w:tcW w:w="1136" w:type="dxa"/>
            <w:shd w:val="clear" w:color="auto" w:fill="auto"/>
            <w:vAlign w:val="center"/>
            <w:hideMark/>
          </w:tcPr>
          <w:p w14:paraId="2299784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4A7B44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0BCC18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554,33 </w:t>
            </w:r>
          </w:p>
        </w:tc>
        <w:tc>
          <w:tcPr>
            <w:tcW w:w="2428" w:type="dxa"/>
            <w:shd w:val="clear" w:color="000000" w:fill="FFFFFF"/>
            <w:vAlign w:val="center"/>
            <w:hideMark/>
          </w:tcPr>
          <w:p w14:paraId="4458D32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sítio especializado; P2 e P3 = fornecedores locais</w:t>
            </w:r>
          </w:p>
        </w:tc>
        <w:tc>
          <w:tcPr>
            <w:tcW w:w="2250" w:type="dxa"/>
            <w:shd w:val="clear" w:color="000000" w:fill="FFFFFF"/>
            <w:vAlign w:val="center"/>
            <w:hideMark/>
          </w:tcPr>
          <w:p w14:paraId="1EAA203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DF1F587" w14:textId="77777777" w:rsidTr="004B5C37">
        <w:trPr>
          <w:trHeight w:val="255"/>
        </w:trPr>
        <w:tc>
          <w:tcPr>
            <w:tcW w:w="540" w:type="dxa"/>
            <w:shd w:val="clear" w:color="auto" w:fill="auto"/>
            <w:vAlign w:val="center"/>
            <w:hideMark/>
          </w:tcPr>
          <w:p w14:paraId="475DC4B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27</w:t>
            </w:r>
          </w:p>
        </w:tc>
        <w:tc>
          <w:tcPr>
            <w:tcW w:w="1161" w:type="dxa"/>
            <w:shd w:val="clear" w:color="auto" w:fill="auto"/>
            <w:vAlign w:val="center"/>
            <w:hideMark/>
          </w:tcPr>
          <w:p w14:paraId="735093C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99,00 </w:t>
            </w:r>
          </w:p>
        </w:tc>
        <w:tc>
          <w:tcPr>
            <w:tcW w:w="1122" w:type="dxa"/>
            <w:shd w:val="clear" w:color="auto" w:fill="auto"/>
            <w:vAlign w:val="center"/>
            <w:hideMark/>
          </w:tcPr>
          <w:p w14:paraId="7542C17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110,00 </w:t>
            </w:r>
          </w:p>
        </w:tc>
        <w:tc>
          <w:tcPr>
            <w:tcW w:w="1192" w:type="dxa"/>
            <w:shd w:val="clear" w:color="auto" w:fill="auto"/>
            <w:vAlign w:val="center"/>
            <w:hideMark/>
          </w:tcPr>
          <w:p w14:paraId="1D05C43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114,00 </w:t>
            </w:r>
          </w:p>
        </w:tc>
        <w:tc>
          <w:tcPr>
            <w:tcW w:w="1136" w:type="dxa"/>
            <w:shd w:val="clear" w:color="auto" w:fill="auto"/>
            <w:vAlign w:val="center"/>
            <w:hideMark/>
          </w:tcPr>
          <w:p w14:paraId="0145F3F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3ACE6C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4B1D516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107,67 </w:t>
            </w:r>
          </w:p>
        </w:tc>
        <w:tc>
          <w:tcPr>
            <w:tcW w:w="2428" w:type="dxa"/>
            <w:shd w:val="clear" w:color="000000" w:fill="FFFFFF"/>
            <w:vAlign w:val="center"/>
            <w:hideMark/>
          </w:tcPr>
          <w:p w14:paraId="3EC8D95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3A46172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7B5ADBF" w14:textId="77777777" w:rsidTr="004B5C37">
        <w:trPr>
          <w:trHeight w:val="510"/>
        </w:trPr>
        <w:tc>
          <w:tcPr>
            <w:tcW w:w="540" w:type="dxa"/>
            <w:shd w:val="clear" w:color="auto" w:fill="auto"/>
            <w:vAlign w:val="center"/>
            <w:hideMark/>
          </w:tcPr>
          <w:p w14:paraId="3664F9C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28</w:t>
            </w:r>
          </w:p>
        </w:tc>
        <w:tc>
          <w:tcPr>
            <w:tcW w:w="1161" w:type="dxa"/>
            <w:shd w:val="clear" w:color="auto" w:fill="auto"/>
            <w:vAlign w:val="center"/>
            <w:hideMark/>
          </w:tcPr>
          <w:p w14:paraId="5ACF614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3.169,00 </w:t>
            </w:r>
          </w:p>
        </w:tc>
        <w:tc>
          <w:tcPr>
            <w:tcW w:w="1122" w:type="dxa"/>
            <w:shd w:val="clear" w:color="auto" w:fill="auto"/>
            <w:vAlign w:val="center"/>
            <w:hideMark/>
          </w:tcPr>
          <w:p w14:paraId="60D3785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3.509,00 </w:t>
            </w:r>
          </w:p>
        </w:tc>
        <w:tc>
          <w:tcPr>
            <w:tcW w:w="1192" w:type="dxa"/>
            <w:shd w:val="clear" w:color="auto" w:fill="auto"/>
            <w:vAlign w:val="center"/>
            <w:hideMark/>
          </w:tcPr>
          <w:p w14:paraId="2BBBBCF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3.600,00 </w:t>
            </w:r>
          </w:p>
        </w:tc>
        <w:tc>
          <w:tcPr>
            <w:tcW w:w="1136" w:type="dxa"/>
            <w:shd w:val="clear" w:color="auto" w:fill="auto"/>
            <w:vAlign w:val="center"/>
            <w:hideMark/>
          </w:tcPr>
          <w:p w14:paraId="5C4D9ED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8D32D5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487E516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3.426,00 </w:t>
            </w:r>
          </w:p>
        </w:tc>
        <w:tc>
          <w:tcPr>
            <w:tcW w:w="2428" w:type="dxa"/>
            <w:shd w:val="clear" w:color="000000" w:fill="FFFFFF"/>
            <w:vAlign w:val="center"/>
            <w:hideMark/>
          </w:tcPr>
          <w:p w14:paraId="310568C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Sítios especializados</w:t>
            </w:r>
          </w:p>
        </w:tc>
        <w:tc>
          <w:tcPr>
            <w:tcW w:w="2250" w:type="dxa"/>
            <w:shd w:val="clear" w:color="000000" w:fill="FFFFFF"/>
            <w:vAlign w:val="center"/>
            <w:hideMark/>
          </w:tcPr>
          <w:p w14:paraId="3791995F"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51A82119" w14:textId="77777777" w:rsidTr="004B5C37">
        <w:trPr>
          <w:trHeight w:val="255"/>
        </w:trPr>
        <w:tc>
          <w:tcPr>
            <w:tcW w:w="540" w:type="dxa"/>
            <w:shd w:val="clear" w:color="auto" w:fill="auto"/>
            <w:vAlign w:val="center"/>
            <w:hideMark/>
          </w:tcPr>
          <w:p w14:paraId="3FD7693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29</w:t>
            </w:r>
          </w:p>
        </w:tc>
        <w:tc>
          <w:tcPr>
            <w:tcW w:w="1161" w:type="dxa"/>
            <w:shd w:val="clear" w:color="auto" w:fill="auto"/>
            <w:vAlign w:val="center"/>
            <w:hideMark/>
          </w:tcPr>
          <w:p w14:paraId="45ECC50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529,72 </w:t>
            </w:r>
          </w:p>
        </w:tc>
        <w:tc>
          <w:tcPr>
            <w:tcW w:w="1122" w:type="dxa"/>
            <w:shd w:val="clear" w:color="auto" w:fill="auto"/>
            <w:vAlign w:val="center"/>
            <w:hideMark/>
          </w:tcPr>
          <w:p w14:paraId="274FEAD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400,00 </w:t>
            </w:r>
          </w:p>
        </w:tc>
        <w:tc>
          <w:tcPr>
            <w:tcW w:w="1192" w:type="dxa"/>
            <w:shd w:val="clear" w:color="auto" w:fill="auto"/>
            <w:vAlign w:val="center"/>
            <w:hideMark/>
          </w:tcPr>
          <w:p w14:paraId="3FF154F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574,00 </w:t>
            </w:r>
          </w:p>
        </w:tc>
        <w:tc>
          <w:tcPr>
            <w:tcW w:w="1136" w:type="dxa"/>
            <w:shd w:val="clear" w:color="auto" w:fill="auto"/>
            <w:vAlign w:val="center"/>
            <w:hideMark/>
          </w:tcPr>
          <w:p w14:paraId="28560C5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823E8F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4AD9F5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501,24 </w:t>
            </w:r>
          </w:p>
        </w:tc>
        <w:tc>
          <w:tcPr>
            <w:tcW w:w="2428" w:type="dxa"/>
            <w:shd w:val="clear" w:color="000000" w:fill="FFFFFF"/>
            <w:vAlign w:val="center"/>
            <w:hideMark/>
          </w:tcPr>
          <w:p w14:paraId="73C6318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1567FED6"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5079299" w14:textId="77777777" w:rsidTr="004B5C37">
        <w:trPr>
          <w:trHeight w:val="255"/>
        </w:trPr>
        <w:tc>
          <w:tcPr>
            <w:tcW w:w="540" w:type="dxa"/>
            <w:shd w:val="clear" w:color="auto" w:fill="auto"/>
            <w:vAlign w:val="center"/>
            <w:hideMark/>
          </w:tcPr>
          <w:p w14:paraId="3A0A8F4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30</w:t>
            </w:r>
          </w:p>
        </w:tc>
        <w:tc>
          <w:tcPr>
            <w:tcW w:w="1161" w:type="dxa"/>
            <w:shd w:val="clear" w:color="auto" w:fill="auto"/>
            <w:vAlign w:val="center"/>
            <w:hideMark/>
          </w:tcPr>
          <w:p w14:paraId="42267BE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347,80 </w:t>
            </w:r>
          </w:p>
        </w:tc>
        <w:tc>
          <w:tcPr>
            <w:tcW w:w="1122" w:type="dxa"/>
            <w:shd w:val="clear" w:color="auto" w:fill="auto"/>
            <w:vAlign w:val="center"/>
            <w:hideMark/>
          </w:tcPr>
          <w:p w14:paraId="596CAEE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413,12 </w:t>
            </w:r>
          </w:p>
        </w:tc>
        <w:tc>
          <w:tcPr>
            <w:tcW w:w="1192" w:type="dxa"/>
            <w:shd w:val="clear" w:color="auto" w:fill="auto"/>
            <w:vAlign w:val="center"/>
            <w:hideMark/>
          </w:tcPr>
          <w:p w14:paraId="397EA72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490,00 </w:t>
            </w:r>
          </w:p>
        </w:tc>
        <w:tc>
          <w:tcPr>
            <w:tcW w:w="1136" w:type="dxa"/>
            <w:shd w:val="clear" w:color="auto" w:fill="auto"/>
            <w:vAlign w:val="center"/>
            <w:hideMark/>
          </w:tcPr>
          <w:p w14:paraId="4ADFC88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61CCDD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1A109E8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416,97 </w:t>
            </w:r>
          </w:p>
        </w:tc>
        <w:tc>
          <w:tcPr>
            <w:tcW w:w="2428" w:type="dxa"/>
            <w:shd w:val="clear" w:color="000000" w:fill="FFFFFF"/>
            <w:vAlign w:val="center"/>
            <w:hideMark/>
          </w:tcPr>
          <w:p w14:paraId="0A9F2F9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17F249D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168B9041" w14:textId="77777777" w:rsidTr="004B5C37">
        <w:trPr>
          <w:trHeight w:val="510"/>
        </w:trPr>
        <w:tc>
          <w:tcPr>
            <w:tcW w:w="540" w:type="dxa"/>
            <w:shd w:val="clear" w:color="auto" w:fill="auto"/>
            <w:vAlign w:val="center"/>
            <w:hideMark/>
          </w:tcPr>
          <w:p w14:paraId="4E8FDB1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lastRenderedPageBreak/>
              <w:t>31</w:t>
            </w:r>
          </w:p>
        </w:tc>
        <w:tc>
          <w:tcPr>
            <w:tcW w:w="1161" w:type="dxa"/>
            <w:shd w:val="clear" w:color="auto" w:fill="auto"/>
            <w:vAlign w:val="center"/>
            <w:hideMark/>
          </w:tcPr>
          <w:p w14:paraId="7FD4BD3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84,50 </w:t>
            </w:r>
          </w:p>
        </w:tc>
        <w:tc>
          <w:tcPr>
            <w:tcW w:w="1122" w:type="dxa"/>
            <w:shd w:val="clear" w:color="auto" w:fill="auto"/>
            <w:vAlign w:val="center"/>
            <w:hideMark/>
          </w:tcPr>
          <w:p w14:paraId="1F6C129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89,00 </w:t>
            </w:r>
          </w:p>
        </w:tc>
        <w:tc>
          <w:tcPr>
            <w:tcW w:w="1192" w:type="dxa"/>
            <w:shd w:val="clear" w:color="auto" w:fill="auto"/>
            <w:vAlign w:val="center"/>
            <w:hideMark/>
          </w:tcPr>
          <w:p w14:paraId="10111D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75,04 </w:t>
            </w:r>
          </w:p>
        </w:tc>
        <w:tc>
          <w:tcPr>
            <w:tcW w:w="1136" w:type="dxa"/>
            <w:shd w:val="clear" w:color="auto" w:fill="auto"/>
            <w:vAlign w:val="center"/>
            <w:hideMark/>
          </w:tcPr>
          <w:p w14:paraId="7B93023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51C8B0B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1B2FB03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82,85 </w:t>
            </w:r>
          </w:p>
        </w:tc>
        <w:tc>
          <w:tcPr>
            <w:tcW w:w="2428" w:type="dxa"/>
            <w:shd w:val="clear" w:color="000000" w:fill="FFFFFF"/>
            <w:vAlign w:val="center"/>
            <w:hideMark/>
          </w:tcPr>
          <w:p w14:paraId="0F8760F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e P2 = Painel de Preços; P3 = sítio especializado</w:t>
            </w:r>
          </w:p>
        </w:tc>
        <w:tc>
          <w:tcPr>
            <w:tcW w:w="2250" w:type="dxa"/>
            <w:shd w:val="clear" w:color="000000" w:fill="FFFFFF"/>
            <w:vAlign w:val="center"/>
            <w:hideMark/>
          </w:tcPr>
          <w:p w14:paraId="579F54F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CA37CA1" w14:textId="77777777" w:rsidTr="004B5C37">
        <w:trPr>
          <w:trHeight w:val="510"/>
        </w:trPr>
        <w:tc>
          <w:tcPr>
            <w:tcW w:w="540" w:type="dxa"/>
            <w:shd w:val="clear" w:color="auto" w:fill="auto"/>
            <w:vAlign w:val="center"/>
            <w:hideMark/>
          </w:tcPr>
          <w:p w14:paraId="0329BF2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32</w:t>
            </w:r>
          </w:p>
        </w:tc>
        <w:tc>
          <w:tcPr>
            <w:tcW w:w="1161" w:type="dxa"/>
            <w:shd w:val="clear" w:color="auto" w:fill="auto"/>
            <w:vAlign w:val="center"/>
            <w:hideMark/>
          </w:tcPr>
          <w:p w14:paraId="7396A46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969,97 </w:t>
            </w:r>
          </w:p>
        </w:tc>
        <w:tc>
          <w:tcPr>
            <w:tcW w:w="1122" w:type="dxa"/>
            <w:shd w:val="clear" w:color="auto" w:fill="auto"/>
            <w:vAlign w:val="center"/>
            <w:hideMark/>
          </w:tcPr>
          <w:p w14:paraId="752D61C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1.165,59 </w:t>
            </w:r>
          </w:p>
        </w:tc>
        <w:tc>
          <w:tcPr>
            <w:tcW w:w="1192" w:type="dxa"/>
            <w:shd w:val="clear" w:color="auto" w:fill="auto"/>
            <w:vAlign w:val="center"/>
            <w:hideMark/>
          </w:tcPr>
          <w:p w14:paraId="690CEAC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1.199,00 </w:t>
            </w:r>
          </w:p>
        </w:tc>
        <w:tc>
          <w:tcPr>
            <w:tcW w:w="1136" w:type="dxa"/>
            <w:shd w:val="clear" w:color="auto" w:fill="auto"/>
            <w:vAlign w:val="center"/>
            <w:hideMark/>
          </w:tcPr>
          <w:p w14:paraId="2F97CC4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D83AC0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F6BA79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1.111,52 </w:t>
            </w:r>
          </w:p>
        </w:tc>
        <w:tc>
          <w:tcPr>
            <w:tcW w:w="2428" w:type="dxa"/>
            <w:shd w:val="clear" w:color="000000" w:fill="FFFFFF"/>
            <w:vAlign w:val="center"/>
            <w:hideMark/>
          </w:tcPr>
          <w:p w14:paraId="100A23D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e P2 = Painel de Preços; P3 = sítio especializado</w:t>
            </w:r>
          </w:p>
        </w:tc>
        <w:tc>
          <w:tcPr>
            <w:tcW w:w="2250" w:type="dxa"/>
            <w:shd w:val="clear" w:color="000000" w:fill="FFFFFF"/>
            <w:vAlign w:val="center"/>
            <w:hideMark/>
          </w:tcPr>
          <w:p w14:paraId="700E38B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DEDEE1A" w14:textId="77777777" w:rsidTr="004B5C37">
        <w:trPr>
          <w:trHeight w:val="510"/>
        </w:trPr>
        <w:tc>
          <w:tcPr>
            <w:tcW w:w="540" w:type="dxa"/>
            <w:shd w:val="clear" w:color="auto" w:fill="auto"/>
            <w:vAlign w:val="center"/>
            <w:hideMark/>
          </w:tcPr>
          <w:p w14:paraId="56F121E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33</w:t>
            </w:r>
          </w:p>
        </w:tc>
        <w:tc>
          <w:tcPr>
            <w:tcW w:w="1161" w:type="dxa"/>
            <w:shd w:val="clear" w:color="auto" w:fill="auto"/>
            <w:vAlign w:val="center"/>
            <w:hideMark/>
          </w:tcPr>
          <w:p w14:paraId="7BAE66A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344,00 </w:t>
            </w:r>
          </w:p>
        </w:tc>
        <w:tc>
          <w:tcPr>
            <w:tcW w:w="1122" w:type="dxa"/>
            <w:shd w:val="clear" w:color="auto" w:fill="auto"/>
            <w:vAlign w:val="center"/>
            <w:hideMark/>
          </w:tcPr>
          <w:p w14:paraId="6CA5A07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349,90 </w:t>
            </w:r>
          </w:p>
        </w:tc>
        <w:tc>
          <w:tcPr>
            <w:tcW w:w="1192" w:type="dxa"/>
            <w:shd w:val="clear" w:color="auto" w:fill="auto"/>
            <w:vAlign w:val="center"/>
            <w:hideMark/>
          </w:tcPr>
          <w:p w14:paraId="2909AFE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400,99 </w:t>
            </w:r>
          </w:p>
        </w:tc>
        <w:tc>
          <w:tcPr>
            <w:tcW w:w="1136" w:type="dxa"/>
            <w:shd w:val="clear" w:color="auto" w:fill="auto"/>
            <w:vAlign w:val="center"/>
            <w:hideMark/>
          </w:tcPr>
          <w:p w14:paraId="73ADED1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26D395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33E6CA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364,96 </w:t>
            </w:r>
          </w:p>
        </w:tc>
        <w:tc>
          <w:tcPr>
            <w:tcW w:w="2428" w:type="dxa"/>
            <w:shd w:val="clear" w:color="000000" w:fill="FFFFFF"/>
            <w:vAlign w:val="center"/>
            <w:hideMark/>
          </w:tcPr>
          <w:p w14:paraId="6CDAB0E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 sítios especializados</w:t>
            </w:r>
          </w:p>
        </w:tc>
        <w:tc>
          <w:tcPr>
            <w:tcW w:w="2250" w:type="dxa"/>
            <w:shd w:val="clear" w:color="000000" w:fill="FFFFFF"/>
            <w:vAlign w:val="center"/>
            <w:hideMark/>
          </w:tcPr>
          <w:p w14:paraId="1CC1B29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12DF2E8F" w14:textId="77777777" w:rsidTr="004B5C37">
        <w:trPr>
          <w:trHeight w:val="255"/>
        </w:trPr>
        <w:tc>
          <w:tcPr>
            <w:tcW w:w="540" w:type="dxa"/>
            <w:shd w:val="clear" w:color="auto" w:fill="auto"/>
            <w:vAlign w:val="center"/>
            <w:hideMark/>
          </w:tcPr>
          <w:p w14:paraId="3BD436B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34</w:t>
            </w:r>
          </w:p>
        </w:tc>
        <w:tc>
          <w:tcPr>
            <w:tcW w:w="1161" w:type="dxa"/>
            <w:shd w:val="clear" w:color="auto" w:fill="auto"/>
            <w:vAlign w:val="center"/>
            <w:hideMark/>
          </w:tcPr>
          <w:p w14:paraId="5743A0B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365,00 </w:t>
            </w:r>
          </w:p>
        </w:tc>
        <w:tc>
          <w:tcPr>
            <w:tcW w:w="1122" w:type="dxa"/>
            <w:shd w:val="clear" w:color="auto" w:fill="auto"/>
            <w:vAlign w:val="center"/>
            <w:hideMark/>
          </w:tcPr>
          <w:p w14:paraId="587A241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419,66 </w:t>
            </w:r>
          </w:p>
        </w:tc>
        <w:tc>
          <w:tcPr>
            <w:tcW w:w="1192" w:type="dxa"/>
            <w:shd w:val="clear" w:color="auto" w:fill="auto"/>
            <w:vAlign w:val="center"/>
            <w:hideMark/>
          </w:tcPr>
          <w:p w14:paraId="60C841E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399,00 </w:t>
            </w:r>
          </w:p>
        </w:tc>
        <w:tc>
          <w:tcPr>
            <w:tcW w:w="1136" w:type="dxa"/>
            <w:shd w:val="clear" w:color="auto" w:fill="auto"/>
            <w:vAlign w:val="center"/>
            <w:hideMark/>
          </w:tcPr>
          <w:p w14:paraId="7D942A4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3827DCC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C4ECF6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394,55 </w:t>
            </w:r>
          </w:p>
        </w:tc>
        <w:tc>
          <w:tcPr>
            <w:tcW w:w="2428" w:type="dxa"/>
            <w:shd w:val="clear" w:color="000000" w:fill="FFFFFF"/>
            <w:vAlign w:val="center"/>
            <w:hideMark/>
          </w:tcPr>
          <w:p w14:paraId="2676C8C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3602576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7B01302A" w14:textId="77777777" w:rsidTr="004B5C37">
        <w:trPr>
          <w:trHeight w:val="765"/>
        </w:trPr>
        <w:tc>
          <w:tcPr>
            <w:tcW w:w="540" w:type="dxa"/>
            <w:shd w:val="clear" w:color="auto" w:fill="auto"/>
            <w:vAlign w:val="center"/>
            <w:hideMark/>
          </w:tcPr>
          <w:p w14:paraId="1709E34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35</w:t>
            </w:r>
          </w:p>
        </w:tc>
        <w:tc>
          <w:tcPr>
            <w:tcW w:w="1161" w:type="dxa"/>
            <w:shd w:val="clear" w:color="auto" w:fill="auto"/>
            <w:vAlign w:val="center"/>
            <w:hideMark/>
          </w:tcPr>
          <w:p w14:paraId="71606DD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3.954,99 </w:t>
            </w:r>
          </w:p>
        </w:tc>
        <w:tc>
          <w:tcPr>
            <w:tcW w:w="1122" w:type="dxa"/>
            <w:shd w:val="clear" w:color="auto" w:fill="auto"/>
            <w:vAlign w:val="center"/>
            <w:hideMark/>
          </w:tcPr>
          <w:p w14:paraId="1B62852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3.954,99 </w:t>
            </w:r>
          </w:p>
        </w:tc>
        <w:tc>
          <w:tcPr>
            <w:tcW w:w="1192" w:type="dxa"/>
            <w:shd w:val="clear" w:color="auto" w:fill="auto"/>
            <w:vAlign w:val="center"/>
            <w:hideMark/>
          </w:tcPr>
          <w:p w14:paraId="2D9C18D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3.954,99 </w:t>
            </w:r>
          </w:p>
        </w:tc>
        <w:tc>
          <w:tcPr>
            <w:tcW w:w="1136" w:type="dxa"/>
            <w:shd w:val="clear" w:color="auto" w:fill="auto"/>
            <w:vAlign w:val="center"/>
            <w:hideMark/>
          </w:tcPr>
          <w:p w14:paraId="5871D5D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226260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2C8D8A8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3.954,99 </w:t>
            </w:r>
          </w:p>
        </w:tc>
        <w:tc>
          <w:tcPr>
            <w:tcW w:w="2428" w:type="dxa"/>
            <w:shd w:val="clear" w:color="000000" w:fill="FFFFFF"/>
            <w:vAlign w:val="center"/>
            <w:hideMark/>
          </w:tcPr>
          <w:p w14:paraId="4D070D9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22A04EF1"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0ED80962" w14:textId="77777777" w:rsidTr="004B5C37">
        <w:trPr>
          <w:trHeight w:val="510"/>
        </w:trPr>
        <w:tc>
          <w:tcPr>
            <w:tcW w:w="540" w:type="dxa"/>
            <w:shd w:val="clear" w:color="auto" w:fill="auto"/>
            <w:vAlign w:val="center"/>
            <w:hideMark/>
          </w:tcPr>
          <w:p w14:paraId="77A1B96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36</w:t>
            </w:r>
          </w:p>
        </w:tc>
        <w:tc>
          <w:tcPr>
            <w:tcW w:w="1161" w:type="dxa"/>
            <w:shd w:val="clear" w:color="auto" w:fill="auto"/>
            <w:vAlign w:val="center"/>
            <w:hideMark/>
          </w:tcPr>
          <w:p w14:paraId="1253D30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2.500,00 </w:t>
            </w:r>
          </w:p>
        </w:tc>
        <w:tc>
          <w:tcPr>
            <w:tcW w:w="1122" w:type="dxa"/>
            <w:shd w:val="clear" w:color="auto" w:fill="auto"/>
            <w:vAlign w:val="center"/>
            <w:hideMark/>
          </w:tcPr>
          <w:p w14:paraId="34D3AF8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2.613,58 </w:t>
            </w:r>
          </w:p>
        </w:tc>
        <w:tc>
          <w:tcPr>
            <w:tcW w:w="1192" w:type="dxa"/>
            <w:shd w:val="clear" w:color="auto" w:fill="auto"/>
            <w:vAlign w:val="center"/>
            <w:hideMark/>
          </w:tcPr>
          <w:p w14:paraId="38027F4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2.699,00 </w:t>
            </w:r>
          </w:p>
        </w:tc>
        <w:tc>
          <w:tcPr>
            <w:tcW w:w="1136" w:type="dxa"/>
            <w:shd w:val="clear" w:color="auto" w:fill="auto"/>
            <w:vAlign w:val="center"/>
            <w:hideMark/>
          </w:tcPr>
          <w:p w14:paraId="52DA86F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24786AF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AACC9F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2.604,19 </w:t>
            </w:r>
          </w:p>
        </w:tc>
        <w:tc>
          <w:tcPr>
            <w:tcW w:w="2428" w:type="dxa"/>
            <w:shd w:val="clear" w:color="000000" w:fill="FFFFFF"/>
            <w:vAlign w:val="center"/>
            <w:hideMark/>
          </w:tcPr>
          <w:p w14:paraId="11CCFE1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 sítios especializados</w:t>
            </w:r>
          </w:p>
        </w:tc>
        <w:tc>
          <w:tcPr>
            <w:tcW w:w="2250" w:type="dxa"/>
            <w:shd w:val="clear" w:color="000000" w:fill="FFFFFF"/>
            <w:vAlign w:val="center"/>
            <w:hideMark/>
          </w:tcPr>
          <w:p w14:paraId="003BBD41"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01F2720C" w14:textId="77777777" w:rsidTr="004B5C37">
        <w:trPr>
          <w:trHeight w:val="510"/>
        </w:trPr>
        <w:tc>
          <w:tcPr>
            <w:tcW w:w="540" w:type="dxa"/>
            <w:shd w:val="clear" w:color="auto" w:fill="auto"/>
            <w:vAlign w:val="center"/>
            <w:hideMark/>
          </w:tcPr>
          <w:p w14:paraId="10ECB2D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37</w:t>
            </w:r>
          </w:p>
        </w:tc>
        <w:tc>
          <w:tcPr>
            <w:tcW w:w="1161" w:type="dxa"/>
            <w:shd w:val="clear" w:color="auto" w:fill="auto"/>
            <w:vAlign w:val="center"/>
            <w:hideMark/>
          </w:tcPr>
          <w:p w14:paraId="6396D4A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1.964,99 </w:t>
            </w:r>
          </w:p>
        </w:tc>
        <w:tc>
          <w:tcPr>
            <w:tcW w:w="1122" w:type="dxa"/>
            <w:shd w:val="clear" w:color="auto" w:fill="auto"/>
            <w:vAlign w:val="center"/>
            <w:hideMark/>
          </w:tcPr>
          <w:p w14:paraId="2C6A080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1.425,06 </w:t>
            </w:r>
          </w:p>
        </w:tc>
        <w:tc>
          <w:tcPr>
            <w:tcW w:w="1192" w:type="dxa"/>
            <w:shd w:val="clear" w:color="auto" w:fill="auto"/>
            <w:vAlign w:val="center"/>
            <w:hideMark/>
          </w:tcPr>
          <w:p w14:paraId="7AC311B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1.345,39 </w:t>
            </w:r>
          </w:p>
        </w:tc>
        <w:tc>
          <w:tcPr>
            <w:tcW w:w="1136" w:type="dxa"/>
            <w:shd w:val="clear" w:color="auto" w:fill="auto"/>
            <w:vAlign w:val="center"/>
            <w:hideMark/>
          </w:tcPr>
          <w:p w14:paraId="288C830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318ACD9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4FE59A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1.578,48 </w:t>
            </w:r>
          </w:p>
        </w:tc>
        <w:tc>
          <w:tcPr>
            <w:tcW w:w="2428" w:type="dxa"/>
            <w:shd w:val="clear" w:color="000000" w:fill="FFFFFF"/>
            <w:vAlign w:val="center"/>
            <w:hideMark/>
          </w:tcPr>
          <w:p w14:paraId="1CC2F55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 sítios especializados</w:t>
            </w:r>
          </w:p>
        </w:tc>
        <w:tc>
          <w:tcPr>
            <w:tcW w:w="2250" w:type="dxa"/>
            <w:shd w:val="clear" w:color="000000" w:fill="FFFFFF"/>
            <w:vAlign w:val="center"/>
            <w:hideMark/>
          </w:tcPr>
          <w:p w14:paraId="7E4A42D2"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4F4C5747" w14:textId="77777777" w:rsidTr="004B5C37">
        <w:trPr>
          <w:trHeight w:val="255"/>
        </w:trPr>
        <w:tc>
          <w:tcPr>
            <w:tcW w:w="540" w:type="dxa"/>
            <w:shd w:val="clear" w:color="auto" w:fill="auto"/>
            <w:vAlign w:val="center"/>
            <w:hideMark/>
          </w:tcPr>
          <w:p w14:paraId="4D0DDE4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38</w:t>
            </w:r>
          </w:p>
        </w:tc>
        <w:tc>
          <w:tcPr>
            <w:tcW w:w="1161" w:type="dxa"/>
            <w:shd w:val="clear" w:color="auto" w:fill="auto"/>
            <w:vAlign w:val="center"/>
            <w:hideMark/>
          </w:tcPr>
          <w:p w14:paraId="2815DC5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615,00 </w:t>
            </w:r>
          </w:p>
        </w:tc>
        <w:tc>
          <w:tcPr>
            <w:tcW w:w="1122" w:type="dxa"/>
            <w:shd w:val="clear" w:color="auto" w:fill="auto"/>
            <w:vAlign w:val="center"/>
            <w:hideMark/>
          </w:tcPr>
          <w:p w14:paraId="69B287B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700,00 </w:t>
            </w:r>
          </w:p>
        </w:tc>
        <w:tc>
          <w:tcPr>
            <w:tcW w:w="1192" w:type="dxa"/>
            <w:shd w:val="clear" w:color="auto" w:fill="auto"/>
            <w:vAlign w:val="center"/>
            <w:hideMark/>
          </w:tcPr>
          <w:p w14:paraId="010E35D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825,00 </w:t>
            </w:r>
          </w:p>
        </w:tc>
        <w:tc>
          <w:tcPr>
            <w:tcW w:w="1136" w:type="dxa"/>
            <w:shd w:val="clear" w:color="auto" w:fill="auto"/>
            <w:vAlign w:val="center"/>
            <w:hideMark/>
          </w:tcPr>
          <w:p w14:paraId="1934BE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76A86C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CC1782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713,33 </w:t>
            </w:r>
          </w:p>
        </w:tc>
        <w:tc>
          <w:tcPr>
            <w:tcW w:w="2428" w:type="dxa"/>
            <w:shd w:val="clear" w:color="000000" w:fill="FFFFFF"/>
            <w:vAlign w:val="center"/>
            <w:hideMark/>
          </w:tcPr>
          <w:p w14:paraId="552AD83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67B614E4"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05A0F654" w14:textId="77777777" w:rsidTr="004B5C37">
        <w:trPr>
          <w:trHeight w:val="765"/>
        </w:trPr>
        <w:tc>
          <w:tcPr>
            <w:tcW w:w="540" w:type="dxa"/>
            <w:shd w:val="clear" w:color="auto" w:fill="auto"/>
            <w:vAlign w:val="center"/>
            <w:hideMark/>
          </w:tcPr>
          <w:p w14:paraId="3EBD209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39</w:t>
            </w:r>
          </w:p>
        </w:tc>
        <w:tc>
          <w:tcPr>
            <w:tcW w:w="1161" w:type="dxa"/>
            <w:shd w:val="clear" w:color="auto" w:fill="auto"/>
            <w:vAlign w:val="center"/>
            <w:hideMark/>
          </w:tcPr>
          <w:p w14:paraId="789782D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593,91 </w:t>
            </w:r>
          </w:p>
        </w:tc>
        <w:tc>
          <w:tcPr>
            <w:tcW w:w="1122" w:type="dxa"/>
            <w:shd w:val="clear" w:color="auto" w:fill="auto"/>
            <w:vAlign w:val="center"/>
            <w:hideMark/>
          </w:tcPr>
          <w:p w14:paraId="6782567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602,99 </w:t>
            </w:r>
          </w:p>
        </w:tc>
        <w:tc>
          <w:tcPr>
            <w:tcW w:w="1192" w:type="dxa"/>
            <w:shd w:val="clear" w:color="auto" w:fill="auto"/>
            <w:vAlign w:val="center"/>
            <w:hideMark/>
          </w:tcPr>
          <w:p w14:paraId="0E3C7C5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783,41 </w:t>
            </w:r>
          </w:p>
        </w:tc>
        <w:tc>
          <w:tcPr>
            <w:tcW w:w="1136" w:type="dxa"/>
            <w:shd w:val="clear" w:color="auto" w:fill="auto"/>
            <w:vAlign w:val="center"/>
            <w:hideMark/>
          </w:tcPr>
          <w:p w14:paraId="417AA5F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93CD8F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4E5BF0A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660,10 </w:t>
            </w:r>
          </w:p>
        </w:tc>
        <w:tc>
          <w:tcPr>
            <w:tcW w:w="2428" w:type="dxa"/>
            <w:shd w:val="clear" w:color="000000" w:fill="FFFFFF"/>
            <w:vAlign w:val="center"/>
            <w:hideMark/>
          </w:tcPr>
          <w:p w14:paraId="382BA1E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7CEF5BC8"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49D1F7B9" w14:textId="77777777" w:rsidTr="004B5C37">
        <w:trPr>
          <w:trHeight w:val="765"/>
        </w:trPr>
        <w:tc>
          <w:tcPr>
            <w:tcW w:w="540" w:type="dxa"/>
            <w:shd w:val="clear" w:color="auto" w:fill="auto"/>
            <w:vAlign w:val="center"/>
            <w:hideMark/>
          </w:tcPr>
          <w:p w14:paraId="0B16B2E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40</w:t>
            </w:r>
          </w:p>
        </w:tc>
        <w:tc>
          <w:tcPr>
            <w:tcW w:w="1161" w:type="dxa"/>
            <w:shd w:val="clear" w:color="auto" w:fill="auto"/>
            <w:vAlign w:val="center"/>
            <w:hideMark/>
          </w:tcPr>
          <w:p w14:paraId="00DB3A1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49,29 </w:t>
            </w:r>
          </w:p>
        </w:tc>
        <w:tc>
          <w:tcPr>
            <w:tcW w:w="1122" w:type="dxa"/>
            <w:shd w:val="clear" w:color="auto" w:fill="auto"/>
            <w:vAlign w:val="center"/>
            <w:hideMark/>
          </w:tcPr>
          <w:p w14:paraId="754F5D5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52,82 </w:t>
            </w:r>
          </w:p>
        </w:tc>
        <w:tc>
          <w:tcPr>
            <w:tcW w:w="1192" w:type="dxa"/>
            <w:shd w:val="clear" w:color="auto" w:fill="auto"/>
            <w:vAlign w:val="center"/>
            <w:hideMark/>
          </w:tcPr>
          <w:p w14:paraId="00BCB12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49,90 </w:t>
            </w:r>
          </w:p>
        </w:tc>
        <w:tc>
          <w:tcPr>
            <w:tcW w:w="1136" w:type="dxa"/>
            <w:shd w:val="clear" w:color="auto" w:fill="auto"/>
            <w:vAlign w:val="center"/>
            <w:hideMark/>
          </w:tcPr>
          <w:p w14:paraId="61E5867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3D64D79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0AF253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50,67 </w:t>
            </w:r>
          </w:p>
        </w:tc>
        <w:tc>
          <w:tcPr>
            <w:tcW w:w="2428" w:type="dxa"/>
            <w:shd w:val="clear" w:color="000000" w:fill="FFFFFF"/>
            <w:vAlign w:val="center"/>
            <w:hideMark/>
          </w:tcPr>
          <w:p w14:paraId="3A34017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7828A1BE"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4CC91739" w14:textId="77777777" w:rsidTr="004B5C37">
        <w:trPr>
          <w:trHeight w:val="765"/>
        </w:trPr>
        <w:tc>
          <w:tcPr>
            <w:tcW w:w="540" w:type="dxa"/>
            <w:shd w:val="clear" w:color="auto" w:fill="auto"/>
            <w:vAlign w:val="center"/>
            <w:hideMark/>
          </w:tcPr>
          <w:p w14:paraId="17195E3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41</w:t>
            </w:r>
          </w:p>
        </w:tc>
        <w:tc>
          <w:tcPr>
            <w:tcW w:w="1161" w:type="dxa"/>
            <w:shd w:val="clear" w:color="auto" w:fill="auto"/>
            <w:vAlign w:val="center"/>
            <w:hideMark/>
          </w:tcPr>
          <w:p w14:paraId="4340D81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3.323,46 </w:t>
            </w:r>
          </w:p>
        </w:tc>
        <w:tc>
          <w:tcPr>
            <w:tcW w:w="1122" w:type="dxa"/>
            <w:shd w:val="clear" w:color="auto" w:fill="auto"/>
            <w:vAlign w:val="center"/>
            <w:hideMark/>
          </w:tcPr>
          <w:p w14:paraId="29AF08A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3.402,00 </w:t>
            </w:r>
          </w:p>
        </w:tc>
        <w:tc>
          <w:tcPr>
            <w:tcW w:w="1192" w:type="dxa"/>
            <w:shd w:val="clear" w:color="auto" w:fill="auto"/>
            <w:vAlign w:val="center"/>
            <w:hideMark/>
          </w:tcPr>
          <w:p w14:paraId="3AECCDA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3.499,99 </w:t>
            </w:r>
          </w:p>
        </w:tc>
        <w:tc>
          <w:tcPr>
            <w:tcW w:w="1136" w:type="dxa"/>
            <w:shd w:val="clear" w:color="auto" w:fill="auto"/>
            <w:vAlign w:val="center"/>
            <w:hideMark/>
          </w:tcPr>
          <w:p w14:paraId="2999923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38A79E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27388C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3.408,48 </w:t>
            </w:r>
          </w:p>
        </w:tc>
        <w:tc>
          <w:tcPr>
            <w:tcW w:w="2428" w:type="dxa"/>
            <w:shd w:val="clear" w:color="000000" w:fill="FFFFFF"/>
            <w:vAlign w:val="center"/>
            <w:hideMark/>
          </w:tcPr>
          <w:p w14:paraId="55532FC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735CDE4D"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46B54180" w14:textId="77777777" w:rsidTr="004B5C37">
        <w:trPr>
          <w:trHeight w:val="765"/>
        </w:trPr>
        <w:tc>
          <w:tcPr>
            <w:tcW w:w="540" w:type="dxa"/>
            <w:shd w:val="clear" w:color="auto" w:fill="auto"/>
            <w:vAlign w:val="center"/>
            <w:hideMark/>
          </w:tcPr>
          <w:p w14:paraId="598CCB3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42</w:t>
            </w:r>
          </w:p>
        </w:tc>
        <w:tc>
          <w:tcPr>
            <w:tcW w:w="1161" w:type="dxa"/>
            <w:shd w:val="clear" w:color="auto" w:fill="auto"/>
            <w:vAlign w:val="center"/>
            <w:hideMark/>
          </w:tcPr>
          <w:p w14:paraId="095D9B5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2.390,00 </w:t>
            </w:r>
          </w:p>
        </w:tc>
        <w:tc>
          <w:tcPr>
            <w:tcW w:w="1122" w:type="dxa"/>
            <w:shd w:val="clear" w:color="auto" w:fill="auto"/>
            <w:vAlign w:val="center"/>
            <w:hideMark/>
          </w:tcPr>
          <w:p w14:paraId="671DD4B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1.848,00 </w:t>
            </w:r>
          </w:p>
        </w:tc>
        <w:tc>
          <w:tcPr>
            <w:tcW w:w="1192" w:type="dxa"/>
            <w:shd w:val="clear" w:color="auto" w:fill="auto"/>
            <w:vAlign w:val="center"/>
            <w:hideMark/>
          </w:tcPr>
          <w:p w14:paraId="7E7738F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1.890,00 </w:t>
            </w:r>
          </w:p>
        </w:tc>
        <w:tc>
          <w:tcPr>
            <w:tcW w:w="1136" w:type="dxa"/>
            <w:shd w:val="clear" w:color="auto" w:fill="auto"/>
            <w:vAlign w:val="center"/>
            <w:hideMark/>
          </w:tcPr>
          <w:p w14:paraId="3ED1418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7CCCDF1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5A9774E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2.042,67 </w:t>
            </w:r>
          </w:p>
        </w:tc>
        <w:tc>
          <w:tcPr>
            <w:tcW w:w="2428" w:type="dxa"/>
            <w:shd w:val="clear" w:color="000000" w:fill="FFFFFF"/>
            <w:vAlign w:val="center"/>
            <w:hideMark/>
          </w:tcPr>
          <w:p w14:paraId="7F6BE1E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68C773E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3A3205A6" w14:textId="77777777" w:rsidTr="004B5C37">
        <w:trPr>
          <w:trHeight w:val="255"/>
        </w:trPr>
        <w:tc>
          <w:tcPr>
            <w:tcW w:w="540" w:type="dxa"/>
            <w:shd w:val="clear" w:color="auto" w:fill="auto"/>
            <w:vAlign w:val="center"/>
            <w:hideMark/>
          </w:tcPr>
          <w:p w14:paraId="329E9F4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43</w:t>
            </w:r>
          </w:p>
        </w:tc>
        <w:tc>
          <w:tcPr>
            <w:tcW w:w="1161" w:type="dxa"/>
            <w:shd w:val="clear" w:color="auto" w:fill="auto"/>
            <w:vAlign w:val="center"/>
            <w:hideMark/>
          </w:tcPr>
          <w:p w14:paraId="0A50F6C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28,90 </w:t>
            </w:r>
          </w:p>
        </w:tc>
        <w:tc>
          <w:tcPr>
            <w:tcW w:w="1122" w:type="dxa"/>
            <w:shd w:val="clear" w:color="auto" w:fill="auto"/>
            <w:vAlign w:val="center"/>
            <w:hideMark/>
          </w:tcPr>
          <w:p w14:paraId="5F17180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29,40 </w:t>
            </w:r>
          </w:p>
        </w:tc>
        <w:tc>
          <w:tcPr>
            <w:tcW w:w="1192" w:type="dxa"/>
            <w:shd w:val="clear" w:color="auto" w:fill="auto"/>
            <w:vAlign w:val="center"/>
            <w:hideMark/>
          </w:tcPr>
          <w:p w14:paraId="14020DE1"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29,90 </w:t>
            </w:r>
          </w:p>
        </w:tc>
        <w:tc>
          <w:tcPr>
            <w:tcW w:w="1136" w:type="dxa"/>
            <w:shd w:val="clear" w:color="auto" w:fill="auto"/>
            <w:vAlign w:val="center"/>
            <w:hideMark/>
          </w:tcPr>
          <w:p w14:paraId="2DDB26D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B6DBF2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4C4A113B"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29,40 </w:t>
            </w:r>
          </w:p>
        </w:tc>
        <w:tc>
          <w:tcPr>
            <w:tcW w:w="2428" w:type="dxa"/>
            <w:shd w:val="clear" w:color="000000" w:fill="FFFFFF"/>
            <w:vAlign w:val="center"/>
            <w:hideMark/>
          </w:tcPr>
          <w:p w14:paraId="5083DFC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6E2C728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F4D1C24" w14:textId="77777777" w:rsidTr="004B5C37">
        <w:trPr>
          <w:trHeight w:val="510"/>
        </w:trPr>
        <w:tc>
          <w:tcPr>
            <w:tcW w:w="540" w:type="dxa"/>
            <w:shd w:val="clear" w:color="auto" w:fill="auto"/>
            <w:vAlign w:val="center"/>
            <w:hideMark/>
          </w:tcPr>
          <w:p w14:paraId="2C0F871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44</w:t>
            </w:r>
          </w:p>
        </w:tc>
        <w:tc>
          <w:tcPr>
            <w:tcW w:w="1161" w:type="dxa"/>
            <w:shd w:val="clear" w:color="auto" w:fill="auto"/>
            <w:vAlign w:val="center"/>
            <w:hideMark/>
          </w:tcPr>
          <w:p w14:paraId="6ABEA31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400,00 </w:t>
            </w:r>
          </w:p>
        </w:tc>
        <w:tc>
          <w:tcPr>
            <w:tcW w:w="1122" w:type="dxa"/>
            <w:shd w:val="clear" w:color="auto" w:fill="auto"/>
            <w:vAlign w:val="center"/>
            <w:hideMark/>
          </w:tcPr>
          <w:p w14:paraId="2E83C7D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399,90 </w:t>
            </w:r>
          </w:p>
        </w:tc>
        <w:tc>
          <w:tcPr>
            <w:tcW w:w="1192" w:type="dxa"/>
            <w:shd w:val="clear" w:color="auto" w:fill="auto"/>
            <w:vAlign w:val="center"/>
            <w:hideMark/>
          </w:tcPr>
          <w:p w14:paraId="1095F06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359,90 </w:t>
            </w:r>
          </w:p>
        </w:tc>
        <w:tc>
          <w:tcPr>
            <w:tcW w:w="1136" w:type="dxa"/>
            <w:shd w:val="clear" w:color="auto" w:fill="auto"/>
            <w:vAlign w:val="center"/>
            <w:hideMark/>
          </w:tcPr>
          <w:p w14:paraId="63335CF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4482D55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A3E268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386,60 </w:t>
            </w:r>
          </w:p>
        </w:tc>
        <w:tc>
          <w:tcPr>
            <w:tcW w:w="2428" w:type="dxa"/>
            <w:shd w:val="clear" w:color="000000" w:fill="FFFFFF"/>
            <w:vAlign w:val="center"/>
            <w:hideMark/>
          </w:tcPr>
          <w:p w14:paraId="6D58889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 sítios especializados</w:t>
            </w:r>
          </w:p>
        </w:tc>
        <w:tc>
          <w:tcPr>
            <w:tcW w:w="2250" w:type="dxa"/>
            <w:shd w:val="clear" w:color="000000" w:fill="FFFFFF"/>
            <w:vAlign w:val="center"/>
            <w:hideMark/>
          </w:tcPr>
          <w:p w14:paraId="787D059C"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5C1EB34" w14:textId="77777777" w:rsidTr="004B5C37">
        <w:trPr>
          <w:trHeight w:val="510"/>
        </w:trPr>
        <w:tc>
          <w:tcPr>
            <w:tcW w:w="540" w:type="dxa"/>
            <w:shd w:val="clear" w:color="auto" w:fill="auto"/>
            <w:vAlign w:val="center"/>
            <w:hideMark/>
          </w:tcPr>
          <w:p w14:paraId="7C3D959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lastRenderedPageBreak/>
              <w:t>45</w:t>
            </w:r>
          </w:p>
        </w:tc>
        <w:tc>
          <w:tcPr>
            <w:tcW w:w="1161" w:type="dxa"/>
            <w:shd w:val="clear" w:color="auto" w:fill="auto"/>
            <w:vAlign w:val="center"/>
            <w:hideMark/>
          </w:tcPr>
          <w:p w14:paraId="61A2016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1.557,82 </w:t>
            </w:r>
          </w:p>
        </w:tc>
        <w:tc>
          <w:tcPr>
            <w:tcW w:w="1122" w:type="dxa"/>
            <w:shd w:val="clear" w:color="auto" w:fill="auto"/>
            <w:vAlign w:val="center"/>
            <w:hideMark/>
          </w:tcPr>
          <w:p w14:paraId="1F1CA40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1.557,82 </w:t>
            </w:r>
          </w:p>
        </w:tc>
        <w:tc>
          <w:tcPr>
            <w:tcW w:w="1192" w:type="dxa"/>
            <w:shd w:val="clear" w:color="auto" w:fill="auto"/>
            <w:vAlign w:val="center"/>
            <w:hideMark/>
          </w:tcPr>
          <w:p w14:paraId="28CCC78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1.557,82 </w:t>
            </w:r>
          </w:p>
        </w:tc>
        <w:tc>
          <w:tcPr>
            <w:tcW w:w="1136" w:type="dxa"/>
            <w:shd w:val="clear" w:color="auto" w:fill="auto"/>
            <w:vAlign w:val="center"/>
            <w:hideMark/>
          </w:tcPr>
          <w:p w14:paraId="530F67F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1114A4C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60035B8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1.557,82 </w:t>
            </w:r>
          </w:p>
        </w:tc>
        <w:tc>
          <w:tcPr>
            <w:tcW w:w="2428" w:type="dxa"/>
            <w:shd w:val="clear" w:color="000000" w:fill="FFFFFF"/>
            <w:vAlign w:val="center"/>
            <w:hideMark/>
          </w:tcPr>
          <w:p w14:paraId="7BDA80E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0890601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190E6B09" w14:textId="77777777" w:rsidTr="004B5C37">
        <w:trPr>
          <w:trHeight w:val="765"/>
        </w:trPr>
        <w:tc>
          <w:tcPr>
            <w:tcW w:w="540" w:type="dxa"/>
            <w:shd w:val="clear" w:color="auto" w:fill="auto"/>
            <w:vAlign w:val="center"/>
            <w:hideMark/>
          </w:tcPr>
          <w:p w14:paraId="1B68F5D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46</w:t>
            </w:r>
          </w:p>
        </w:tc>
        <w:tc>
          <w:tcPr>
            <w:tcW w:w="1161" w:type="dxa"/>
            <w:shd w:val="clear" w:color="auto" w:fill="auto"/>
            <w:vAlign w:val="center"/>
            <w:hideMark/>
          </w:tcPr>
          <w:p w14:paraId="24AD2688"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892,00 </w:t>
            </w:r>
          </w:p>
        </w:tc>
        <w:tc>
          <w:tcPr>
            <w:tcW w:w="1122" w:type="dxa"/>
            <w:shd w:val="clear" w:color="auto" w:fill="auto"/>
            <w:vAlign w:val="center"/>
            <w:hideMark/>
          </w:tcPr>
          <w:p w14:paraId="21AC03E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848,00 </w:t>
            </w:r>
          </w:p>
        </w:tc>
        <w:tc>
          <w:tcPr>
            <w:tcW w:w="1192" w:type="dxa"/>
            <w:shd w:val="clear" w:color="auto" w:fill="auto"/>
            <w:vAlign w:val="center"/>
            <w:hideMark/>
          </w:tcPr>
          <w:p w14:paraId="5F1F70B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809,00 </w:t>
            </w:r>
          </w:p>
        </w:tc>
        <w:tc>
          <w:tcPr>
            <w:tcW w:w="1136" w:type="dxa"/>
            <w:shd w:val="clear" w:color="auto" w:fill="auto"/>
            <w:vAlign w:val="center"/>
            <w:hideMark/>
          </w:tcPr>
          <w:p w14:paraId="5434F41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0E85637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2E4478E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849,67 </w:t>
            </w:r>
          </w:p>
        </w:tc>
        <w:tc>
          <w:tcPr>
            <w:tcW w:w="2428" w:type="dxa"/>
            <w:shd w:val="clear" w:color="000000" w:fill="FFFFFF"/>
            <w:vAlign w:val="center"/>
            <w:hideMark/>
          </w:tcPr>
          <w:p w14:paraId="13E039F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sítios especializados</w:t>
            </w:r>
          </w:p>
        </w:tc>
        <w:tc>
          <w:tcPr>
            <w:tcW w:w="2250" w:type="dxa"/>
            <w:shd w:val="clear" w:color="000000" w:fill="FFFFFF"/>
            <w:vAlign w:val="center"/>
            <w:hideMark/>
          </w:tcPr>
          <w:p w14:paraId="1C1CD46F"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xml:space="preserve">Não houve êxito na cotação de preços através do Painel de Preços para este item. </w:t>
            </w:r>
          </w:p>
        </w:tc>
      </w:tr>
      <w:tr w:rsidR="005621F1" w:rsidRPr="00D51D91" w14:paraId="579DB9CB" w14:textId="77777777" w:rsidTr="004B5C37">
        <w:trPr>
          <w:trHeight w:val="510"/>
        </w:trPr>
        <w:tc>
          <w:tcPr>
            <w:tcW w:w="540" w:type="dxa"/>
            <w:shd w:val="clear" w:color="auto" w:fill="auto"/>
            <w:vAlign w:val="center"/>
            <w:hideMark/>
          </w:tcPr>
          <w:p w14:paraId="592D016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47</w:t>
            </w:r>
          </w:p>
        </w:tc>
        <w:tc>
          <w:tcPr>
            <w:tcW w:w="1161" w:type="dxa"/>
            <w:shd w:val="clear" w:color="auto" w:fill="auto"/>
            <w:vAlign w:val="center"/>
            <w:hideMark/>
          </w:tcPr>
          <w:p w14:paraId="2E9B8AA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1.220,00 </w:t>
            </w:r>
          </w:p>
        </w:tc>
        <w:tc>
          <w:tcPr>
            <w:tcW w:w="1122" w:type="dxa"/>
            <w:shd w:val="clear" w:color="auto" w:fill="auto"/>
            <w:vAlign w:val="center"/>
            <w:hideMark/>
          </w:tcPr>
          <w:p w14:paraId="2024333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1.169,90 </w:t>
            </w:r>
          </w:p>
        </w:tc>
        <w:tc>
          <w:tcPr>
            <w:tcW w:w="1192" w:type="dxa"/>
            <w:shd w:val="clear" w:color="auto" w:fill="auto"/>
            <w:vAlign w:val="center"/>
            <w:hideMark/>
          </w:tcPr>
          <w:p w14:paraId="27CE98EF"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1.169,90 </w:t>
            </w:r>
          </w:p>
        </w:tc>
        <w:tc>
          <w:tcPr>
            <w:tcW w:w="1136" w:type="dxa"/>
            <w:shd w:val="clear" w:color="auto" w:fill="auto"/>
            <w:vAlign w:val="center"/>
            <w:hideMark/>
          </w:tcPr>
          <w:p w14:paraId="3BCDC04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5F5600C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01692A8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1.186,60 </w:t>
            </w:r>
          </w:p>
        </w:tc>
        <w:tc>
          <w:tcPr>
            <w:tcW w:w="2428" w:type="dxa"/>
            <w:shd w:val="clear" w:color="000000" w:fill="FFFFFF"/>
            <w:vAlign w:val="center"/>
            <w:hideMark/>
          </w:tcPr>
          <w:p w14:paraId="3A91ABD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 Painel de Preços; P2 e P3 =  sítios especializados</w:t>
            </w:r>
          </w:p>
        </w:tc>
        <w:tc>
          <w:tcPr>
            <w:tcW w:w="2250" w:type="dxa"/>
            <w:shd w:val="clear" w:color="000000" w:fill="FFFFFF"/>
            <w:vAlign w:val="center"/>
            <w:hideMark/>
          </w:tcPr>
          <w:p w14:paraId="017A9B20"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64FFE2CF" w14:textId="77777777" w:rsidTr="004B5C37">
        <w:trPr>
          <w:trHeight w:val="255"/>
        </w:trPr>
        <w:tc>
          <w:tcPr>
            <w:tcW w:w="540" w:type="dxa"/>
            <w:shd w:val="clear" w:color="auto" w:fill="auto"/>
            <w:vAlign w:val="center"/>
            <w:hideMark/>
          </w:tcPr>
          <w:p w14:paraId="58ED902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48</w:t>
            </w:r>
          </w:p>
        </w:tc>
        <w:tc>
          <w:tcPr>
            <w:tcW w:w="1161" w:type="dxa"/>
            <w:shd w:val="clear" w:color="auto" w:fill="auto"/>
            <w:vAlign w:val="center"/>
            <w:hideMark/>
          </w:tcPr>
          <w:p w14:paraId="2CC08462"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1.822,00 </w:t>
            </w:r>
          </w:p>
        </w:tc>
        <w:tc>
          <w:tcPr>
            <w:tcW w:w="1122" w:type="dxa"/>
            <w:shd w:val="clear" w:color="auto" w:fill="auto"/>
            <w:vAlign w:val="center"/>
            <w:hideMark/>
          </w:tcPr>
          <w:p w14:paraId="70A3775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1.864,83 </w:t>
            </w:r>
          </w:p>
        </w:tc>
        <w:tc>
          <w:tcPr>
            <w:tcW w:w="1192" w:type="dxa"/>
            <w:shd w:val="clear" w:color="auto" w:fill="auto"/>
            <w:vAlign w:val="center"/>
            <w:hideMark/>
          </w:tcPr>
          <w:p w14:paraId="4A275433"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1.869,00 </w:t>
            </w:r>
          </w:p>
        </w:tc>
        <w:tc>
          <w:tcPr>
            <w:tcW w:w="1136" w:type="dxa"/>
            <w:shd w:val="clear" w:color="auto" w:fill="auto"/>
            <w:vAlign w:val="center"/>
            <w:hideMark/>
          </w:tcPr>
          <w:p w14:paraId="61D5F687"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85F7640"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314873F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1.851,94 </w:t>
            </w:r>
          </w:p>
        </w:tc>
        <w:tc>
          <w:tcPr>
            <w:tcW w:w="2428" w:type="dxa"/>
            <w:shd w:val="clear" w:color="000000" w:fill="FFFFFF"/>
            <w:vAlign w:val="center"/>
            <w:hideMark/>
          </w:tcPr>
          <w:p w14:paraId="4395376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a P3 = Painel de Preços</w:t>
            </w:r>
          </w:p>
        </w:tc>
        <w:tc>
          <w:tcPr>
            <w:tcW w:w="2250" w:type="dxa"/>
            <w:shd w:val="clear" w:color="000000" w:fill="FFFFFF"/>
            <w:vAlign w:val="center"/>
            <w:hideMark/>
          </w:tcPr>
          <w:p w14:paraId="4E7B2323"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r w:rsidR="005621F1" w:rsidRPr="00D51D91" w14:paraId="22B8DA6C" w14:textId="77777777" w:rsidTr="004B5C37">
        <w:trPr>
          <w:trHeight w:val="510"/>
        </w:trPr>
        <w:tc>
          <w:tcPr>
            <w:tcW w:w="540" w:type="dxa"/>
            <w:shd w:val="clear" w:color="auto" w:fill="auto"/>
            <w:vAlign w:val="center"/>
            <w:hideMark/>
          </w:tcPr>
          <w:p w14:paraId="47AD0B05"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49</w:t>
            </w:r>
          </w:p>
        </w:tc>
        <w:tc>
          <w:tcPr>
            <w:tcW w:w="1161" w:type="dxa"/>
            <w:shd w:val="clear" w:color="auto" w:fill="auto"/>
            <w:vAlign w:val="center"/>
            <w:hideMark/>
          </w:tcPr>
          <w:p w14:paraId="548CA744"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4.700,00 </w:t>
            </w:r>
          </w:p>
        </w:tc>
        <w:tc>
          <w:tcPr>
            <w:tcW w:w="1122" w:type="dxa"/>
            <w:shd w:val="clear" w:color="auto" w:fill="auto"/>
            <w:vAlign w:val="center"/>
            <w:hideMark/>
          </w:tcPr>
          <w:p w14:paraId="32F9BD7C"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4.267,00 </w:t>
            </w:r>
          </w:p>
        </w:tc>
        <w:tc>
          <w:tcPr>
            <w:tcW w:w="1192" w:type="dxa"/>
            <w:shd w:val="clear" w:color="auto" w:fill="auto"/>
            <w:vAlign w:val="center"/>
            <w:hideMark/>
          </w:tcPr>
          <w:p w14:paraId="31E71976"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 4.118,80 </w:t>
            </w:r>
          </w:p>
        </w:tc>
        <w:tc>
          <w:tcPr>
            <w:tcW w:w="1136" w:type="dxa"/>
            <w:shd w:val="clear" w:color="auto" w:fill="auto"/>
            <w:vAlign w:val="center"/>
            <w:hideMark/>
          </w:tcPr>
          <w:p w14:paraId="09C88E6D"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134" w:type="dxa"/>
            <w:shd w:val="clear" w:color="auto" w:fill="auto"/>
            <w:vAlign w:val="center"/>
            <w:hideMark/>
          </w:tcPr>
          <w:p w14:paraId="6E0C94CE"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w:t>
            </w:r>
          </w:p>
        </w:tc>
        <w:tc>
          <w:tcPr>
            <w:tcW w:w="1276" w:type="dxa"/>
            <w:shd w:val="clear" w:color="000000" w:fill="FFFFFF"/>
            <w:vAlign w:val="center"/>
            <w:hideMark/>
          </w:tcPr>
          <w:p w14:paraId="73B59F4A"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 xml:space="preserve">4.361,93 </w:t>
            </w:r>
          </w:p>
        </w:tc>
        <w:tc>
          <w:tcPr>
            <w:tcW w:w="2428" w:type="dxa"/>
            <w:shd w:val="clear" w:color="000000" w:fill="FFFFFF"/>
            <w:vAlign w:val="center"/>
            <w:hideMark/>
          </w:tcPr>
          <w:p w14:paraId="19ACCED9" w14:textId="77777777" w:rsidR="005621F1" w:rsidRPr="00D51D91" w:rsidRDefault="005621F1" w:rsidP="004B5C37">
            <w:pPr>
              <w:jc w:val="center"/>
              <w:rPr>
                <w:rFonts w:ascii="Arial Narrow" w:eastAsia="Times New Roman" w:hAnsi="Arial Narrow" w:cs="Times New Roman"/>
                <w:bCs/>
                <w:sz w:val="20"/>
                <w:szCs w:val="20"/>
              </w:rPr>
            </w:pPr>
            <w:r w:rsidRPr="00D51D91">
              <w:rPr>
                <w:rFonts w:ascii="Arial Narrow" w:eastAsia="Times New Roman" w:hAnsi="Arial Narrow" w:cs="Times New Roman"/>
                <w:bCs/>
                <w:sz w:val="20"/>
                <w:szCs w:val="20"/>
              </w:rPr>
              <w:t>P1 e P3 = Painel de Preços; P2 = sítios especializados</w:t>
            </w:r>
          </w:p>
        </w:tc>
        <w:tc>
          <w:tcPr>
            <w:tcW w:w="2250" w:type="dxa"/>
            <w:shd w:val="clear" w:color="000000" w:fill="FFFFFF"/>
            <w:vAlign w:val="center"/>
            <w:hideMark/>
          </w:tcPr>
          <w:p w14:paraId="15882324" w14:textId="77777777" w:rsidR="005621F1" w:rsidRPr="00D51D91" w:rsidRDefault="005621F1" w:rsidP="004B5C37">
            <w:pPr>
              <w:jc w:val="center"/>
              <w:rPr>
                <w:rFonts w:ascii="Arial Narrow" w:eastAsia="Times New Roman" w:hAnsi="Arial Narrow" w:cs="Times New Roman"/>
                <w:b/>
                <w:bCs/>
                <w:sz w:val="20"/>
                <w:szCs w:val="20"/>
              </w:rPr>
            </w:pPr>
            <w:r w:rsidRPr="00D51D91">
              <w:rPr>
                <w:rFonts w:ascii="Arial Narrow" w:eastAsia="Times New Roman" w:hAnsi="Arial Narrow" w:cs="Times New Roman"/>
                <w:b/>
                <w:bCs/>
                <w:sz w:val="20"/>
                <w:szCs w:val="20"/>
              </w:rPr>
              <w:t> </w:t>
            </w:r>
          </w:p>
        </w:tc>
      </w:tr>
    </w:tbl>
    <w:p w14:paraId="28A01982" w14:textId="77777777" w:rsidR="005621F1" w:rsidRPr="00D51D91" w:rsidRDefault="005621F1" w:rsidP="005621F1">
      <w:pPr>
        <w:shd w:val="clear" w:color="auto" w:fill="FFFFFF"/>
        <w:spacing w:line="360" w:lineRule="auto"/>
        <w:ind w:left="360"/>
        <w:jc w:val="both"/>
        <w:textAlignment w:val="baseline"/>
        <w:rPr>
          <w:rFonts w:ascii="Arial Narrow" w:hAnsi="Arial Narrow"/>
        </w:rPr>
      </w:pPr>
    </w:p>
    <w:p w14:paraId="20FF5384"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sectPr w:rsidR="005621F1" w:rsidRPr="00D51D91" w:rsidSect="004B5C37">
          <w:pgSz w:w="16838" w:h="11906" w:orient="landscape"/>
          <w:pgMar w:top="1134" w:right="1134" w:bottom="1701" w:left="1111" w:header="709" w:footer="709" w:gutter="0"/>
          <w:cols w:space="708"/>
          <w:docGrid w:linePitch="360"/>
        </w:sectPr>
      </w:pPr>
    </w:p>
    <w:p w14:paraId="7E33A6C5" w14:textId="77777777" w:rsidR="005621F1" w:rsidRPr="00D51D91" w:rsidRDefault="005621F1" w:rsidP="005621F1">
      <w:pPr>
        <w:pStyle w:val="NormalWeb"/>
        <w:shd w:val="clear" w:color="auto" w:fill="FFFFFF"/>
        <w:spacing w:before="0" w:beforeAutospacing="0" w:after="0" w:afterAutospacing="0" w:line="360" w:lineRule="auto"/>
        <w:jc w:val="both"/>
        <w:textAlignment w:val="baseline"/>
        <w:rPr>
          <w:rFonts w:ascii="Arial Narrow" w:hAnsi="Arial Narrow"/>
          <w:sz w:val="22"/>
          <w:szCs w:val="22"/>
        </w:rPr>
      </w:pPr>
    </w:p>
    <w:p w14:paraId="1E91E022"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DESCRIÇÃO DA SOLUÇÃO COMO UM TODO</w:t>
      </w:r>
    </w:p>
    <w:p w14:paraId="5D5048E6" w14:textId="77777777" w:rsidR="005621F1" w:rsidRPr="00D51D91" w:rsidRDefault="005621F1" w:rsidP="005621F1">
      <w:pPr>
        <w:pStyle w:val="NormalWeb"/>
        <w:numPr>
          <w:ilvl w:val="1"/>
          <w:numId w:val="31"/>
        </w:numPr>
        <w:shd w:val="clear" w:color="auto" w:fill="FFFFFF"/>
        <w:autoSpaceDE w:val="0"/>
        <w:autoSpaceDN w:val="0"/>
        <w:adjustRightInd w:val="0"/>
        <w:spacing w:before="0" w:beforeAutospacing="0" w:after="0" w:afterAutospacing="0" w:line="360" w:lineRule="auto"/>
        <w:jc w:val="both"/>
        <w:textAlignment w:val="baseline"/>
        <w:rPr>
          <w:rFonts w:ascii="Arial Narrow" w:hAnsi="Arial Narrow" w:cs="Arial"/>
          <w:sz w:val="22"/>
          <w:szCs w:val="22"/>
        </w:rPr>
      </w:pPr>
      <w:r w:rsidRPr="00D51D91">
        <w:rPr>
          <w:rFonts w:ascii="Arial Narrow" w:hAnsi="Arial Narrow" w:cs="Arial"/>
          <w:sz w:val="22"/>
          <w:szCs w:val="22"/>
        </w:rPr>
        <w:t>Por se tratar de bens de uso comum, esta contratação enquadra-se como uma única solução dependendo apenas da montagem de alguns móveis. Entretanto o CFP dispõe de servidores em seu quadro de pessoal, com conhecimento técnico para atender a esta finalidade. Além disso, possui estrutura predial adequada e locais para armazenamento dos materiais e equipamentos, quando do seu recebimento.</w:t>
      </w:r>
    </w:p>
    <w:p w14:paraId="6C098382" w14:textId="77777777" w:rsidR="005621F1" w:rsidRPr="00D51D91" w:rsidRDefault="005621F1" w:rsidP="005621F1">
      <w:pPr>
        <w:pStyle w:val="NormalWeb"/>
        <w:numPr>
          <w:ilvl w:val="1"/>
          <w:numId w:val="31"/>
        </w:numPr>
        <w:shd w:val="clear" w:color="auto" w:fill="FFFFFF"/>
        <w:autoSpaceDE w:val="0"/>
        <w:autoSpaceDN w:val="0"/>
        <w:adjustRightInd w:val="0"/>
        <w:spacing w:before="0" w:beforeAutospacing="0" w:after="0" w:afterAutospacing="0" w:line="360" w:lineRule="auto"/>
        <w:jc w:val="both"/>
        <w:textAlignment w:val="baseline"/>
        <w:rPr>
          <w:rFonts w:ascii="Arial Narrow" w:hAnsi="Arial Narrow" w:cs="Arial"/>
          <w:sz w:val="22"/>
          <w:szCs w:val="22"/>
        </w:rPr>
      </w:pPr>
      <w:r w:rsidRPr="00D51D91">
        <w:rPr>
          <w:rFonts w:ascii="Arial Narrow" w:hAnsi="Arial Narrow" w:cs="Arial"/>
          <w:sz w:val="22"/>
          <w:szCs w:val="22"/>
        </w:rPr>
        <w:t>O objeto da contratação constará de 49 (quarenta e nove) itens referentes à aquisição de materiais permanentes e de consumo</w:t>
      </w:r>
      <w:r w:rsidRPr="00D51D91">
        <w:rPr>
          <w:rFonts w:ascii="Arial Narrow" w:hAnsi="Arial Narrow" w:cs="Arial"/>
          <w:sz w:val="22"/>
          <w:szCs w:val="22"/>
          <w:shd w:val="clear" w:color="auto" w:fill="FFFFFF"/>
        </w:rPr>
        <w:t xml:space="preserve"> para o CFP/UFCG</w:t>
      </w:r>
      <w:r w:rsidRPr="00D51D91">
        <w:rPr>
          <w:rFonts w:ascii="Arial Narrow" w:hAnsi="Arial Narrow" w:cs="Arial"/>
          <w:sz w:val="22"/>
          <w:szCs w:val="22"/>
        </w:rPr>
        <w:t>, e serão adquiridos através de Pregão Eletrônico para recebimento em remessa única, de acordo com a necessidade do demandante</w:t>
      </w:r>
      <w:r w:rsidRPr="00D51D91">
        <w:rPr>
          <w:rFonts w:ascii="Arial Narrow" w:eastAsiaTheme="minorHAnsi" w:hAnsi="Arial Narrow" w:cs="Arial"/>
          <w:sz w:val="22"/>
          <w:szCs w:val="22"/>
          <w:lang w:eastAsia="en-US"/>
        </w:rPr>
        <w:t>, mediante a emissão de requisições junto aos fornecedores acompanhadas da nota de empenho, com a descrição do quantitativo, tipo, características e determinação do local específico para os materiais serem entregues, devendo ser observadas, pela Contratada, todas as normas estabelecidas neste Estudo, no Edital da licitação e demais documentos que componham ou venham a compor o processo administrativo respectivo. Não será exigida a formalização de contrato para este objeto, sendo a Nota de Empenho o documento utilizado para a entrega do objeto. O critério para escolha da melhor proposta será o menor preço, tendo-se em vista o princípio da economicidade.</w:t>
      </w:r>
    </w:p>
    <w:p w14:paraId="4406F7E8" w14:textId="77777777" w:rsidR="005621F1" w:rsidRPr="00D51D91" w:rsidRDefault="005621F1" w:rsidP="005621F1">
      <w:pPr>
        <w:pStyle w:val="NormalWeb"/>
        <w:shd w:val="clear" w:color="auto" w:fill="FFFFFF"/>
        <w:spacing w:before="0" w:beforeAutospacing="0" w:after="0" w:afterAutospacing="0" w:line="360" w:lineRule="auto"/>
        <w:ind w:left="360"/>
        <w:jc w:val="both"/>
        <w:textAlignment w:val="baseline"/>
        <w:rPr>
          <w:rFonts w:ascii="Arial Narrow" w:hAnsi="Arial Narrow"/>
          <w:sz w:val="22"/>
          <w:szCs w:val="22"/>
        </w:rPr>
      </w:pPr>
    </w:p>
    <w:p w14:paraId="5A61457D"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JUSTIFICATIVAS PARA O PARCELAMENTO OU NÃO DA SOLUÇÃO QUANDO NECESSÁRIA PARA INDIVIDUALIZAÇÃO DO OBJETO</w:t>
      </w:r>
    </w:p>
    <w:p w14:paraId="60B3ADD1"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cs="Arial"/>
          <w:sz w:val="22"/>
          <w:szCs w:val="22"/>
        </w:rPr>
      </w:pPr>
      <w:r w:rsidRPr="00D51D91">
        <w:rPr>
          <w:rFonts w:ascii="Arial Narrow" w:hAnsi="Arial Narrow"/>
          <w:sz w:val="22"/>
          <w:szCs w:val="22"/>
        </w:rPr>
        <w:t>Para esta contratação optou-se pela licitação por item, o que significa que, não necessariamente haverá o parcelamento da solução. Trata-se de uma opção mais viável para a realização do Pregão, visando propiciar ampla participação de fornecedores que, embora não disponham de capacidade para o fornecimento da totalidade do objeto, possam fazê-lo com relação a determinados itens, evitando-se que haja itens desertos.</w:t>
      </w:r>
    </w:p>
    <w:p w14:paraId="682009DC"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cs="Arial"/>
          <w:sz w:val="22"/>
          <w:szCs w:val="22"/>
        </w:rPr>
      </w:pPr>
      <w:r w:rsidRPr="00D51D91">
        <w:rPr>
          <w:rFonts w:ascii="Arial Narrow" w:hAnsi="Arial Narrow" w:cs="Arial"/>
          <w:sz w:val="22"/>
          <w:szCs w:val="22"/>
        </w:rPr>
        <w:t>Além disso, quando da licitação por lote ou grupo, alguns fornecedores poderão deixar de ofertar propostas ou lances, bem como alguns fornecedores poderão fazê-lo, mas poderão não cumprir com a entrega, além de não se estar desenvolvendo o processo de forma isonômica. Além de recomendações do TCU quando a utilização moderada desses processos, inclusive com a impossibilidade de ceder carona apenas para itens distintos a órgãos não participantes, entendemos ser a melhor forma de licitar o objeto ora proposto, através de itens individuais no processo.</w:t>
      </w:r>
    </w:p>
    <w:p w14:paraId="30271C15"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cs="Arial"/>
          <w:sz w:val="22"/>
          <w:szCs w:val="22"/>
        </w:rPr>
      </w:pPr>
      <w:r w:rsidRPr="00D51D91">
        <w:rPr>
          <w:rFonts w:ascii="Arial Narrow" w:hAnsi="Arial Narrow" w:cs="Arial"/>
          <w:sz w:val="22"/>
          <w:szCs w:val="22"/>
        </w:rPr>
        <w:t>Portanto,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O órgão licitante poderá dividir a pretensão contratual em itens ou em lotes (grupo de itens), quando técnica e economicamente viável, visando maior competitividade, observada a quantidade mínima, o prazo e o local de entrega.</w:t>
      </w:r>
    </w:p>
    <w:p w14:paraId="676D1F54"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cs="Arial"/>
          <w:sz w:val="22"/>
          <w:szCs w:val="22"/>
        </w:rPr>
      </w:pPr>
      <w:r w:rsidRPr="00D51D91">
        <w:rPr>
          <w:rFonts w:ascii="Arial Narrow" w:hAnsi="Arial Narrow" w:cs="Arial"/>
          <w:sz w:val="22"/>
          <w:szCs w:val="22"/>
        </w:rPr>
        <w:lastRenderedPageBreak/>
        <w:t>Também não há que se falar em preterir o princípio da economicidade, haja vista a racionalização promovida pela Administração, por meio do qual foi possível estabelecer estimativa com base em dados reais de uso de recursos, a favorecer a oferta de melhores propostas de preços pelas licitantes.</w:t>
      </w:r>
    </w:p>
    <w:p w14:paraId="6057C137" w14:textId="77777777" w:rsidR="005621F1" w:rsidRPr="00D51D91" w:rsidRDefault="005621F1" w:rsidP="005621F1">
      <w:pPr>
        <w:pStyle w:val="NormalWeb"/>
        <w:numPr>
          <w:ilvl w:val="1"/>
          <w:numId w:val="31"/>
        </w:numPr>
        <w:shd w:val="clear" w:color="auto" w:fill="FFFFFF"/>
        <w:spacing w:after="0" w:line="360" w:lineRule="auto"/>
        <w:jc w:val="both"/>
        <w:textAlignment w:val="baseline"/>
        <w:rPr>
          <w:rFonts w:ascii="Arial Narrow" w:hAnsi="Arial Narrow" w:cs="Arial"/>
          <w:sz w:val="22"/>
          <w:szCs w:val="22"/>
        </w:rPr>
      </w:pPr>
      <w:r w:rsidRPr="00D51D91">
        <w:rPr>
          <w:rFonts w:ascii="Arial Narrow" w:hAnsi="Arial Narrow" w:cs="Arial"/>
          <w:sz w:val="22"/>
          <w:szCs w:val="22"/>
        </w:rPr>
        <w:t>Dessa forma, considerando o mercado fornecedor dos itens contidos nesta contratação, verificou-se que os materiais a serem entregues são independentes um do outro, o que possibilita esta divisão. Assim, a contratação nesses moldes torna-se técnica e economicamente viável, sem perdas de escala e melhor aproveitamento do mercado por parte da Administração, já que a competitividade tende a ser maior entre os fornecedores.</w:t>
      </w:r>
    </w:p>
    <w:p w14:paraId="219C43CF"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cs="Arial"/>
          <w:sz w:val="22"/>
          <w:szCs w:val="22"/>
        </w:rPr>
      </w:pPr>
      <w:r w:rsidRPr="00D51D91">
        <w:rPr>
          <w:rFonts w:ascii="Arial Narrow" w:hAnsi="Arial Narrow" w:cs="Arial"/>
          <w:sz w:val="22"/>
          <w:szCs w:val="22"/>
        </w:rPr>
        <w:t>Diante ao exposto, optou-se em realizar a licitação por meio da modalidade de Pregão Eletrônico (SRP), que tem como tipo o menor preço e por itens.</w:t>
      </w:r>
    </w:p>
    <w:p w14:paraId="02E2141A"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3629C9E4"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DEMONSTRATIVO DOS RESULTADOS PRETENDIDOS EM TERMOS DE ECONOMICIDADE E DE MELHOR APROVEITAMENTO DOS RECURSOS HUMANOS, MATERIAIS OU FINANCEIROS DISPONÍVEIS</w:t>
      </w:r>
    </w:p>
    <w:p w14:paraId="7C32FC41"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A finalidade buscada pela Administração é evitar contratações administrativas defeituosas, assim entendidas aquelas que se inviabilizem ao longo da execução do objeto ou que não assegurem o aproveitamento mais eficiente dos recursos públicos à medida que promove uma licitação satisfatória, reduzindo o risco de conflitos, impugnações e atrasos.</w:t>
      </w:r>
    </w:p>
    <w:p w14:paraId="4B0444F2"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Em decorrência dos princípios da economicidade e da eficiência, foi realizado o adequado planejamento, escorado em estudos e pesquisas, a fim de avaliar a </w:t>
      </w:r>
      <w:proofErr w:type="spellStart"/>
      <w:r w:rsidRPr="00D51D91">
        <w:rPr>
          <w:rFonts w:ascii="Arial Narrow" w:hAnsi="Arial Narrow"/>
          <w:sz w:val="22"/>
          <w:szCs w:val="22"/>
        </w:rPr>
        <w:t>vantajosidade</w:t>
      </w:r>
      <w:proofErr w:type="spellEnd"/>
      <w:r w:rsidRPr="00D51D91">
        <w:rPr>
          <w:rFonts w:ascii="Arial Narrow" w:hAnsi="Arial Narrow"/>
          <w:sz w:val="22"/>
          <w:szCs w:val="22"/>
        </w:rPr>
        <w:t xml:space="preserve"> da contratação, evidenciando, enfim, a melhor utilização dos recursos que lhe são disponibilizados. </w:t>
      </w:r>
    </w:p>
    <w:p w14:paraId="7DD5D126"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Foram avaliados ainda a eficiência, o quantitativo solicitado, a forma de entrega dos materiais, a peculiaridade do objeto, sua importância para a instituição e para a comunidade acadêmica em geral.</w:t>
      </w:r>
    </w:p>
    <w:p w14:paraId="0EC5ABD3"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Em termos de economicidade, a aquisição feita através de Pregão para Registro de Preços é um fator importante não somente pela compra do estritamente necessário, mas de acordo com a conveniência e oportunidade do CFP, evitando-se desperdício com o vencimento de alguns materiais ou de falta de estrutura para abrigá-los em maiores quantidades.</w:t>
      </w:r>
    </w:p>
    <w:p w14:paraId="505D6B6F"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No que diz respeito aos recursos financeiros, esses só serão utilizados na conveniência e oportunidade do CFP/UFCG, evitando-se o investimento nos materiais objeto deste estudo quando não necessários, em detrimento de outros materiais que tenham uma necessidade mais imediata.</w:t>
      </w:r>
    </w:p>
    <w:p w14:paraId="2AEF5A7E"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ind w:left="788" w:hanging="431"/>
        <w:jc w:val="both"/>
        <w:textAlignment w:val="baseline"/>
        <w:rPr>
          <w:rFonts w:ascii="Arial Narrow" w:hAnsi="Arial Narrow" w:cs="Arial"/>
          <w:sz w:val="22"/>
          <w:szCs w:val="22"/>
        </w:rPr>
      </w:pPr>
      <w:r w:rsidRPr="00D51D91">
        <w:rPr>
          <w:rFonts w:ascii="Arial Narrow" w:hAnsi="Arial Narrow" w:cs="Arial"/>
          <w:sz w:val="22"/>
          <w:szCs w:val="22"/>
        </w:rPr>
        <w:t xml:space="preserve">Através desta contratação almejamos uma melhor eficiência e eficácia </w:t>
      </w:r>
      <w:r w:rsidRPr="00D51D91">
        <w:rPr>
          <w:rFonts w:ascii="Arial Narrow" w:hAnsi="Arial Narrow" w:cs="Arial"/>
          <w:sz w:val="22"/>
          <w:szCs w:val="22"/>
          <w:shd w:val="clear" w:color="auto" w:fill="FFFFFF"/>
        </w:rPr>
        <w:t>na aquisição de materiais permanentes para o Centro de Formação de Professores da UFCG.</w:t>
      </w:r>
    </w:p>
    <w:p w14:paraId="3B6F4D18" w14:textId="77777777" w:rsidR="005621F1" w:rsidRPr="00D51D91" w:rsidRDefault="005621F1" w:rsidP="005621F1">
      <w:pPr>
        <w:pStyle w:val="NormalWeb"/>
        <w:shd w:val="clear" w:color="auto" w:fill="FFFFFF"/>
        <w:spacing w:before="0" w:beforeAutospacing="0" w:after="0" w:afterAutospacing="0" w:line="360" w:lineRule="auto"/>
        <w:ind w:left="788"/>
        <w:jc w:val="both"/>
        <w:textAlignment w:val="baseline"/>
        <w:rPr>
          <w:rFonts w:ascii="Arial Narrow" w:hAnsi="Arial Narrow" w:cs="Arial"/>
          <w:sz w:val="22"/>
          <w:szCs w:val="22"/>
        </w:rPr>
      </w:pPr>
    </w:p>
    <w:p w14:paraId="37ED69D6"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2A020199"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PROVIDÊNCIAS PARA ADEQUAÇÃO DO AMBIENTE DO ÓRGÃO</w:t>
      </w:r>
    </w:p>
    <w:p w14:paraId="2A040FAB"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Cs/>
          <w:sz w:val="22"/>
          <w:szCs w:val="22"/>
        </w:rPr>
        <w:lastRenderedPageBreak/>
        <w:t>Pelas características da contratação, o CFP/UFCG não necessita fazer nenhuma adequação de recursos pessoais em seu ambiente, pois já possui servidores capacitados para atender a demanda,</w:t>
      </w:r>
      <w:r w:rsidRPr="00D51D91">
        <w:rPr>
          <w:rFonts w:ascii="Arial Narrow" w:hAnsi="Arial Narrow"/>
          <w:sz w:val="22"/>
          <w:szCs w:val="22"/>
        </w:rPr>
        <w:t xml:space="preserve"> e para atuar na fiscalização do recebimento dos materiais de maneira satisfatória. Além disso, </w:t>
      </w:r>
      <w:r w:rsidRPr="00D51D91">
        <w:rPr>
          <w:rFonts w:ascii="Arial Narrow" w:hAnsi="Arial Narrow" w:cs="Arial"/>
          <w:sz w:val="22"/>
          <w:szCs w:val="22"/>
        </w:rPr>
        <w:t>já dispõe de toda a estrutura predial necessária à contratação, bem como para o armazenamento dos materiais, não havendo necessidades de adequações para a contração do objeto em estudo.</w:t>
      </w:r>
    </w:p>
    <w:p w14:paraId="78D9D8BA"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585C4DF5"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CONTRATAÇÕES CORRELATAS E/OU INTERDEPENDENTES</w:t>
      </w:r>
    </w:p>
    <w:p w14:paraId="6827898B"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Não há contratações correlatas ou interdependentes a esta do presente objeto em estudo.</w:t>
      </w:r>
    </w:p>
    <w:p w14:paraId="4FD475A8" w14:textId="77777777" w:rsidR="005621F1" w:rsidRPr="00D51D91" w:rsidRDefault="005621F1" w:rsidP="005621F1">
      <w:pPr>
        <w:pStyle w:val="NormalWeb"/>
        <w:shd w:val="clear" w:color="auto" w:fill="FFFFFF"/>
        <w:spacing w:before="0" w:beforeAutospacing="0" w:after="0" w:afterAutospacing="0" w:line="360" w:lineRule="auto"/>
        <w:ind w:left="792"/>
        <w:jc w:val="both"/>
        <w:textAlignment w:val="baseline"/>
        <w:rPr>
          <w:rFonts w:ascii="Arial Narrow" w:hAnsi="Arial Narrow"/>
          <w:sz w:val="22"/>
          <w:szCs w:val="22"/>
        </w:rPr>
      </w:pPr>
    </w:p>
    <w:p w14:paraId="24B297E8" w14:textId="77777777" w:rsidR="005621F1" w:rsidRPr="00D51D91" w:rsidRDefault="005621F1" w:rsidP="005621F1">
      <w:pPr>
        <w:pStyle w:val="NormalWeb"/>
        <w:numPr>
          <w:ilvl w:val="0"/>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b/>
          <w:sz w:val="22"/>
          <w:szCs w:val="22"/>
        </w:rPr>
        <w:t>DECLARAÇÃO DA VIABILIDADE OU NÃO DA CONTRATAÇÃO</w:t>
      </w:r>
    </w:p>
    <w:p w14:paraId="727A6C01" w14:textId="77777777" w:rsidR="005621F1" w:rsidRPr="00D51D91" w:rsidRDefault="005621F1" w:rsidP="005621F1">
      <w:pPr>
        <w:pStyle w:val="NormalWeb"/>
        <w:numPr>
          <w:ilvl w:val="1"/>
          <w:numId w:val="31"/>
        </w:numPr>
        <w:shd w:val="clear" w:color="auto" w:fill="FFFFFF"/>
        <w:spacing w:before="0" w:beforeAutospacing="0" w:after="0" w:afterAutospacing="0" w:line="360" w:lineRule="auto"/>
        <w:jc w:val="both"/>
        <w:textAlignment w:val="baseline"/>
        <w:rPr>
          <w:rFonts w:ascii="Arial Narrow" w:hAnsi="Arial Narrow"/>
          <w:sz w:val="22"/>
          <w:szCs w:val="22"/>
        </w:rPr>
      </w:pPr>
      <w:r w:rsidRPr="00D51D91">
        <w:rPr>
          <w:rFonts w:ascii="Arial Narrow" w:hAnsi="Arial Narrow"/>
          <w:sz w:val="22"/>
          <w:szCs w:val="22"/>
        </w:rPr>
        <w:t xml:space="preserve">Esta equipe de planejamento conclui que a contratação em estudo se torna viável não só pela importância do atendimento da demanda, que visa atender as necessidades de ambientes acadêmicos e administrativos do CFP/UFCG, mas também por todas as características, estimativas e particularidades que este Estudo Preliminar conseguiu concentrar, através de leis e normativos. </w:t>
      </w:r>
    </w:p>
    <w:p w14:paraId="5D8E6290" w14:textId="77777777" w:rsidR="005621F1" w:rsidRPr="00D51D91" w:rsidRDefault="005621F1" w:rsidP="005621F1">
      <w:pPr>
        <w:pStyle w:val="NormalWeb"/>
        <w:shd w:val="clear" w:color="auto" w:fill="FFFFFF"/>
        <w:spacing w:before="0" w:beforeAutospacing="0" w:after="0" w:afterAutospacing="0" w:line="360" w:lineRule="auto"/>
        <w:ind w:left="360"/>
        <w:jc w:val="both"/>
        <w:textAlignment w:val="baseline"/>
        <w:rPr>
          <w:rFonts w:ascii="Arial Narrow" w:hAnsi="Arial Narrow"/>
          <w:sz w:val="22"/>
          <w:szCs w:val="22"/>
        </w:rPr>
      </w:pPr>
    </w:p>
    <w:p w14:paraId="3A68266C" w14:textId="77777777" w:rsidR="005621F1" w:rsidRPr="00D51D91" w:rsidRDefault="005621F1" w:rsidP="005621F1">
      <w:pPr>
        <w:pStyle w:val="NormalWeb"/>
        <w:shd w:val="clear" w:color="auto" w:fill="FFFFFF"/>
        <w:spacing w:before="0" w:beforeAutospacing="0" w:after="0" w:afterAutospacing="0" w:line="360" w:lineRule="auto"/>
        <w:ind w:left="360"/>
        <w:jc w:val="both"/>
        <w:textAlignment w:val="baseline"/>
        <w:rPr>
          <w:rFonts w:ascii="Arial Narrow" w:hAnsi="Arial Narrow"/>
          <w:sz w:val="22"/>
          <w:szCs w:val="22"/>
        </w:rPr>
      </w:pPr>
    </w:p>
    <w:p w14:paraId="4896DD98" w14:textId="77777777" w:rsidR="005621F1" w:rsidRPr="00D51D91" w:rsidRDefault="005621F1" w:rsidP="005621F1">
      <w:pPr>
        <w:spacing w:line="360" w:lineRule="auto"/>
        <w:jc w:val="right"/>
        <w:rPr>
          <w:rFonts w:ascii="Arial Narrow" w:hAnsi="Arial Narrow" w:cs="Times New Roman"/>
        </w:rPr>
      </w:pPr>
      <w:r w:rsidRPr="00D51D91">
        <w:rPr>
          <w:rFonts w:ascii="Arial Narrow" w:hAnsi="Arial Narrow" w:cs="Times New Roman"/>
        </w:rPr>
        <w:t>Cajazeiras – PB, 08 de agosto de 2019.</w:t>
      </w:r>
    </w:p>
    <w:p w14:paraId="5EBFDA52" w14:textId="77777777" w:rsidR="005621F1" w:rsidRPr="00D51D91" w:rsidRDefault="005621F1" w:rsidP="005621F1">
      <w:pPr>
        <w:pStyle w:val="Nivel10"/>
        <w:spacing w:before="0" w:line="360" w:lineRule="auto"/>
        <w:ind w:left="-6" w:right="-17" w:firstLine="0"/>
        <w:rPr>
          <w:rFonts w:ascii="Arial Narrow" w:eastAsia="Times New Roman" w:hAnsi="Arial Narrow" w:cs="Times New Roman"/>
          <w:b w:val="0"/>
          <w:color w:val="auto"/>
          <w:sz w:val="22"/>
          <w:szCs w:val="22"/>
        </w:rPr>
      </w:pPr>
    </w:p>
    <w:p w14:paraId="01276E49" w14:textId="77777777" w:rsidR="005621F1" w:rsidRPr="00D51D91" w:rsidRDefault="005621F1" w:rsidP="005621F1">
      <w:pPr>
        <w:jc w:val="center"/>
        <w:rPr>
          <w:rFonts w:ascii="Arial Narrow" w:hAnsi="Arial Narrow" w:cs="Times New Roman"/>
        </w:rPr>
      </w:pPr>
    </w:p>
    <w:p w14:paraId="60BE889C" w14:textId="77777777" w:rsidR="005621F1" w:rsidRPr="00D51D91" w:rsidRDefault="005621F1" w:rsidP="005621F1">
      <w:pPr>
        <w:pStyle w:val="Nivel10"/>
        <w:spacing w:before="0" w:line="360" w:lineRule="auto"/>
        <w:ind w:left="-6" w:right="-17" w:firstLine="0"/>
        <w:jc w:val="center"/>
        <w:rPr>
          <w:rFonts w:ascii="Arial Narrow" w:eastAsia="Times New Roman" w:hAnsi="Arial Narrow" w:cs="Times New Roman"/>
          <w:color w:val="auto"/>
          <w:sz w:val="22"/>
          <w:szCs w:val="22"/>
        </w:rPr>
      </w:pPr>
      <w:r w:rsidRPr="00D51D91">
        <w:rPr>
          <w:rFonts w:ascii="Arial Narrow" w:eastAsia="Times New Roman" w:hAnsi="Arial Narrow" w:cs="Times New Roman"/>
          <w:color w:val="auto"/>
          <w:sz w:val="22"/>
          <w:szCs w:val="22"/>
        </w:rPr>
        <w:t>MEMBROS DA EQUIPE DE PLANEJAMENTO DA CONTRATAÇÃO</w:t>
      </w:r>
    </w:p>
    <w:p w14:paraId="088BBB51" w14:textId="77777777" w:rsidR="005621F1" w:rsidRPr="00D51D91" w:rsidRDefault="005621F1" w:rsidP="005621F1">
      <w:pPr>
        <w:pStyle w:val="Nivel10"/>
        <w:spacing w:before="0" w:line="360" w:lineRule="auto"/>
        <w:ind w:left="-6" w:right="-17" w:firstLine="0"/>
        <w:jc w:val="left"/>
        <w:rPr>
          <w:rFonts w:ascii="Arial Narrow" w:eastAsia="Times New Roman" w:hAnsi="Arial Narrow" w:cs="Times New Roman"/>
          <w:color w:val="auto"/>
          <w:sz w:val="22"/>
          <w:szCs w:val="22"/>
        </w:rPr>
      </w:pPr>
    </w:p>
    <w:p w14:paraId="5C7FC763" w14:textId="5D9F80FC" w:rsidR="00C415C2" w:rsidRPr="00D51D91" w:rsidRDefault="005621F1" w:rsidP="00C415C2">
      <w:pPr>
        <w:pStyle w:val="Nivel10"/>
        <w:spacing w:before="0" w:line="360" w:lineRule="auto"/>
        <w:ind w:left="-6" w:right="-17" w:firstLine="0"/>
        <w:rPr>
          <w:rFonts w:ascii="Arial Narrow" w:eastAsia="Times New Roman" w:hAnsi="Arial Narrow" w:cs="Times New Roman"/>
          <w:color w:val="auto"/>
          <w:sz w:val="22"/>
          <w:szCs w:val="22"/>
        </w:rPr>
      </w:pPr>
      <w:r w:rsidRPr="00D51D91">
        <w:rPr>
          <w:rFonts w:ascii="Arial Narrow" w:eastAsia="Times New Roman" w:hAnsi="Arial Narrow" w:cs="Times New Roman"/>
          <w:b w:val="0"/>
          <w:color w:val="auto"/>
          <w:sz w:val="22"/>
          <w:szCs w:val="22"/>
        </w:rPr>
        <w:t>Membros da Equipe de Planejamento da Contratação (Conforme Portaria N. º 111/GD/CFP/UFCG, de 08 de agosto de 2019):</w:t>
      </w:r>
    </w:p>
    <w:tbl>
      <w:tblPr>
        <w:tblStyle w:val="Tabelacomgrade1"/>
        <w:tblpPr w:leftFromText="141" w:rightFromText="141" w:vertAnchor="text" w:horzAnchor="margin" w:tblpY="211"/>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5003"/>
      </w:tblGrid>
      <w:tr w:rsidR="00C415C2" w:rsidRPr="00D51D91" w14:paraId="503B9280" w14:textId="77777777" w:rsidTr="00C415C2">
        <w:tc>
          <w:tcPr>
            <w:tcW w:w="4891" w:type="dxa"/>
          </w:tcPr>
          <w:p w14:paraId="0371DCAE" w14:textId="77777777" w:rsidR="00C415C2" w:rsidRPr="00D51D91" w:rsidRDefault="00C415C2" w:rsidP="00C415C2">
            <w:pPr>
              <w:pBdr>
                <w:top w:val="single" w:sz="4" w:space="1" w:color="auto"/>
              </w:pBdr>
              <w:autoSpaceDE w:val="0"/>
              <w:autoSpaceDN w:val="0"/>
              <w:adjustRightInd w:val="0"/>
              <w:spacing w:line="360" w:lineRule="auto"/>
              <w:jc w:val="center"/>
              <w:rPr>
                <w:rFonts w:ascii="Arial Narrow" w:eastAsia="MS Mincho" w:hAnsi="Arial Narrow"/>
                <w:b/>
                <w:bCs/>
                <w:sz w:val="22"/>
                <w:szCs w:val="22"/>
                <w:lang w:eastAsia="ja-JP"/>
              </w:rPr>
            </w:pPr>
            <w:proofErr w:type="spellStart"/>
            <w:r w:rsidRPr="00D51D91">
              <w:rPr>
                <w:rFonts w:ascii="Arial Narrow" w:eastAsia="MS Mincho" w:hAnsi="Arial Narrow"/>
                <w:bCs/>
                <w:sz w:val="22"/>
                <w:szCs w:val="22"/>
                <w:lang w:eastAsia="ja-JP"/>
              </w:rPr>
              <w:t>Guayra</w:t>
            </w:r>
            <w:proofErr w:type="spellEnd"/>
            <w:r w:rsidRPr="00D51D91">
              <w:rPr>
                <w:rFonts w:ascii="Arial Narrow" w:eastAsia="MS Mincho" w:hAnsi="Arial Narrow"/>
                <w:bCs/>
                <w:sz w:val="22"/>
                <w:szCs w:val="22"/>
                <w:lang w:eastAsia="ja-JP"/>
              </w:rPr>
              <w:t xml:space="preserve"> Afonso </w:t>
            </w:r>
            <w:proofErr w:type="spellStart"/>
            <w:r w:rsidRPr="00D51D91">
              <w:rPr>
                <w:rFonts w:ascii="Arial Narrow" w:eastAsia="MS Mincho" w:hAnsi="Arial Narrow"/>
                <w:bCs/>
                <w:sz w:val="22"/>
                <w:szCs w:val="22"/>
                <w:lang w:eastAsia="ja-JP"/>
              </w:rPr>
              <w:t>Querino</w:t>
            </w:r>
            <w:proofErr w:type="spellEnd"/>
            <w:r w:rsidRPr="00D51D91">
              <w:rPr>
                <w:rFonts w:ascii="Arial Narrow" w:eastAsia="MS Mincho" w:hAnsi="Arial Narrow"/>
                <w:bCs/>
                <w:sz w:val="22"/>
                <w:szCs w:val="22"/>
                <w:lang w:eastAsia="ja-JP"/>
              </w:rPr>
              <w:t xml:space="preserve"> Alves</w:t>
            </w:r>
          </w:p>
          <w:p w14:paraId="422B9ED5" w14:textId="77777777" w:rsidR="00C415C2" w:rsidRPr="00D51D91" w:rsidRDefault="00C415C2" w:rsidP="00C415C2">
            <w:pP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eastAsia="MS Mincho" w:hAnsi="Arial Narrow"/>
                <w:bCs/>
                <w:sz w:val="22"/>
                <w:szCs w:val="22"/>
                <w:lang w:eastAsia="ja-JP"/>
              </w:rPr>
              <w:t xml:space="preserve">SIAPE </w:t>
            </w:r>
            <w:proofErr w:type="gramStart"/>
            <w:r w:rsidRPr="00D51D91">
              <w:rPr>
                <w:rFonts w:ascii="Arial Narrow" w:eastAsia="MS Mincho" w:hAnsi="Arial Narrow"/>
                <w:bCs/>
                <w:sz w:val="22"/>
                <w:szCs w:val="22"/>
                <w:lang w:eastAsia="ja-JP"/>
              </w:rPr>
              <w:t>n.º</w:t>
            </w:r>
            <w:proofErr w:type="gramEnd"/>
            <w:r w:rsidRPr="00D51D91">
              <w:rPr>
                <w:rFonts w:ascii="Arial Narrow" w:eastAsia="MS Mincho" w:hAnsi="Arial Narrow"/>
                <w:bCs/>
                <w:sz w:val="22"/>
                <w:szCs w:val="22"/>
                <w:lang w:eastAsia="ja-JP"/>
              </w:rPr>
              <w:t xml:space="preserve"> 2177566</w:t>
            </w:r>
          </w:p>
          <w:p w14:paraId="1E791DE2"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r w:rsidRPr="00D51D91">
              <w:rPr>
                <w:rFonts w:ascii="Arial Narrow" w:eastAsia="MS Mincho" w:hAnsi="Arial Narrow"/>
                <w:bCs/>
                <w:sz w:val="22"/>
                <w:szCs w:val="22"/>
                <w:lang w:eastAsia="ja-JP"/>
              </w:rPr>
              <w:t xml:space="preserve"> </w:t>
            </w:r>
          </w:p>
        </w:tc>
        <w:tc>
          <w:tcPr>
            <w:tcW w:w="5003" w:type="dxa"/>
          </w:tcPr>
          <w:p w14:paraId="277C2C0A" w14:textId="77777777" w:rsidR="00C415C2" w:rsidRPr="00D51D91" w:rsidRDefault="00C415C2" w:rsidP="00C415C2">
            <w:pPr>
              <w:pBdr>
                <w:top w:val="single" w:sz="4" w:space="1" w:color="auto"/>
              </w:pBd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hAnsi="Arial Narrow"/>
                <w:sz w:val="22"/>
                <w:szCs w:val="22"/>
              </w:rPr>
              <w:t>Wellington Bezerra de Sousa</w:t>
            </w:r>
          </w:p>
          <w:p w14:paraId="61B2334E" w14:textId="77777777" w:rsidR="00C415C2" w:rsidRPr="00D51D91" w:rsidRDefault="00C415C2" w:rsidP="00C415C2">
            <w:pP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eastAsia="MS Mincho" w:hAnsi="Arial Narrow"/>
                <w:bCs/>
                <w:sz w:val="22"/>
                <w:szCs w:val="22"/>
                <w:lang w:eastAsia="ja-JP"/>
              </w:rPr>
              <w:t xml:space="preserve">SIAPE </w:t>
            </w:r>
            <w:proofErr w:type="gramStart"/>
            <w:r w:rsidRPr="00D51D91">
              <w:rPr>
                <w:rFonts w:ascii="Arial Narrow" w:eastAsia="MS Mincho" w:hAnsi="Arial Narrow"/>
                <w:bCs/>
                <w:sz w:val="22"/>
                <w:szCs w:val="22"/>
                <w:lang w:eastAsia="ja-JP"/>
              </w:rPr>
              <w:t>n.º</w:t>
            </w:r>
            <w:proofErr w:type="gramEnd"/>
            <w:r w:rsidRPr="00D51D91">
              <w:rPr>
                <w:rFonts w:ascii="Arial Narrow" w:eastAsia="MS Mincho" w:hAnsi="Arial Narrow"/>
                <w:bCs/>
                <w:sz w:val="22"/>
                <w:szCs w:val="22"/>
                <w:lang w:eastAsia="ja-JP"/>
              </w:rPr>
              <w:t xml:space="preserve"> 1787594</w:t>
            </w:r>
          </w:p>
          <w:p w14:paraId="0C670F9B"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p>
          <w:p w14:paraId="68CE5FBC"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p>
        </w:tc>
      </w:tr>
      <w:tr w:rsidR="00C415C2" w:rsidRPr="00D51D91" w14:paraId="6EB8C029" w14:textId="77777777" w:rsidTr="00C415C2">
        <w:tc>
          <w:tcPr>
            <w:tcW w:w="4891" w:type="dxa"/>
          </w:tcPr>
          <w:p w14:paraId="18702539" w14:textId="77777777" w:rsidR="00C415C2" w:rsidRPr="00D51D91" w:rsidRDefault="00C415C2" w:rsidP="00C415C2">
            <w:pPr>
              <w:pBdr>
                <w:top w:val="single" w:sz="4" w:space="1" w:color="auto"/>
              </w:pBdr>
              <w:autoSpaceDE w:val="0"/>
              <w:autoSpaceDN w:val="0"/>
              <w:adjustRightInd w:val="0"/>
              <w:spacing w:line="360" w:lineRule="auto"/>
              <w:jc w:val="center"/>
              <w:rPr>
                <w:rFonts w:ascii="Arial Narrow" w:eastAsia="MS Mincho" w:hAnsi="Arial Narrow"/>
                <w:bCs/>
                <w:sz w:val="22"/>
                <w:szCs w:val="22"/>
                <w:lang w:eastAsia="ja-JP"/>
              </w:rPr>
            </w:pPr>
            <w:r w:rsidRPr="00D51D91">
              <w:rPr>
                <w:rFonts w:ascii="Arial Narrow" w:eastAsia="MS Mincho" w:hAnsi="Arial Narrow"/>
                <w:bCs/>
                <w:sz w:val="22"/>
                <w:szCs w:val="22"/>
                <w:lang w:eastAsia="ja-JP"/>
              </w:rPr>
              <w:t>José Roberto da Cunha Lucena</w:t>
            </w:r>
          </w:p>
          <w:p w14:paraId="2150C4B0" w14:textId="77777777" w:rsidR="00C415C2" w:rsidRPr="00D51D91" w:rsidRDefault="00C415C2" w:rsidP="00C415C2">
            <w:pP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eastAsia="MS Mincho" w:hAnsi="Arial Narrow"/>
                <w:bCs/>
                <w:sz w:val="22"/>
                <w:szCs w:val="22"/>
                <w:lang w:eastAsia="ja-JP"/>
              </w:rPr>
              <w:t xml:space="preserve">SIAPE </w:t>
            </w:r>
            <w:proofErr w:type="gramStart"/>
            <w:r w:rsidRPr="00D51D91">
              <w:rPr>
                <w:rFonts w:ascii="Arial Narrow" w:eastAsia="MS Mincho" w:hAnsi="Arial Narrow"/>
                <w:bCs/>
                <w:sz w:val="22"/>
                <w:szCs w:val="22"/>
                <w:lang w:eastAsia="ja-JP"/>
              </w:rPr>
              <w:t>n.º</w:t>
            </w:r>
            <w:proofErr w:type="gramEnd"/>
            <w:r w:rsidRPr="00D51D91">
              <w:rPr>
                <w:rFonts w:ascii="Arial Narrow" w:eastAsia="MS Mincho" w:hAnsi="Arial Narrow"/>
                <w:bCs/>
                <w:sz w:val="22"/>
                <w:szCs w:val="22"/>
                <w:lang w:eastAsia="ja-JP"/>
              </w:rPr>
              <w:t xml:space="preserve"> 2383769</w:t>
            </w:r>
          </w:p>
          <w:p w14:paraId="32966AA1"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r w:rsidRPr="00D51D91">
              <w:rPr>
                <w:rFonts w:ascii="Arial Narrow" w:eastAsia="MS Mincho" w:hAnsi="Arial Narrow"/>
                <w:bCs/>
                <w:sz w:val="22"/>
                <w:szCs w:val="22"/>
                <w:lang w:eastAsia="ja-JP"/>
              </w:rPr>
              <w:t xml:space="preserve"> </w:t>
            </w:r>
          </w:p>
        </w:tc>
        <w:tc>
          <w:tcPr>
            <w:tcW w:w="5003" w:type="dxa"/>
          </w:tcPr>
          <w:p w14:paraId="4F858265" w14:textId="77777777" w:rsidR="00C415C2" w:rsidRPr="00D51D91" w:rsidRDefault="00C415C2" w:rsidP="00C415C2">
            <w:pPr>
              <w:pBdr>
                <w:top w:val="single" w:sz="4" w:space="1" w:color="auto"/>
              </w:pBd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hAnsi="Arial Narrow"/>
                <w:sz w:val="22"/>
                <w:szCs w:val="22"/>
              </w:rPr>
              <w:t>Francisco Carlos Pinheiro da Costa</w:t>
            </w:r>
          </w:p>
          <w:p w14:paraId="4FE849B6" w14:textId="77777777" w:rsidR="00C415C2" w:rsidRPr="00D51D91" w:rsidRDefault="00C415C2" w:rsidP="00C415C2">
            <w:pPr>
              <w:autoSpaceDE w:val="0"/>
              <w:autoSpaceDN w:val="0"/>
              <w:adjustRightInd w:val="0"/>
              <w:spacing w:line="360" w:lineRule="auto"/>
              <w:jc w:val="center"/>
              <w:rPr>
                <w:rFonts w:ascii="Arial Narrow" w:eastAsia="MS Mincho" w:hAnsi="Arial Narrow"/>
                <w:b/>
                <w:bCs/>
                <w:sz w:val="22"/>
                <w:szCs w:val="22"/>
                <w:lang w:eastAsia="ja-JP"/>
              </w:rPr>
            </w:pPr>
            <w:r w:rsidRPr="00D51D91">
              <w:rPr>
                <w:rFonts w:ascii="Arial Narrow" w:eastAsia="MS Mincho" w:hAnsi="Arial Narrow"/>
                <w:bCs/>
                <w:sz w:val="22"/>
                <w:szCs w:val="22"/>
                <w:lang w:eastAsia="ja-JP"/>
              </w:rPr>
              <w:t xml:space="preserve">SIAPE </w:t>
            </w:r>
            <w:proofErr w:type="gramStart"/>
            <w:r w:rsidRPr="00D51D91">
              <w:rPr>
                <w:rFonts w:ascii="Arial Narrow" w:eastAsia="MS Mincho" w:hAnsi="Arial Narrow"/>
                <w:bCs/>
                <w:sz w:val="22"/>
                <w:szCs w:val="22"/>
                <w:lang w:eastAsia="ja-JP"/>
              </w:rPr>
              <w:t>n.º</w:t>
            </w:r>
            <w:proofErr w:type="gramEnd"/>
            <w:r w:rsidRPr="00D51D91">
              <w:rPr>
                <w:rFonts w:ascii="Arial Narrow" w:eastAsia="MS Mincho" w:hAnsi="Arial Narrow"/>
                <w:bCs/>
                <w:sz w:val="22"/>
                <w:szCs w:val="22"/>
                <w:lang w:eastAsia="ja-JP"/>
              </w:rPr>
              <w:t xml:space="preserve"> 17649364</w:t>
            </w:r>
          </w:p>
          <w:p w14:paraId="1D60AFF9"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p>
          <w:p w14:paraId="214BA9AB" w14:textId="77777777" w:rsidR="00C415C2" w:rsidRPr="00D51D91" w:rsidRDefault="00C415C2" w:rsidP="00C415C2">
            <w:pPr>
              <w:autoSpaceDE w:val="0"/>
              <w:autoSpaceDN w:val="0"/>
              <w:adjustRightInd w:val="0"/>
              <w:spacing w:line="360" w:lineRule="auto"/>
              <w:jc w:val="both"/>
              <w:rPr>
                <w:rFonts w:ascii="Arial Narrow" w:eastAsia="MS Mincho" w:hAnsi="Arial Narrow"/>
                <w:b/>
                <w:bCs/>
                <w:sz w:val="22"/>
                <w:szCs w:val="22"/>
                <w:u w:val="single"/>
                <w:lang w:eastAsia="ja-JP"/>
              </w:rPr>
            </w:pPr>
          </w:p>
        </w:tc>
      </w:tr>
    </w:tbl>
    <w:p w14:paraId="2D2BF6AE" w14:textId="77777777" w:rsidR="005621F1" w:rsidRPr="00D51D91" w:rsidRDefault="005621F1" w:rsidP="005621F1">
      <w:pPr>
        <w:spacing w:line="360" w:lineRule="auto"/>
        <w:ind w:left="-6" w:right="-17"/>
        <w:jc w:val="both"/>
        <w:rPr>
          <w:rFonts w:ascii="Arial Narrow" w:eastAsia="Times New Roman" w:hAnsi="Arial Narrow" w:cs="Times New Roman"/>
        </w:rPr>
      </w:pPr>
    </w:p>
    <w:p w14:paraId="168AC851" w14:textId="77777777" w:rsidR="004B5C37" w:rsidRPr="00D51D91" w:rsidRDefault="004B5C37" w:rsidP="004B5C37">
      <w:pPr>
        <w:spacing w:line="360" w:lineRule="auto"/>
        <w:ind w:left="-6" w:right="-17"/>
        <w:jc w:val="center"/>
        <w:rPr>
          <w:rFonts w:ascii="Arial Narrow" w:eastAsia="Times New Roman" w:hAnsi="Arial Narrow" w:cs="Times New Roman"/>
          <w:b/>
        </w:rPr>
      </w:pPr>
    </w:p>
    <w:p w14:paraId="064736AF" w14:textId="77777777" w:rsidR="004B5C37" w:rsidRPr="00D51D91" w:rsidRDefault="004B5C37" w:rsidP="004B5C37">
      <w:pPr>
        <w:spacing w:line="360" w:lineRule="auto"/>
        <w:ind w:left="-6" w:right="-17"/>
        <w:jc w:val="center"/>
        <w:rPr>
          <w:rFonts w:ascii="Arial Narrow" w:eastAsia="Times New Roman" w:hAnsi="Arial Narrow" w:cs="Times New Roman"/>
          <w:b/>
        </w:rPr>
      </w:pPr>
    </w:p>
    <w:p w14:paraId="0BF70E94" w14:textId="77777777" w:rsidR="004B5C37" w:rsidRPr="00D51D91" w:rsidRDefault="004B5C37" w:rsidP="004B5C37">
      <w:pPr>
        <w:spacing w:line="360" w:lineRule="auto"/>
        <w:ind w:left="-6" w:right="-17"/>
        <w:jc w:val="center"/>
        <w:rPr>
          <w:rFonts w:ascii="Arial Narrow" w:eastAsia="Times New Roman" w:hAnsi="Arial Narrow" w:cs="Times New Roman"/>
          <w:b/>
        </w:rPr>
      </w:pPr>
    </w:p>
    <w:p w14:paraId="196F5E34" w14:textId="1D27A298" w:rsidR="005621F1" w:rsidRPr="00D51D91" w:rsidRDefault="004B5C37" w:rsidP="004B5C37">
      <w:pPr>
        <w:spacing w:line="360" w:lineRule="auto"/>
        <w:ind w:left="-6" w:right="-17"/>
        <w:jc w:val="center"/>
        <w:rPr>
          <w:rFonts w:ascii="Arial Narrow" w:eastAsia="Times New Roman" w:hAnsi="Arial Narrow" w:cs="Times New Roman"/>
          <w:b/>
        </w:rPr>
      </w:pPr>
      <w:r w:rsidRPr="00D51D91">
        <w:rPr>
          <w:rFonts w:ascii="Arial Narrow" w:eastAsia="Times New Roman" w:hAnsi="Arial Narrow" w:cs="Times New Roman"/>
          <w:b/>
        </w:rPr>
        <w:lastRenderedPageBreak/>
        <w:t>ANEXO III</w:t>
      </w:r>
    </w:p>
    <w:p w14:paraId="30A39476" w14:textId="77777777" w:rsidR="004B5C37" w:rsidRPr="00D51D91" w:rsidRDefault="004B5C37" w:rsidP="004B5C37">
      <w:pPr>
        <w:jc w:val="center"/>
        <w:rPr>
          <w:rFonts w:ascii="Arial Narrow" w:hAnsi="Arial Narrow" w:cs="Arial"/>
          <w:b/>
          <w:bCs/>
          <w:iCs/>
        </w:rPr>
      </w:pPr>
    </w:p>
    <w:p w14:paraId="0E8339D4" w14:textId="4E0A2F8F" w:rsidR="004B5C37" w:rsidRPr="00D51D91" w:rsidRDefault="004B5C37" w:rsidP="004B5C37">
      <w:pPr>
        <w:jc w:val="center"/>
        <w:rPr>
          <w:rFonts w:ascii="Arial Narrow" w:hAnsi="Arial Narrow" w:cs="Arial"/>
        </w:rPr>
      </w:pPr>
      <w:r w:rsidRPr="00D51D91">
        <w:rPr>
          <w:rFonts w:ascii="Arial Narrow" w:hAnsi="Arial Narrow" w:cs="Arial"/>
          <w:b/>
          <w:bCs/>
          <w:iCs/>
        </w:rPr>
        <w:t>ATA DE REGISTRO DE PREÇOS</w:t>
      </w:r>
    </w:p>
    <w:p w14:paraId="5B4E2E04" w14:textId="77777777" w:rsidR="004B5C37" w:rsidRPr="00D51D91" w:rsidRDefault="004B5C37" w:rsidP="004B5C37">
      <w:pPr>
        <w:widowControl w:val="0"/>
        <w:autoSpaceDE w:val="0"/>
        <w:autoSpaceDN w:val="0"/>
        <w:adjustRightInd w:val="0"/>
        <w:ind w:right="-15"/>
        <w:jc w:val="center"/>
        <w:rPr>
          <w:rFonts w:ascii="Arial Narrow" w:hAnsi="Arial Narrow" w:cs="Arial"/>
        </w:rPr>
      </w:pPr>
      <w:r w:rsidRPr="00D51D91">
        <w:rPr>
          <w:rFonts w:ascii="Arial Narrow" w:hAnsi="Arial Narrow" w:cs="Arial"/>
        </w:rPr>
        <w:t>UNIVERSIDADE FEDERAL DE CAMPINA GRANDE</w:t>
      </w:r>
    </w:p>
    <w:p w14:paraId="61482B8A" w14:textId="77777777" w:rsidR="004B5C37" w:rsidRPr="00D51D91" w:rsidRDefault="004B5C37" w:rsidP="004B5C37">
      <w:pPr>
        <w:widowControl w:val="0"/>
        <w:autoSpaceDE w:val="0"/>
        <w:autoSpaceDN w:val="0"/>
        <w:adjustRightInd w:val="0"/>
        <w:ind w:right="-15"/>
        <w:jc w:val="center"/>
        <w:rPr>
          <w:rFonts w:ascii="Arial Narrow" w:hAnsi="Arial Narrow" w:cs="Arial"/>
        </w:rPr>
      </w:pPr>
      <w:r w:rsidRPr="00D51D91">
        <w:rPr>
          <w:rFonts w:ascii="Arial Narrow" w:hAnsi="Arial Narrow" w:cs="Arial"/>
        </w:rPr>
        <w:t xml:space="preserve">CENTRO DE FORMAÇÃO DE PROFESSORES </w:t>
      </w:r>
    </w:p>
    <w:p w14:paraId="28BB300A"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 xml:space="preserve">ATA DE REGISTRO DE PREÇOS </w:t>
      </w:r>
    </w:p>
    <w:p w14:paraId="302EC07B" w14:textId="77777777" w:rsidR="004B5C37" w:rsidRPr="00D51D91" w:rsidRDefault="004B5C37" w:rsidP="004B5C37">
      <w:pPr>
        <w:widowControl w:val="0"/>
        <w:autoSpaceDE w:val="0"/>
        <w:autoSpaceDN w:val="0"/>
        <w:adjustRightInd w:val="0"/>
        <w:ind w:right="-30"/>
        <w:jc w:val="center"/>
        <w:rPr>
          <w:rFonts w:ascii="Arial Narrow" w:hAnsi="Arial Narrow" w:cs="Arial"/>
          <w:bCs/>
        </w:rPr>
      </w:pPr>
      <w:proofErr w:type="gramStart"/>
      <w:r w:rsidRPr="00D51D91">
        <w:rPr>
          <w:rFonts w:ascii="Arial Narrow" w:hAnsi="Arial Narrow" w:cs="Arial"/>
          <w:bCs/>
        </w:rPr>
        <w:t>N.º</w:t>
      </w:r>
      <w:proofErr w:type="gramEnd"/>
      <w:r w:rsidRPr="00D51D91">
        <w:rPr>
          <w:rFonts w:ascii="Arial Narrow" w:hAnsi="Arial Narrow" w:cs="Arial"/>
          <w:bCs/>
        </w:rPr>
        <w:t xml:space="preserve"> .........</w:t>
      </w:r>
    </w:p>
    <w:p w14:paraId="0C9B0827" w14:textId="77777777" w:rsidR="004B5C37" w:rsidRPr="00D51D91" w:rsidRDefault="004B5C37" w:rsidP="004B5C37">
      <w:pPr>
        <w:widowControl w:val="0"/>
        <w:autoSpaceDE w:val="0"/>
        <w:autoSpaceDN w:val="0"/>
        <w:adjustRightInd w:val="0"/>
        <w:ind w:right="-30"/>
        <w:jc w:val="both"/>
        <w:rPr>
          <w:rFonts w:ascii="Arial Narrow" w:hAnsi="Arial Narrow" w:cs="Arial"/>
        </w:rPr>
      </w:pPr>
    </w:p>
    <w:p w14:paraId="32946F00" w14:textId="77777777" w:rsidR="004B5C37" w:rsidRPr="00D51D91" w:rsidRDefault="004B5C37" w:rsidP="004B5C37">
      <w:pPr>
        <w:widowControl w:val="0"/>
        <w:tabs>
          <w:tab w:val="center" w:pos="4779"/>
          <w:tab w:val="right" w:pos="9198"/>
        </w:tabs>
        <w:autoSpaceDE w:val="0"/>
        <w:autoSpaceDN w:val="0"/>
        <w:adjustRightInd w:val="0"/>
        <w:ind w:right="-28"/>
        <w:jc w:val="both"/>
        <w:rPr>
          <w:rFonts w:ascii="Arial Narrow" w:hAnsi="Arial Narrow" w:cs="Arial"/>
        </w:rPr>
      </w:pPr>
      <w:proofErr w:type="gramStart"/>
      <w:r w:rsidRPr="00D51D91">
        <w:rPr>
          <w:rFonts w:ascii="Arial Narrow" w:hAnsi="Arial Narrow" w:cs="Arial"/>
        </w:rPr>
        <w:t>O(</w:t>
      </w:r>
      <w:proofErr w:type="gramEnd"/>
      <w:r w:rsidRPr="00D51D91">
        <w:rPr>
          <w:rFonts w:ascii="Arial Narrow" w:hAnsi="Arial Narrow" w:cs="Arial"/>
        </w:rPr>
        <w:t xml:space="preserve">A) Centro de Formação de Professores, com sede no(a) Rua Sérgio Moreira de Figueiredo, S/N, Bairro Casas Populares, na cidade de Cajazeiras, inscrito(a) no CNPJ/MF sob o nº 05.055.128/0003-38, neste ato representado(a) pelo(a) Diretor do CFP Antônio Fernandes Filho, nomeado(a) pela  Portaria nº ...... de ..... </w:t>
      </w:r>
      <w:proofErr w:type="gramStart"/>
      <w:r w:rsidRPr="00D51D91">
        <w:rPr>
          <w:rFonts w:ascii="Arial Narrow" w:hAnsi="Arial Narrow" w:cs="Arial"/>
        </w:rPr>
        <w:t>de</w:t>
      </w:r>
      <w:proofErr w:type="gramEnd"/>
      <w:r w:rsidRPr="00D51D91">
        <w:rPr>
          <w:rFonts w:ascii="Arial Narrow" w:hAnsi="Arial Narrow" w:cs="Arial"/>
        </w:rPr>
        <w:t xml:space="preserve"> ...... de 200..., publicada no ....... </w:t>
      </w:r>
      <w:proofErr w:type="gramStart"/>
      <w:r w:rsidRPr="00D51D91">
        <w:rPr>
          <w:rFonts w:ascii="Arial Narrow" w:hAnsi="Arial Narrow" w:cs="Arial"/>
        </w:rPr>
        <w:t>de</w:t>
      </w:r>
      <w:proofErr w:type="gramEnd"/>
      <w:r w:rsidRPr="00D51D91">
        <w:rPr>
          <w:rFonts w:ascii="Arial Narrow" w:hAnsi="Arial Narrow" w:cs="Arial"/>
        </w:rPr>
        <w:t xml:space="preserve"> ..... </w:t>
      </w:r>
      <w:proofErr w:type="gramStart"/>
      <w:r w:rsidRPr="00D51D91">
        <w:rPr>
          <w:rFonts w:ascii="Arial Narrow" w:hAnsi="Arial Narrow" w:cs="Arial"/>
        </w:rPr>
        <w:t>de</w:t>
      </w:r>
      <w:proofErr w:type="gramEnd"/>
      <w:r w:rsidRPr="00D51D91">
        <w:rPr>
          <w:rFonts w:ascii="Arial Narrow" w:hAnsi="Arial Narrow" w:cs="Arial"/>
        </w:rPr>
        <w:t xml:space="preserve"> ....... de ....., inscrito(a) no CPF sob o nº .............portador(a) da Carteira de Identidade nº ......., considerando o julgamento da licitação na modalidade de pregão, na forma </w:t>
      </w:r>
      <w:r w:rsidRPr="00D51D91">
        <w:rPr>
          <w:rFonts w:ascii="Arial Narrow" w:hAnsi="Arial Narrow" w:cs="Arial"/>
          <w:iCs/>
        </w:rPr>
        <w:t>eletrônica</w:t>
      </w:r>
      <w:r w:rsidRPr="00D51D91">
        <w:rPr>
          <w:rFonts w:ascii="Arial Narrow" w:hAnsi="Arial Narrow" w:cs="Arial"/>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D51D91">
        <w:rPr>
          <w:rFonts w:ascii="Arial Narrow" w:hAnsi="Arial Narrow" w:cs="Arial"/>
          <w:iCs/>
        </w:rPr>
        <w:t>Decreto n.º 7.892, de 23 de janeiro de 2013,</w:t>
      </w:r>
      <w:r w:rsidRPr="00D51D91">
        <w:rPr>
          <w:rFonts w:ascii="Arial Narrow" w:hAnsi="Arial Narrow" w:cs="Arial"/>
        </w:rPr>
        <w:t xml:space="preserve"> e em conformidade com as disposições a seguir:</w:t>
      </w:r>
    </w:p>
    <w:p w14:paraId="03731AA3" w14:textId="77777777" w:rsidR="004B5C37" w:rsidRPr="00D51D91" w:rsidRDefault="004B5C37" w:rsidP="004B5C37">
      <w:pPr>
        <w:widowControl w:val="0"/>
        <w:tabs>
          <w:tab w:val="center" w:pos="4779"/>
          <w:tab w:val="right" w:pos="9198"/>
        </w:tabs>
        <w:autoSpaceDE w:val="0"/>
        <w:autoSpaceDN w:val="0"/>
        <w:adjustRightInd w:val="0"/>
        <w:ind w:right="-28"/>
        <w:jc w:val="both"/>
        <w:rPr>
          <w:rFonts w:ascii="Arial Narrow" w:hAnsi="Arial Narrow" w:cs="Arial"/>
        </w:rPr>
      </w:pPr>
    </w:p>
    <w:p w14:paraId="71D18533" w14:textId="77777777" w:rsidR="004B5C37" w:rsidRPr="00D51D91" w:rsidRDefault="004B5C37" w:rsidP="004B5C37">
      <w:pPr>
        <w:numPr>
          <w:ilvl w:val="0"/>
          <w:numId w:val="38"/>
        </w:numPr>
        <w:autoSpaceDE w:val="0"/>
        <w:autoSpaceDN w:val="0"/>
        <w:adjustRightInd w:val="0"/>
        <w:spacing w:before="120" w:after="120" w:line="276" w:lineRule="auto"/>
        <w:ind w:left="0" w:firstLine="0"/>
        <w:jc w:val="both"/>
        <w:rPr>
          <w:rFonts w:ascii="Arial Narrow" w:hAnsi="Arial Narrow" w:cs="Arial"/>
          <w:b/>
          <w:bCs/>
        </w:rPr>
      </w:pPr>
      <w:r w:rsidRPr="00D51D91">
        <w:rPr>
          <w:rFonts w:ascii="Arial Narrow" w:hAnsi="Arial Narrow" w:cs="Arial"/>
          <w:b/>
          <w:bCs/>
        </w:rPr>
        <w:t>DO OBJETO</w:t>
      </w:r>
    </w:p>
    <w:p w14:paraId="0DEFF941" w14:textId="76DBE294"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A presente Ata tem por objeto o registro de preços para a eventual aquisição de material permanente e de consumo, especificado</w:t>
      </w:r>
      <w:r w:rsidR="005C514E">
        <w:rPr>
          <w:rFonts w:ascii="Arial Narrow" w:hAnsi="Arial Narrow" w:cs="Arial"/>
        </w:rPr>
        <w:t xml:space="preserve"> </w:t>
      </w:r>
      <w:r w:rsidRPr="00D51D91">
        <w:rPr>
          <w:rFonts w:ascii="Arial Narrow" w:hAnsi="Arial Narrow" w:cs="Arial"/>
        </w:rPr>
        <w:t xml:space="preserve">(s) </w:t>
      </w:r>
      <w:proofErr w:type="gramStart"/>
      <w:r w:rsidRPr="00D51D91">
        <w:rPr>
          <w:rFonts w:ascii="Arial Narrow" w:hAnsi="Arial Narrow" w:cs="Arial"/>
        </w:rPr>
        <w:t>no(</w:t>
      </w:r>
      <w:proofErr w:type="gramEnd"/>
      <w:r w:rsidRPr="00D51D91">
        <w:rPr>
          <w:rFonts w:ascii="Arial Narrow" w:hAnsi="Arial Narrow" w:cs="Arial"/>
        </w:rPr>
        <w:t>s) item(</w:t>
      </w:r>
      <w:proofErr w:type="spellStart"/>
      <w:r w:rsidRPr="00D51D91">
        <w:rPr>
          <w:rFonts w:ascii="Arial Narrow" w:hAnsi="Arial Narrow" w:cs="Arial"/>
        </w:rPr>
        <w:t>ns</w:t>
      </w:r>
      <w:proofErr w:type="spellEnd"/>
      <w:r w:rsidRPr="00D51D91">
        <w:rPr>
          <w:rFonts w:ascii="Arial Narrow" w:hAnsi="Arial Narrow" w:cs="Arial"/>
        </w:rPr>
        <w:t xml:space="preserve">) do Termo de Referência, anexo II do edital de </w:t>
      </w:r>
      <w:r w:rsidRPr="00D51D91">
        <w:rPr>
          <w:rFonts w:ascii="Arial Narrow" w:hAnsi="Arial Narrow" w:cs="Arial"/>
          <w:i/>
        </w:rPr>
        <w:t>Pregão</w:t>
      </w:r>
      <w:r w:rsidRPr="00D51D91">
        <w:rPr>
          <w:rFonts w:ascii="Arial Narrow" w:hAnsi="Arial Narrow" w:cs="Arial"/>
        </w:rPr>
        <w:t xml:space="preserve"> nº 06/2019, que é parte integrante desta Ata, assim como a proposta vencedora, independentemente de transcrição.</w:t>
      </w:r>
    </w:p>
    <w:p w14:paraId="4A39F2AD"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Este instrumento não obriga a Administração da UFCG a firmar contratações nas demandas estimadas ou adquirir, exclusivamente por seu intermédio, os bens referidos nesta Ata, podendo realizar licitações específicas, obedecidas as legislações pertinentes, sem que, desse fato, caiba recurso ou indenização de qualquer espécie as empresas detentoras de registro de preços, sendo-lhes assegurada a preferência de fornecimento em igualdade de condições.</w:t>
      </w:r>
    </w:p>
    <w:p w14:paraId="5887AD90" w14:textId="77777777" w:rsidR="004B5C37" w:rsidRPr="00D51D91" w:rsidRDefault="004B5C37" w:rsidP="004B5C37">
      <w:pPr>
        <w:widowControl w:val="0"/>
        <w:autoSpaceDE w:val="0"/>
        <w:autoSpaceDN w:val="0"/>
        <w:adjustRightInd w:val="0"/>
        <w:ind w:left="792"/>
        <w:jc w:val="both"/>
        <w:rPr>
          <w:rFonts w:ascii="Arial Narrow" w:hAnsi="Arial Narrow" w:cs="Arial"/>
        </w:rPr>
      </w:pPr>
    </w:p>
    <w:p w14:paraId="681A541D" w14:textId="77777777" w:rsidR="004B5C37" w:rsidRPr="00D51D91" w:rsidRDefault="004B5C37" w:rsidP="004B5C37">
      <w:pPr>
        <w:numPr>
          <w:ilvl w:val="0"/>
          <w:numId w:val="38"/>
        </w:numPr>
        <w:autoSpaceDE w:val="0"/>
        <w:autoSpaceDN w:val="0"/>
        <w:adjustRightInd w:val="0"/>
        <w:spacing w:before="120" w:after="120" w:line="276" w:lineRule="auto"/>
        <w:ind w:left="0" w:firstLine="0"/>
        <w:jc w:val="both"/>
        <w:rPr>
          <w:rFonts w:ascii="Arial Narrow" w:hAnsi="Arial Narrow" w:cs="Arial"/>
          <w:b/>
        </w:rPr>
      </w:pPr>
      <w:r w:rsidRPr="00D51D91">
        <w:rPr>
          <w:rFonts w:ascii="Arial Narrow" w:hAnsi="Arial Narrow" w:cs="Arial"/>
          <w:b/>
          <w:bCs/>
        </w:rPr>
        <w:t>DOS PREÇOS, ESPECIFICAÇÕES E QUANTITATIVOS</w:t>
      </w:r>
    </w:p>
    <w:p w14:paraId="5519BE77"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 xml:space="preserve">O preço registrado, as especificações do objeto, a quantidade, fornecedor (es) e as demais condições ofertadas na (s) </w:t>
      </w:r>
      <w:proofErr w:type="gramStart"/>
      <w:r w:rsidRPr="00D51D91">
        <w:rPr>
          <w:rFonts w:ascii="Arial Narrow" w:hAnsi="Arial Narrow" w:cs="Arial"/>
        </w:rPr>
        <w:t>proposta(</w:t>
      </w:r>
      <w:proofErr w:type="gramEnd"/>
      <w:r w:rsidRPr="00D51D91">
        <w:rPr>
          <w:rFonts w:ascii="Arial Narrow" w:hAnsi="Arial Narrow" w:cs="Arial"/>
        </w:rPr>
        <w:t xml:space="preserve">s) são as que seguem: </w:t>
      </w:r>
    </w:p>
    <w:tbl>
      <w:tblPr>
        <w:tblW w:w="8551" w:type="dxa"/>
        <w:jc w:val="center"/>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C03B0D" w:rsidRPr="00D51D91" w14:paraId="0C24E84E" w14:textId="77777777" w:rsidTr="00C03B0D">
        <w:trPr>
          <w:trHeight w:val="511"/>
          <w:jc w:val="center"/>
        </w:trPr>
        <w:tc>
          <w:tcPr>
            <w:tcW w:w="497" w:type="dxa"/>
            <w:tcBorders>
              <w:top w:val="single" w:sz="2" w:space="0" w:color="000000"/>
              <w:left w:val="single" w:sz="2" w:space="0" w:color="000000"/>
              <w:bottom w:val="single" w:sz="2" w:space="0" w:color="000000"/>
              <w:right w:val="single" w:sz="2" w:space="0" w:color="000000"/>
            </w:tcBorders>
            <w:vAlign w:val="center"/>
          </w:tcPr>
          <w:p w14:paraId="57ACC494"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Item</w:t>
            </w:r>
          </w:p>
          <w:p w14:paraId="19FE4A71" w14:textId="77777777" w:rsidR="004B5C37" w:rsidRPr="00D51D91" w:rsidRDefault="004B5C37" w:rsidP="004B5C37">
            <w:pPr>
              <w:widowControl w:val="0"/>
              <w:autoSpaceDE w:val="0"/>
              <w:autoSpaceDN w:val="0"/>
              <w:adjustRightInd w:val="0"/>
              <w:ind w:right="-30"/>
              <w:jc w:val="center"/>
              <w:rPr>
                <w:rFonts w:ascii="Arial Narrow" w:hAnsi="Arial Narrow" w:cs="Arial"/>
              </w:rPr>
            </w:pPr>
            <w:proofErr w:type="gramStart"/>
            <w:r w:rsidRPr="00D51D91">
              <w:rPr>
                <w:rFonts w:ascii="Arial Narrow" w:hAnsi="Arial Narrow" w:cs="Arial"/>
              </w:rPr>
              <w:t>do</w:t>
            </w:r>
            <w:proofErr w:type="gramEnd"/>
          </w:p>
          <w:p w14:paraId="4B7AA160"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3A8DAEED" w14:textId="77777777" w:rsidR="004B5C37" w:rsidRPr="00D51D91" w:rsidRDefault="004B5C37" w:rsidP="004B5C37">
            <w:pPr>
              <w:widowControl w:val="0"/>
              <w:autoSpaceDE w:val="0"/>
              <w:autoSpaceDN w:val="0"/>
              <w:adjustRightInd w:val="0"/>
              <w:ind w:right="-30"/>
              <w:jc w:val="center"/>
              <w:rPr>
                <w:rFonts w:ascii="Arial Narrow" w:hAnsi="Arial Narrow" w:cs="Arial"/>
                <w:i/>
              </w:rPr>
            </w:pPr>
            <w:r w:rsidRPr="00D51D91">
              <w:rPr>
                <w:rFonts w:ascii="Arial Narrow" w:hAnsi="Arial Narrow" w:cs="Arial"/>
              </w:rPr>
              <w:t xml:space="preserve">Fornecedor </w:t>
            </w:r>
            <w:r w:rsidRPr="00D51D91">
              <w:rPr>
                <w:rFonts w:ascii="Arial Narrow" w:hAnsi="Arial Narrow" w:cs="Arial"/>
                <w:i/>
              </w:rPr>
              <w:t>(razão social, CNPJ/MF, endereço, contatos, representante)</w:t>
            </w:r>
          </w:p>
          <w:p w14:paraId="687C85C6" w14:textId="77777777" w:rsidR="004B5C37" w:rsidRPr="00D51D91" w:rsidRDefault="004B5C37" w:rsidP="004B5C37">
            <w:pPr>
              <w:widowControl w:val="0"/>
              <w:autoSpaceDE w:val="0"/>
              <w:autoSpaceDN w:val="0"/>
              <w:adjustRightInd w:val="0"/>
              <w:ind w:right="-30"/>
              <w:jc w:val="center"/>
              <w:rPr>
                <w:rFonts w:ascii="Arial Narrow" w:hAnsi="Arial Narrow" w:cs="Arial"/>
              </w:rPr>
            </w:pPr>
          </w:p>
        </w:tc>
      </w:tr>
      <w:tr w:rsidR="00C03B0D" w:rsidRPr="00D51D91" w14:paraId="483F93C9" w14:textId="77777777" w:rsidTr="00C03B0D">
        <w:trPr>
          <w:trHeight w:val="674"/>
          <w:jc w:val="center"/>
        </w:trPr>
        <w:tc>
          <w:tcPr>
            <w:tcW w:w="497" w:type="dxa"/>
            <w:tcBorders>
              <w:top w:val="nil"/>
              <w:left w:val="single" w:sz="2" w:space="0" w:color="000000"/>
              <w:bottom w:val="single" w:sz="2" w:space="0" w:color="000000"/>
              <w:right w:val="nil"/>
            </w:tcBorders>
            <w:vAlign w:val="center"/>
          </w:tcPr>
          <w:p w14:paraId="7EF0B6F9"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X</w:t>
            </w:r>
          </w:p>
        </w:tc>
        <w:tc>
          <w:tcPr>
            <w:tcW w:w="1184" w:type="dxa"/>
            <w:tcBorders>
              <w:top w:val="nil"/>
              <w:left w:val="single" w:sz="2" w:space="0" w:color="000000"/>
              <w:bottom w:val="single" w:sz="2" w:space="0" w:color="000000"/>
              <w:right w:val="nil"/>
            </w:tcBorders>
          </w:tcPr>
          <w:p w14:paraId="73A868F6" w14:textId="77777777" w:rsidR="004B5C37" w:rsidRPr="00D51D91" w:rsidRDefault="004B5C37" w:rsidP="004B5C37">
            <w:pPr>
              <w:widowControl w:val="0"/>
              <w:autoSpaceDE w:val="0"/>
              <w:autoSpaceDN w:val="0"/>
              <w:adjustRightInd w:val="0"/>
              <w:ind w:right="-30"/>
              <w:jc w:val="both"/>
              <w:rPr>
                <w:rFonts w:ascii="Arial Narrow" w:hAnsi="Arial Narrow" w:cs="Arial"/>
              </w:rPr>
            </w:pPr>
            <w:r w:rsidRPr="00D51D91">
              <w:rPr>
                <w:rFonts w:ascii="Arial Narrow" w:hAnsi="Arial Narrow" w:cs="Arial"/>
              </w:rPr>
              <w:t>Especificação</w:t>
            </w:r>
          </w:p>
        </w:tc>
        <w:tc>
          <w:tcPr>
            <w:tcW w:w="1402" w:type="dxa"/>
            <w:tcBorders>
              <w:top w:val="nil"/>
              <w:left w:val="single" w:sz="2" w:space="0" w:color="000000"/>
              <w:bottom w:val="single" w:sz="2" w:space="0" w:color="000000"/>
              <w:right w:val="nil"/>
            </w:tcBorders>
          </w:tcPr>
          <w:p w14:paraId="1ECFA4F9" w14:textId="77777777" w:rsidR="004B5C37" w:rsidRPr="00D51D91" w:rsidRDefault="004B5C37" w:rsidP="004B5C37">
            <w:pPr>
              <w:widowControl w:val="0"/>
              <w:autoSpaceDE w:val="0"/>
              <w:autoSpaceDN w:val="0"/>
              <w:adjustRightInd w:val="0"/>
              <w:ind w:right="-30"/>
              <w:jc w:val="center"/>
              <w:rPr>
                <w:rFonts w:ascii="Arial Narrow" w:hAnsi="Arial Narrow" w:cs="Arial"/>
                <w:i/>
                <w:iCs/>
              </w:rPr>
            </w:pPr>
            <w:r w:rsidRPr="00D51D91">
              <w:rPr>
                <w:rFonts w:ascii="Arial Narrow" w:hAnsi="Arial Narrow" w:cs="Arial"/>
                <w:i/>
                <w:iCs/>
              </w:rPr>
              <w:t xml:space="preserve">Marca </w:t>
            </w:r>
          </w:p>
          <w:p w14:paraId="1EF8A4D3" w14:textId="77777777" w:rsidR="004B5C37" w:rsidRPr="00D51D91" w:rsidRDefault="004B5C37" w:rsidP="004B5C37">
            <w:pPr>
              <w:widowControl w:val="0"/>
              <w:autoSpaceDE w:val="0"/>
              <w:autoSpaceDN w:val="0"/>
              <w:adjustRightInd w:val="0"/>
              <w:ind w:right="-30"/>
              <w:jc w:val="center"/>
              <w:rPr>
                <w:rFonts w:ascii="Arial Narrow" w:hAnsi="Arial Narrow" w:cs="Arial"/>
                <w:i/>
                <w:iCs/>
              </w:rPr>
            </w:pPr>
            <w:r w:rsidRPr="00D51D91">
              <w:rPr>
                <w:rFonts w:ascii="Arial Narrow" w:hAnsi="Arial Narrow" w:cs="Arial"/>
                <w:i/>
                <w:iCs/>
              </w:rPr>
              <w:t>(se exigida no edital)</w:t>
            </w:r>
          </w:p>
        </w:tc>
        <w:tc>
          <w:tcPr>
            <w:tcW w:w="1541" w:type="dxa"/>
            <w:tcBorders>
              <w:top w:val="nil"/>
              <w:left w:val="single" w:sz="2" w:space="0" w:color="000000"/>
              <w:bottom w:val="single" w:sz="2" w:space="0" w:color="000000"/>
              <w:right w:val="nil"/>
            </w:tcBorders>
          </w:tcPr>
          <w:p w14:paraId="43D7E741" w14:textId="77777777" w:rsidR="004B5C37" w:rsidRPr="00D51D91" w:rsidRDefault="004B5C37" w:rsidP="004B5C37">
            <w:pPr>
              <w:widowControl w:val="0"/>
              <w:autoSpaceDE w:val="0"/>
              <w:autoSpaceDN w:val="0"/>
              <w:adjustRightInd w:val="0"/>
              <w:ind w:right="-30"/>
              <w:jc w:val="center"/>
              <w:rPr>
                <w:rFonts w:ascii="Arial Narrow" w:hAnsi="Arial Narrow" w:cs="Arial"/>
                <w:i/>
                <w:iCs/>
              </w:rPr>
            </w:pPr>
            <w:r w:rsidRPr="00D51D91">
              <w:rPr>
                <w:rFonts w:ascii="Arial Narrow" w:hAnsi="Arial Narrow" w:cs="Arial"/>
                <w:i/>
                <w:iCs/>
              </w:rPr>
              <w:t>Modelo</w:t>
            </w:r>
          </w:p>
          <w:p w14:paraId="4CCF6FB8" w14:textId="77777777" w:rsidR="004B5C37" w:rsidRPr="00D51D91" w:rsidRDefault="004B5C37" w:rsidP="004B5C37">
            <w:pPr>
              <w:widowControl w:val="0"/>
              <w:autoSpaceDE w:val="0"/>
              <w:autoSpaceDN w:val="0"/>
              <w:adjustRightInd w:val="0"/>
              <w:ind w:right="-30"/>
              <w:jc w:val="center"/>
              <w:rPr>
                <w:rFonts w:ascii="Arial Narrow" w:hAnsi="Arial Narrow" w:cs="Arial"/>
                <w:i/>
                <w:iCs/>
              </w:rPr>
            </w:pPr>
            <w:r w:rsidRPr="00D51D91">
              <w:rPr>
                <w:rFonts w:ascii="Arial Narrow" w:hAnsi="Arial Narrow" w:cs="Arial"/>
                <w:i/>
                <w:iCs/>
              </w:rPr>
              <w:t>(se exigido no edital)</w:t>
            </w:r>
          </w:p>
        </w:tc>
        <w:tc>
          <w:tcPr>
            <w:tcW w:w="1121" w:type="dxa"/>
            <w:tcBorders>
              <w:top w:val="nil"/>
              <w:left w:val="single" w:sz="2" w:space="0" w:color="000000"/>
              <w:bottom w:val="single" w:sz="2" w:space="0" w:color="000000"/>
              <w:right w:val="nil"/>
            </w:tcBorders>
          </w:tcPr>
          <w:p w14:paraId="4CFDCE25"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Unidade</w:t>
            </w:r>
          </w:p>
        </w:tc>
        <w:tc>
          <w:tcPr>
            <w:tcW w:w="1121" w:type="dxa"/>
            <w:tcBorders>
              <w:top w:val="nil"/>
              <w:left w:val="single" w:sz="2" w:space="0" w:color="000000"/>
              <w:bottom w:val="single" w:sz="2" w:space="0" w:color="000000"/>
              <w:right w:val="nil"/>
            </w:tcBorders>
          </w:tcPr>
          <w:p w14:paraId="3FDA3549"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Quantidade</w:t>
            </w:r>
          </w:p>
        </w:tc>
        <w:tc>
          <w:tcPr>
            <w:tcW w:w="841" w:type="dxa"/>
            <w:tcBorders>
              <w:top w:val="nil"/>
              <w:left w:val="single" w:sz="2" w:space="0" w:color="000000"/>
              <w:bottom w:val="single" w:sz="2" w:space="0" w:color="000000"/>
              <w:right w:val="nil"/>
            </w:tcBorders>
          </w:tcPr>
          <w:p w14:paraId="313B152D"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 xml:space="preserve">Valor </w:t>
            </w:r>
            <w:proofErr w:type="spellStart"/>
            <w:r w:rsidRPr="00D51D91">
              <w:rPr>
                <w:rFonts w:ascii="Arial Narrow" w:hAnsi="Arial Narrow" w:cs="Arial"/>
              </w:rPr>
              <w:t>Un</w:t>
            </w:r>
            <w:proofErr w:type="spellEnd"/>
          </w:p>
        </w:tc>
        <w:tc>
          <w:tcPr>
            <w:tcW w:w="840" w:type="dxa"/>
            <w:tcBorders>
              <w:top w:val="nil"/>
              <w:left w:val="single" w:sz="2" w:space="0" w:color="000000"/>
              <w:bottom w:val="single" w:sz="2" w:space="0" w:color="000000"/>
              <w:right w:val="single" w:sz="2" w:space="0" w:color="000000"/>
            </w:tcBorders>
          </w:tcPr>
          <w:p w14:paraId="42A82927"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i/>
                <w:iCs/>
              </w:rPr>
              <w:t>Prazo garantia ou validade</w:t>
            </w:r>
          </w:p>
        </w:tc>
      </w:tr>
      <w:tr w:rsidR="00C03B0D" w:rsidRPr="00D51D91" w14:paraId="3E0BBBFE" w14:textId="77777777" w:rsidTr="00C03B0D">
        <w:trPr>
          <w:trHeight w:val="174"/>
          <w:jc w:val="center"/>
        </w:trPr>
        <w:tc>
          <w:tcPr>
            <w:tcW w:w="497" w:type="dxa"/>
            <w:tcBorders>
              <w:top w:val="nil"/>
              <w:left w:val="single" w:sz="2" w:space="0" w:color="000000"/>
              <w:bottom w:val="single" w:sz="2" w:space="0" w:color="000000"/>
              <w:right w:val="nil"/>
            </w:tcBorders>
          </w:tcPr>
          <w:p w14:paraId="4A155EF6"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1184" w:type="dxa"/>
            <w:tcBorders>
              <w:top w:val="nil"/>
              <w:left w:val="single" w:sz="2" w:space="0" w:color="000000"/>
              <w:bottom w:val="single" w:sz="2" w:space="0" w:color="000000"/>
              <w:right w:val="nil"/>
            </w:tcBorders>
          </w:tcPr>
          <w:p w14:paraId="30E8CE26"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1402" w:type="dxa"/>
            <w:tcBorders>
              <w:top w:val="nil"/>
              <w:left w:val="single" w:sz="2" w:space="0" w:color="000000"/>
              <w:bottom w:val="single" w:sz="2" w:space="0" w:color="000000"/>
              <w:right w:val="nil"/>
            </w:tcBorders>
          </w:tcPr>
          <w:p w14:paraId="6E3945EB"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1541" w:type="dxa"/>
            <w:tcBorders>
              <w:top w:val="nil"/>
              <w:left w:val="single" w:sz="2" w:space="0" w:color="000000"/>
              <w:bottom w:val="single" w:sz="2" w:space="0" w:color="000000"/>
              <w:right w:val="nil"/>
            </w:tcBorders>
          </w:tcPr>
          <w:p w14:paraId="263C3877"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1121" w:type="dxa"/>
            <w:tcBorders>
              <w:top w:val="nil"/>
              <w:left w:val="single" w:sz="2" w:space="0" w:color="000000"/>
              <w:bottom w:val="single" w:sz="2" w:space="0" w:color="000000"/>
              <w:right w:val="nil"/>
            </w:tcBorders>
          </w:tcPr>
          <w:p w14:paraId="6F4EFCE0"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1121" w:type="dxa"/>
            <w:tcBorders>
              <w:top w:val="nil"/>
              <w:left w:val="single" w:sz="2" w:space="0" w:color="000000"/>
              <w:bottom w:val="single" w:sz="2" w:space="0" w:color="000000"/>
              <w:right w:val="nil"/>
            </w:tcBorders>
          </w:tcPr>
          <w:p w14:paraId="444820CD"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841" w:type="dxa"/>
            <w:tcBorders>
              <w:top w:val="nil"/>
              <w:left w:val="single" w:sz="2" w:space="0" w:color="000000"/>
              <w:bottom w:val="single" w:sz="2" w:space="0" w:color="000000"/>
              <w:right w:val="nil"/>
            </w:tcBorders>
          </w:tcPr>
          <w:p w14:paraId="1E1F2307" w14:textId="77777777" w:rsidR="004B5C37" w:rsidRPr="00D51D91" w:rsidRDefault="004B5C37" w:rsidP="004B5C37">
            <w:pPr>
              <w:widowControl w:val="0"/>
              <w:autoSpaceDE w:val="0"/>
              <w:autoSpaceDN w:val="0"/>
              <w:adjustRightInd w:val="0"/>
              <w:ind w:right="-30"/>
              <w:jc w:val="both"/>
              <w:rPr>
                <w:rFonts w:ascii="Arial Narrow" w:hAnsi="Arial Narrow" w:cs="Arial"/>
              </w:rPr>
            </w:pPr>
          </w:p>
        </w:tc>
        <w:tc>
          <w:tcPr>
            <w:tcW w:w="840" w:type="dxa"/>
            <w:tcBorders>
              <w:top w:val="nil"/>
              <w:left w:val="single" w:sz="2" w:space="0" w:color="000000"/>
              <w:bottom w:val="single" w:sz="2" w:space="0" w:color="000000"/>
              <w:right w:val="single" w:sz="2" w:space="0" w:color="000000"/>
            </w:tcBorders>
          </w:tcPr>
          <w:p w14:paraId="2B8F931E" w14:textId="77777777" w:rsidR="004B5C37" w:rsidRPr="00D51D91" w:rsidRDefault="004B5C37" w:rsidP="004B5C37">
            <w:pPr>
              <w:widowControl w:val="0"/>
              <w:autoSpaceDE w:val="0"/>
              <w:autoSpaceDN w:val="0"/>
              <w:adjustRightInd w:val="0"/>
              <w:ind w:right="-30"/>
              <w:jc w:val="both"/>
              <w:rPr>
                <w:rFonts w:ascii="Arial Narrow" w:hAnsi="Arial Narrow" w:cs="Arial"/>
              </w:rPr>
            </w:pPr>
          </w:p>
        </w:tc>
      </w:tr>
    </w:tbl>
    <w:p w14:paraId="6337CDCC" w14:textId="77777777" w:rsidR="004B5C37" w:rsidRPr="00D51D91" w:rsidRDefault="004B5C37" w:rsidP="004B5C37">
      <w:pPr>
        <w:widowControl w:val="0"/>
        <w:autoSpaceDE w:val="0"/>
        <w:autoSpaceDN w:val="0"/>
        <w:adjustRightInd w:val="0"/>
        <w:ind w:right="-30"/>
        <w:jc w:val="both"/>
        <w:rPr>
          <w:rFonts w:ascii="Arial Narrow" w:hAnsi="Arial Narrow" w:cs="Arial"/>
          <w:i/>
          <w:iCs/>
        </w:rPr>
      </w:pPr>
    </w:p>
    <w:p w14:paraId="6EDEF2BC" w14:textId="77777777" w:rsidR="004B5C37" w:rsidRPr="00D51D91" w:rsidRDefault="004B5C37" w:rsidP="004B5C37">
      <w:pPr>
        <w:rPr>
          <w:rFonts w:ascii="Arial Narrow" w:hAnsi="Arial Narrow" w:cs="Arial"/>
          <w:lang w:eastAsia="en-US"/>
        </w:rPr>
      </w:pPr>
    </w:p>
    <w:p w14:paraId="7A12F826" w14:textId="77777777" w:rsidR="004B5C37" w:rsidRPr="00D51D91" w:rsidRDefault="004B5C37" w:rsidP="004B5C37">
      <w:pPr>
        <w:widowControl w:val="0"/>
        <w:numPr>
          <w:ilvl w:val="0"/>
          <w:numId w:val="38"/>
        </w:numPr>
        <w:autoSpaceDE w:val="0"/>
        <w:autoSpaceDN w:val="0"/>
        <w:adjustRightInd w:val="0"/>
        <w:spacing w:before="240"/>
        <w:jc w:val="both"/>
        <w:rPr>
          <w:rFonts w:ascii="Arial Narrow" w:hAnsi="Arial Narrow" w:cs="Arial"/>
          <w:b/>
        </w:rPr>
      </w:pPr>
      <w:r w:rsidRPr="00D51D91">
        <w:rPr>
          <w:rFonts w:ascii="Arial Narrow" w:hAnsi="Arial Narrow" w:cs="Arial"/>
          <w:b/>
          <w:bCs/>
          <w:iCs/>
        </w:rPr>
        <w:t>ÓRGÃO (S) GERENCIADOR E PARTICIPANTE (S)</w:t>
      </w:r>
    </w:p>
    <w:p w14:paraId="44C6D2B3" w14:textId="77777777" w:rsidR="004B5C37" w:rsidRPr="00D51D91" w:rsidRDefault="004B5C37" w:rsidP="004B5C37">
      <w:pPr>
        <w:numPr>
          <w:ilvl w:val="1"/>
          <w:numId w:val="38"/>
        </w:numPr>
        <w:spacing w:before="120" w:after="120" w:line="276" w:lineRule="auto"/>
        <w:ind w:left="792"/>
        <w:jc w:val="both"/>
        <w:rPr>
          <w:rFonts w:ascii="Arial Narrow" w:hAnsi="Arial Narrow" w:cs="Arial"/>
        </w:rPr>
      </w:pPr>
      <w:r w:rsidRPr="00D51D91">
        <w:rPr>
          <w:rFonts w:ascii="Arial Narrow" w:hAnsi="Arial Narrow" w:cs="Arial"/>
        </w:rPr>
        <w:t>O órgão gerenciador será o Centro de Formação de Professores.</w:t>
      </w:r>
    </w:p>
    <w:p w14:paraId="1A8DF179"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Não haverá órgãos e entidades públicas participantes do registro de preços:</w:t>
      </w:r>
    </w:p>
    <w:p w14:paraId="52757DA2" w14:textId="77777777" w:rsidR="004B5C37" w:rsidRPr="00D51D91" w:rsidRDefault="004B5C37" w:rsidP="004B5C37">
      <w:pPr>
        <w:pStyle w:val="Nivel10"/>
        <w:widowControl w:val="0"/>
        <w:numPr>
          <w:ilvl w:val="0"/>
          <w:numId w:val="38"/>
        </w:numPr>
        <w:autoSpaceDE w:val="0"/>
        <w:autoSpaceDN w:val="0"/>
        <w:adjustRightInd w:val="0"/>
        <w:spacing w:after="120"/>
        <w:rPr>
          <w:rFonts w:ascii="Arial Narrow" w:hAnsi="Arial Narrow"/>
          <w:i/>
          <w:color w:val="auto"/>
          <w:sz w:val="24"/>
          <w:szCs w:val="24"/>
          <w:lang w:eastAsia="en-US"/>
        </w:rPr>
      </w:pPr>
      <w:r w:rsidRPr="00D51D91">
        <w:rPr>
          <w:rFonts w:ascii="Arial Narrow" w:hAnsi="Arial Narrow"/>
          <w:color w:val="auto"/>
          <w:sz w:val="24"/>
          <w:szCs w:val="24"/>
          <w:lang w:eastAsia="en-US"/>
        </w:rPr>
        <w:t xml:space="preserve">DA ADESÃO À ATA DE REGISTRO DE PREÇOS </w:t>
      </w:r>
    </w:p>
    <w:p w14:paraId="00617F0E" w14:textId="77777777" w:rsidR="004B5C37" w:rsidRPr="00D51D91" w:rsidRDefault="004B5C37" w:rsidP="004B5C37">
      <w:pPr>
        <w:spacing w:before="120" w:after="120" w:line="276" w:lineRule="auto"/>
        <w:ind w:left="425"/>
        <w:jc w:val="both"/>
        <w:rPr>
          <w:rFonts w:ascii="Arial Narrow" w:hAnsi="Arial Narrow" w:cs="Arial"/>
          <w:lang w:eastAsia="en-US"/>
        </w:rPr>
      </w:pPr>
      <w:r w:rsidRPr="00D51D91">
        <w:rPr>
          <w:rFonts w:ascii="Arial Narrow" w:hAnsi="Arial Narrow" w:cs="Arial"/>
          <w:lang w:eastAsia="en-US"/>
        </w:rPr>
        <w:t xml:space="preserve">4.1   </w:t>
      </w:r>
      <w:proofErr w:type="gramStart"/>
      <w:r w:rsidRPr="00D51D91">
        <w:rPr>
          <w:rFonts w:ascii="Arial Narrow" w:hAnsi="Arial Narrow" w:cs="Arial"/>
          <w:lang w:eastAsia="en-US"/>
        </w:rPr>
        <w:t xml:space="preserve"> Não</w:t>
      </w:r>
      <w:proofErr w:type="gramEnd"/>
      <w:r w:rsidRPr="00D51D91">
        <w:rPr>
          <w:rFonts w:ascii="Arial Narrow" w:hAnsi="Arial Narrow" w:cs="Arial"/>
          <w:lang w:eastAsia="en-US"/>
        </w:rPr>
        <w:t xml:space="preserve"> será admitida a adesão à ata de registro de preços decorrente desta licitação.</w:t>
      </w:r>
    </w:p>
    <w:p w14:paraId="3753EF56" w14:textId="77777777" w:rsidR="004B5C37" w:rsidRPr="00D51D91" w:rsidRDefault="004B5C37" w:rsidP="004B5C37">
      <w:pPr>
        <w:pStyle w:val="Nivel10"/>
        <w:widowControl w:val="0"/>
        <w:numPr>
          <w:ilvl w:val="0"/>
          <w:numId w:val="38"/>
        </w:numPr>
        <w:autoSpaceDE w:val="0"/>
        <w:autoSpaceDN w:val="0"/>
        <w:adjustRightInd w:val="0"/>
        <w:spacing w:after="120"/>
        <w:rPr>
          <w:rFonts w:ascii="Arial Narrow" w:hAnsi="Arial Narrow"/>
          <w:iCs/>
          <w:color w:val="auto"/>
          <w:sz w:val="24"/>
          <w:szCs w:val="24"/>
        </w:rPr>
      </w:pPr>
      <w:r w:rsidRPr="00D51D91">
        <w:rPr>
          <w:rFonts w:ascii="Arial Narrow" w:hAnsi="Arial Narrow"/>
          <w:color w:val="auto"/>
          <w:sz w:val="24"/>
          <w:szCs w:val="24"/>
        </w:rPr>
        <w:t xml:space="preserve">VALIDADE DA ATA </w:t>
      </w:r>
    </w:p>
    <w:p w14:paraId="2A119960"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rPr>
        <w:t>A validade da Ata de Registro de Preços será de 12 meses, a partir do (a) emissão da Nota de Empenho, não podendo ser prorrogada.</w:t>
      </w:r>
    </w:p>
    <w:p w14:paraId="0035C5A8" w14:textId="77777777" w:rsidR="004B5C37" w:rsidRPr="00D51D91" w:rsidRDefault="004B5C37" w:rsidP="004B5C37">
      <w:pPr>
        <w:rPr>
          <w:rFonts w:ascii="Arial Narrow" w:hAnsi="Arial Narrow" w:cs="Arial"/>
          <w:lang w:eastAsia="en-US"/>
        </w:rPr>
      </w:pPr>
    </w:p>
    <w:p w14:paraId="29EC5FFA" w14:textId="77777777" w:rsidR="004B5C37" w:rsidRPr="00D51D91" w:rsidRDefault="004B5C37" w:rsidP="004B5C37">
      <w:pPr>
        <w:widowControl w:val="0"/>
        <w:numPr>
          <w:ilvl w:val="0"/>
          <w:numId w:val="38"/>
        </w:numPr>
        <w:autoSpaceDE w:val="0"/>
        <w:autoSpaceDN w:val="0"/>
        <w:adjustRightInd w:val="0"/>
        <w:spacing w:before="240"/>
        <w:ind w:right="-30"/>
        <w:jc w:val="both"/>
        <w:rPr>
          <w:rFonts w:ascii="Arial Narrow" w:hAnsi="Arial Narrow" w:cs="Arial"/>
          <w:iCs/>
        </w:rPr>
      </w:pPr>
      <w:r w:rsidRPr="00D51D91">
        <w:rPr>
          <w:rFonts w:ascii="Arial Narrow" w:hAnsi="Arial Narrow" w:cs="Arial"/>
          <w:b/>
          <w:bCs/>
        </w:rPr>
        <w:t>REVISÃO E CANCELAMENTO</w:t>
      </w:r>
      <w:r w:rsidRPr="00D51D91">
        <w:rPr>
          <w:rFonts w:ascii="Arial Narrow" w:hAnsi="Arial Narrow" w:cs="Arial"/>
          <w:iCs/>
        </w:rPr>
        <w:t xml:space="preserve"> </w:t>
      </w:r>
    </w:p>
    <w:p w14:paraId="6C2AB829" w14:textId="77777777" w:rsidR="004B5C37" w:rsidRPr="00D51D91" w:rsidRDefault="004B5C37" w:rsidP="004B5C37">
      <w:pPr>
        <w:pStyle w:val="PargrafodaLista"/>
        <w:numPr>
          <w:ilvl w:val="1"/>
          <w:numId w:val="38"/>
        </w:numPr>
        <w:spacing w:before="120" w:after="120" w:line="276" w:lineRule="auto"/>
        <w:ind w:left="425" w:firstLine="0"/>
        <w:jc w:val="both"/>
        <w:rPr>
          <w:rFonts w:ascii="Arial Narrow" w:hAnsi="Arial Narrow" w:cs="Arial"/>
        </w:rPr>
      </w:pPr>
      <w:r w:rsidRPr="00D51D91">
        <w:rPr>
          <w:rFonts w:ascii="Arial Narrow" w:hAnsi="Arial Narrow" w:cs="Arial"/>
        </w:rPr>
        <w:t xml:space="preserve">A Administração realizará pesquisa de mercado periodicamente, em intervalos não superiores a 180 (cento e oitenta) dias, a fim de verificar a </w:t>
      </w:r>
      <w:proofErr w:type="spellStart"/>
      <w:r w:rsidRPr="00D51D91">
        <w:rPr>
          <w:rFonts w:ascii="Arial Narrow" w:hAnsi="Arial Narrow" w:cs="Arial"/>
        </w:rPr>
        <w:t>vantajosidade</w:t>
      </w:r>
      <w:proofErr w:type="spellEnd"/>
      <w:r w:rsidRPr="00D51D91">
        <w:rPr>
          <w:rFonts w:ascii="Arial Narrow" w:hAnsi="Arial Narrow" w:cs="Arial"/>
        </w:rPr>
        <w:t xml:space="preserve"> dos preços registrados nesta Ata.</w:t>
      </w:r>
    </w:p>
    <w:p w14:paraId="3DE7E9EA"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D51D91">
        <w:rPr>
          <w:rFonts w:ascii="Arial Narrow" w:hAnsi="Arial Narrow" w:cs="Arial"/>
        </w:rPr>
        <w:t>ao(</w:t>
      </w:r>
      <w:proofErr w:type="gramEnd"/>
      <w:r w:rsidRPr="00D51D91">
        <w:rPr>
          <w:rFonts w:ascii="Arial Narrow" w:hAnsi="Arial Narrow" w:cs="Arial"/>
        </w:rPr>
        <w:t>s) fornecedor(es).</w:t>
      </w:r>
    </w:p>
    <w:p w14:paraId="05059AF1"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 xml:space="preserve">Quando o preço registrado tornar-se superior ao preço praticado no mercado por motivo superveniente, a Administração convocará </w:t>
      </w:r>
      <w:proofErr w:type="gramStart"/>
      <w:r w:rsidRPr="00D51D91">
        <w:rPr>
          <w:rFonts w:ascii="Arial Narrow" w:hAnsi="Arial Narrow" w:cs="Arial"/>
        </w:rPr>
        <w:t>o(</w:t>
      </w:r>
      <w:proofErr w:type="gramEnd"/>
      <w:r w:rsidRPr="00D51D91">
        <w:rPr>
          <w:rFonts w:ascii="Arial Narrow" w:hAnsi="Arial Narrow" w:cs="Arial"/>
        </w:rPr>
        <w:t>s) fornecedor(es) para negociar(em) a redução dos preços aos valores praticados pelo mercado.</w:t>
      </w:r>
    </w:p>
    <w:p w14:paraId="4315B65D"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O fornecedor que não aceitar reduzir seu preço ao valor praticado pelo mercado será liberado do compromisso assumido, sem aplicação de penalidade.</w:t>
      </w:r>
    </w:p>
    <w:p w14:paraId="3301EB12"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r w:rsidRPr="00D51D91">
        <w:rPr>
          <w:rFonts w:ascii="Arial Narrow" w:hAnsi="Arial Narrow" w:cs="Arial"/>
        </w:rPr>
        <w:t>A ordem de classificação dos fornecedores que aceitarem reduzir seus preços aos valores de mercado observará a classificação original.</w:t>
      </w:r>
    </w:p>
    <w:p w14:paraId="6BA3F0D8"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 xml:space="preserve">Quando o preço de mercado </w:t>
      </w:r>
      <w:proofErr w:type="gramStart"/>
      <w:r w:rsidRPr="00D51D91">
        <w:rPr>
          <w:rFonts w:ascii="Arial Narrow" w:hAnsi="Arial Narrow" w:cs="Arial"/>
        </w:rPr>
        <w:t>tornar-se</w:t>
      </w:r>
      <w:proofErr w:type="gramEnd"/>
      <w:r w:rsidRPr="00D51D91">
        <w:rPr>
          <w:rFonts w:ascii="Arial Narrow" w:hAnsi="Arial Narrow" w:cs="Arial"/>
        </w:rPr>
        <w:t xml:space="preserve"> superior aos preços registrados e o fornecedor não puder cumprir o compromisso, o órgão gerenciador poderá:</w:t>
      </w:r>
    </w:p>
    <w:p w14:paraId="0B5B9079"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liberar</w:t>
      </w:r>
      <w:proofErr w:type="gramEnd"/>
      <w:r w:rsidRPr="00D51D91">
        <w:rPr>
          <w:rFonts w:ascii="Arial Narrow" w:hAnsi="Arial Narrow" w:cs="Arial"/>
        </w:rPr>
        <w:t xml:space="preserve"> o fornecedor do compromisso assumido, caso a comunicação ocorra antes do pedido de fornecimento, e sem aplicação da penalidade se confirmada a veracidade dos motivos e comprovantes apresentados; e</w:t>
      </w:r>
    </w:p>
    <w:p w14:paraId="52C22B20"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convocar</w:t>
      </w:r>
      <w:proofErr w:type="gramEnd"/>
      <w:r w:rsidRPr="00D51D91">
        <w:rPr>
          <w:rFonts w:ascii="Arial Narrow" w:hAnsi="Arial Narrow" w:cs="Arial"/>
        </w:rPr>
        <w:t xml:space="preserve"> os demais fornecedores para assegurar igual oportunidade de negociação.</w:t>
      </w:r>
    </w:p>
    <w:p w14:paraId="7DFD5B2A"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Não havendo êxito nas negociações, o órgão gerenciador deverá proceder à revogação desta ata de registro de preços, adotando as medidas cabíveis para obtenção da contratação mais vantajosa.</w:t>
      </w:r>
    </w:p>
    <w:p w14:paraId="7B9F53B7"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O registro do fornecedor será cancelado quando:</w:t>
      </w:r>
    </w:p>
    <w:p w14:paraId="2A5B7E41"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lastRenderedPageBreak/>
        <w:t>descumprir</w:t>
      </w:r>
      <w:proofErr w:type="gramEnd"/>
      <w:r w:rsidRPr="00D51D91">
        <w:rPr>
          <w:rFonts w:ascii="Arial Narrow" w:hAnsi="Arial Narrow" w:cs="Arial"/>
        </w:rPr>
        <w:t xml:space="preserve"> as condições da ata de registro de preços;</w:t>
      </w:r>
    </w:p>
    <w:p w14:paraId="13075750"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não</w:t>
      </w:r>
      <w:proofErr w:type="gramEnd"/>
      <w:r w:rsidRPr="00D51D91">
        <w:rPr>
          <w:rFonts w:ascii="Arial Narrow" w:hAnsi="Arial Narrow" w:cs="Arial"/>
        </w:rPr>
        <w:t xml:space="preserve"> retirar a nota de empenho ou instrumento equivalente no prazo estabelecido pela Administração, sem justificativa aceitável;</w:t>
      </w:r>
    </w:p>
    <w:p w14:paraId="1BAD476B"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não</w:t>
      </w:r>
      <w:proofErr w:type="gramEnd"/>
      <w:r w:rsidRPr="00D51D91">
        <w:rPr>
          <w:rFonts w:ascii="Arial Narrow" w:hAnsi="Arial Narrow" w:cs="Arial"/>
        </w:rPr>
        <w:t xml:space="preserve"> aceitar reduzir o seu preço registrado, na hipótese deste se tornar superior àqueles praticados no mercado; ou</w:t>
      </w:r>
    </w:p>
    <w:p w14:paraId="6199A5EA"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sofrer</w:t>
      </w:r>
      <w:proofErr w:type="gramEnd"/>
      <w:r w:rsidRPr="00D51D91">
        <w:rPr>
          <w:rFonts w:ascii="Arial Narrow" w:hAnsi="Arial Narrow" w:cs="Arial"/>
        </w:rPr>
        <w:t xml:space="preserve"> sanção administrativa cujo efeito torne-o proibido de celebrar contrato administrativo, alcançando o órgão gerenciador e órgão(s) participante(s).</w:t>
      </w:r>
    </w:p>
    <w:p w14:paraId="5E7EFE3D"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O cancelamento de registros nas hipóteses previstas nos itens 6.7.1, 6.7.2 e 6.7.4 será formalizado por despacho do órgão gerenciador, assegurado o contraditório e a ampla defesa.</w:t>
      </w:r>
    </w:p>
    <w:p w14:paraId="48EC4A25"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rPr>
        <w:t>O cancelamento do registro de preços poderá ocorrer por fato superveniente, decorrente de caso fortuito ou força maior, que prejudique o cumprimento da ata, devidamente comprovados e justificados:</w:t>
      </w:r>
    </w:p>
    <w:p w14:paraId="2BE53B12"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por</w:t>
      </w:r>
      <w:proofErr w:type="gramEnd"/>
      <w:r w:rsidRPr="00D51D91">
        <w:rPr>
          <w:rFonts w:ascii="Arial Narrow" w:hAnsi="Arial Narrow" w:cs="Arial"/>
        </w:rPr>
        <w:t xml:space="preserve"> razão de interesse público; ou</w:t>
      </w:r>
    </w:p>
    <w:p w14:paraId="1417DBE9" w14:textId="77777777" w:rsidR="004B5C37" w:rsidRPr="00D51D91" w:rsidRDefault="004B5C37" w:rsidP="004B5C37">
      <w:pPr>
        <w:numPr>
          <w:ilvl w:val="2"/>
          <w:numId w:val="38"/>
        </w:numPr>
        <w:autoSpaceDE w:val="0"/>
        <w:autoSpaceDN w:val="0"/>
        <w:adjustRightInd w:val="0"/>
        <w:spacing w:before="120" w:after="120" w:line="276" w:lineRule="auto"/>
        <w:ind w:left="1134" w:firstLine="0"/>
        <w:jc w:val="both"/>
        <w:rPr>
          <w:rFonts w:ascii="Arial Narrow" w:hAnsi="Arial Narrow" w:cs="Arial"/>
        </w:rPr>
      </w:pPr>
      <w:proofErr w:type="gramStart"/>
      <w:r w:rsidRPr="00D51D91">
        <w:rPr>
          <w:rFonts w:ascii="Arial Narrow" w:hAnsi="Arial Narrow" w:cs="Arial"/>
        </w:rPr>
        <w:t>a</w:t>
      </w:r>
      <w:proofErr w:type="gramEnd"/>
      <w:r w:rsidRPr="00D51D91">
        <w:rPr>
          <w:rFonts w:ascii="Arial Narrow" w:hAnsi="Arial Narrow" w:cs="Arial"/>
        </w:rPr>
        <w:t xml:space="preserve"> pedido do fornecedor. </w:t>
      </w:r>
    </w:p>
    <w:p w14:paraId="725C4039" w14:textId="77777777" w:rsidR="004B5C37" w:rsidRPr="00D51D91" w:rsidRDefault="004B5C37" w:rsidP="004B5C37">
      <w:pPr>
        <w:pStyle w:val="Nivel10"/>
        <w:widowControl w:val="0"/>
        <w:numPr>
          <w:ilvl w:val="0"/>
          <w:numId w:val="38"/>
        </w:numPr>
        <w:autoSpaceDE w:val="0"/>
        <w:autoSpaceDN w:val="0"/>
        <w:adjustRightInd w:val="0"/>
        <w:spacing w:after="120"/>
        <w:ind w:left="357" w:hanging="357"/>
        <w:rPr>
          <w:rFonts w:ascii="Arial Narrow" w:hAnsi="Arial Narrow"/>
          <w:color w:val="auto"/>
          <w:sz w:val="24"/>
          <w:szCs w:val="24"/>
        </w:rPr>
      </w:pPr>
      <w:r w:rsidRPr="00D51D91">
        <w:rPr>
          <w:rFonts w:ascii="Arial Narrow" w:hAnsi="Arial Narrow"/>
          <w:color w:val="auto"/>
          <w:sz w:val="24"/>
          <w:szCs w:val="24"/>
        </w:rPr>
        <w:t>DAS PENALIDADES</w:t>
      </w:r>
    </w:p>
    <w:p w14:paraId="5818CEF4"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O descumprimento da Ata de Registro de Preços ensejará aplicação das penalidades estabelecidas no Edital.</w:t>
      </w:r>
    </w:p>
    <w:p w14:paraId="4AC85768"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2CE18C9"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O órgão participante deverá comunicar ao órgão gerenciador qualquer das ocorrências previstas no art. 20 do Decreto nº 7.892/2013, dada a necessidade de instauração de procedimento para cancelamento do registro do fornecedor.</w:t>
      </w:r>
    </w:p>
    <w:p w14:paraId="37998EFE" w14:textId="77777777" w:rsidR="004B5C37" w:rsidRPr="00D51D91" w:rsidRDefault="004B5C37" w:rsidP="004B5C37">
      <w:pPr>
        <w:widowControl w:val="0"/>
        <w:autoSpaceDE w:val="0"/>
        <w:autoSpaceDN w:val="0"/>
        <w:adjustRightInd w:val="0"/>
        <w:ind w:left="360"/>
        <w:jc w:val="both"/>
        <w:rPr>
          <w:rFonts w:ascii="Arial Narrow" w:hAnsi="Arial Narrow" w:cs="Arial"/>
          <w:b/>
          <w:iCs/>
        </w:rPr>
      </w:pPr>
    </w:p>
    <w:p w14:paraId="190F740E" w14:textId="77777777" w:rsidR="004B5C37" w:rsidRPr="00D51D91" w:rsidRDefault="004B5C37" w:rsidP="004B5C37">
      <w:pPr>
        <w:widowControl w:val="0"/>
        <w:numPr>
          <w:ilvl w:val="0"/>
          <w:numId w:val="38"/>
        </w:numPr>
        <w:autoSpaceDE w:val="0"/>
        <w:autoSpaceDN w:val="0"/>
        <w:adjustRightInd w:val="0"/>
        <w:jc w:val="both"/>
        <w:rPr>
          <w:rFonts w:ascii="Arial Narrow" w:hAnsi="Arial Narrow" w:cs="Arial"/>
          <w:b/>
          <w:iCs/>
        </w:rPr>
      </w:pPr>
      <w:r w:rsidRPr="00D51D91">
        <w:rPr>
          <w:rFonts w:ascii="Arial Narrow" w:hAnsi="Arial Narrow" w:cs="Arial"/>
          <w:b/>
          <w:bCs/>
          <w:iCs/>
        </w:rPr>
        <w:t>CONDIÇÕES GERAIS</w:t>
      </w:r>
    </w:p>
    <w:p w14:paraId="00E3F609"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44626C8B"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rPr>
      </w:pPr>
      <w:r w:rsidRPr="00D51D91">
        <w:rPr>
          <w:rFonts w:ascii="Arial Narrow" w:hAnsi="Arial Narrow" w:cs="Arial"/>
          <w:iCs/>
        </w:rPr>
        <w:t>É vedado efetuar acréscimos nos quantitativos fixados nesta ata de registro de preços, inclusive o acréscimo de que trata o § 1º do art</w:t>
      </w:r>
      <w:r w:rsidRPr="00D51D91">
        <w:rPr>
          <w:rFonts w:ascii="Arial Narrow" w:hAnsi="Arial Narrow" w:cs="Arial"/>
        </w:rPr>
        <w:t>. 65 da Lei nº 8.666/93, nos termos do art. 12, §1º do Decreto nº 7892/13.</w:t>
      </w:r>
    </w:p>
    <w:p w14:paraId="0EEAEFF6" w14:textId="77777777" w:rsidR="004B5C37" w:rsidRPr="00D51D91" w:rsidRDefault="004B5C37" w:rsidP="004B5C37">
      <w:pPr>
        <w:numPr>
          <w:ilvl w:val="1"/>
          <w:numId w:val="38"/>
        </w:numPr>
        <w:autoSpaceDE w:val="0"/>
        <w:autoSpaceDN w:val="0"/>
        <w:adjustRightInd w:val="0"/>
        <w:spacing w:before="120" w:after="120" w:line="276" w:lineRule="auto"/>
        <w:ind w:left="425" w:firstLine="0"/>
        <w:jc w:val="both"/>
        <w:rPr>
          <w:rFonts w:ascii="Arial Narrow" w:hAnsi="Arial Narrow" w:cs="Arial"/>
          <w:iCs/>
        </w:rPr>
      </w:pPr>
      <w:r w:rsidRPr="00D51D91">
        <w:rPr>
          <w:rFonts w:ascii="Arial Narrow" w:hAnsi="Arial Narrow" w:cs="Arial"/>
          <w:iC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660458AD" w14:textId="77777777" w:rsidR="004B5C37" w:rsidRPr="00D51D91" w:rsidRDefault="004B5C37" w:rsidP="004B5C37">
      <w:pPr>
        <w:widowControl w:val="0"/>
        <w:autoSpaceDE w:val="0"/>
        <w:autoSpaceDN w:val="0"/>
        <w:adjustRightInd w:val="0"/>
        <w:ind w:right="-15"/>
        <w:jc w:val="both"/>
        <w:rPr>
          <w:rFonts w:ascii="Arial Narrow" w:hAnsi="Arial Narrow" w:cs="Arial"/>
        </w:rPr>
      </w:pPr>
    </w:p>
    <w:p w14:paraId="4FCADA69" w14:textId="77777777" w:rsidR="004B5C37" w:rsidRPr="00D51D91" w:rsidRDefault="004B5C37" w:rsidP="004B5C37">
      <w:pPr>
        <w:widowControl w:val="0"/>
        <w:autoSpaceDE w:val="0"/>
        <w:autoSpaceDN w:val="0"/>
        <w:adjustRightInd w:val="0"/>
        <w:ind w:right="-15"/>
        <w:jc w:val="both"/>
        <w:rPr>
          <w:rFonts w:ascii="Arial Narrow" w:hAnsi="Arial Narrow" w:cs="Arial"/>
          <w:iCs/>
        </w:rPr>
      </w:pPr>
      <w:r w:rsidRPr="00D51D91">
        <w:rPr>
          <w:rFonts w:ascii="Arial Narrow" w:hAnsi="Arial Narrow" w:cs="Arial"/>
        </w:rPr>
        <w:t xml:space="preserve">Para firmeza e validade do pactuado, a presente Ata foi lavrada </w:t>
      </w:r>
      <w:proofErr w:type="spellStart"/>
      <w:r w:rsidRPr="00D51D91">
        <w:rPr>
          <w:rFonts w:ascii="Arial Narrow" w:hAnsi="Arial Narrow" w:cs="Arial"/>
        </w:rPr>
        <w:t>em</w:t>
      </w:r>
      <w:proofErr w:type="spellEnd"/>
      <w:r w:rsidRPr="00D51D91">
        <w:rPr>
          <w:rFonts w:ascii="Arial Narrow" w:hAnsi="Arial Narrow" w:cs="Arial"/>
        </w:rPr>
        <w:t xml:space="preserve"> .... (....) </w:t>
      </w:r>
      <w:proofErr w:type="gramStart"/>
      <w:r w:rsidRPr="00D51D91">
        <w:rPr>
          <w:rFonts w:ascii="Arial Narrow" w:hAnsi="Arial Narrow" w:cs="Arial"/>
        </w:rPr>
        <w:t>vias</w:t>
      </w:r>
      <w:proofErr w:type="gramEnd"/>
      <w:r w:rsidRPr="00D51D91">
        <w:rPr>
          <w:rFonts w:ascii="Arial Narrow" w:hAnsi="Arial Narrow" w:cs="Arial"/>
        </w:rPr>
        <w:t xml:space="preserve"> de igual teor, que, depois de lida e achada em ordem, vai assinada pelas partes </w:t>
      </w:r>
      <w:r w:rsidRPr="00D51D91">
        <w:rPr>
          <w:rFonts w:ascii="Arial Narrow" w:hAnsi="Arial Narrow" w:cs="Arial"/>
          <w:iCs/>
        </w:rPr>
        <w:t xml:space="preserve">e encaminhada cópia aos demais órgãos participantes (se houver). </w:t>
      </w:r>
    </w:p>
    <w:p w14:paraId="3429C7C3"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Local e data</w:t>
      </w:r>
    </w:p>
    <w:p w14:paraId="41E1409B"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Assinaturas</w:t>
      </w:r>
    </w:p>
    <w:p w14:paraId="7978600F" w14:textId="77777777" w:rsidR="004B5C37" w:rsidRPr="00D51D91" w:rsidRDefault="004B5C37" w:rsidP="004B5C37">
      <w:pPr>
        <w:widowControl w:val="0"/>
        <w:autoSpaceDE w:val="0"/>
        <w:autoSpaceDN w:val="0"/>
        <w:adjustRightInd w:val="0"/>
        <w:ind w:right="-30"/>
        <w:jc w:val="center"/>
        <w:rPr>
          <w:rFonts w:ascii="Arial Narrow" w:hAnsi="Arial Narrow" w:cs="Arial"/>
        </w:rPr>
      </w:pPr>
    </w:p>
    <w:p w14:paraId="1A0A12EB" w14:textId="77777777" w:rsidR="004B5C37" w:rsidRPr="00D51D91" w:rsidRDefault="004B5C37" w:rsidP="004B5C37">
      <w:pPr>
        <w:widowControl w:val="0"/>
        <w:autoSpaceDE w:val="0"/>
        <w:autoSpaceDN w:val="0"/>
        <w:adjustRightInd w:val="0"/>
        <w:ind w:right="-30"/>
        <w:jc w:val="center"/>
        <w:rPr>
          <w:rFonts w:ascii="Arial Narrow" w:hAnsi="Arial Narrow" w:cs="Arial"/>
        </w:rPr>
      </w:pPr>
      <w:r w:rsidRPr="00D51D91">
        <w:rPr>
          <w:rFonts w:ascii="Arial Narrow" w:hAnsi="Arial Narrow" w:cs="Arial"/>
        </w:rPr>
        <w:t>Representante legal do órgão gerenciador e representante (s) legal (</w:t>
      </w:r>
      <w:proofErr w:type="spellStart"/>
      <w:r w:rsidRPr="00D51D91">
        <w:rPr>
          <w:rFonts w:ascii="Arial Narrow" w:hAnsi="Arial Narrow" w:cs="Arial"/>
        </w:rPr>
        <w:t>is</w:t>
      </w:r>
      <w:proofErr w:type="spellEnd"/>
      <w:r w:rsidRPr="00D51D91">
        <w:rPr>
          <w:rFonts w:ascii="Arial Narrow" w:hAnsi="Arial Narrow" w:cs="Arial"/>
        </w:rPr>
        <w:t xml:space="preserve">) </w:t>
      </w:r>
      <w:proofErr w:type="gramStart"/>
      <w:r w:rsidRPr="00D51D91">
        <w:rPr>
          <w:rFonts w:ascii="Arial Narrow" w:hAnsi="Arial Narrow" w:cs="Arial"/>
        </w:rPr>
        <w:t>do(</w:t>
      </w:r>
      <w:proofErr w:type="gramEnd"/>
      <w:r w:rsidRPr="00D51D91">
        <w:rPr>
          <w:rFonts w:ascii="Arial Narrow" w:hAnsi="Arial Narrow" w:cs="Arial"/>
        </w:rPr>
        <w:t>s) fornecedor(s) registrado(s)</w:t>
      </w:r>
    </w:p>
    <w:p w14:paraId="48974304" w14:textId="77777777" w:rsidR="004B5C37" w:rsidRPr="00D51D91" w:rsidRDefault="004B5C37" w:rsidP="004B5C37">
      <w:pPr>
        <w:spacing w:line="360" w:lineRule="auto"/>
        <w:ind w:left="-6" w:right="-17"/>
        <w:jc w:val="center"/>
        <w:rPr>
          <w:rFonts w:ascii="Arial Narrow" w:eastAsia="Times New Roman" w:hAnsi="Arial Narrow" w:cs="Times New Roman"/>
          <w:b/>
        </w:rPr>
      </w:pPr>
    </w:p>
    <w:p w14:paraId="607DB3A6" w14:textId="77777777" w:rsidR="005621F1" w:rsidRPr="00D51D91" w:rsidRDefault="005621F1" w:rsidP="005621F1">
      <w:pPr>
        <w:spacing w:line="360" w:lineRule="auto"/>
        <w:ind w:left="-6" w:right="-17"/>
        <w:jc w:val="both"/>
        <w:rPr>
          <w:rFonts w:ascii="Arial Narrow" w:eastAsia="Times New Roman" w:hAnsi="Arial Narrow" w:cs="Times New Roman"/>
        </w:rPr>
      </w:pPr>
    </w:p>
    <w:p w14:paraId="4D12D0B5" w14:textId="7BE77606" w:rsidR="00FA6664" w:rsidRPr="00D51D91" w:rsidRDefault="00FA6664">
      <w:pPr>
        <w:rPr>
          <w:rFonts w:ascii="Arial Narrow" w:hAnsi="Arial Narrow" w:cs="Arial"/>
          <w:b/>
        </w:rPr>
      </w:pPr>
      <w:r w:rsidRPr="00D51D91">
        <w:rPr>
          <w:rFonts w:ascii="Arial Narrow" w:hAnsi="Arial Narrow" w:cs="Arial"/>
          <w:b/>
        </w:rPr>
        <w:br w:type="page"/>
      </w:r>
    </w:p>
    <w:p w14:paraId="5C96E208" w14:textId="77777777" w:rsidR="00FA6664" w:rsidRPr="00D51D91" w:rsidRDefault="00FA6664" w:rsidP="00FA6664">
      <w:pPr>
        <w:spacing w:after="120"/>
        <w:ind w:right="-15"/>
        <w:jc w:val="center"/>
        <w:rPr>
          <w:rFonts w:ascii="Arial" w:hAnsi="Arial" w:cs="Arial"/>
          <w:b/>
          <w:bCs/>
          <w:sz w:val="20"/>
          <w:szCs w:val="20"/>
        </w:rPr>
      </w:pPr>
    </w:p>
    <w:p w14:paraId="236A2878" w14:textId="7F41C8EB" w:rsidR="00FA6664" w:rsidRPr="00D51D91" w:rsidRDefault="00FA6664" w:rsidP="00FA6664">
      <w:pPr>
        <w:ind w:right="-17"/>
        <w:jc w:val="center"/>
        <w:rPr>
          <w:rFonts w:ascii="Arial Narrow" w:hAnsi="Arial Narrow" w:cs="Arial"/>
          <w:b/>
        </w:rPr>
      </w:pPr>
      <w:r w:rsidRPr="00D51D91">
        <w:rPr>
          <w:rFonts w:ascii="Arial Narrow" w:hAnsi="Arial Narrow" w:cs="Arial"/>
          <w:b/>
        </w:rPr>
        <w:t>ANEXO IV</w:t>
      </w:r>
    </w:p>
    <w:p w14:paraId="3A9F5C16" w14:textId="77777777" w:rsidR="00FA6664" w:rsidRPr="00D51D91" w:rsidRDefault="00FA6664" w:rsidP="00FA6664">
      <w:pPr>
        <w:ind w:right="-17"/>
        <w:jc w:val="center"/>
        <w:rPr>
          <w:rFonts w:ascii="Arial Narrow" w:hAnsi="Arial Narrow" w:cs="Arial"/>
          <w:b/>
        </w:rPr>
      </w:pPr>
    </w:p>
    <w:p w14:paraId="0E9C7F54" w14:textId="5B28767F" w:rsidR="00FA6664" w:rsidRPr="00D51D91" w:rsidRDefault="00FA6664" w:rsidP="00FA6664">
      <w:pPr>
        <w:ind w:right="-17"/>
        <w:jc w:val="center"/>
        <w:rPr>
          <w:rFonts w:ascii="Arial Narrow" w:hAnsi="Arial Narrow" w:cs="Arial"/>
          <w:b/>
        </w:rPr>
      </w:pPr>
      <w:r w:rsidRPr="00D51D91">
        <w:rPr>
          <w:rFonts w:ascii="Arial Narrow" w:hAnsi="Arial Narrow" w:cs="Arial"/>
          <w:b/>
        </w:rPr>
        <w:t>TERMO DE CONTRATO</w:t>
      </w:r>
    </w:p>
    <w:p w14:paraId="7768231E" w14:textId="77777777" w:rsidR="00FA6664" w:rsidRPr="00D51D91" w:rsidRDefault="00FA6664" w:rsidP="00FA6664">
      <w:pPr>
        <w:ind w:right="-17"/>
        <w:jc w:val="center"/>
        <w:rPr>
          <w:rFonts w:ascii="Arial Narrow" w:hAnsi="Arial Narrow" w:cs="Arial"/>
          <w:b/>
        </w:rPr>
      </w:pPr>
      <w:r w:rsidRPr="00D51D91">
        <w:rPr>
          <w:rFonts w:ascii="Arial Narrow" w:hAnsi="Arial Narrow" w:cs="Arial"/>
          <w:b/>
        </w:rPr>
        <w:t>COMPRA</w:t>
      </w:r>
    </w:p>
    <w:p w14:paraId="71181AAD" w14:textId="77777777" w:rsidR="00FA6664" w:rsidRPr="00D51D91" w:rsidRDefault="00FA6664" w:rsidP="00FA6664">
      <w:pPr>
        <w:spacing w:line="276" w:lineRule="auto"/>
        <w:ind w:right="-17"/>
        <w:jc w:val="center"/>
        <w:rPr>
          <w:rFonts w:ascii="Arial Narrow" w:hAnsi="Arial Narrow" w:cs="Arial"/>
          <w:b/>
        </w:rPr>
      </w:pPr>
    </w:p>
    <w:p w14:paraId="22E09C99" w14:textId="77777777" w:rsidR="00FA6664" w:rsidRPr="00D51D91" w:rsidRDefault="00FA6664" w:rsidP="00FA6664">
      <w:pPr>
        <w:spacing w:line="276" w:lineRule="auto"/>
        <w:ind w:left="3969" w:right="-17"/>
        <w:jc w:val="both"/>
        <w:rPr>
          <w:rFonts w:ascii="Arial Narrow" w:hAnsi="Arial Narrow" w:cs="Arial"/>
          <w:b/>
        </w:rPr>
      </w:pPr>
      <w:r w:rsidRPr="00D51D91">
        <w:rPr>
          <w:rFonts w:ascii="Arial Narrow" w:hAnsi="Arial Narrow" w:cs="Arial"/>
          <w:b/>
        </w:rPr>
        <w:t xml:space="preserve">TERMO DE CONTRATO DE COMPRA Nº XX/2019, QUE FAZEM ENTRE SI O (A) CENTRO DE FORMAÇÃO DE PROFESSORES E A EMPRESA .............................................................  </w:t>
      </w:r>
    </w:p>
    <w:p w14:paraId="7C8739A7" w14:textId="0713EFBB" w:rsidR="00FA6664" w:rsidRPr="00D51D91" w:rsidRDefault="00FA6664" w:rsidP="00FA6664">
      <w:pPr>
        <w:spacing w:line="276" w:lineRule="auto"/>
        <w:ind w:right="-17"/>
        <w:jc w:val="both"/>
        <w:rPr>
          <w:rFonts w:ascii="Arial Narrow" w:hAnsi="Arial Narrow" w:cs="Arial"/>
          <w:b/>
        </w:rPr>
      </w:pPr>
      <w:r w:rsidRPr="00D51D91">
        <w:rPr>
          <w:rFonts w:ascii="Arial Narrow" w:eastAsia="Times New Roman" w:hAnsi="Arial Narrow" w:cs="Arial"/>
        </w:rPr>
        <w:t xml:space="preserve">A Universidade Federal de Campina Grande, por intermédio do Centro de Formação de Professores,  com sede na Avenida Sérgio Moreira de Figueiredo, S/N, Casas Populares – Cajazeiras, Paraíba – CEP: 58900-000, inscrito(a) no CNPJ sob o nº 05.055.128/0003-38, neste ato representado pelo Diretor </w:t>
      </w:r>
      <w:proofErr w:type="spellStart"/>
      <w:r w:rsidRPr="00D51D91">
        <w:rPr>
          <w:rFonts w:ascii="Arial Narrow" w:eastAsia="Times New Roman" w:hAnsi="Arial Narrow" w:cs="Arial"/>
        </w:rPr>
        <w:t>Antonio</w:t>
      </w:r>
      <w:proofErr w:type="spellEnd"/>
      <w:r w:rsidRPr="00D51D91">
        <w:rPr>
          <w:rFonts w:ascii="Arial Narrow" w:eastAsia="Times New Roman" w:hAnsi="Arial Narrow" w:cs="Arial"/>
        </w:rPr>
        <w:t xml:space="preserve"> Fernandes Filho, nomeado(a) pela Portaria nº 1.429, de 05 de junho de 2018, publicada no</w:t>
      </w:r>
      <w:r w:rsidRPr="00D51D91">
        <w:rPr>
          <w:rFonts w:ascii="Arial Narrow" w:eastAsia="Times New Roman" w:hAnsi="Arial Narrow" w:cs="Arial"/>
          <w:i/>
        </w:rPr>
        <w:t xml:space="preserve"> </w:t>
      </w:r>
      <w:r w:rsidRPr="00D51D91">
        <w:rPr>
          <w:rFonts w:ascii="Arial Narrow" w:eastAsia="Times New Roman" w:hAnsi="Arial Narrow" w:cs="Arial"/>
          <w:i/>
          <w:iCs/>
        </w:rPr>
        <w:t>DOU</w:t>
      </w:r>
      <w:r w:rsidRPr="00D51D91">
        <w:rPr>
          <w:rFonts w:ascii="Arial Narrow" w:eastAsia="Times New Roman" w:hAnsi="Arial Narrow" w:cs="Arial"/>
          <w:i/>
        </w:rPr>
        <w:t xml:space="preserve"> </w:t>
      </w:r>
      <w:r w:rsidRPr="00D51D91">
        <w:rPr>
          <w:rFonts w:ascii="Arial Narrow" w:eastAsia="Times New Roman" w:hAnsi="Arial Narrow" w:cs="Arial"/>
        </w:rPr>
        <w:t xml:space="preserve">de 07 de junho de 2018, inscrito(a) no CPF nº 981.448.984-00, portador(a) da Carteira de Identidade nº ...................................., doravante denominada CONTRATANTE, e o(a) .............................. inscrito(a) no CNPJ/MF sob o nº ............................, sediado(a) na ..................................., </w:t>
      </w:r>
      <w:proofErr w:type="spellStart"/>
      <w:r w:rsidRPr="00D51D91">
        <w:rPr>
          <w:rFonts w:ascii="Arial Narrow" w:eastAsia="Times New Roman" w:hAnsi="Arial Narrow" w:cs="Arial"/>
        </w:rPr>
        <w:t>em</w:t>
      </w:r>
      <w:proofErr w:type="spellEnd"/>
      <w:r w:rsidRPr="00D51D91">
        <w:rPr>
          <w:rFonts w:ascii="Arial Narrow" w:eastAsia="Times New Roman" w:hAnsi="Arial Narrow" w:cs="Arial"/>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w:t>
      </w:r>
      <w:r w:rsidRPr="00D51D91">
        <w:rPr>
          <w:rFonts w:ascii="Arial Narrow" w:eastAsia="Times New Roman" w:hAnsi="Arial Narrow" w:cs="Arial"/>
          <w:i/>
        </w:rPr>
        <w:t xml:space="preserve">do Decreto nº 7.892, de 23 de janeiro de 2013, </w:t>
      </w:r>
      <w:r w:rsidRPr="00D51D91">
        <w:rPr>
          <w:rFonts w:ascii="Arial Narrow" w:eastAsia="Times New Roman" w:hAnsi="Arial Narrow" w:cs="Arial"/>
        </w:rPr>
        <w:t>resolvem celebrar o presente Termo de Contrato, decorrente do Pregão nº ........../20...., por Sistema de Registro de Preços nº  ....../20...,  mediante as cláusulas e condições a seguir enunciadas.</w:t>
      </w:r>
    </w:p>
    <w:p w14:paraId="6ABBC0F7"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PRIMEIRA – OBJETO</w:t>
      </w:r>
    </w:p>
    <w:p w14:paraId="3FE6A2F7" w14:textId="77777777" w:rsidR="00FA6664" w:rsidRPr="00D51D91" w:rsidRDefault="00FA6664" w:rsidP="00FA6664">
      <w:pPr>
        <w:pStyle w:val="Nivel010"/>
        <w:numPr>
          <w:ilvl w:val="1"/>
          <w:numId w:val="39"/>
        </w:numPr>
        <w:rPr>
          <w:rFonts w:ascii="Arial Narrow" w:hAnsi="Arial Narrow" w:cs="Arial"/>
          <w:b w:val="0"/>
          <w:color w:val="auto"/>
          <w:sz w:val="24"/>
          <w:szCs w:val="24"/>
        </w:rPr>
      </w:pPr>
      <w:r w:rsidRPr="00D51D91">
        <w:rPr>
          <w:rFonts w:ascii="Arial Narrow" w:hAnsi="Arial Narrow" w:cs="Arial"/>
          <w:b w:val="0"/>
          <w:color w:val="auto"/>
          <w:sz w:val="24"/>
          <w:szCs w:val="24"/>
        </w:rPr>
        <w:t xml:space="preserve">O objeto do presente Termo de Contrato é a aquisição de material permanente e de consumo, conforme especificações e quantitativos estabelecidos no Termo de Referência, anexo do Edital. </w:t>
      </w:r>
    </w:p>
    <w:p w14:paraId="0E06B267" w14:textId="77777777" w:rsidR="00FA6664" w:rsidRPr="00D51D91" w:rsidRDefault="00FA6664" w:rsidP="00FA6664">
      <w:pPr>
        <w:pStyle w:val="Nivel010"/>
        <w:numPr>
          <w:ilvl w:val="1"/>
          <w:numId w:val="39"/>
        </w:numPr>
        <w:rPr>
          <w:rFonts w:ascii="Arial Narrow" w:hAnsi="Arial Narrow" w:cs="Arial"/>
          <w:b w:val="0"/>
          <w:color w:val="auto"/>
          <w:sz w:val="24"/>
          <w:szCs w:val="24"/>
        </w:rPr>
      </w:pPr>
      <w:r w:rsidRPr="00D51D91">
        <w:rPr>
          <w:rFonts w:ascii="Arial Narrow" w:hAnsi="Arial Narrow" w:cs="Arial"/>
          <w:b w:val="0"/>
          <w:color w:val="auto"/>
          <w:sz w:val="24"/>
          <w:szCs w:val="24"/>
        </w:rPr>
        <w:t>Este Termo de Contrato vincula-se ao Edital do Pregão, identificado no preâmbulo e à proposta vencedora, independentemente de transcrição.</w:t>
      </w:r>
    </w:p>
    <w:p w14:paraId="31F6D6A3" w14:textId="77777777" w:rsidR="00FA6664" w:rsidRPr="00D51D91" w:rsidRDefault="00FA6664" w:rsidP="00FA6664">
      <w:pPr>
        <w:pStyle w:val="Nivel010"/>
        <w:numPr>
          <w:ilvl w:val="1"/>
          <w:numId w:val="39"/>
        </w:numPr>
        <w:rPr>
          <w:rFonts w:ascii="Arial Narrow" w:hAnsi="Arial Narrow" w:cs="Arial"/>
          <w:b w:val="0"/>
          <w:color w:val="auto"/>
          <w:sz w:val="24"/>
          <w:szCs w:val="24"/>
        </w:rPr>
      </w:pPr>
      <w:r w:rsidRPr="00D51D91">
        <w:rPr>
          <w:rFonts w:ascii="Arial Narrow" w:hAnsi="Arial Narrow" w:cs="Arial"/>
          <w:b w:val="0"/>
          <w:color w:val="auto"/>
          <w:sz w:val="24"/>
          <w:szCs w:val="24"/>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815"/>
        <w:gridCol w:w="1417"/>
        <w:gridCol w:w="1489"/>
        <w:gridCol w:w="1426"/>
      </w:tblGrid>
      <w:tr w:rsidR="00D51D91" w:rsidRPr="00D51D91" w14:paraId="497D454C" w14:textId="77777777" w:rsidTr="00F01AF6">
        <w:trPr>
          <w:trHeight w:val="693"/>
        </w:trPr>
        <w:tc>
          <w:tcPr>
            <w:tcW w:w="1085" w:type="dxa"/>
          </w:tcPr>
          <w:p w14:paraId="6594EE0D" w14:textId="77777777" w:rsidR="00FA6664" w:rsidRPr="00D51D91" w:rsidRDefault="00FA6664" w:rsidP="00F01AF6">
            <w:pPr>
              <w:widowControl w:val="0"/>
              <w:suppressAutoHyphens/>
              <w:spacing w:after="120" w:line="276" w:lineRule="auto"/>
              <w:jc w:val="center"/>
              <w:rPr>
                <w:rFonts w:ascii="Arial Narrow" w:hAnsi="Arial Narrow" w:cs="Arial"/>
                <w:b/>
                <w:bCs/>
              </w:rPr>
            </w:pPr>
            <w:r w:rsidRPr="00D51D91">
              <w:rPr>
                <w:rFonts w:ascii="Arial Narrow" w:hAnsi="Arial Narrow" w:cs="Arial"/>
                <w:b/>
                <w:bCs/>
              </w:rPr>
              <w:t>ITEM</w:t>
            </w:r>
          </w:p>
          <w:p w14:paraId="1D7D4377" w14:textId="77777777" w:rsidR="00FA6664" w:rsidRPr="00D51D91" w:rsidRDefault="00FA6664" w:rsidP="00F01AF6">
            <w:pPr>
              <w:widowControl w:val="0"/>
              <w:suppressAutoHyphens/>
              <w:spacing w:after="120" w:line="276" w:lineRule="auto"/>
              <w:jc w:val="center"/>
              <w:rPr>
                <w:rFonts w:ascii="Arial Narrow" w:hAnsi="Arial Narrow" w:cs="Arial"/>
                <w:b/>
              </w:rPr>
            </w:pPr>
          </w:p>
        </w:tc>
        <w:tc>
          <w:tcPr>
            <w:tcW w:w="2062" w:type="dxa"/>
          </w:tcPr>
          <w:p w14:paraId="6991DE6E" w14:textId="77777777" w:rsidR="00FA6664" w:rsidRPr="00D51D91" w:rsidRDefault="00FA6664" w:rsidP="00F01AF6">
            <w:pPr>
              <w:spacing w:after="120" w:line="276" w:lineRule="auto"/>
              <w:jc w:val="center"/>
              <w:rPr>
                <w:rFonts w:ascii="Arial Narrow" w:hAnsi="Arial Narrow" w:cs="Arial"/>
                <w:b/>
                <w:bCs/>
              </w:rPr>
            </w:pPr>
            <w:r w:rsidRPr="00D51D91">
              <w:rPr>
                <w:rFonts w:ascii="Arial Narrow" w:hAnsi="Arial Narrow" w:cs="Arial"/>
                <w:b/>
                <w:bCs/>
              </w:rPr>
              <w:t>DESCRIÇÃO/</w:t>
            </w:r>
          </w:p>
          <w:p w14:paraId="1C0F16A0" w14:textId="77777777" w:rsidR="00FA6664" w:rsidRPr="00D51D91" w:rsidRDefault="00FA6664" w:rsidP="00F01AF6">
            <w:pPr>
              <w:widowControl w:val="0"/>
              <w:suppressAutoHyphens/>
              <w:spacing w:after="120" w:line="276" w:lineRule="auto"/>
              <w:jc w:val="center"/>
              <w:rPr>
                <w:rFonts w:ascii="Arial Narrow" w:hAnsi="Arial Narrow" w:cs="Arial"/>
              </w:rPr>
            </w:pPr>
            <w:r w:rsidRPr="00D51D91">
              <w:rPr>
                <w:rFonts w:ascii="Arial Narrow" w:hAnsi="Arial Narrow" w:cs="Arial"/>
                <w:b/>
                <w:bCs/>
              </w:rPr>
              <w:t>ESPECIFICAÇÃO</w:t>
            </w:r>
          </w:p>
        </w:tc>
        <w:tc>
          <w:tcPr>
            <w:tcW w:w="1815" w:type="dxa"/>
          </w:tcPr>
          <w:p w14:paraId="09E3CAD9" w14:textId="77777777" w:rsidR="00FA6664" w:rsidRPr="00D51D91" w:rsidRDefault="00FA6664" w:rsidP="00F01AF6">
            <w:pPr>
              <w:widowControl w:val="0"/>
              <w:suppressAutoHyphens/>
              <w:spacing w:after="120" w:line="276" w:lineRule="auto"/>
              <w:jc w:val="center"/>
              <w:rPr>
                <w:rFonts w:ascii="Arial Narrow" w:hAnsi="Arial Narrow" w:cs="Arial"/>
              </w:rPr>
            </w:pPr>
            <w:r w:rsidRPr="00D51D91">
              <w:rPr>
                <w:rFonts w:ascii="Arial Narrow" w:hAnsi="Arial Narrow" w:cs="Arial"/>
                <w:b/>
                <w:bCs/>
              </w:rPr>
              <w:t>IDENTIFICAÇÃO CATMAT</w:t>
            </w:r>
          </w:p>
        </w:tc>
        <w:tc>
          <w:tcPr>
            <w:tcW w:w="1417" w:type="dxa"/>
          </w:tcPr>
          <w:p w14:paraId="02E9AEB1" w14:textId="77777777" w:rsidR="00FA6664" w:rsidRPr="00D51D91" w:rsidRDefault="00FA6664" w:rsidP="00F01AF6">
            <w:pPr>
              <w:widowControl w:val="0"/>
              <w:suppressAutoHyphens/>
              <w:spacing w:after="120" w:line="276" w:lineRule="auto"/>
              <w:jc w:val="center"/>
              <w:rPr>
                <w:rFonts w:ascii="Arial Narrow" w:hAnsi="Arial Narrow" w:cs="Arial"/>
              </w:rPr>
            </w:pPr>
            <w:r w:rsidRPr="00D51D91">
              <w:rPr>
                <w:rFonts w:ascii="Arial Narrow" w:hAnsi="Arial Narrow" w:cs="Arial"/>
                <w:b/>
                <w:bCs/>
              </w:rPr>
              <w:t>UNIDADE DE MEDIDA</w:t>
            </w:r>
          </w:p>
        </w:tc>
        <w:tc>
          <w:tcPr>
            <w:tcW w:w="1489" w:type="dxa"/>
          </w:tcPr>
          <w:p w14:paraId="59DF7731" w14:textId="77777777" w:rsidR="00FA6664" w:rsidRPr="00D51D91" w:rsidRDefault="00FA6664" w:rsidP="00F01AF6">
            <w:pPr>
              <w:widowControl w:val="0"/>
              <w:suppressAutoHyphens/>
              <w:spacing w:after="120" w:line="276" w:lineRule="auto"/>
              <w:jc w:val="center"/>
              <w:rPr>
                <w:rFonts w:ascii="Arial Narrow" w:hAnsi="Arial Narrow" w:cs="Arial"/>
              </w:rPr>
            </w:pPr>
            <w:r w:rsidRPr="00D51D91">
              <w:rPr>
                <w:rFonts w:ascii="Arial Narrow" w:hAnsi="Arial Narrow" w:cs="Arial"/>
                <w:b/>
                <w:bCs/>
              </w:rPr>
              <w:t>QUANTIDADE</w:t>
            </w:r>
          </w:p>
        </w:tc>
        <w:tc>
          <w:tcPr>
            <w:tcW w:w="1426" w:type="dxa"/>
          </w:tcPr>
          <w:p w14:paraId="6CEC8A29" w14:textId="77777777" w:rsidR="00FA6664" w:rsidRPr="00D51D91" w:rsidRDefault="00FA6664" w:rsidP="00F01AF6">
            <w:pPr>
              <w:widowControl w:val="0"/>
              <w:suppressAutoHyphens/>
              <w:spacing w:after="120" w:line="276" w:lineRule="auto"/>
              <w:jc w:val="center"/>
              <w:rPr>
                <w:rFonts w:ascii="Arial Narrow" w:hAnsi="Arial Narrow" w:cs="Arial"/>
                <w:b/>
                <w:bCs/>
              </w:rPr>
            </w:pPr>
            <w:r w:rsidRPr="00D51D91">
              <w:rPr>
                <w:rFonts w:ascii="Arial Narrow" w:hAnsi="Arial Narrow" w:cs="Arial"/>
                <w:b/>
                <w:bCs/>
              </w:rPr>
              <w:t>VALOR</w:t>
            </w:r>
          </w:p>
        </w:tc>
      </w:tr>
      <w:tr w:rsidR="00D51D91" w:rsidRPr="00D51D91" w14:paraId="09444376" w14:textId="77777777" w:rsidTr="00F01AF6">
        <w:trPr>
          <w:trHeight w:val="354"/>
        </w:trPr>
        <w:tc>
          <w:tcPr>
            <w:tcW w:w="1085" w:type="dxa"/>
          </w:tcPr>
          <w:p w14:paraId="65D85EEE" w14:textId="77777777" w:rsidR="00FA6664" w:rsidRPr="00D51D91" w:rsidRDefault="00FA6664" w:rsidP="00F01AF6">
            <w:pPr>
              <w:widowControl w:val="0"/>
              <w:suppressAutoHyphens/>
              <w:spacing w:after="120" w:line="276" w:lineRule="auto"/>
              <w:jc w:val="center"/>
              <w:rPr>
                <w:rFonts w:ascii="Arial Narrow" w:hAnsi="Arial Narrow" w:cs="Arial"/>
                <w:b/>
              </w:rPr>
            </w:pPr>
            <w:r w:rsidRPr="00D51D91">
              <w:rPr>
                <w:rFonts w:ascii="Arial Narrow" w:hAnsi="Arial Narrow" w:cs="Arial"/>
                <w:b/>
              </w:rPr>
              <w:t>1</w:t>
            </w:r>
          </w:p>
        </w:tc>
        <w:tc>
          <w:tcPr>
            <w:tcW w:w="2062" w:type="dxa"/>
          </w:tcPr>
          <w:p w14:paraId="38BEC700" w14:textId="77777777" w:rsidR="00FA6664" w:rsidRPr="00D51D91" w:rsidRDefault="00FA6664" w:rsidP="00F01AF6">
            <w:pPr>
              <w:widowControl w:val="0"/>
              <w:suppressAutoHyphens/>
              <w:spacing w:after="120" w:line="276" w:lineRule="auto"/>
              <w:rPr>
                <w:rFonts w:ascii="Arial Narrow" w:hAnsi="Arial Narrow" w:cs="Arial"/>
              </w:rPr>
            </w:pPr>
          </w:p>
        </w:tc>
        <w:tc>
          <w:tcPr>
            <w:tcW w:w="1815" w:type="dxa"/>
          </w:tcPr>
          <w:p w14:paraId="09E50C1E" w14:textId="77777777" w:rsidR="00FA6664" w:rsidRPr="00D51D91" w:rsidRDefault="00FA6664" w:rsidP="00F01AF6">
            <w:pPr>
              <w:widowControl w:val="0"/>
              <w:suppressAutoHyphens/>
              <w:spacing w:after="120" w:line="276" w:lineRule="auto"/>
              <w:rPr>
                <w:rFonts w:ascii="Arial Narrow" w:hAnsi="Arial Narrow" w:cs="Arial"/>
              </w:rPr>
            </w:pPr>
          </w:p>
        </w:tc>
        <w:tc>
          <w:tcPr>
            <w:tcW w:w="1417" w:type="dxa"/>
          </w:tcPr>
          <w:p w14:paraId="330E8875" w14:textId="77777777" w:rsidR="00FA6664" w:rsidRPr="00D51D91" w:rsidRDefault="00FA6664" w:rsidP="00F01AF6">
            <w:pPr>
              <w:widowControl w:val="0"/>
              <w:suppressAutoHyphens/>
              <w:spacing w:after="120" w:line="276" w:lineRule="auto"/>
              <w:rPr>
                <w:rFonts w:ascii="Arial Narrow" w:hAnsi="Arial Narrow" w:cs="Arial"/>
              </w:rPr>
            </w:pPr>
          </w:p>
        </w:tc>
        <w:tc>
          <w:tcPr>
            <w:tcW w:w="1489" w:type="dxa"/>
          </w:tcPr>
          <w:p w14:paraId="4F95B4C3" w14:textId="77777777" w:rsidR="00FA6664" w:rsidRPr="00D51D91" w:rsidRDefault="00FA6664" w:rsidP="00F01AF6">
            <w:pPr>
              <w:widowControl w:val="0"/>
              <w:suppressAutoHyphens/>
              <w:spacing w:after="120" w:line="276" w:lineRule="auto"/>
              <w:rPr>
                <w:rFonts w:ascii="Arial Narrow" w:hAnsi="Arial Narrow" w:cs="Arial"/>
              </w:rPr>
            </w:pPr>
          </w:p>
        </w:tc>
        <w:tc>
          <w:tcPr>
            <w:tcW w:w="1426" w:type="dxa"/>
          </w:tcPr>
          <w:p w14:paraId="3D4488E3" w14:textId="77777777" w:rsidR="00FA6664" w:rsidRPr="00D51D91" w:rsidRDefault="00FA6664" w:rsidP="00F01AF6">
            <w:pPr>
              <w:widowControl w:val="0"/>
              <w:suppressAutoHyphens/>
              <w:spacing w:after="120" w:line="276" w:lineRule="auto"/>
              <w:rPr>
                <w:rFonts w:ascii="Arial Narrow" w:hAnsi="Arial Narrow" w:cs="Arial"/>
              </w:rPr>
            </w:pPr>
          </w:p>
        </w:tc>
      </w:tr>
      <w:tr w:rsidR="00D51D91" w:rsidRPr="00D51D91" w14:paraId="1D31A291" w14:textId="77777777" w:rsidTr="00F01AF6">
        <w:trPr>
          <w:trHeight w:val="339"/>
        </w:trPr>
        <w:tc>
          <w:tcPr>
            <w:tcW w:w="1085" w:type="dxa"/>
          </w:tcPr>
          <w:p w14:paraId="1ADCB4ED" w14:textId="77777777" w:rsidR="00FA6664" w:rsidRPr="00D51D91" w:rsidRDefault="00FA6664" w:rsidP="00F01AF6">
            <w:pPr>
              <w:widowControl w:val="0"/>
              <w:suppressAutoHyphens/>
              <w:spacing w:after="120" w:line="276" w:lineRule="auto"/>
              <w:jc w:val="center"/>
              <w:rPr>
                <w:rFonts w:ascii="Arial Narrow" w:hAnsi="Arial Narrow" w:cs="Arial"/>
                <w:b/>
              </w:rPr>
            </w:pPr>
            <w:r w:rsidRPr="00D51D91">
              <w:rPr>
                <w:rFonts w:ascii="Arial Narrow" w:hAnsi="Arial Narrow" w:cs="Arial"/>
                <w:b/>
              </w:rPr>
              <w:t>2</w:t>
            </w:r>
          </w:p>
        </w:tc>
        <w:tc>
          <w:tcPr>
            <w:tcW w:w="2062" w:type="dxa"/>
          </w:tcPr>
          <w:p w14:paraId="20159E46" w14:textId="77777777" w:rsidR="00FA6664" w:rsidRPr="00D51D91" w:rsidRDefault="00FA6664" w:rsidP="00F01AF6">
            <w:pPr>
              <w:widowControl w:val="0"/>
              <w:suppressAutoHyphens/>
              <w:spacing w:after="120" w:line="276" w:lineRule="auto"/>
              <w:rPr>
                <w:rFonts w:ascii="Arial Narrow" w:hAnsi="Arial Narrow" w:cs="Arial"/>
              </w:rPr>
            </w:pPr>
          </w:p>
        </w:tc>
        <w:tc>
          <w:tcPr>
            <w:tcW w:w="1815" w:type="dxa"/>
          </w:tcPr>
          <w:p w14:paraId="7865A36A" w14:textId="77777777" w:rsidR="00FA6664" w:rsidRPr="00D51D91" w:rsidRDefault="00FA6664" w:rsidP="00F01AF6">
            <w:pPr>
              <w:widowControl w:val="0"/>
              <w:suppressAutoHyphens/>
              <w:spacing w:after="120" w:line="276" w:lineRule="auto"/>
              <w:rPr>
                <w:rFonts w:ascii="Arial Narrow" w:hAnsi="Arial Narrow" w:cs="Arial"/>
              </w:rPr>
            </w:pPr>
          </w:p>
        </w:tc>
        <w:tc>
          <w:tcPr>
            <w:tcW w:w="1417" w:type="dxa"/>
          </w:tcPr>
          <w:p w14:paraId="6E3B1E5A" w14:textId="77777777" w:rsidR="00FA6664" w:rsidRPr="00D51D91" w:rsidRDefault="00FA6664" w:rsidP="00F01AF6">
            <w:pPr>
              <w:widowControl w:val="0"/>
              <w:suppressAutoHyphens/>
              <w:spacing w:after="120" w:line="276" w:lineRule="auto"/>
              <w:rPr>
                <w:rFonts w:ascii="Arial Narrow" w:hAnsi="Arial Narrow" w:cs="Arial"/>
              </w:rPr>
            </w:pPr>
          </w:p>
        </w:tc>
        <w:tc>
          <w:tcPr>
            <w:tcW w:w="1489" w:type="dxa"/>
          </w:tcPr>
          <w:p w14:paraId="6D0864D8" w14:textId="77777777" w:rsidR="00FA6664" w:rsidRPr="00D51D91" w:rsidRDefault="00FA6664" w:rsidP="00F01AF6">
            <w:pPr>
              <w:widowControl w:val="0"/>
              <w:suppressAutoHyphens/>
              <w:spacing w:after="120" w:line="276" w:lineRule="auto"/>
              <w:rPr>
                <w:rFonts w:ascii="Arial Narrow" w:hAnsi="Arial Narrow" w:cs="Arial"/>
              </w:rPr>
            </w:pPr>
          </w:p>
        </w:tc>
        <w:tc>
          <w:tcPr>
            <w:tcW w:w="1426" w:type="dxa"/>
          </w:tcPr>
          <w:p w14:paraId="76119FF0" w14:textId="77777777" w:rsidR="00FA6664" w:rsidRPr="00D51D91" w:rsidRDefault="00FA6664" w:rsidP="00F01AF6">
            <w:pPr>
              <w:widowControl w:val="0"/>
              <w:suppressAutoHyphens/>
              <w:spacing w:after="120" w:line="276" w:lineRule="auto"/>
              <w:rPr>
                <w:rFonts w:ascii="Arial Narrow" w:hAnsi="Arial Narrow" w:cs="Arial"/>
              </w:rPr>
            </w:pPr>
          </w:p>
        </w:tc>
      </w:tr>
      <w:tr w:rsidR="00D51D91" w:rsidRPr="00D51D91" w14:paraId="733A8F7C" w14:textId="77777777" w:rsidTr="00F01AF6">
        <w:trPr>
          <w:trHeight w:val="339"/>
        </w:trPr>
        <w:tc>
          <w:tcPr>
            <w:tcW w:w="1085" w:type="dxa"/>
          </w:tcPr>
          <w:p w14:paraId="14364934" w14:textId="77777777" w:rsidR="00FA6664" w:rsidRPr="00D51D91" w:rsidRDefault="00FA6664" w:rsidP="00F01AF6">
            <w:pPr>
              <w:widowControl w:val="0"/>
              <w:suppressAutoHyphens/>
              <w:spacing w:after="120" w:line="276" w:lineRule="auto"/>
              <w:jc w:val="center"/>
              <w:rPr>
                <w:rFonts w:ascii="Arial Narrow" w:hAnsi="Arial Narrow" w:cs="Arial"/>
                <w:b/>
              </w:rPr>
            </w:pPr>
            <w:r w:rsidRPr="00D51D91">
              <w:rPr>
                <w:rFonts w:ascii="Arial Narrow" w:hAnsi="Arial Narrow" w:cs="Arial"/>
                <w:b/>
              </w:rPr>
              <w:t>3</w:t>
            </w:r>
          </w:p>
        </w:tc>
        <w:tc>
          <w:tcPr>
            <w:tcW w:w="2062" w:type="dxa"/>
          </w:tcPr>
          <w:p w14:paraId="01A31009" w14:textId="77777777" w:rsidR="00FA6664" w:rsidRPr="00D51D91" w:rsidRDefault="00FA6664" w:rsidP="00F01AF6">
            <w:pPr>
              <w:widowControl w:val="0"/>
              <w:suppressAutoHyphens/>
              <w:spacing w:after="120" w:line="276" w:lineRule="auto"/>
              <w:rPr>
                <w:rFonts w:ascii="Arial Narrow" w:hAnsi="Arial Narrow" w:cs="Arial"/>
              </w:rPr>
            </w:pPr>
          </w:p>
        </w:tc>
        <w:tc>
          <w:tcPr>
            <w:tcW w:w="1815" w:type="dxa"/>
          </w:tcPr>
          <w:p w14:paraId="67AAC8F6" w14:textId="77777777" w:rsidR="00FA6664" w:rsidRPr="00D51D91" w:rsidRDefault="00FA6664" w:rsidP="00F01AF6">
            <w:pPr>
              <w:widowControl w:val="0"/>
              <w:suppressAutoHyphens/>
              <w:spacing w:after="120" w:line="276" w:lineRule="auto"/>
              <w:rPr>
                <w:rFonts w:ascii="Arial Narrow" w:hAnsi="Arial Narrow" w:cs="Arial"/>
              </w:rPr>
            </w:pPr>
          </w:p>
        </w:tc>
        <w:tc>
          <w:tcPr>
            <w:tcW w:w="1417" w:type="dxa"/>
          </w:tcPr>
          <w:p w14:paraId="1DEC7F34" w14:textId="77777777" w:rsidR="00FA6664" w:rsidRPr="00D51D91" w:rsidRDefault="00FA6664" w:rsidP="00F01AF6">
            <w:pPr>
              <w:widowControl w:val="0"/>
              <w:suppressAutoHyphens/>
              <w:spacing w:after="120" w:line="276" w:lineRule="auto"/>
              <w:rPr>
                <w:rFonts w:ascii="Arial Narrow" w:hAnsi="Arial Narrow" w:cs="Arial"/>
              </w:rPr>
            </w:pPr>
          </w:p>
        </w:tc>
        <w:tc>
          <w:tcPr>
            <w:tcW w:w="1489" w:type="dxa"/>
          </w:tcPr>
          <w:p w14:paraId="14D8BA2C" w14:textId="77777777" w:rsidR="00FA6664" w:rsidRPr="00D51D91" w:rsidRDefault="00FA6664" w:rsidP="00F01AF6">
            <w:pPr>
              <w:widowControl w:val="0"/>
              <w:suppressAutoHyphens/>
              <w:spacing w:after="120" w:line="276" w:lineRule="auto"/>
              <w:rPr>
                <w:rFonts w:ascii="Arial Narrow" w:hAnsi="Arial Narrow" w:cs="Arial"/>
              </w:rPr>
            </w:pPr>
          </w:p>
        </w:tc>
        <w:tc>
          <w:tcPr>
            <w:tcW w:w="1426" w:type="dxa"/>
          </w:tcPr>
          <w:p w14:paraId="596ADA03" w14:textId="77777777" w:rsidR="00FA6664" w:rsidRPr="00D51D91" w:rsidRDefault="00FA6664" w:rsidP="00F01AF6">
            <w:pPr>
              <w:widowControl w:val="0"/>
              <w:suppressAutoHyphens/>
              <w:spacing w:after="120" w:line="276" w:lineRule="auto"/>
              <w:rPr>
                <w:rFonts w:ascii="Arial Narrow" w:hAnsi="Arial Narrow" w:cs="Arial"/>
              </w:rPr>
            </w:pPr>
          </w:p>
        </w:tc>
      </w:tr>
      <w:tr w:rsidR="00D51D91" w:rsidRPr="00D51D91" w14:paraId="04D693D8" w14:textId="77777777" w:rsidTr="00F01AF6">
        <w:trPr>
          <w:trHeight w:val="354"/>
        </w:trPr>
        <w:tc>
          <w:tcPr>
            <w:tcW w:w="1085" w:type="dxa"/>
          </w:tcPr>
          <w:p w14:paraId="289F858E" w14:textId="77777777" w:rsidR="00FA6664" w:rsidRPr="00D51D91" w:rsidRDefault="00FA6664" w:rsidP="00F01AF6">
            <w:pPr>
              <w:widowControl w:val="0"/>
              <w:suppressAutoHyphens/>
              <w:spacing w:after="120" w:line="276" w:lineRule="auto"/>
              <w:jc w:val="center"/>
              <w:rPr>
                <w:rFonts w:ascii="Arial Narrow" w:hAnsi="Arial Narrow" w:cs="Arial"/>
                <w:b/>
              </w:rPr>
            </w:pPr>
            <w:r w:rsidRPr="00D51D91">
              <w:rPr>
                <w:rFonts w:ascii="Arial Narrow" w:hAnsi="Arial Narrow" w:cs="Arial"/>
                <w:b/>
              </w:rPr>
              <w:t>...</w:t>
            </w:r>
          </w:p>
        </w:tc>
        <w:tc>
          <w:tcPr>
            <w:tcW w:w="2062" w:type="dxa"/>
          </w:tcPr>
          <w:p w14:paraId="0AD355A8" w14:textId="77777777" w:rsidR="00FA6664" w:rsidRPr="00D51D91" w:rsidRDefault="00FA6664" w:rsidP="00F01AF6">
            <w:pPr>
              <w:widowControl w:val="0"/>
              <w:suppressAutoHyphens/>
              <w:spacing w:after="120" w:line="276" w:lineRule="auto"/>
              <w:rPr>
                <w:rFonts w:ascii="Arial Narrow" w:hAnsi="Arial Narrow" w:cs="Arial"/>
              </w:rPr>
            </w:pPr>
          </w:p>
        </w:tc>
        <w:tc>
          <w:tcPr>
            <w:tcW w:w="1815" w:type="dxa"/>
          </w:tcPr>
          <w:p w14:paraId="6889C2EE" w14:textId="77777777" w:rsidR="00FA6664" w:rsidRPr="00D51D91" w:rsidRDefault="00FA6664" w:rsidP="00F01AF6">
            <w:pPr>
              <w:widowControl w:val="0"/>
              <w:suppressAutoHyphens/>
              <w:spacing w:after="120" w:line="276" w:lineRule="auto"/>
              <w:rPr>
                <w:rFonts w:ascii="Arial Narrow" w:hAnsi="Arial Narrow" w:cs="Arial"/>
              </w:rPr>
            </w:pPr>
          </w:p>
        </w:tc>
        <w:tc>
          <w:tcPr>
            <w:tcW w:w="1417" w:type="dxa"/>
          </w:tcPr>
          <w:p w14:paraId="08080772" w14:textId="77777777" w:rsidR="00FA6664" w:rsidRPr="00D51D91" w:rsidRDefault="00FA6664" w:rsidP="00F01AF6">
            <w:pPr>
              <w:widowControl w:val="0"/>
              <w:suppressAutoHyphens/>
              <w:spacing w:after="120" w:line="276" w:lineRule="auto"/>
              <w:rPr>
                <w:rFonts w:ascii="Arial Narrow" w:hAnsi="Arial Narrow" w:cs="Arial"/>
              </w:rPr>
            </w:pPr>
          </w:p>
        </w:tc>
        <w:tc>
          <w:tcPr>
            <w:tcW w:w="1489" w:type="dxa"/>
          </w:tcPr>
          <w:p w14:paraId="371251DE" w14:textId="77777777" w:rsidR="00FA6664" w:rsidRPr="00D51D91" w:rsidRDefault="00FA6664" w:rsidP="00F01AF6">
            <w:pPr>
              <w:widowControl w:val="0"/>
              <w:suppressAutoHyphens/>
              <w:spacing w:after="120" w:line="276" w:lineRule="auto"/>
              <w:rPr>
                <w:rFonts w:ascii="Arial Narrow" w:hAnsi="Arial Narrow" w:cs="Arial"/>
              </w:rPr>
            </w:pPr>
          </w:p>
        </w:tc>
        <w:tc>
          <w:tcPr>
            <w:tcW w:w="1426" w:type="dxa"/>
          </w:tcPr>
          <w:p w14:paraId="54DB86FE" w14:textId="77777777" w:rsidR="00FA6664" w:rsidRPr="00D51D91" w:rsidRDefault="00FA6664" w:rsidP="00F01AF6">
            <w:pPr>
              <w:widowControl w:val="0"/>
              <w:suppressAutoHyphens/>
              <w:spacing w:after="120" w:line="276" w:lineRule="auto"/>
              <w:rPr>
                <w:rFonts w:ascii="Arial Narrow" w:hAnsi="Arial Narrow" w:cs="Arial"/>
              </w:rPr>
            </w:pPr>
          </w:p>
        </w:tc>
      </w:tr>
    </w:tbl>
    <w:p w14:paraId="36F28994" w14:textId="77777777" w:rsidR="00FA6664" w:rsidRPr="00D51D91" w:rsidRDefault="00FA6664" w:rsidP="00FA6664">
      <w:pPr>
        <w:pStyle w:val="Nivel010"/>
        <w:numPr>
          <w:ilvl w:val="0"/>
          <w:numId w:val="0"/>
        </w:numPr>
        <w:rPr>
          <w:rFonts w:ascii="Arial Narrow" w:hAnsi="Arial Narrow" w:cs="Arial"/>
          <w:b w:val="0"/>
          <w:color w:val="auto"/>
          <w:sz w:val="24"/>
          <w:szCs w:val="24"/>
        </w:rPr>
      </w:pPr>
    </w:p>
    <w:p w14:paraId="1194D0E1" w14:textId="77777777" w:rsidR="00FA6664" w:rsidRPr="00D51D91" w:rsidRDefault="00FA6664" w:rsidP="00FA6664">
      <w:pPr>
        <w:pStyle w:val="Nivel010"/>
        <w:rPr>
          <w:rFonts w:ascii="Arial Narrow" w:hAnsi="Arial Narrow" w:cs="Arial"/>
          <w:iCs/>
          <w:color w:val="auto"/>
          <w:sz w:val="24"/>
          <w:szCs w:val="24"/>
        </w:rPr>
      </w:pPr>
      <w:r w:rsidRPr="00D51D91">
        <w:rPr>
          <w:rFonts w:ascii="Arial Narrow" w:hAnsi="Arial Narrow" w:cs="Arial"/>
          <w:color w:val="auto"/>
          <w:sz w:val="24"/>
          <w:szCs w:val="24"/>
        </w:rPr>
        <w:t>CLÁUSULA SEGUNDA – VIGÊNCIA</w:t>
      </w:r>
    </w:p>
    <w:p w14:paraId="151E009D" w14:textId="6766592B" w:rsidR="00FA6664" w:rsidRPr="00D51D91" w:rsidRDefault="00FA6664" w:rsidP="00FA6664">
      <w:pPr>
        <w:numPr>
          <w:ilvl w:val="1"/>
          <w:numId w:val="39"/>
        </w:numPr>
        <w:spacing w:before="120" w:after="120" w:line="276" w:lineRule="auto"/>
        <w:ind w:left="425"/>
        <w:jc w:val="both"/>
        <w:rPr>
          <w:rFonts w:ascii="Arial Narrow" w:hAnsi="Arial Narrow" w:cs="Arial"/>
          <w:b/>
          <w:bCs/>
          <w:iCs/>
        </w:rPr>
      </w:pPr>
      <w:r w:rsidRPr="00D51D91">
        <w:rPr>
          <w:rFonts w:ascii="Arial Narrow" w:hAnsi="Arial Narrow" w:cs="Arial"/>
          <w:bCs/>
          <w:iCs/>
        </w:rPr>
        <w:t>O prazo de vigência deste Termo de Contrato é aquele fixado no Termo de Referência, com início na data de ____/____/______ e encerramento em ____/____/______</w:t>
      </w:r>
      <w:r w:rsidR="00D51D91" w:rsidRPr="00D51D91">
        <w:rPr>
          <w:rFonts w:ascii="Arial Narrow" w:hAnsi="Arial Narrow" w:cs="Arial"/>
          <w:bCs/>
          <w:iCs/>
        </w:rPr>
        <w:t>.</w:t>
      </w:r>
    </w:p>
    <w:p w14:paraId="3B0A3557"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TERCEIRA – PREÇO</w:t>
      </w:r>
    </w:p>
    <w:p w14:paraId="11AD2E30" w14:textId="77777777" w:rsidR="00FA6664" w:rsidRPr="00D51D91" w:rsidRDefault="00FA6664" w:rsidP="00FA6664">
      <w:pPr>
        <w:numPr>
          <w:ilvl w:val="1"/>
          <w:numId w:val="39"/>
        </w:numPr>
        <w:spacing w:before="120" w:after="120" w:line="276" w:lineRule="auto"/>
        <w:ind w:left="425"/>
        <w:jc w:val="both"/>
        <w:rPr>
          <w:rFonts w:ascii="Arial Narrow" w:hAnsi="Arial Narrow" w:cs="Arial"/>
          <w:b/>
          <w:bCs/>
        </w:rPr>
      </w:pPr>
      <w:r w:rsidRPr="00D51D91">
        <w:rPr>
          <w:rFonts w:ascii="Arial Narrow" w:hAnsi="Arial Narrow" w:cs="Arial"/>
        </w:rPr>
        <w:t>O valor do presente Termo de Contrato é de R$ ............ (...............)</w:t>
      </w:r>
      <w:r w:rsidRPr="00D51D91">
        <w:rPr>
          <w:rFonts w:ascii="Arial Narrow" w:hAnsi="Arial Narrow" w:cs="Arial"/>
          <w:b/>
          <w:bCs/>
        </w:rPr>
        <w:t>.</w:t>
      </w:r>
    </w:p>
    <w:p w14:paraId="3BD1AA46"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757E1A2A"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QUARTA – DOTAÇÃO ORÇAMENTÁRIA</w:t>
      </w:r>
    </w:p>
    <w:p w14:paraId="01BEBC31"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 xml:space="preserve">As despesas decorrentes desta contratação estão programadas em dotação orçamentária própria, prevista no orçamento da União, para o exercício de </w:t>
      </w:r>
      <w:proofErr w:type="gramStart"/>
      <w:r w:rsidRPr="00D51D91">
        <w:rPr>
          <w:rFonts w:ascii="Arial Narrow" w:hAnsi="Arial Narrow" w:cs="Arial"/>
          <w:i/>
        </w:rPr>
        <w:t>20</w:t>
      </w:r>
      <w:r w:rsidRPr="00D51D91">
        <w:rPr>
          <w:rFonts w:ascii="Arial Narrow" w:hAnsi="Arial Narrow" w:cs="Arial"/>
        </w:rPr>
        <w:t>....</w:t>
      </w:r>
      <w:proofErr w:type="gramEnd"/>
      <w:r w:rsidRPr="00D51D91">
        <w:rPr>
          <w:rFonts w:ascii="Arial Narrow" w:hAnsi="Arial Narrow" w:cs="Arial"/>
        </w:rPr>
        <w:t>, na classificação abaixo:</w:t>
      </w:r>
    </w:p>
    <w:p w14:paraId="0D464BE4" w14:textId="77777777" w:rsidR="00FA6664" w:rsidRPr="00D51D91" w:rsidRDefault="00FA6664" w:rsidP="00FA6664">
      <w:pPr>
        <w:spacing w:before="120" w:after="120" w:line="276" w:lineRule="auto"/>
        <w:ind w:left="1134"/>
        <w:jc w:val="both"/>
        <w:rPr>
          <w:rFonts w:ascii="Arial Narrow" w:hAnsi="Arial Narrow" w:cs="Arial"/>
        </w:rPr>
      </w:pPr>
      <w:r w:rsidRPr="00D51D91">
        <w:rPr>
          <w:rFonts w:ascii="Arial Narrow" w:hAnsi="Arial Narrow" w:cs="Arial"/>
        </w:rPr>
        <w:t xml:space="preserve">Gestão/Unidade:  </w:t>
      </w:r>
    </w:p>
    <w:p w14:paraId="5CDA2420" w14:textId="77777777" w:rsidR="00FA6664" w:rsidRPr="00D51D91" w:rsidRDefault="00FA6664" w:rsidP="00FA6664">
      <w:pPr>
        <w:spacing w:before="120" w:after="120" w:line="276" w:lineRule="auto"/>
        <w:ind w:left="1134"/>
        <w:jc w:val="both"/>
        <w:rPr>
          <w:rFonts w:ascii="Arial Narrow" w:hAnsi="Arial Narrow" w:cs="Arial"/>
        </w:rPr>
      </w:pPr>
      <w:r w:rsidRPr="00D51D91">
        <w:rPr>
          <w:rFonts w:ascii="Arial Narrow" w:hAnsi="Arial Narrow" w:cs="Arial"/>
        </w:rPr>
        <w:t xml:space="preserve">Fonte: </w:t>
      </w:r>
    </w:p>
    <w:p w14:paraId="37A8B63C" w14:textId="77777777" w:rsidR="00FA6664" w:rsidRPr="00D51D91" w:rsidRDefault="00FA6664" w:rsidP="00FA6664">
      <w:pPr>
        <w:spacing w:before="120" w:after="120" w:line="276" w:lineRule="auto"/>
        <w:ind w:left="1134"/>
        <w:jc w:val="both"/>
        <w:rPr>
          <w:rFonts w:ascii="Arial Narrow" w:hAnsi="Arial Narrow" w:cs="Arial"/>
        </w:rPr>
      </w:pPr>
      <w:r w:rsidRPr="00D51D91">
        <w:rPr>
          <w:rFonts w:ascii="Arial Narrow" w:hAnsi="Arial Narrow" w:cs="Arial"/>
        </w:rPr>
        <w:t xml:space="preserve">Programa de Trabalho:  </w:t>
      </w:r>
    </w:p>
    <w:p w14:paraId="5E63E573" w14:textId="77777777" w:rsidR="00FA6664" w:rsidRPr="00D51D91" w:rsidRDefault="00FA6664" w:rsidP="00FA6664">
      <w:pPr>
        <w:spacing w:before="120" w:after="120" w:line="276" w:lineRule="auto"/>
        <w:ind w:left="1134"/>
        <w:jc w:val="both"/>
        <w:rPr>
          <w:rFonts w:ascii="Arial Narrow" w:hAnsi="Arial Narrow" w:cs="Arial"/>
        </w:rPr>
      </w:pPr>
      <w:r w:rsidRPr="00D51D91">
        <w:rPr>
          <w:rFonts w:ascii="Arial Narrow" w:hAnsi="Arial Narrow" w:cs="Arial"/>
        </w:rPr>
        <w:t xml:space="preserve">Elemento de Despesa:  </w:t>
      </w:r>
    </w:p>
    <w:p w14:paraId="39665BD2" w14:textId="77777777" w:rsidR="00FA6664" w:rsidRPr="00D51D91" w:rsidRDefault="00FA6664" w:rsidP="00FA6664">
      <w:pPr>
        <w:spacing w:before="120" w:after="120" w:line="276" w:lineRule="auto"/>
        <w:ind w:left="1134"/>
        <w:jc w:val="both"/>
        <w:rPr>
          <w:rFonts w:ascii="Arial Narrow" w:hAnsi="Arial Narrow" w:cs="Arial"/>
        </w:rPr>
      </w:pPr>
      <w:r w:rsidRPr="00D51D91">
        <w:rPr>
          <w:rFonts w:ascii="Arial Narrow" w:hAnsi="Arial Narrow" w:cs="Arial"/>
        </w:rPr>
        <w:t>PI:</w:t>
      </w:r>
    </w:p>
    <w:p w14:paraId="26DD6879"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QUINTA – PAGAMENTO</w:t>
      </w:r>
    </w:p>
    <w:p w14:paraId="16FDB3FD"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O prazo para pagamento e demais condições a ele referentes encontram-se no Termo de Referência.</w:t>
      </w:r>
    </w:p>
    <w:p w14:paraId="1DEEB612"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smallCaps/>
          <w:color w:val="auto"/>
          <w:sz w:val="24"/>
          <w:szCs w:val="24"/>
        </w:rPr>
        <w:t>CLÁUSULA SEXTA</w:t>
      </w:r>
      <w:r w:rsidRPr="00D51D91">
        <w:rPr>
          <w:rFonts w:ascii="Arial Narrow" w:hAnsi="Arial Narrow" w:cs="Arial"/>
          <w:color w:val="auto"/>
          <w:sz w:val="24"/>
          <w:szCs w:val="24"/>
        </w:rPr>
        <w:t xml:space="preserve"> </w:t>
      </w:r>
      <w:r w:rsidRPr="00D51D91">
        <w:rPr>
          <w:rFonts w:ascii="Arial Narrow" w:hAnsi="Arial Narrow" w:cs="Arial"/>
          <w:smallCaps/>
          <w:color w:val="auto"/>
          <w:sz w:val="24"/>
          <w:szCs w:val="24"/>
        </w:rPr>
        <w:t>–</w:t>
      </w:r>
      <w:r w:rsidRPr="00D51D91">
        <w:rPr>
          <w:rFonts w:ascii="Arial Narrow" w:hAnsi="Arial Narrow" w:cs="Arial"/>
          <w:color w:val="auto"/>
          <w:sz w:val="24"/>
          <w:szCs w:val="24"/>
        </w:rPr>
        <w:t xml:space="preserve"> REAJUSTE </w:t>
      </w:r>
    </w:p>
    <w:p w14:paraId="69CB9D1D"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 xml:space="preserve">As regras </w:t>
      </w:r>
      <w:r w:rsidRPr="00D51D91">
        <w:rPr>
          <w:rFonts w:ascii="Arial Narrow" w:eastAsia="Arial" w:hAnsi="Arial Narrow" w:cs="Arial"/>
        </w:rPr>
        <w:t>acerca</w:t>
      </w:r>
      <w:r w:rsidRPr="00D51D91">
        <w:rPr>
          <w:rFonts w:ascii="Arial Narrow" w:hAnsi="Arial Narrow" w:cs="Arial"/>
        </w:rPr>
        <w:t xml:space="preserve"> do reajuste do valor contratual são as estabelecidas no Termo de Referência, anexo a este Contrato.</w:t>
      </w:r>
    </w:p>
    <w:p w14:paraId="435753CD"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SÉTIMA – GARANTIA DE EXECUÇÃO</w:t>
      </w:r>
    </w:p>
    <w:p w14:paraId="0836B964"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Não haverá exigência de garantia de execução para a presente contratação.</w:t>
      </w:r>
    </w:p>
    <w:p w14:paraId="3672E39B"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OITAVA - ENTREGA E RECEBIMENTO DO OBJETO</w:t>
      </w:r>
    </w:p>
    <w:p w14:paraId="70928693"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As condições de entrega e recebimento do objeto são aquelas previstas no Termo de Referência, anexo ao Edital.</w:t>
      </w:r>
    </w:p>
    <w:p w14:paraId="4041AA5E"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CLAÚSULA NONA - FISCALIZAÇÃO</w:t>
      </w:r>
    </w:p>
    <w:p w14:paraId="3231A075"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 fiscalização da execução do objeto será efetuada por Comissão/Representante designado pela CONTRATANTE, na forma estabelecida no Termo de Referência, anexo do Edital.</w:t>
      </w:r>
    </w:p>
    <w:p w14:paraId="34E566D8"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lastRenderedPageBreak/>
        <w:t>CLÁUSULA DÉCIMA – OBRIGAÇÕES DA CONTRATANTE E DA CONTRATADA</w:t>
      </w:r>
    </w:p>
    <w:p w14:paraId="5FA74B1A"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As obrigações da CONTRATANTE e da CONTRATADA são aquelas previstas no Termo de Referência, anexo do Edital.</w:t>
      </w:r>
    </w:p>
    <w:p w14:paraId="2FF90E18"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PRIMEIRA – SANÇÕES ADMINISTRATIVAS</w:t>
      </w:r>
    </w:p>
    <w:p w14:paraId="009E8CE8" w14:textId="77777777" w:rsidR="00FA6664" w:rsidRPr="00D51D91" w:rsidRDefault="00FA6664" w:rsidP="00FA6664">
      <w:pPr>
        <w:numPr>
          <w:ilvl w:val="1"/>
          <w:numId w:val="39"/>
        </w:numPr>
        <w:spacing w:before="120" w:after="120" w:line="276" w:lineRule="auto"/>
        <w:ind w:left="425"/>
        <w:jc w:val="both"/>
        <w:rPr>
          <w:rFonts w:ascii="Arial Narrow" w:hAnsi="Arial Narrow" w:cs="Arial"/>
          <w:b/>
        </w:rPr>
      </w:pPr>
      <w:r w:rsidRPr="00D51D91">
        <w:rPr>
          <w:rFonts w:ascii="Arial Narrow" w:hAnsi="Arial Narrow" w:cs="Arial"/>
        </w:rPr>
        <w:t>As sanções referentes à execução do contrato são aquelas previstas no Termo de Referência, anexo do Edital.</w:t>
      </w:r>
      <w:r w:rsidRPr="00D51D91">
        <w:rPr>
          <w:rFonts w:ascii="Arial Narrow" w:hAnsi="Arial Narrow" w:cs="Arial"/>
          <w:b/>
        </w:rPr>
        <w:t xml:space="preserve"> </w:t>
      </w:r>
    </w:p>
    <w:p w14:paraId="5D90601E"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SEGUNDA – RESCISÃO</w:t>
      </w:r>
    </w:p>
    <w:p w14:paraId="06C455D1"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 xml:space="preserve">O presente Termo de Contrato poderá ser rescindido: </w:t>
      </w:r>
    </w:p>
    <w:p w14:paraId="351CD59E" w14:textId="77777777" w:rsidR="00FA6664" w:rsidRPr="00D51D91" w:rsidRDefault="00FA6664" w:rsidP="00FA6664">
      <w:pPr>
        <w:numPr>
          <w:ilvl w:val="2"/>
          <w:numId w:val="39"/>
        </w:numPr>
        <w:spacing w:before="120" w:after="120" w:line="276" w:lineRule="auto"/>
        <w:jc w:val="both"/>
        <w:rPr>
          <w:rFonts w:ascii="Arial Narrow" w:hAnsi="Arial Narrow" w:cs="Arial"/>
        </w:rPr>
      </w:pPr>
      <w:proofErr w:type="gramStart"/>
      <w:r w:rsidRPr="00D51D91">
        <w:rPr>
          <w:rFonts w:ascii="Arial Narrow" w:hAnsi="Arial Narrow" w:cs="Arial"/>
        </w:rPr>
        <w:t>por</w:t>
      </w:r>
      <w:proofErr w:type="gramEnd"/>
      <w:r w:rsidRPr="00D51D91">
        <w:rPr>
          <w:rFonts w:ascii="Arial Narrow" w:hAnsi="Arial Narrow" w:cs="Arial"/>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2E3BEC0F" w14:textId="77777777" w:rsidR="00FA6664" w:rsidRPr="00D51D91" w:rsidRDefault="00FA6664" w:rsidP="00FA6664">
      <w:pPr>
        <w:numPr>
          <w:ilvl w:val="2"/>
          <w:numId w:val="39"/>
        </w:numPr>
        <w:spacing w:before="120" w:after="120" w:line="276" w:lineRule="auto"/>
        <w:jc w:val="both"/>
        <w:rPr>
          <w:rFonts w:ascii="Arial Narrow" w:hAnsi="Arial Narrow" w:cs="Arial"/>
        </w:rPr>
      </w:pPr>
      <w:proofErr w:type="gramStart"/>
      <w:r w:rsidRPr="00D51D91">
        <w:rPr>
          <w:rFonts w:ascii="Arial Narrow" w:hAnsi="Arial Narrow" w:cs="Arial"/>
        </w:rPr>
        <w:t>amigavelmente</w:t>
      </w:r>
      <w:proofErr w:type="gramEnd"/>
      <w:r w:rsidRPr="00D51D91">
        <w:rPr>
          <w:rFonts w:ascii="Arial Narrow" w:hAnsi="Arial Narrow" w:cs="Arial"/>
        </w:rPr>
        <w:t>, nos termos do art. 79, inciso II, da Lei nº 8.666, de 1993.</w:t>
      </w:r>
    </w:p>
    <w:p w14:paraId="4BDBD73C"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Os casos de rescisão contratual serão formalmente motivados, assegurando-se à CONTRATADA o direito à prévia e ampla defesa.</w:t>
      </w:r>
    </w:p>
    <w:p w14:paraId="4BDD0631"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 CONTRATADA reconhece os direitos da CONTRATANTE em caso de rescisão administrativa prevista no art. 77 da Lei nº 8.666, de 1993.</w:t>
      </w:r>
    </w:p>
    <w:p w14:paraId="79436721"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O termo de rescisão será precedido de Relatório indicativo dos seguintes aspectos, conforme o caso:</w:t>
      </w:r>
    </w:p>
    <w:p w14:paraId="29D85B52" w14:textId="77777777" w:rsidR="00FA6664" w:rsidRPr="00D51D91" w:rsidRDefault="00FA6664" w:rsidP="00FA6664">
      <w:pPr>
        <w:numPr>
          <w:ilvl w:val="2"/>
          <w:numId w:val="39"/>
        </w:numPr>
        <w:spacing w:before="120" w:after="120" w:line="276" w:lineRule="auto"/>
        <w:jc w:val="both"/>
        <w:rPr>
          <w:rFonts w:ascii="Arial Narrow" w:hAnsi="Arial Narrow" w:cs="Arial"/>
        </w:rPr>
      </w:pPr>
      <w:r w:rsidRPr="00D51D91">
        <w:rPr>
          <w:rFonts w:ascii="Arial Narrow" w:hAnsi="Arial Narrow" w:cs="Arial"/>
        </w:rPr>
        <w:t>Balanço dos eventos contratuais já cumpridos ou parcialmente cumpridos;</w:t>
      </w:r>
    </w:p>
    <w:p w14:paraId="6C3415DA" w14:textId="77777777" w:rsidR="00FA6664" w:rsidRPr="00D51D91" w:rsidRDefault="00FA6664" w:rsidP="00FA6664">
      <w:pPr>
        <w:numPr>
          <w:ilvl w:val="2"/>
          <w:numId w:val="39"/>
        </w:numPr>
        <w:spacing w:before="120" w:after="120" w:line="276" w:lineRule="auto"/>
        <w:jc w:val="both"/>
        <w:rPr>
          <w:rFonts w:ascii="Arial Narrow" w:hAnsi="Arial Narrow" w:cs="Arial"/>
        </w:rPr>
      </w:pPr>
      <w:r w:rsidRPr="00D51D91">
        <w:rPr>
          <w:rFonts w:ascii="Arial Narrow" w:hAnsi="Arial Narrow" w:cs="Arial"/>
        </w:rPr>
        <w:t>Relação dos pagamentos já efetuados e ainda devidos;</w:t>
      </w:r>
    </w:p>
    <w:p w14:paraId="25374DD3" w14:textId="77777777" w:rsidR="00FA6664" w:rsidRPr="00D51D91" w:rsidRDefault="00FA6664" w:rsidP="00FA6664">
      <w:pPr>
        <w:numPr>
          <w:ilvl w:val="2"/>
          <w:numId w:val="39"/>
        </w:numPr>
        <w:spacing w:before="120" w:after="120" w:line="276" w:lineRule="auto"/>
        <w:jc w:val="both"/>
        <w:rPr>
          <w:rFonts w:ascii="Arial Narrow" w:hAnsi="Arial Narrow" w:cs="Arial"/>
        </w:rPr>
      </w:pPr>
      <w:r w:rsidRPr="00D51D91">
        <w:rPr>
          <w:rFonts w:ascii="Arial Narrow" w:hAnsi="Arial Narrow" w:cs="Arial"/>
        </w:rPr>
        <w:t>Indenizações e multas.</w:t>
      </w:r>
    </w:p>
    <w:p w14:paraId="55B1546B"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TERCEIRA – VEDAÇÕES</w:t>
      </w:r>
    </w:p>
    <w:p w14:paraId="0F0072A1" w14:textId="77777777" w:rsidR="00FA6664" w:rsidRPr="00D51D91" w:rsidRDefault="00FA6664" w:rsidP="00FA6664">
      <w:pPr>
        <w:pStyle w:val="PargrafodaLista"/>
        <w:numPr>
          <w:ilvl w:val="1"/>
          <w:numId w:val="39"/>
        </w:numPr>
        <w:spacing w:before="120" w:after="120" w:line="276" w:lineRule="auto"/>
        <w:ind w:left="425"/>
        <w:contextualSpacing w:val="0"/>
        <w:jc w:val="both"/>
        <w:rPr>
          <w:rFonts w:ascii="Arial Narrow" w:hAnsi="Arial Narrow" w:cs="Arial"/>
        </w:rPr>
      </w:pPr>
      <w:r w:rsidRPr="00D51D91">
        <w:rPr>
          <w:rFonts w:ascii="Arial Narrow" w:hAnsi="Arial Narrow" w:cs="Arial"/>
        </w:rPr>
        <w:t>É vedado à CONTRATADA:</w:t>
      </w:r>
    </w:p>
    <w:p w14:paraId="1F3A313B" w14:textId="77777777" w:rsidR="00FA6664" w:rsidRPr="00D51D91" w:rsidRDefault="00FA6664" w:rsidP="00FA6664">
      <w:pPr>
        <w:numPr>
          <w:ilvl w:val="2"/>
          <w:numId w:val="39"/>
        </w:numPr>
        <w:spacing w:before="120" w:after="120" w:line="276" w:lineRule="auto"/>
        <w:ind w:left="1134"/>
        <w:jc w:val="both"/>
        <w:rPr>
          <w:rFonts w:ascii="Arial Narrow" w:hAnsi="Arial Narrow" w:cs="Arial"/>
        </w:rPr>
      </w:pPr>
      <w:proofErr w:type="gramStart"/>
      <w:r w:rsidRPr="00D51D91">
        <w:rPr>
          <w:rFonts w:ascii="Arial Narrow" w:hAnsi="Arial Narrow" w:cs="Arial"/>
        </w:rPr>
        <w:t>caucionar</w:t>
      </w:r>
      <w:proofErr w:type="gramEnd"/>
      <w:r w:rsidRPr="00D51D91">
        <w:rPr>
          <w:rFonts w:ascii="Arial Narrow" w:hAnsi="Arial Narrow" w:cs="Arial"/>
        </w:rPr>
        <w:t xml:space="preserve"> ou utilizar este Termo de Contrato para qualquer operação financeira;</w:t>
      </w:r>
    </w:p>
    <w:p w14:paraId="167F5464" w14:textId="77777777" w:rsidR="00FA6664" w:rsidRPr="00D51D91" w:rsidRDefault="00FA6664" w:rsidP="00FA6664">
      <w:pPr>
        <w:numPr>
          <w:ilvl w:val="2"/>
          <w:numId w:val="39"/>
        </w:numPr>
        <w:spacing w:before="120" w:after="120" w:line="276" w:lineRule="auto"/>
        <w:ind w:left="1134"/>
        <w:jc w:val="both"/>
        <w:rPr>
          <w:rFonts w:ascii="Arial Narrow" w:hAnsi="Arial Narrow" w:cs="Arial"/>
        </w:rPr>
      </w:pPr>
      <w:proofErr w:type="gramStart"/>
      <w:r w:rsidRPr="00D51D91">
        <w:rPr>
          <w:rFonts w:ascii="Arial Narrow" w:hAnsi="Arial Narrow" w:cs="Arial"/>
        </w:rPr>
        <w:t>interromper</w:t>
      </w:r>
      <w:proofErr w:type="gramEnd"/>
      <w:r w:rsidRPr="00D51D91">
        <w:rPr>
          <w:rFonts w:ascii="Arial Narrow" w:hAnsi="Arial Narrow" w:cs="Arial"/>
        </w:rPr>
        <w:t xml:space="preserve"> a execução contratual sob alegação de inadimplemento por parte da CONTRATANTE, salvo nos casos previstos em lei.</w:t>
      </w:r>
    </w:p>
    <w:p w14:paraId="2DD53D65"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QUARTA – ALTERAÇÕES</w:t>
      </w:r>
    </w:p>
    <w:p w14:paraId="68A126F4"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Eventuais alterações contratuais reger-se-ão pela disciplina do art. 65 da Lei nº 8.666, de 1993.</w:t>
      </w:r>
    </w:p>
    <w:p w14:paraId="096041A0"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 CONTRATADA é obrigada a aceitar, nas mesmas condições contratuais, os acréscimos ou supressões que se fizerem necessários, até o limite de 25% (vinte e cinco por cento) do valor inicial atualizado do contrato.</w:t>
      </w:r>
    </w:p>
    <w:p w14:paraId="4CC24894"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As supressões resultantes de acordo celebrado entre as partes contratantes poderão exceder o limite de 25% (vinte e cinco por cento) do valor inicial atualizado do contrato.</w:t>
      </w:r>
    </w:p>
    <w:p w14:paraId="54672B1C"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lastRenderedPageBreak/>
        <w:t>CLÁUSULA DÉCIMA QUINTA - DOS CASOS OMISSOS.</w:t>
      </w:r>
    </w:p>
    <w:p w14:paraId="14EDA6BE"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7C228B21"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SEXTA – PUBLICAÇÃO</w:t>
      </w:r>
    </w:p>
    <w:p w14:paraId="54407576"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Incumbirá à CONTRATANTE providenciar a publicação deste instrumento, por extrato, no Diário Oficial da União, no prazo previsto na Lei nº 8.666, de 1993.</w:t>
      </w:r>
    </w:p>
    <w:p w14:paraId="47E70F1A" w14:textId="77777777" w:rsidR="00FA6664" w:rsidRPr="00D51D91" w:rsidRDefault="00FA6664" w:rsidP="00FA6664">
      <w:pPr>
        <w:pStyle w:val="Nivel010"/>
        <w:rPr>
          <w:rFonts w:ascii="Arial Narrow" w:hAnsi="Arial Narrow" w:cs="Arial"/>
          <w:color w:val="auto"/>
          <w:sz w:val="24"/>
          <w:szCs w:val="24"/>
        </w:rPr>
      </w:pPr>
      <w:r w:rsidRPr="00D51D91">
        <w:rPr>
          <w:rFonts w:ascii="Arial Narrow" w:hAnsi="Arial Narrow" w:cs="Arial"/>
          <w:color w:val="auto"/>
          <w:sz w:val="24"/>
          <w:szCs w:val="24"/>
        </w:rPr>
        <w:t>CLÁUSULA DÉCIMA SÉTIMA – FORO</w:t>
      </w:r>
    </w:p>
    <w:p w14:paraId="063B2D1E" w14:textId="77777777" w:rsidR="00FA6664" w:rsidRPr="00D51D91" w:rsidRDefault="00FA6664" w:rsidP="00FA6664">
      <w:pPr>
        <w:numPr>
          <w:ilvl w:val="1"/>
          <w:numId w:val="39"/>
        </w:numPr>
        <w:spacing w:before="120" w:after="120" w:line="276" w:lineRule="auto"/>
        <w:ind w:left="425"/>
        <w:jc w:val="both"/>
        <w:rPr>
          <w:rFonts w:ascii="Arial Narrow" w:hAnsi="Arial Narrow" w:cs="Arial"/>
        </w:rPr>
      </w:pPr>
      <w:r w:rsidRPr="00D51D91">
        <w:rPr>
          <w:rFonts w:ascii="Arial Narrow" w:hAnsi="Arial Narrow" w:cs="Arial"/>
        </w:rPr>
        <w:t xml:space="preserve">É eleito o Foro da ...... para dirimir os litígios que decorrerem da execução deste Termo de Contrato que não possam ser compostos pela conciliação, conforme art. 55, §2º da Lei nº 8.666/93. </w:t>
      </w:r>
    </w:p>
    <w:p w14:paraId="23A99E4C" w14:textId="77777777" w:rsidR="00D51D91" w:rsidRDefault="00D51D91" w:rsidP="00FA6664">
      <w:pPr>
        <w:spacing w:before="120" w:after="120" w:line="276" w:lineRule="auto"/>
        <w:jc w:val="both"/>
        <w:rPr>
          <w:rFonts w:ascii="Arial Narrow" w:hAnsi="Arial Narrow" w:cs="Arial"/>
        </w:rPr>
      </w:pPr>
    </w:p>
    <w:p w14:paraId="273E951E" w14:textId="7524E672" w:rsidR="00FA6664" w:rsidRPr="00D51D91" w:rsidRDefault="00FA6664" w:rsidP="00FA6664">
      <w:pPr>
        <w:spacing w:before="120" w:after="120" w:line="276" w:lineRule="auto"/>
        <w:jc w:val="both"/>
        <w:rPr>
          <w:rFonts w:ascii="Arial Narrow" w:hAnsi="Arial Narrow" w:cs="Arial"/>
        </w:rPr>
      </w:pPr>
      <w:r w:rsidRPr="00D51D91">
        <w:rPr>
          <w:rFonts w:ascii="Arial Narrow" w:hAnsi="Arial Narrow" w:cs="Arial"/>
        </w:rPr>
        <w:t xml:space="preserve">Para firmeza e validade do pactuado, o presente Termo de Contrato foi lavrado em duas (duas) vias de igual teor, que, depois de lido e achado em ordem, vai assinado pelos contraentes. </w:t>
      </w:r>
    </w:p>
    <w:p w14:paraId="26EB62BD" w14:textId="77777777" w:rsidR="00FA6664" w:rsidRPr="00D51D91" w:rsidRDefault="00FA6664" w:rsidP="00FA6664">
      <w:pPr>
        <w:spacing w:after="120" w:line="360" w:lineRule="auto"/>
        <w:ind w:right="-15"/>
        <w:jc w:val="both"/>
        <w:rPr>
          <w:rFonts w:ascii="Arial Narrow" w:hAnsi="Arial Narrow" w:cs="Arial"/>
        </w:rPr>
      </w:pPr>
      <w:r w:rsidRPr="00D51D91">
        <w:rPr>
          <w:rFonts w:ascii="Arial Narrow" w:hAnsi="Arial Narrow" w:cs="Arial"/>
        </w:rPr>
        <w:t xml:space="preserve">...........................................,  .......... </w:t>
      </w:r>
      <w:proofErr w:type="gramStart"/>
      <w:r w:rsidRPr="00D51D91">
        <w:rPr>
          <w:rFonts w:ascii="Arial Narrow" w:hAnsi="Arial Narrow" w:cs="Arial"/>
        </w:rPr>
        <w:t>de</w:t>
      </w:r>
      <w:proofErr w:type="gramEnd"/>
      <w:r w:rsidRPr="00D51D91">
        <w:rPr>
          <w:rFonts w:ascii="Arial Narrow" w:hAnsi="Arial Narrow" w:cs="Arial"/>
        </w:rPr>
        <w:t>.......................................... de 20.....</w:t>
      </w:r>
    </w:p>
    <w:p w14:paraId="2F37A109" w14:textId="77777777" w:rsidR="00FA6664" w:rsidRPr="00D51D91" w:rsidRDefault="00FA6664" w:rsidP="00FA6664">
      <w:pPr>
        <w:spacing w:after="120"/>
        <w:jc w:val="both"/>
        <w:rPr>
          <w:rFonts w:ascii="Arial Narrow" w:hAnsi="Arial Narrow" w:cs="Arial"/>
          <w:bCs/>
        </w:rPr>
      </w:pPr>
    </w:p>
    <w:p w14:paraId="0429AED7" w14:textId="77777777" w:rsidR="00FA6664" w:rsidRPr="00D51D91" w:rsidRDefault="00FA6664" w:rsidP="00FA6664">
      <w:pPr>
        <w:spacing w:after="120"/>
        <w:jc w:val="center"/>
        <w:rPr>
          <w:rFonts w:ascii="Arial Narrow" w:hAnsi="Arial Narrow" w:cs="Arial"/>
          <w:bCs/>
        </w:rPr>
      </w:pPr>
      <w:r w:rsidRPr="00D51D91">
        <w:rPr>
          <w:rFonts w:ascii="Arial Narrow" w:hAnsi="Arial Narrow" w:cs="Arial"/>
          <w:bCs/>
        </w:rPr>
        <w:t>_________________________</w:t>
      </w:r>
    </w:p>
    <w:p w14:paraId="4E25160B" w14:textId="77777777" w:rsidR="00FA6664" w:rsidRPr="00D51D91" w:rsidRDefault="00FA6664" w:rsidP="00FA6664">
      <w:pPr>
        <w:spacing w:after="120"/>
        <w:jc w:val="center"/>
        <w:rPr>
          <w:rFonts w:ascii="Arial Narrow" w:hAnsi="Arial Narrow" w:cs="Arial"/>
          <w:bCs/>
        </w:rPr>
      </w:pPr>
      <w:r w:rsidRPr="00D51D91">
        <w:rPr>
          <w:rFonts w:ascii="Arial Narrow" w:hAnsi="Arial Narrow" w:cs="Arial"/>
          <w:bCs/>
        </w:rPr>
        <w:t>Responsável legal da CONTRATANTE</w:t>
      </w:r>
    </w:p>
    <w:p w14:paraId="7FCB76B7" w14:textId="77777777" w:rsidR="00FA6664" w:rsidRPr="00D51D91" w:rsidRDefault="00FA6664" w:rsidP="00FA6664">
      <w:pPr>
        <w:spacing w:after="120"/>
        <w:jc w:val="center"/>
        <w:rPr>
          <w:rFonts w:ascii="Arial Narrow" w:hAnsi="Arial Narrow" w:cs="Arial"/>
        </w:rPr>
      </w:pPr>
      <w:r w:rsidRPr="00D51D91">
        <w:rPr>
          <w:rFonts w:ascii="Arial Narrow" w:hAnsi="Arial Narrow" w:cs="Arial"/>
        </w:rPr>
        <w:t>_________________________</w:t>
      </w:r>
    </w:p>
    <w:p w14:paraId="3B9638B3" w14:textId="77777777" w:rsidR="00FA6664" w:rsidRPr="00D51D91" w:rsidRDefault="00FA6664" w:rsidP="00FA6664">
      <w:pPr>
        <w:spacing w:after="120"/>
        <w:jc w:val="center"/>
        <w:rPr>
          <w:rFonts w:ascii="Arial Narrow" w:hAnsi="Arial Narrow" w:cs="Arial"/>
        </w:rPr>
      </w:pPr>
      <w:r w:rsidRPr="00D51D91">
        <w:rPr>
          <w:rFonts w:ascii="Arial Narrow" w:hAnsi="Arial Narrow" w:cs="Arial"/>
        </w:rPr>
        <w:t>Responsável legal da CONTRATADA</w:t>
      </w:r>
    </w:p>
    <w:p w14:paraId="0D0A0C5D" w14:textId="77777777" w:rsidR="00FA6664" w:rsidRPr="00D51D91" w:rsidRDefault="00FA6664" w:rsidP="00FA6664">
      <w:pPr>
        <w:spacing w:after="120"/>
        <w:jc w:val="both"/>
        <w:rPr>
          <w:rFonts w:ascii="Arial Narrow" w:hAnsi="Arial Narrow" w:cs="Arial"/>
        </w:rPr>
      </w:pPr>
      <w:r w:rsidRPr="00D51D91">
        <w:rPr>
          <w:rFonts w:ascii="Arial Narrow" w:hAnsi="Arial Narrow" w:cs="Arial"/>
        </w:rPr>
        <w:t>TESTEMUNHAS:</w:t>
      </w:r>
    </w:p>
    <w:p w14:paraId="5588FD63" w14:textId="77777777" w:rsidR="00FA6664" w:rsidRPr="00D51D91" w:rsidRDefault="00FA6664" w:rsidP="00FA6664">
      <w:pPr>
        <w:spacing w:after="120"/>
        <w:jc w:val="both"/>
        <w:rPr>
          <w:rFonts w:ascii="Arial Narrow" w:hAnsi="Arial Narrow" w:cs="Arial"/>
        </w:rPr>
      </w:pPr>
      <w:r w:rsidRPr="00D51D91">
        <w:rPr>
          <w:rFonts w:ascii="Arial Narrow" w:hAnsi="Arial Narrow" w:cs="Arial"/>
        </w:rPr>
        <w:t>1-</w:t>
      </w:r>
    </w:p>
    <w:p w14:paraId="036DA240" w14:textId="77777777" w:rsidR="00FA6664" w:rsidRPr="00D51D91" w:rsidRDefault="00FA6664" w:rsidP="00FA6664">
      <w:pPr>
        <w:spacing w:after="120"/>
        <w:jc w:val="both"/>
        <w:rPr>
          <w:rFonts w:ascii="Arial Narrow" w:hAnsi="Arial Narrow" w:cs="Arial"/>
        </w:rPr>
      </w:pPr>
      <w:r w:rsidRPr="00D51D91">
        <w:rPr>
          <w:rFonts w:ascii="Arial Narrow" w:hAnsi="Arial Narrow" w:cs="Arial"/>
        </w:rPr>
        <w:t>2-</w:t>
      </w:r>
    </w:p>
    <w:p w14:paraId="1FF61837" w14:textId="77777777" w:rsidR="00FA6664" w:rsidRPr="00D51D91" w:rsidRDefault="00FA6664" w:rsidP="00FA6664">
      <w:pPr>
        <w:spacing w:after="120"/>
        <w:jc w:val="both"/>
        <w:rPr>
          <w:rFonts w:ascii="Arial Narrow" w:hAnsi="Arial Narrow" w:cs="Arial"/>
        </w:rPr>
      </w:pPr>
    </w:p>
    <w:p w14:paraId="3F0BBAD7" w14:textId="77777777" w:rsidR="00FA6664" w:rsidRPr="00D51D91" w:rsidRDefault="00FA6664" w:rsidP="00FA6664">
      <w:pPr>
        <w:spacing w:after="120"/>
        <w:jc w:val="both"/>
        <w:rPr>
          <w:rFonts w:ascii="Arial" w:hAnsi="Arial" w:cs="Arial"/>
          <w:sz w:val="20"/>
          <w:szCs w:val="20"/>
        </w:rPr>
      </w:pPr>
    </w:p>
    <w:p w14:paraId="400BA12C" w14:textId="77777777" w:rsidR="00FA6664" w:rsidRPr="00D51D91" w:rsidRDefault="00FA6664" w:rsidP="00FA6664">
      <w:pPr>
        <w:spacing w:after="120"/>
        <w:jc w:val="both"/>
        <w:rPr>
          <w:rFonts w:ascii="Arial" w:hAnsi="Arial" w:cs="Arial"/>
          <w:sz w:val="20"/>
          <w:szCs w:val="20"/>
        </w:rPr>
      </w:pPr>
    </w:p>
    <w:p w14:paraId="1932F160" w14:textId="77777777" w:rsidR="00FA6664" w:rsidRPr="00D51D91" w:rsidRDefault="00FA6664" w:rsidP="00FA6664">
      <w:pPr>
        <w:spacing w:after="120"/>
        <w:jc w:val="both"/>
        <w:rPr>
          <w:rFonts w:ascii="Arial" w:hAnsi="Arial" w:cs="Arial"/>
          <w:sz w:val="20"/>
          <w:szCs w:val="20"/>
        </w:rPr>
      </w:pPr>
    </w:p>
    <w:p w14:paraId="5262A1ED" w14:textId="77777777" w:rsidR="00FA6664" w:rsidRPr="00D51D91" w:rsidRDefault="00FA6664" w:rsidP="00FA6664">
      <w:pPr>
        <w:spacing w:after="120"/>
        <w:jc w:val="both"/>
        <w:rPr>
          <w:rFonts w:ascii="Arial" w:hAnsi="Arial" w:cs="Arial"/>
          <w:sz w:val="20"/>
          <w:szCs w:val="20"/>
        </w:rPr>
      </w:pPr>
    </w:p>
    <w:p w14:paraId="2CEAE7D3" w14:textId="4BE5F885" w:rsidR="00C03B0D" w:rsidRDefault="00C03B0D">
      <w:pPr>
        <w:rPr>
          <w:rFonts w:ascii="Arial" w:hAnsi="Arial" w:cs="Arial"/>
          <w:szCs w:val="20"/>
        </w:rPr>
      </w:pPr>
      <w:r>
        <w:rPr>
          <w:rFonts w:ascii="Arial" w:hAnsi="Arial" w:cs="Arial"/>
          <w:szCs w:val="20"/>
        </w:rPr>
        <w:br w:type="page"/>
      </w:r>
    </w:p>
    <w:p w14:paraId="507BDA16" w14:textId="2585A8E8" w:rsidR="00FA6664" w:rsidRDefault="00C03B0D" w:rsidP="00C03B0D">
      <w:pPr>
        <w:jc w:val="center"/>
        <w:rPr>
          <w:rFonts w:ascii="Arial Narrow" w:hAnsi="Arial Narrow" w:cs="Arial"/>
          <w:b/>
          <w:szCs w:val="20"/>
        </w:rPr>
      </w:pPr>
      <w:r w:rsidRPr="00C03B0D">
        <w:rPr>
          <w:rFonts w:ascii="Arial Narrow" w:hAnsi="Arial Narrow" w:cs="Arial"/>
          <w:b/>
          <w:szCs w:val="20"/>
        </w:rPr>
        <w:lastRenderedPageBreak/>
        <w:t>ANEXO V</w:t>
      </w:r>
    </w:p>
    <w:p w14:paraId="19C03288" w14:textId="77777777" w:rsidR="003E1743" w:rsidRPr="00781266" w:rsidRDefault="003E1743" w:rsidP="003E1743">
      <w:pPr>
        <w:pStyle w:val="PadroLTHintergrund"/>
        <w:numPr>
          <w:ilvl w:val="0"/>
          <w:numId w:val="40"/>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w:eastAsia="Times New Roman" w:hAnsi="Arial" w:cs="Arial"/>
          <w:b/>
          <w:bCs/>
          <w:color w:val="000000"/>
          <w:sz w:val="20"/>
          <w:szCs w:val="20"/>
          <w:lang w:val="pt-BR"/>
        </w:rPr>
      </w:pPr>
      <w:r w:rsidRPr="00781266">
        <w:rPr>
          <w:rFonts w:ascii="Arial" w:eastAsia="Times New Roman" w:hAnsi="Arial" w:cs="Arial"/>
          <w:b/>
          <w:bCs/>
          <w:color w:val="000000"/>
          <w:sz w:val="20"/>
          <w:szCs w:val="20"/>
          <w:lang w:val="pt-BR"/>
        </w:rPr>
        <w:t>MODELO DA PROPOSTA</w:t>
      </w:r>
    </w:p>
    <w:p w14:paraId="7D5F47CC" w14:textId="77777777" w:rsidR="003E1743" w:rsidRPr="005C514E" w:rsidRDefault="003E1743" w:rsidP="003E1743">
      <w:pPr>
        <w:numPr>
          <w:ilvl w:val="0"/>
          <w:numId w:val="40"/>
        </w:numPr>
        <w:suppressAutoHyphens/>
        <w:spacing w:before="240"/>
        <w:jc w:val="both"/>
        <w:rPr>
          <w:rFonts w:ascii="Arial Narrow" w:hAnsi="Arial Narrow" w:cs="Arial"/>
          <w:color w:val="000000"/>
        </w:rPr>
      </w:pPr>
      <w:r w:rsidRPr="005C514E">
        <w:rPr>
          <w:rFonts w:ascii="Arial Narrow" w:hAnsi="Arial Narrow" w:cs="Arial"/>
          <w:color w:val="000000"/>
        </w:rPr>
        <w:t xml:space="preserve">Pregão Eletrônico CFP/UFCG nº </w:t>
      </w:r>
      <w:r w:rsidRPr="005C514E">
        <w:rPr>
          <w:rFonts w:ascii="Arial Narrow" w:hAnsi="Arial Narrow" w:cs="Arial"/>
          <w:color w:val="FF0000"/>
        </w:rPr>
        <w:t>06/2019</w:t>
      </w:r>
    </w:p>
    <w:p w14:paraId="4B524662" w14:textId="77777777" w:rsidR="003E1743" w:rsidRPr="005C514E" w:rsidRDefault="003E1743" w:rsidP="003E1743">
      <w:pPr>
        <w:numPr>
          <w:ilvl w:val="0"/>
          <w:numId w:val="40"/>
        </w:numPr>
        <w:suppressAutoHyphens/>
        <w:jc w:val="center"/>
        <w:rPr>
          <w:rFonts w:ascii="Arial Narrow" w:hAnsi="Arial Narrow" w:cs="Arial"/>
          <w:b/>
          <w:color w:val="000000"/>
        </w:rPr>
      </w:pPr>
    </w:p>
    <w:p w14:paraId="2E62FF62" w14:textId="77777777" w:rsidR="003E1743" w:rsidRPr="005C514E" w:rsidRDefault="003E1743" w:rsidP="003E1743">
      <w:pPr>
        <w:numPr>
          <w:ilvl w:val="0"/>
          <w:numId w:val="40"/>
        </w:numPr>
        <w:suppressAutoHyphens/>
        <w:spacing w:after="120"/>
        <w:ind w:left="0" w:firstLine="0"/>
        <w:jc w:val="both"/>
        <w:rPr>
          <w:rFonts w:ascii="Arial Narrow" w:hAnsi="Arial Narrow" w:cs="Arial"/>
        </w:rPr>
      </w:pPr>
      <w:r w:rsidRPr="005C514E">
        <w:rPr>
          <w:rFonts w:ascii="Arial Narrow" w:hAnsi="Arial Narrow" w:cs="Arial"/>
        </w:rPr>
        <w:t xml:space="preserve">Apresentamos nossa proposta de preços para execução do objeto Pregão Eletrônico CFP/UFCG nº </w:t>
      </w:r>
      <w:r w:rsidRPr="005C514E">
        <w:rPr>
          <w:rFonts w:ascii="Arial Narrow" w:hAnsi="Arial Narrow" w:cs="Arial"/>
          <w:color w:val="FF0000"/>
        </w:rPr>
        <w:t>06/2019</w:t>
      </w:r>
      <w:r w:rsidRPr="005C514E">
        <w:rPr>
          <w:rFonts w:ascii="Arial Narrow" w:hAnsi="Arial Narrow" w:cs="Arial"/>
        </w:rPr>
        <w:t>, de acordo com o Edital e seus anexos, cujo valor total ora proposto para os itens licitados por esta empresa é de R$ 999.999,99 (</w:t>
      </w:r>
      <w:proofErr w:type="spellStart"/>
      <w:r w:rsidRPr="005C514E">
        <w:rPr>
          <w:rFonts w:ascii="Arial Narrow" w:hAnsi="Arial Narrow" w:cs="Arial"/>
        </w:rPr>
        <w:t>xxxxxxxxxxxxxxxxxxxxxxxx</w:t>
      </w:r>
      <w:proofErr w:type="spellEnd"/>
      <w:r w:rsidRPr="005C514E">
        <w:rPr>
          <w:rFonts w:ascii="Arial Narrow" w:hAnsi="Arial Narrow" w:cs="Arial"/>
        </w:rPr>
        <w:t>), conforme quadro abaixo:</w:t>
      </w:r>
    </w:p>
    <w:p w14:paraId="26EC2E04" w14:textId="77777777" w:rsidR="003E1743" w:rsidRPr="005C514E" w:rsidRDefault="003E1743" w:rsidP="003E1743">
      <w:pPr>
        <w:pStyle w:val="Corpodetexto21"/>
        <w:ind w:firstLine="0"/>
        <w:rPr>
          <w:rFonts w:ascii="Arial Narrow" w:hAnsi="Arial Narrow" w:cs="Arial"/>
          <w:b/>
          <w:bCs/>
          <w:color w:val="000000"/>
          <w:sz w:val="24"/>
          <w:szCs w:val="24"/>
        </w:rPr>
      </w:pPr>
    </w:p>
    <w:tbl>
      <w:tblPr>
        <w:tblW w:w="4578" w:type="pct"/>
        <w:jc w:val="center"/>
        <w:tblLayout w:type="fixed"/>
        <w:tblCellMar>
          <w:left w:w="70" w:type="dxa"/>
          <w:right w:w="70" w:type="dxa"/>
        </w:tblCellMar>
        <w:tblLook w:val="04A0" w:firstRow="1" w:lastRow="0" w:firstColumn="1" w:lastColumn="0" w:noHBand="0" w:noVBand="1"/>
      </w:tblPr>
      <w:tblGrid>
        <w:gridCol w:w="664"/>
        <w:gridCol w:w="2964"/>
        <w:gridCol w:w="1042"/>
        <w:gridCol w:w="737"/>
        <w:gridCol w:w="889"/>
        <w:gridCol w:w="1333"/>
        <w:gridCol w:w="1186"/>
      </w:tblGrid>
      <w:tr w:rsidR="003E1743" w:rsidRPr="005C514E" w14:paraId="4FF9E93F" w14:textId="77777777" w:rsidTr="00F01AF6">
        <w:trPr>
          <w:trHeight w:val="1275"/>
          <w:jc w:val="center"/>
        </w:trPr>
        <w:tc>
          <w:tcPr>
            <w:tcW w:w="37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DAE1A02"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Item</w:t>
            </w:r>
          </w:p>
        </w:tc>
        <w:tc>
          <w:tcPr>
            <w:tcW w:w="1681" w:type="pct"/>
            <w:tcBorders>
              <w:top w:val="single" w:sz="4" w:space="0" w:color="auto"/>
              <w:left w:val="nil"/>
              <w:bottom w:val="single" w:sz="4" w:space="0" w:color="auto"/>
              <w:right w:val="single" w:sz="4" w:space="0" w:color="auto"/>
            </w:tcBorders>
            <w:shd w:val="clear" w:color="000000" w:fill="FFFFFF"/>
            <w:vAlign w:val="center"/>
            <w:hideMark/>
          </w:tcPr>
          <w:p w14:paraId="2B288E4D"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Descrição do material</w:t>
            </w:r>
          </w:p>
        </w:tc>
        <w:tc>
          <w:tcPr>
            <w:tcW w:w="591" w:type="pct"/>
            <w:tcBorders>
              <w:top w:val="single" w:sz="4" w:space="0" w:color="auto"/>
              <w:left w:val="nil"/>
              <w:bottom w:val="single" w:sz="4" w:space="0" w:color="auto"/>
              <w:right w:val="single" w:sz="4" w:space="0" w:color="auto"/>
            </w:tcBorders>
            <w:shd w:val="clear" w:color="000000" w:fill="FFFFFF"/>
            <w:vAlign w:val="center"/>
            <w:hideMark/>
          </w:tcPr>
          <w:p w14:paraId="4DE7F611"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 xml:space="preserve"> Código CATMAT </w:t>
            </w:r>
          </w:p>
        </w:tc>
        <w:tc>
          <w:tcPr>
            <w:tcW w:w="418" w:type="pct"/>
            <w:tcBorders>
              <w:top w:val="single" w:sz="4" w:space="0" w:color="auto"/>
              <w:left w:val="nil"/>
              <w:bottom w:val="single" w:sz="4" w:space="0" w:color="auto"/>
              <w:right w:val="single" w:sz="4" w:space="0" w:color="auto"/>
            </w:tcBorders>
            <w:shd w:val="clear" w:color="000000" w:fill="FFFFFF"/>
            <w:vAlign w:val="center"/>
            <w:hideMark/>
          </w:tcPr>
          <w:p w14:paraId="56D7B8B3"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Unid.</w:t>
            </w:r>
          </w:p>
        </w:tc>
        <w:tc>
          <w:tcPr>
            <w:tcW w:w="504" w:type="pct"/>
            <w:tcBorders>
              <w:top w:val="single" w:sz="4" w:space="0" w:color="auto"/>
              <w:left w:val="nil"/>
              <w:bottom w:val="single" w:sz="4" w:space="0" w:color="auto"/>
              <w:right w:val="single" w:sz="4" w:space="0" w:color="auto"/>
            </w:tcBorders>
            <w:shd w:val="clear" w:color="000000" w:fill="FFFFFF"/>
            <w:vAlign w:val="center"/>
            <w:hideMark/>
          </w:tcPr>
          <w:p w14:paraId="2CD592A8"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Quant. Pregão SRP (A)</w:t>
            </w:r>
          </w:p>
        </w:tc>
        <w:tc>
          <w:tcPr>
            <w:tcW w:w="756" w:type="pct"/>
            <w:tcBorders>
              <w:top w:val="single" w:sz="4" w:space="0" w:color="auto"/>
              <w:left w:val="nil"/>
              <w:bottom w:val="single" w:sz="4" w:space="0" w:color="auto"/>
              <w:right w:val="single" w:sz="4" w:space="0" w:color="auto"/>
            </w:tcBorders>
            <w:shd w:val="clear" w:color="000000" w:fill="FFFFFF"/>
            <w:vAlign w:val="center"/>
          </w:tcPr>
          <w:p w14:paraId="1867F287"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 xml:space="preserve">  Valor Unitário </w:t>
            </w:r>
            <w:r w:rsidRPr="005C514E">
              <w:rPr>
                <w:rFonts w:ascii="Arial Narrow" w:hAnsi="Arial Narrow" w:cs="Arial"/>
                <w:b/>
                <w:bCs/>
              </w:rPr>
              <w:br/>
              <w:t xml:space="preserve">(B)  </w:t>
            </w:r>
          </w:p>
        </w:tc>
        <w:tc>
          <w:tcPr>
            <w:tcW w:w="673" w:type="pct"/>
            <w:tcBorders>
              <w:top w:val="single" w:sz="4" w:space="0" w:color="auto"/>
              <w:left w:val="nil"/>
              <w:bottom w:val="single" w:sz="4" w:space="0" w:color="auto"/>
              <w:right w:val="single" w:sz="4" w:space="0" w:color="auto"/>
            </w:tcBorders>
            <w:shd w:val="clear" w:color="000000" w:fill="FFFFFF"/>
            <w:vAlign w:val="center"/>
          </w:tcPr>
          <w:p w14:paraId="66CFE10F" w14:textId="77777777" w:rsidR="003E1743" w:rsidRPr="005C514E" w:rsidRDefault="003E1743" w:rsidP="00F01AF6">
            <w:pPr>
              <w:jc w:val="center"/>
              <w:rPr>
                <w:rFonts w:ascii="Arial Narrow" w:hAnsi="Arial Narrow" w:cs="Arial"/>
                <w:b/>
                <w:bCs/>
              </w:rPr>
            </w:pPr>
            <w:r w:rsidRPr="005C514E">
              <w:rPr>
                <w:rFonts w:ascii="Arial Narrow" w:hAnsi="Arial Narrow" w:cs="Arial"/>
                <w:b/>
                <w:bCs/>
              </w:rPr>
              <w:t xml:space="preserve">Valor Total </w:t>
            </w:r>
            <w:r w:rsidRPr="005C514E">
              <w:rPr>
                <w:rFonts w:ascii="Arial Narrow" w:hAnsi="Arial Narrow" w:cs="Arial"/>
                <w:b/>
                <w:bCs/>
              </w:rPr>
              <w:br/>
              <w:t>(C) = (A)*(B)</w:t>
            </w:r>
          </w:p>
        </w:tc>
      </w:tr>
      <w:tr w:rsidR="003E1743" w:rsidRPr="005C514E" w14:paraId="108213D1" w14:textId="77777777" w:rsidTr="00F01AF6">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tcPr>
          <w:p w14:paraId="4175E5D6" w14:textId="77777777" w:rsidR="003E1743" w:rsidRPr="005C514E" w:rsidRDefault="003E1743" w:rsidP="00F01AF6">
            <w:pPr>
              <w:jc w:val="center"/>
              <w:rPr>
                <w:rFonts w:ascii="Arial Narrow" w:hAnsi="Arial Narrow" w:cs="Arial"/>
                <w:color w:val="000000"/>
              </w:rPr>
            </w:pPr>
          </w:p>
        </w:tc>
        <w:tc>
          <w:tcPr>
            <w:tcW w:w="1681" w:type="pct"/>
            <w:tcBorders>
              <w:top w:val="nil"/>
              <w:left w:val="nil"/>
              <w:bottom w:val="single" w:sz="4" w:space="0" w:color="auto"/>
              <w:right w:val="single" w:sz="4" w:space="0" w:color="auto"/>
            </w:tcBorders>
            <w:shd w:val="clear" w:color="000000" w:fill="FFFFFF"/>
            <w:noWrap/>
            <w:vAlign w:val="center"/>
          </w:tcPr>
          <w:p w14:paraId="62FF1550" w14:textId="77777777" w:rsidR="003E1743" w:rsidRPr="005C514E" w:rsidRDefault="003E1743" w:rsidP="00F01AF6">
            <w:pPr>
              <w:jc w:val="both"/>
              <w:rPr>
                <w:rFonts w:ascii="Arial Narrow" w:hAnsi="Arial Narrow" w:cs="Arial"/>
              </w:rPr>
            </w:pPr>
          </w:p>
        </w:tc>
        <w:tc>
          <w:tcPr>
            <w:tcW w:w="591" w:type="pct"/>
            <w:tcBorders>
              <w:top w:val="nil"/>
              <w:left w:val="nil"/>
              <w:bottom w:val="single" w:sz="4" w:space="0" w:color="auto"/>
              <w:right w:val="single" w:sz="4" w:space="0" w:color="auto"/>
            </w:tcBorders>
            <w:shd w:val="clear" w:color="000000" w:fill="FFFFFF"/>
            <w:noWrap/>
            <w:vAlign w:val="center"/>
          </w:tcPr>
          <w:p w14:paraId="6EE17E58" w14:textId="77777777" w:rsidR="003E1743" w:rsidRPr="005C514E" w:rsidRDefault="003E1743" w:rsidP="00F01AF6">
            <w:pPr>
              <w:jc w:val="center"/>
              <w:rPr>
                <w:rFonts w:ascii="Arial Narrow" w:hAnsi="Arial Narrow" w:cs="Arial"/>
                <w:color w:val="000000"/>
              </w:rPr>
            </w:pPr>
          </w:p>
        </w:tc>
        <w:tc>
          <w:tcPr>
            <w:tcW w:w="418" w:type="pct"/>
            <w:tcBorders>
              <w:top w:val="nil"/>
              <w:left w:val="nil"/>
              <w:bottom w:val="single" w:sz="4" w:space="0" w:color="auto"/>
              <w:right w:val="single" w:sz="4" w:space="0" w:color="auto"/>
            </w:tcBorders>
            <w:shd w:val="clear" w:color="000000" w:fill="FFFFFF"/>
            <w:noWrap/>
            <w:vAlign w:val="center"/>
          </w:tcPr>
          <w:p w14:paraId="5BB8DF77" w14:textId="77777777" w:rsidR="003E1743" w:rsidRPr="005C514E" w:rsidRDefault="003E1743" w:rsidP="00F01AF6">
            <w:pPr>
              <w:jc w:val="center"/>
              <w:rPr>
                <w:rFonts w:ascii="Arial Narrow" w:hAnsi="Arial Narrow" w:cs="Arial"/>
              </w:rPr>
            </w:pPr>
          </w:p>
        </w:tc>
        <w:tc>
          <w:tcPr>
            <w:tcW w:w="504" w:type="pct"/>
            <w:tcBorders>
              <w:top w:val="nil"/>
              <w:left w:val="nil"/>
              <w:bottom w:val="single" w:sz="4" w:space="0" w:color="auto"/>
              <w:right w:val="single" w:sz="4" w:space="0" w:color="auto"/>
            </w:tcBorders>
            <w:shd w:val="clear" w:color="000000" w:fill="FFFFFF"/>
            <w:noWrap/>
            <w:vAlign w:val="center"/>
          </w:tcPr>
          <w:p w14:paraId="5E61CED7" w14:textId="77777777" w:rsidR="003E1743" w:rsidRPr="005C514E" w:rsidRDefault="003E1743" w:rsidP="00F01AF6">
            <w:pPr>
              <w:jc w:val="center"/>
              <w:rPr>
                <w:rFonts w:ascii="Arial Narrow" w:hAnsi="Arial Narrow" w:cs="Arial"/>
              </w:rPr>
            </w:pPr>
          </w:p>
        </w:tc>
        <w:tc>
          <w:tcPr>
            <w:tcW w:w="756" w:type="pct"/>
            <w:tcBorders>
              <w:top w:val="nil"/>
              <w:left w:val="nil"/>
              <w:bottom w:val="single" w:sz="4" w:space="0" w:color="auto"/>
              <w:right w:val="single" w:sz="4" w:space="0" w:color="auto"/>
            </w:tcBorders>
            <w:shd w:val="clear" w:color="000000" w:fill="FFFFFF"/>
            <w:vAlign w:val="center"/>
          </w:tcPr>
          <w:p w14:paraId="6948FC8C" w14:textId="77777777" w:rsidR="003E1743" w:rsidRPr="005C514E" w:rsidRDefault="003E1743" w:rsidP="00F01AF6">
            <w:pPr>
              <w:jc w:val="center"/>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00D7D06" w14:textId="77777777" w:rsidR="003E1743" w:rsidRPr="005C514E" w:rsidRDefault="003E1743" w:rsidP="00F01AF6">
            <w:pPr>
              <w:jc w:val="center"/>
              <w:rPr>
                <w:rFonts w:ascii="Arial Narrow" w:hAnsi="Arial Narrow" w:cs="Arial"/>
              </w:rPr>
            </w:pPr>
          </w:p>
        </w:tc>
      </w:tr>
      <w:tr w:rsidR="003E1743" w:rsidRPr="005C514E" w14:paraId="118DBFC9" w14:textId="77777777" w:rsidTr="00F01AF6">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tcPr>
          <w:p w14:paraId="693EFB16" w14:textId="77777777" w:rsidR="003E1743" w:rsidRPr="005C514E" w:rsidRDefault="003E1743" w:rsidP="00F01AF6">
            <w:pPr>
              <w:jc w:val="center"/>
              <w:rPr>
                <w:rFonts w:ascii="Arial Narrow" w:hAnsi="Arial Narrow" w:cs="Arial"/>
                <w:color w:val="000000"/>
              </w:rPr>
            </w:pPr>
          </w:p>
        </w:tc>
        <w:tc>
          <w:tcPr>
            <w:tcW w:w="1681" w:type="pct"/>
            <w:tcBorders>
              <w:top w:val="nil"/>
              <w:left w:val="nil"/>
              <w:bottom w:val="single" w:sz="4" w:space="0" w:color="auto"/>
              <w:right w:val="single" w:sz="4" w:space="0" w:color="auto"/>
            </w:tcBorders>
            <w:shd w:val="clear" w:color="000000" w:fill="FFFFFF"/>
            <w:noWrap/>
            <w:vAlign w:val="center"/>
          </w:tcPr>
          <w:p w14:paraId="303363BE" w14:textId="77777777" w:rsidR="003E1743" w:rsidRPr="005C514E" w:rsidRDefault="003E1743" w:rsidP="00F01AF6">
            <w:pPr>
              <w:jc w:val="both"/>
              <w:rPr>
                <w:rFonts w:ascii="Arial Narrow" w:hAnsi="Arial Narrow" w:cs="Arial"/>
              </w:rPr>
            </w:pPr>
          </w:p>
        </w:tc>
        <w:tc>
          <w:tcPr>
            <w:tcW w:w="591" w:type="pct"/>
            <w:tcBorders>
              <w:top w:val="nil"/>
              <w:left w:val="nil"/>
              <w:bottom w:val="single" w:sz="4" w:space="0" w:color="auto"/>
              <w:right w:val="single" w:sz="4" w:space="0" w:color="auto"/>
            </w:tcBorders>
            <w:shd w:val="clear" w:color="000000" w:fill="FFFFFF"/>
            <w:noWrap/>
            <w:vAlign w:val="center"/>
          </w:tcPr>
          <w:p w14:paraId="3E864751" w14:textId="77777777" w:rsidR="003E1743" w:rsidRPr="005C514E" w:rsidRDefault="003E1743" w:rsidP="00F01AF6">
            <w:pPr>
              <w:jc w:val="center"/>
              <w:rPr>
                <w:rFonts w:ascii="Arial Narrow" w:hAnsi="Arial Narrow" w:cs="Arial"/>
                <w:color w:val="000000"/>
              </w:rPr>
            </w:pPr>
          </w:p>
        </w:tc>
        <w:tc>
          <w:tcPr>
            <w:tcW w:w="418" w:type="pct"/>
            <w:tcBorders>
              <w:top w:val="nil"/>
              <w:left w:val="nil"/>
              <w:bottom w:val="single" w:sz="4" w:space="0" w:color="auto"/>
              <w:right w:val="single" w:sz="4" w:space="0" w:color="auto"/>
            </w:tcBorders>
            <w:shd w:val="clear" w:color="000000" w:fill="FFFFFF"/>
            <w:noWrap/>
            <w:vAlign w:val="center"/>
          </w:tcPr>
          <w:p w14:paraId="406AB95B" w14:textId="77777777" w:rsidR="003E1743" w:rsidRPr="005C514E" w:rsidRDefault="003E1743" w:rsidP="00F01AF6">
            <w:pPr>
              <w:jc w:val="center"/>
              <w:rPr>
                <w:rFonts w:ascii="Arial Narrow" w:hAnsi="Arial Narrow" w:cs="Arial"/>
              </w:rPr>
            </w:pPr>
          </w:p>
        </w:tc>
        <w:tc>
          <w:tcPr>
            <w:tcW w:w="504" w:type="pct"/>
            <w:tcBorders>
              <w:top w:val="nil"/>
              <w:left w:val="nil"/>
              <w:bottom w:val="single" w:sz="4" w:space="0" w:color="auto"/>
              <w:right w:val="single" w:sz="4" w:space="0" w:color="auto"/>
            </w:tcBorders>
            <w:shd w:val="clear" w:color="000000" w:fill="FFFFFF"/>
            <w:noWrap/>
            <w:vAlign w:val="center"/>
          </w:tcPr>
          <w:p w14:paraId="5955A41C" w14:textId="77777777" w:rsidR="003E1743" w:rsidRPr="005C514E" w:rsidRDefault="003E1743" w:rsidP="00F01AF6">
            <w:pPr>
              <w:jc w:val="center"/>
              <w:rPr>
                <w:rFonts w:ascii="Arial Narrow" w:hAnsi="Arial Narrow" w:cs="Arial"/>
              </w:rPr>
            </w:pPr>
          </w:p>
        </w:tc>
        <w:tc>
          <w:tcPr>
            <w:tcW w:w="756" w:type="pct"/>
            <w:tcBorders>
              <w:top w:val="nil"/>
              <w:left w:val="nil"/>
              <w:bottom w:val="single" w:sz="4" w:space="0" w:color="auto"/>
              <w:right w:val="single" w:sz="4" w:space="0" w:color="auto"/>
            </w:tcBorders>
            <w:shd w:val="clear" w:color="000000" w:fill="FFFFFF"/>
            <w:vAlign w:val="center"/>
          </w:tcPr>
          <w:p w14:paraId="4585AE06" w14:textId="77777777" w:rsidR="003E1743" w:rsidRPr="005C514E" w:rsidRDefault="003E1743" w:rsidP="00F01AF6">
            <w:pPr>
              <w:jc w:val="center"/>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471EC94" w14:textId="77777777" w:rsidR="003E1743" w:rsidRPr="005C514E" w:rsidRDefault="003E1743" w:rsidP="00F01AF6">
            <w:pPr>
              <w:jc w:val="center"/>
              <w:rPr>
                <w:rFonts w:ascii="Arial Narrow" w:hAnsi="Arial Narrow" w:cs="Arial"/>
              </w:rPr>
            </w:pPr>
          </w:p>
        </w:tc>
      </w:tr>
      <w:tr w:rsidR="003E1743" w:rsidRPr="005C514E" w14:paraId="6EE5331B" w14:textId="77777777" w:rsidTr="00F01AF6">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tcPr>
          <w:p w14:paraId="06034994" w14:textId="77777777" w:rsidR="003E1743" w:rsidRPr="005C514E" w:rsidRDefault="003E1743" w:rsidP="00F01AF6">
            <w:pPr>
              <w:jc w:val="center"/>
              <w:rPr>
                <w:rFonts w:ascii="Arial Narrow" w:hAnsi="Arial Narrow" w:cs="Arial"/>
                <w:color w:val="000000"/>
              </w:rPr>
            </w:pPr>
          </w:p>
        </w:tc>
        <w:tc>
          <w:tcPr>
            <w:tcW w:w="1681" w:type="pct"/>
            <w:tcBorders>
              <w:top w:val="nil"/>
              <w:left w:val="nil"/>
              <w:bottom w:val="single" w:sz="4" w:space="0" w:color="auto"/>
              <w:right w:val="single" w:sz="4" w:space="0" w:color="auto"/>
            </w:tcBorders>
            <w:shd w:val="clear" w:color="000000" w:fill="FFFFFF"/>
            <w:noWrap/>
            <w:vAlign w:val="center"/>
          </w:tcPr>
          <w:p w14:paraId="472A7826" w14:textId="77777777" w:rsidR="003E1743" w:rsidRPr="005C514E" w:rsidRDefault="003E1743" w:rsidP="00F01AF6">
            <w:pPr>
              <w:jc w:val="both"/>
              <w:rPr>
                <w:rFonts w:ascii="Arial Narrow" w:hAnsi="Arial Narrow" w:cs="Arial"/>
              </w:rPr>
            </w:pPr>
          </w:p>
        </w:tc>
        <w:tc>
          <w:tcPr>
            <w:tcW w:w="591" w:type="pct"/>
            <w:tcBorders>
              <w:top w:val="nil"/>
              <w:left w:val="nil"/>
              <w:bottom w:val="single" w:sz="4" w:space="0" w:color="auto"/>
              <w:right w:val="single" w:sz="4" w:space="0" w:color="auto"/>
            </w:tcBorders>
            <w:shd w:val="clear" w:color="000000" w:fill="FFFFFF"/>
            <w:noWrap/>
            <w:vAlign w:val="center"/>
          </w:tcPr>
          <w:p w14:paraId="43502B49" w14:textId="77777777" w:rsidR="003E1743" w:rsidRPr="005C514E" w:rsidRDefault="003E1743" w:rsidP="00F01AF6">
            <w:pPr>
              <w:jc w:val="center"/>
              <w:rPr>
                <w:rFonts w:ascii="Arial Narrow" w:hAnsi="Arial Narrow" w:cs="Arial"/>
                <w:color w:val="000000"/>
              </w:rPr>
            </w:pPr>
          </w:p>
        </w:tc>
        <w:tc>
          <w:tcPr>
            <w:tcW w:w="418" w:type="pct"/>
            <w:tcBorders>
              <w:top w:val="nil"/>
              <w:left w:val="nil"/>
              <w:bottom w:val="single" w:sz="4" w:space="0" w:color="auto"/>
              <w:right w:val="single" w:sz="4" w:space="0" w:color="auto"/>
            </w:tcBorders>
            <w:shd w:val="clear" w:color="000000" w:fill="FFFFFF"/>
            <w:noWrap/>
            <w:vAlign w:val="center"/>
          </w:tcPr>
          <w:p w14:paraId="7599756B" w14:textId="77777777" w:rsidR="003E1743" w:rsidRPr="005C514E" w:rsidRDefault="003E1743" w:rsidP="00F01AF6">
            <w:pPr>
              <w:jc w:val="center"/>
              <w:rPr>
                <w:rFonts w:ascii="Arial Narrow" w:hAnsi="Arial Narrow" w:cs="Arial"/>
              </w:rPr>
            </w:pPr>
          </w:p>
        </w:tc>
        <w:tc>
          <w:tcPr>
            <w:tcW w:w="504" w:type="pct"/>
            <w:tcBorders>
              <w:top w:val="nil"/>
              <w:left w:val="nil"/>
              <w:bottom w:val="single" w:sz="4" w:space="0" w:color="auto"/>
              <w:right w:val="single" w:sz="4" w:space="0" w:color="auto"/>
            </w:tcBorders>
            <w:shd w:val="clear" w:color="000000" w:fill="FFFFFF"/>
            <w:noWrap/>
            <w:vAlign w:val="center"/>
          </w:tcPr>
          <w:p w14:paraId="1B3A8B46" w14:textId="77777777" w:rsidR="003E1743" w:rsidRPr="005C514E" w:rsidRDefault="003E1743" w:rsidP="00F01AF6">
            <w:pPr>
              <w:jc w:val="center"/>
              <w:rPr>
                <w:rFonts w:ascii="Arial Narrow" w:hAnsi="Arial Narrow" w:cs="Arial"/>
              </w:rPr>
            </w:pPr>
          </w:p>
        </w:tc>
        <w:tc>
          <w:tcPr>
            <w:tcW w:w="756" w:type="pct"/>
            <w:tcBorders>
              <w:top w:val="nil"/>
              <w:left w:val="nil"/>
              <w:bottom w:val="single" w:sz="4" w:space="0" w:color="auto"/>
              <w:right w:val="single" w:sz="4" w:space="0" w:color="auto"/>
            </w:tcBorders>
            <w:shd w:val="clear" w:color="000000" w:fill="FFFFFF"/>
            <w:vAlign w:val="center"/>
          </w:tcPr>
          <w:p w14:paraId="2FFDCA95" w14:textId="77777777" w:rsidR="003E1743" w:rsidRPr="005C514E" w:rsidRDefault="003E1743" w:rsidP="00F01AF6">
            <w:pPr>
              <w:jc w:val="center"/>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6517AEA" w14:textId="77777777" w:rsidR="003E1743" w:rsidRPr="005C514E" w:rsidRDefault="003E1743" w:rsidP="00F01AF6">
            <w:pPr>
              <w:jc w:val="center"/>
              <w:rPr>
                <w:rFonts w:ascii="Arial Narrow" w:hAnsi="Arial Narrow" w:cs="Arial"/>
              </w:rPr>
            </w:pPr>
          </w:p>
        </w:tc>
      </w:tr>
    </w:tbl>
    <w:p w14:paraId="69E67350" w14:textId="77777777" w:rsidR="003E1743" w:rsidRPr="005C514E" w:rsidRDefault="003E1743" w:rsidP="003E1743">
      <w:pPr>
        <w:pStyle w:val="Corpodetexto21"/>
        <w:ind w:firstLine="0"/>
        <w:rPr>
          <w:rFonts w:ascii="Arial Narrow" w:hAnsi="Arial Narrow" w:cs="Arial"/>
          <w:b/>
          <w:bCs/>
          <w:color w:val="000000"/>
          <w:sz w:val="24"/>
          <w:szCs w:val="24"/>
        </w:rPr>
      </w:pPr>
    </w:p>
    <w:p w14:paraId="48E2C277" w14:textId="77777777" w:rsidR="003E1743" w:rsidRPr="005C514E" w:rsidRDefault="003E1743" w:rsidP="003E1743">
      <w:pPr>
        <w:pStyle w:val="Corpodetexto21"/>
        <w:rPr>
          <w:rFonts w:ascii="Arial Narrow" w:hAnsi="Arial Narrow" w:cs="Arial"/>
          <w:b/>
          <w:bCs/>
          <w:color w:val="000000"/>
          <w:sz w:val="24"/>
          <w:szCs w:val="24"/>
        </w:rPr>
      </w:pPr>
    </w:p>
    <w:p w14:paraId="3E4B397B" w14:textId="77777777" w:rsidR="003E1743" w:rsidRPr="005C514E" w:rsidRDefault="003E1743" w:rsidP="003E1743">
      <w:pPr>
        <w:numPr>
          <w:ilvl w:val="0"/>
          <w:numId w:val="40"/>
        </w:numPr>
        <w:suppressAutoHyphens/>
        <w:spacing w:after="120"/>
        <w:ind w:left="0" w:firstLine="0"/>
        <w:jc w:val="both"/>
        <w:rPr>
          <w:rFonts w:ascii="Arial Narrow" w:hAnsi="Arial Narrow" w:cs="Arial"/>
        </w:rPr>
      </w:pPr>
      <w:r w:rsidRPr="005C514E">
        <w:rPr>
          <w:rFonts w:ascii="Arial Narrow" w:hAnsi="Arial Narrow" w:cs="Arial"/>
        </w:rPr>
        <w:t>Declaramos que nos preços propostos já estão inclusos todos os custos e despesas inerentes a execução do objeto, bem como os impostos, taxas, contribuições sociais, fretes e outros que venham a incidir sobre esse.</w:t>
      </w:r>
    </w:p>
    <w:p w14:paraId="66E8ECE3" w14:textId="77777777" w:rsidR="003E1743" w:rsidRPr="005C514E" w:rsidRDefault="003E1743" w:rsidP="003E1743">
      <w:pPr>
        <w:numPr>
          <w:ilvl w:val="0"/>
          <w:numId w:val="40"/>
        </w:numPr>
        <w:suppressAutoHyphens/>
        <w:spacing w:after="120"/>
        <w:ind w:left="0" w:firstLine="0"/>
        <w:jc w:val="both"/>
        <w:rPr>
          <w:rFonts w:ascii="Arial Narrow" w:hAnsi="Arial Narrow" w:cs="Arial"/>
        </w:rPr>
      </w:pPr>
      <w:r w:rsidRPr="005C514E">
        <w:rPr>
          <w:rFonts w:ascii="Arial Narrow" w:hAnsi="Arial Narrow" w:cs="Arial"/>
        </w:rPr>
        <w:t>Declaramos ter conhecimento de todos os aspectos que envolvem a realização do objeto, e concordamos com todas as condições constantes no Edital e seus anexos;</w:t>
      </w:r>
    </w:p>
    <w:p w14:paraId="10D4AC11" w14:textId="77777777" w:rsidR="003E1743" w:rsidRPr="005C514E" w:rsidRDefault="003E1743" w:rsidP="003E1743">
      <w:pPr>
        <w:numPr>
          <w:ilvl w:val="0"/>
          <w:numId w:val="40"/>
        </w:numPr>
        <w:suppressAutoHyphens/>
        <w:spacing w:after="120"/>
        <w:ind w:left="0" w:firstLine="0"/>
        <w:jc w:val="both"/>
        <w:rPr>
          <w:rFonts w:ascii="Arial Narrow" w:hAnsi="Arial Narrow" w:cs="Arial"/>
        </w:rPr>
      </w:pPr>
      <w:r w:rsidRPr="005C514E">
        <w:rPr>
          <w:rFonts w:ascii="Arial Narrow" w:hAnsi="Arial Narrow" w:cs="Arial"/>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14:paraId="49D9B55B" w14:textId="77777777" w:rsidR="003E1743" w:rsidRPr="005C514E" w:rsidRDefault="003E1743" w:rsidP="003E1743">
      <w:pPr>
        <w:numPr>
          <w:ilvl w:val="0"/>
          <w:numId w:val="40"/>
        </w:numPr>
        <w:suppressAutoHyphens/>
        <w:spacing w:after="120"/>
        <w:ind w:left="0" w:firstLine="0"/>
        <w:jc w:val="both"/>
        <w:rPr>
          <w:rFonts w:ascii="Arial Narrow" w:hAnsi="Arial Narrow" w:cs="Arial"/>
        </w:rPr>
      </w:pPr>
      <w:r w:rsidRPr="005C514E">
        <w:rPr>
          <w:rFonts w:ascii="Arial Narrow" w:hAnsi="Arial Narrow" w:cs="Arial"/>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14:paraId="400F5234" w14:textId="77777777" w:rsidR="003E1743" w:rsidRPr="005C514E" w:rsidRDefault="003E1743" w:rsidP="003E1743">
      <w:pPr>
        <w:numPr>
          <w:ilvl w:val="0"/>
          <w:numId w:val="40"/>
        </w:numPr>
        <w:suppressAutoHyphens/>
        <w:spacing w:after="120"/>
        <w:jc w:val="both"/>
        <w:rPr>
          <w:rFonts w:ascii="Arial Narrow" w:hAnsi="Arial Narrow" w:cs="Arial"/>
        </w:rPr>
      </w:pPr>
      <w:r w:rsidRPr="005C514E">
        <w:rPr>
          <w:rFonts w:ascii="Arial Narrow" w:hAnsi="Arial Narrow" w:cs="Arial"/>
        </w:rPr>
        <w:t>Prazo de Validade da Proposta: 60 (sessenta) dias;</w:t>
      </w:r>
    </w:p>
    <w:p w14:paraId="26D16F2E" w14:textId="77777777" w:rsidR="003E1743" w:rsidRPr="005C514E" w:rsidRDefault="003E1743" w:rsidP="003E1743">
      <w:pPr>
        <w:numPr>
          <w:ilvl w:val="0"/>
          <w:numId w:val="40"/>
        </w:numPr>
        <w:suppressAutoHyphens/>
        <w:spacing w:after="120"/>
        <w:jc w:val="both"/>
        <w:rPr>
          <w:rFonts w:ascii="Arial Narrow" w:hAnsi="Arial Narrow" w:cs="Arial"/>
          <w:b/>
        </w:rPr>
      </w:pPr>
      <w:r w:rsidRPr="005C514E">
        <w:rPr>
          <w:rFonts w:ascii="Arial Narrow" w:hAnsi="Arial Narrow" w:cs="Arial"/>
          <w:b/>
        </w:rPr>
        <w:t>Dados da Empresa:</w:t>
      </w:r>
    </w:p>
    <w:p w14:paraId="4BA30CD4" w14:textId="77777777" w:rsidR="003E1743" w:rsidRPr="005C514E" w:rsidRDefault="003E1743" w:rsidP="003E1743">
      <w:pPr>
        <w:numPr>
          <w:ilvl w:val="0"/>
          <w:numId w:val="40"/>
        </w:numPr>
        <w:suppressAutoHyphens/>
        <w:jc w:val="both"/>
        <w:rPr>
          <w:rFonts w:ascii="Arial Narrow" w:hAnsi="Arial Narrow" w:cs="Arial"/>
          <w:color w:val="FF0000"/>
        </w:rPr>
      </w:pPr>
      <w:r w:rsidRPr="005C514E">
        <w:rPr>
          <w:rFonts w:ascii="Arial Narrow" w:hAnsi="Arial Narrow" w:cs="Arial"/>
          <w:color w:val="FF0000"/>
        </w:rPr>
        <w:t>(RAZÃO SOCIAL)</w:t>
      </w:r>
    </w:p>
    <w:p w14:paraId="4930080B" w14:textId="77777777" w:rsidR="003E1743" w:rsidRPr="005C514E" w:rsidRDefault="003E1743" w:rsidP="003E1743">
      <w:pPr>
        <w:numPr>
          <w:ilvl w:val="0"/>
          <w:numId w:val="40"/>
        </w:numPr>
        <w:suppressAutoHyphens/>
        <w:jc w:val="both"/>
        <w:rPr>
          <w:rFonts w:ascii="Arial Narrow" w:hAnsi="Arial Narrow" w:cs="Arial"/>
        </w:rPr>
      </w:pPr>
      <w:proofErr w:type="gramStart"/>
      <w:r w:rsidRPr="005C514E">
        <w:rPr>
          <w:rFonts w:ascii="Arial Narrow" w:hAnsi="Arial Narrow" w:cs="Arial"/>
        </w:rPr>
        <w:t>CNPJ(</w:t>
      </w:r>
      <w:proofErr w:type="gramEnd"/>
      <w:r w:rsidRPr="005C514E">
        <w:rPr>
          <w:rFonts w:ascii="Arial Narrow" w:hAnsi="Arial Narrow" w:cs="Arial"/>
        </w:rPr>
        <w:t xml:space="preserve">MF): nº </w:t>
      </w:r>
      <w:r w:rsidRPr="005C514E">
        <w:rPr>
          <w:rFonts w:ascii="Arial Narrow" w:hAnsi="Arial Narrow" w:cs="Arial"/>
          <w:color w:val="FF0000"/>
        </w:rPr>
        <w:t>99.999.999/999-11</w:t>
      </w:r>
    </w:p>
    <w:p w14:paraId="52B15E78" w14:textId="77777777" w:rsidR="003E1743" w:rsidRPr="005C514E" w:rsidRDefault="003E1743" w:rsidP="003E1743">
      <w:pPr>
        <w:numPr>
          <w:ilvl w:val="0"/>
          <w:numId w:val="40"/>
        </w:numPr>
        <w:suppressAutoHyphens/>
        <w:jc w:val="both"/>
        <w:rPr>
          <w:rFonts w:ascii="Arial Narrow" w:hAnsi="Arial Narrow" w:cs="Arial"/>
          <w:color w:val="FF0000"/>
        </w:rPr>
      </w:pPr>
      <w:r w:rsidRPr="005C514E">
        <w:rPr>
          <w:rFonts w:ascii="Arial Narrow" w:hAnsi="Arial Narrow" w:cs="Arial"/>
          <w:color w:val="FF0000"/>
        </w:rPr>
        <w:t>(Endereço, Bairro, CEP, Cidade, Estado)</w:t>
      </w:r>
    </w:p>
    <w:p w14:paraId="7981FE94" w14:textId="77777777" w:rsidR="003E1743" w:rsidRPr="005C514E" w:rsidRDefault="003E1743" w:rsidP="003E1743">
      <w:pPr>
        <w:numPr>
          <w:ilvl w:val="0"/>
          <w:numId w:val="40"/>
        </w:numPr>
        <w:suppressAutoHyphens/>
        <w:jc w:val="both"/>
        <w:rPr>
          <w:rFonts w:ascii="Arial Narrow" w:hAnsi="Arial Narrow" w:cs="Arial"/>
        </w:rPr>
      </w:pPr>
      <w:r w:rsidRPr="005C514E">
        <w:rPr>
          <w:rFonts w:ascii="Arial Narrow" w:hAnsi="Arial Narrow" w:cs="Arial"/>
        </w:rPr>
        <w:t>Telefone: (XX) XXXX-XXXX</w:t>
      </w:r>
    </w:p>
    <w:p w14:paraId="0B105D91" w14:textId="77777777" w:rsidR="003E1743" w:rsidRPr="005C514E" w:rsidRDefault="003E1743" w:rsidP="003E1743">
      <w:pPr>
        <w:numPr>
          <w:ilvl w:val="0"/>
          <w:numId w:val="40"/>
        </w:numPr>
        <w:suppressAutoHyphens/>
        <w:jc w:val="both"/>
        <w:rPr>
          <w:rFonts w:ascii="Arial Narrow" w:hAnsi="Arial Narrow" w:cs="Arial"/>
        </w:rPr>
      </w:pPr>
      <w:r w:rsidRPr="005C514E">
        <w:rPr>
          <w:rFonts w:ascii="Arial Narrow" w:hAnsi="Arial Narrow" w:cs="Arial"/>
        </w:rPr>
        <w:t xml:space="preserve">E-mail: </w:t>
      </w:r>
      <w:r w:rsidRPr="005C514E">
        <w:rPr>
          <w:rFonts w:ascii="Arial Narrow" w:hAnsi="Arial Narrow" w:cs="Arial"/>
          <w:color w:val="FF0000"/>
        </w:rPr>
        <w:t>email@provedor.com.br</w:t>
      </w:r>
    </w:p>
    <w:p w14:paraId="13AD9F14" w14:textId="77777777" w:rsidR="003E1743" w:rsidRPr="00C03B0D" w:rsidRDefault="003E1743" w:rsidP="00C03B0D">
      <w:pPr>
        <w:jc w:val="center"/>
        <w:rPr>
          <w:rFonts w:ascii="Arial Narrow" w:hAnsi="Arial Narrow" w:cs="Arial"/>
          <w:b/>
          <w:szCs w:val="20"/>
        </w:rPr>
      </w:pPr>
    </w:p>
    <w:p w14:paraId="0431CA50" w14:textId="77777777" w:rsidR="005C514E" w:rsidRPr="005C514E" w:rsidRDefault="005C514E" w:rsidP="005C514E">
      <w:pPr>
        <w:numPr>
          <w:ilvl w:val="0"/>
          <w:numId w:val="40"/>
        </w:numPr>
        <w:suppressAutoHyphens/>
        <w:ind w:left="0" w:firstLine="0"/>
        <w:jc w:val="both"/>
        <w:rPr>
          <w:rFonts w:ascii="Arial Narrow" w:hAnsi="Arial Narrow" w:cs="Arial"/>
        </w:rPr>
      </w:pPr>
      <w:r w:rsidRPr="005C514E">
        <w:rPr>
          <w:rFonts w:ascii="Arial Narrow" w:hAnsi="Arial Narrow" w:cs="Arial"/>
        </w:rPr>
        <w:lastRenderedPageBreak/>
        <w:t xml:space="preserve">Sócio/Titular/Diretor: </w:t>
      </w:r>
      <w:r w:rsidRPr="005C514E">
        <w:rPr>
          <w:rFonts w:ascii="Arial Narrow" w:hAnsi="Arial Narrow" w:cs="Arial"/>
          <w:color w:val="FF0000"/>
        </w:rPr>
        <w:t>NOME DO SÓCIO/TITULAR/DIRETOR</w:t>
      </w:r>
      <w:r w:rsidRPr="005C514E">
        <w:rPr>
          <w:rFonts w:ascii="Arial Narrow" w:hAnsi="Arial Narrow" w:cs="Arial"/>
          <w:color w:val="000000"/>
        </w:rPr>
        <w:t xml:space="preserve">, </w:t>
      </w:r>
      <w:proofErr w:type="gramStart"/>
      <w:r w:rsidRPr="005C514E">
        <w:rPr>
          <w:rFonts w:ascii="Arial Narrow" w:hAnsi="Arial Narrow" w:cs="Arial"/>
          <w:color w:val="000000"/>
        </w:rPr>
        <w:t>portador(</w:t>
      </w:r>
      <w:proofErr w:type="gramEnd"/>
      <w:r w:rsidRPr="005C514E">
        <w:rPr>
          <w:rFonts w:ascii="Arial Narrow" w:hAnsi="Arial Narrow" w:cs="Arial"/>
          <w:color w:val="000000"/>
        </w:rPr>
        <w:t xml:space="preserve">a) da Carteira de Identidade RG </w:t>
      </w:r>
      <w:r w:rsidRPr="005C514E">
        <w:rPr>
          <w:rFonts w:ascii="Arial Narrow" w:hAnsi="Arial Narrow" w:cs="Arial"/>
          <w:color w:val="FF0000"/>
        </w:rPr>
        <w:t>nº XXXXXX – SSP-XX</w:t>
      </w:r>
      <w:r w:rsidRPr="005C514E">
        <w:rPr>
          <w:rFonts w:ascii="Arial Narrow" w:hAnsi="Arial Narrow" w:cs="Arial"/>
          <w:color w:val="000000"/>
        </w:rPr>
        <w:t xml:space="preserve">, e do CPF(MF) nº </w:t>
      </w:r>
      <w:r w:rsidRPr="005C514E">
        <w:rPr>
          <w:rFonts w:ascii="Arial Narrow" w:hAnsi="Arial Narrow" w:cs="Arial"/>
          <w:color w:val="FF0000"/>
        </w:rPr>
        <w:t>999.999.999-99</w:t>
      </w:r>
    </w:p>
    <w:p w14:paraId="052B11DF" w14:textId="77777777" w:rsidR="005C514E" w:rsidRPr="005C514E" w:rsidRDefault="005C514E" w:rsidP="005C514E">
      <w:pPr>
        <w:numPr>
          <w:ilvl w:val="0"/>
          <w:numId w:val="40"/>
        </w:numPr>
        <w:suppressAutoHyphens/>
        <w:jc w:val="both"/>
        <w:rPr>
          <w:rFonts w:ascii="Arial Narrow" w:hAnsi="Arial Narrow" w:cs="Arial"/>
          <w:b/>
        </w:rPr>
      </w:pPr>
      <w:r w:rsidRPr="005C514E">
        <w:rPr>
          <w:rFonts w:ascii="Arial Narrow" w:hAnsi="Arial Narrow" w:cs="Arial"/>
          <w:b/>
        </w:rPr>
        <w:t>Dados Bancários:</w:t>
      </w:r>
    </w:p>
    <w:p w14:paraId="605941F6" w14:textId="77777777" w:rsidR="005C514E" w:rsidRPr="005C514E" w:rsidRDefault="005C514E" w:rsidP="005C514E">
      <w:pPr>
        <w:numPr>
          <w:ilvl w:val="0"/>
          <w:numId w:val="40"/>
        </w:numPr>
        <w:suppressAutoHyphens/>
        <w:jc w:val="both"/>
        <w:rPr>
          <w:rFonts w:ascii="Arial Narrow" w:hAnsi="Arial Narrow" w:cs="Arial"/>
        </w:rPr>
      </w:pPr>
      <w:r w:rsidRPr="005C514E">
        <w:rPr>
          <w:rFonts w:ascii="Arial Narrow" w:hAnsi="Arial Narrow" w:cs="Arial"/>
        </w:rPr>
        <w:t xml:space="preserve">Banco: </w:t>
      </w:r>
      <w:r w:rsidRPr="005C514E">
        <w:rPr>
          <w:rFonts w:ascii="Arial Narrow" w:hAnsi="Arial Narrow" w:cs="Arial"/>
          <w:color w:val="FF0000"/>
        </w:rPr>
        <w:t>000 – Nome do Banco S/A</w:t>
      </w:r>
      <w:r w:rsidRPr="005C514E">
        <w:rPr>
          <w:rFonts w:ascii="Arial Narrow" w:hAnsi="Arial Narrow" w:cs="Arial"/>
        </w:rPr>
        <w:t xml:space="preserve">; Agência: </w:t>
      </w:r>
      <w:r w:rsidRPr="005C514E">
        <w:rPr>
          <w:rFonts w:ascii="Arial Narrow" w:hAnsi="Arial Narrow" w:cs="Arial"/>
          <w:color w:val="FF0000"/>
        </w:rPr>
        <w:t>9999-9</w:t>
      </w:r>
      <w:r w:rsidRPr="005C514E">
        <w:rPr>
          <w:rFonts w:ascii="Arial Narrow" w:hAnsi="Arial Narrow" w:cs="Arial"/>
        </w:rPr>
        <w:t xml:space="preserve">; Conta Corrente: </w:t>
      </w:r>
      <w:r w:rsidRPr="005C514E">
        <w:rPr>
          <w:rFonts w:ascii="Arial Narrow" w:hAnsi="Arial Narrow" w:cs="Arial"/>
          <w:color w:val="FF0000"/>
        </w:rPr>
        <w:t>999.999-9</w:t>
      </w:r>
    </w:p>
    <w:p w14:paraId="5B446085" w14:textId="77777777" w:rsidR="005C514E" w:rsidRPr="005C514E" w:rsidRDefault="005C514E" w:rsidP="005C514E">
      <w:pPr>
        <w:pStyle w:val="Corpodetexto21"/>
        <w:numPr>
          <w:ilvl w:val="0"/>
          <w:numId w:val="40"/>
        </w:numPr>
        <w:rPr>
          <w:rFonts w:ascii="Arial Narrow" w:hAnsi="Arial Narrow" w:cs="Arial"/>
          <w:b/>
          <w:bCs/>
          <w:color w:val="000000"/>
          <w:sz w:val="24"/>
          <w:szCs w:val="24"/>
        </w:rPr>
      </w:pPr>
    </w:p>
    <w:p w14:paraId="6937C5AD" w14:textId="77777777" w:rsidR="005C514E" w:rsidRPr="005C514E" w:rsidRDefault="005C514E" w:rsidP="005C514E">
      <w:pPr>
        <w:numPr>
          <w:ilvl w:val="0"/>
          <w:numId w:val="40"/>
        </w:numPr>
        <w:suppressAutoHyphens/>
        <w:autoSpaceDE w:val="0"/>
        <w:autoSpaceDN w:val="0"/>
        <w:adjustRightInd w:val="0"/>
        <w:jc w:val="both"/>
        <w:rPr>
          <w:rFonts w:ascii="Arial Narrow" w:hAnsi="Arial Narrow" w:cs="Arial"/>
          <w:color w:val="000000"/>
        </w:rPr>
      </w:pPr>
      <w:r w:rsidRPr="005C514E">
        <w:rPr>
          <w:rFonts w:ascii="Arial Narrow" w:hAnsi="Arial Narrow" w:cs="Arial"/>
          <w:color w:val="000000"/>
        </w:rPr>
        <w:t xml:space="preserve">____________________, em ___ de ______________ </w:t>
      </w:r>
      <w:proofErr w:type="spellStart"/>
      <w:r w:rsidRPr="005C514E">
        <w:rPr>
          <w:rFonts w:ascii="Arial Narrow" w:hAnsi="Arial Narrow" w:cs="Arial"/>
          <w:color w:val="000000"/>
        </w:rPr>
        <w:t>de</w:t>
      </w:r>
      <w:proofErr w:type="spellEnd"/>
      <w:r w:rsidRPr="005C514E">
        <w:rPr>
          <w:rFonts w:ascii="Arial Narrow" w:hAnsi="Arial Narrow" w:cs="Arial"/>
          <w:color w:val="000000"/>
        </w:rPr>
        <w:t xml:space="preserve"> ________</w:t>
      </w:r>
    </w:p>
    <w:p w14:paraId="1BA76540" w14:textId="77777777" w:rsidR="005C514E" w:rsidRPr="00032378" w:rsidRDefault="005C514E" w:rsidP="005C514E">
      <w:pPr>
        <w:numPr>
          <w:ilvl w:val="0"/>
          <w:numId w:val="40"/>
        </w:numPr>
        <w:suppressAutoHyphens/>
        <w:autoSpaceDE w:val="0"/>
        <w:autoSpaceDN w:val="0"/>
        <w:adjustRightInd w:val="0"/>
        <w:jc w:val="both"/>
        <w:rPr>
          <w:rFonts w:ascii="Arial" w:hAnsi="Arial" w:cs="Arial"/>
          <w:color w:val="000000"/>
          <w:sz w:val="20"/>
          <w:szCs w:val="20"/>
        </w:rPr>
      </w:pPr>
    </w:p>
    <w:p w14:paraId="7FE41533" w14:textId="77777777" w:rsidR="005C514E" w:rsidRPr="00032378" w:rsidRDefault="005C514E" w:rsidP="005C514E">
      <w:pPr>
        <w:numPr>
          <w:ilvl w:val="0"/>
          <w:numId w:val="40"/>
        </w:numPr>
        <w:suppressAutoHyphens/>
        <w:autoSpaceDE w:val="0"/>
        <w:autoSpaceDN w:val="0"/>
        <w:adjustRightInd w:val="0"/>
        <w:jc w:val="center"/>
        <w:rPr>
          <w:rFonts w:ascii="Arial" w:hAnsi="Arial" w:cs="Arial"/>
          <w:color w:val="000000"/>
          <w:sz w:val="20"/>
          <w:szCs w:val="20"/>
        </w:rPr>
      </w:pPr>
      <w:r w:rsidRPr="00032378">
        <w:rPr>
          <w:rFonts w:ascii="Arial" w:hAnsi="Arial" w:cs="Arial"/>
          <w:color w:val="000000"/>
          <w:sz w:val="20"/>
          <w:szCs w:val="20"/>
        </w:rPr>
        <w:t>______________________________________________________________________________</w:t>
      </w:r>
    </w:p>
    <w:p w14:paraId="6C0E3445" w14:textId="77777777" w:rsidR="005C514E" w:rsidRPr="00032378" w:rsidRDefault="005C514E" w:rsidP="005C514E">
      <w:pPr>
        <w:numPr>
          <w:ilvl w:val="0"/>
          <w:numId w:val="40"/>
        </w:numPr>
        <w:suppressAutoHyphens/>
        <w:spacing w:after="120"/>
        <w:ind w:left="0" w:firstLine="0"/>
        <w:jc w:val="center"/>
        <w:rPr>
          <w:rFonts w:ascii="Arial" w:hAnsi="Arial" w:cs="Arial"/>
          <w:sz w:val="20"/>
          <w:szCs w:val="20"/>
        </w:rPr>
      </w:pPr>
      <w:r w:rsidRPr="00032378">
        <w:rPr>
          <w:rFonts w:ascii="Arial" w:hAnsi="Arial" w:cs="Arial"/>
          <w:sz w:val="20"/>
          <w:szCs w:val="20"/>
        </w:rPr>
        <w:t>(</w:t>
      </w:r>
      <w:proofErr w:type="gramStart"/>
      <w:r w:rsidRPr="00032378">
        <w:rPr>
          <w:rFonts w:ascii="Arial" w:hAnsi="Arial" w:cs="Arial"/>
          <w:sz w:val="20"/>
          <w:szCs w:val="20"/>
        </w:rPr>
        <w:t>representante</w:t>
      </w:r>
      <w:proofErr w:type="gramEnd"/>
      <w:r w:rsidRPr="00032378">
        <w:rPr>
          <w:rFonts w:ascii="Arial" w:hAnsi="Arial" w:cs="Arial"/>
          <w:sz w:val="20"/>
          <w:szCs w:val="20"/>
        </w:rPr>
        <w:t xml:space="preserve"> legal do licitante/ consórcio, no âmbito da licitação, com identificação completa)</w:t>
      </w:r>
    </w:p>
    <w:p w14:paraId="3066F361" w14:textId="3A51304E" w:rsidR="003E1743" w:rsidRDefault="003E1743">
      <w:pPr>
        <w:rPr>
          <w:rFonts w:ascii="Arial Narrow" w:hAnsi="Arial Narrow" w:cs="Arial"/>
          <w:b/>
        </w:rPr>
      </w:pPr>
      <w:r>
        <w:rPr>
          <w:rFonts w:ascii="Arial Narrow" w:hAnsi="Arial Narrow" w:cs="Arial"/>
          <w:b/>
        </w:rPr>
        <w:br w:type="page"/>
      </w:r>
    </w:p>
    <w:p w14:paraId="57B704BD" w14:textId="33D9A15E" w:rsidR="005C514E" w:rsidRDefault="003E1743" w:rsidP="00324AB7">
      <w:pPr>
        <w:spacing w:line="276" w:lineRule="auto"/>
        <w:ind w:firstLine="709"/>
        <w:jc w:val="center"/>
        <w:rPr>
          <w:rFonts w:ascii="Arial Narrow" w:hAnsi="Arial Narrow" w:cs="Arial"/>
          <w:b/>
        </w:rPr>
      </w:pPr>
      <w:r>
        <w:rPr>
          <w:rFonts w:ascii="Arial Narrow" w:hAnsi="Arial Narrow" w:cs="Arial"/>
          <w:b/>
        </w:rPr>
        <w:lastRenderedPageBreak/>
        <w:t>ANEXO VI</w:t>
      </w:r>
    </w:p>
    <w:p w14:paraId="28BE8725" w14:textId="77777777" w:rsidR="008261D5" w:rsidRPr="008261D5" w:rsidRDefault="008261D5" w:rsidP="008261D5">
      <w:pPr>
        <w:spacing w:before="480"/>
        <w:jc w:val="center"/>
        <w:rPr>
          <w:rFonts w:ascii="Arial Narrow" w:hAnsi="Arial Narrow" w:cs="Arial"/>
          <w:b/>
          <w:color w:val="000000"/>
        </w:rPr>
      </w:pPr>
      <w:r w:rsidRPr="008261D5">
        <w:rPr>
          <w:rFonts w:ascii="Arial Narrow" w:hAnsi="Arial Narrow" w:cs="Arial"/>
          <w:b/>
          <w:color w:val="000000"/>
        </w:rPr>
        <w:t>DECLARAÇÃO DE FATOS SUPERVENIENTES IMPEDITIVOS</w:t>
      </w:r>
    </w:p>
    <w:p w14:paraId="30536797" w14:textId="77777777" w:rsidR="008261D5" w:rsidRPr="008261D5" w:rsidRDefault="008261D5" w:rsidP="008261D5">
      <w:pPr>
        <w:jc w:val="center"/>
        <w:rPr>
          <w:rFonts w:ascii="Arial Narrow" w:hAnsi="Arial Narrow" w:cs="Arial"/>
          <w:color w:val="000000"/>
        </w:rPr>
      </w:pPr>
      <w:r w:rsidRPr="008261D5">
        <w:rPr>
          <w:rFonts w:ascii="Arial Narrow" w:hAnsi="Arial Narrow" w:cs="Arial"/>
          <w:b/>
          <w:color w:val="000000"/>
        </w:rPr>
        <w:t>(Modelo)</w:t>
      </w:r>
    </w:p>
    <w:p w14:paraId="0AB9DAD5" w14:textId="77777777" w:rsidR="008261D5" w:rsidRPr="008261D5" w:rsidRDefault="008261D5" w:rsidP="008261D5">
      <w:pPr>
        <w:pStyle w:val="Ttulo10"/>
        <w:spacing w:before="600" w:after="0"/>
        <w:rPr>
          <w:rFonts w:ascii="Arial Narrow" w:hAnsi="Arial Narrow"/>
          <w:color w:val="000000"/>
          <w:sz w:val="24"/>
          <w:szCs w:val="24"/>
        </w:rPr>
      </w:pPr>
      <w:r w:rsidRPr="008261D5">
        <w:rPr>
          <w:rFonts w:ascii="Arial Narrow" w:hAnsi="Arial Narrow"/>
          <w:color w:val="000000"/>
          <w:sz w:val="24"/>
          <w:szCs w:val="24"/>
        </w:rPr>
        <w:t>DECLARAÇÃO</w:t>
      </w:r>
    </w:p>
    <w:p w14:paraId="170CE217" w14:textId="77777777" w:rsidR="008261D5" w:rsidRPr="008261D5" w:rsidRDefault="008261D5" w:rsidP="008261D5">
      <w:pPr>
        <w:jc w:val="center"/>
        <w:rPr>
          <w:rFonts w:ascii="Arial Narrow" w:hAnsi="Arial Narrow" w:cs="Arial"/>
          <w:color w:val="000000"/>
        </w:rPr>
      </w:pPr>
      <w:r w:rsidRPr="008261D5">
        <w:rPr>
          <w:rFonts w:ascii="Arial Narrow" w:hAnsi="Arial Narrow" w:cs="Arial"/>
          <w:color w:val="000000"/>
        </w:rPr>
        <w:t>(</w:t>
      </w:r>
      <w:proofErr w:type="gramStart"/>
      <w:r w:rsidRPr="008261D5">
        <w:rPr>
          <w:rFonts w:ascii="Arial Narrow" w:hAnsi="Arial Narrow" w:cs="Arial"/>
          <w:color w:val="000000"/>
        </w:rPr>
        <w:t>em</w:t>
      </w:r>
      <w:proofErr w:type="gramEnd"/>
      <w:r w:rsidRPr="008261D5">
        <w:rPr>
          <w:rFonts w:ascii="Arial Narrow" w:hAnsi="Arial Narrow" w:cs="Arial"/>
          <w:color w:val="000000"/>
        </w:rPr>
        <w:t xml:space="preserve"> papel timbrado da empresa)</w:t>
      </w:r>
    </w:p>
    <w:p w14:paraId="644A557C" w14:textId="77777777" w:rsidR="008261D5" w:rsidRPr="008261D5" w:rsidRDefault="008261D5" w:rsidP="008261D5">
      <w:pPr>
        <w:spacing w:before="240"/>
        <w:jc w:val="both"/>
        <w:rPr>
          <w:rFonts w:ascii="Arial Narrow" w:hAnsi="Arial Narrow" w:cs="Arial"/>
          <w:color w:val="000000"/>
        </w:rPr>
      </w:pPr>
      <w:r w:rsidRPr="008261D5">
        <w:rPr>
          <w:rFonts w:ascii="Arial Narrow" w:hAnsi="Arial Narrow" w:cs="Arial"/>
          <w:color w:val="000000"/>
        </w:rPr>
        <w:t xml:space="preserve">Pregão Eletrônico CFP/UFCG nº </w:t>
      </w:r>
      <w:r w:rsidRPr="008261D5">
        <w:rPr>
          <w:rFonts w:ascii="Arial Narrow" w:hAnsi="Arial Narrow" w:cs="Arial"/>
          <w:color w:val="FF0000"/>
        </w:rPr>
        <w:t>05/2019</w:t>
      </w:r>
    </w:p>
    <w:p w14:paraId="12BE5AAE" w14:textId="5491E78D" w:rsidR="008261D5" w:rsidRPr="008261D5" w:rsidRDefault="008261D5" w:rsidP="008261D5">
      <w:pPr>
        <w:spacing w:before="480" w:line="360" w:lineRule="auto"/>
        <w:jc w:val="both"/>
        <w:rPr>
          <w:rFonts w:ascii="Arial Narrow" w:hAnsi="Arial Narrow" w:cs="Arial"/>
          <w:color w:val="000000"/>
        </w:rPr>
      </w:pPr>
      <w:r w:rsidRPr="008261D5">
        <w:rPr>
          <w:rFonts w:ascii="Arial Narrow" w:hAnsi="Arial Narrow" w:cs="Arial"/>
          <w:noProof/>
          <w:color w:val="000000"/>
        </w:rPr>
        <mc:AlternateContent>
          <mc:Choice Requires="wps">
            <w:drawing>
              <wp:anchor distT="0" distB="0" distL="114300" distR="114300" simplePos="0" relativeHeight="251659264" behindDoc="1" locked="0" layoutInCell="1" allowOverlap="1" wp14:anchorId="230F9B1E" wp14:editId="1E616AAA">
                <wp:simplePos x="0" y="0"/>
                <wp:positionH relativeFrom="column">
                  <wp:posOffset>253365</wp:posOffset>
                </wp:positionH>
                <wp:positionV relativeFrom="paragraph">
                  <wp:posOffset>139065</wp:posOffset>
                </wp:positionV>
                <wp:extent cx="5885815" cy="3633470"/>
                <wp:effectExtent l="476250" t="1167130" r="286385" b="128587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3633470"/>
                        </a:xfrm>
                        <a:prstGeom prst="rect">
                          <a:avLst/>
                        </a:prstGeom>
                        <a:extLst>
                          <a:ext uri="{909E8E84-426E-40DD-AFC4-6F175D3DCCD1}">
                            <a14:hiddenFill xmlns:a14="http://schemas.microsoft.com/office/drawing/2010/main">
                              <a:solidFill>
                                <a:srgbClr val="FFFFFF"/>
                              </a:solidFill>
                            </a14:hiddenFill>
                          </a:ext>
                        </a:extLst>
                      </wps:spPr>
                      <wps:txbx>
                        <w:txbxContent>
                          <w:p w14:paraId="35EC6DF4" w14:textId="77777777" w:rsidR="008261D5" w:rsidRDefault="008261D5" w:rsidP="008261D5">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230F9B1E" id="_x0000_t202" coordsize="21600,21600" o:spt="202" path="m,l,21600r21600,l21600,xe">
                <v:stroke joinstyle="miter"/>
                <v:path gradientshapeok="t" o:connecttype="rect"/>
              </v:shapetype>
              <v:shape id="Caixa de Texto 1" o:spid="_x0000_s1026" type="#_x0000_t202" style="position:absolute;left:0;text-align:left;margin-left:19.95pt;margin-top:10.95pt;width:463.45pt;height:286.1pt;rotation:-33;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" filled="f" stroked="f">
                <o:lock v:ext="edit" shapetype="t"/>
                <v:textbox style="mso-fit-shape-to-text:t">
                  <w:txbxContent>
                    <w:p w14:paraId="35EC6DF4" w14:textId="77777777" w:rsidR="008261D5" w:rsidRDefault="008261D5" w:rsidP="008261D5">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261D5">
        <w:rPr>
          <w:rFonts w:ascii="Arial Narrow" w:hAnsi="Arial Narrow" w:cs="Arial"/>
          <w:color w:val="000000"/>
        </w:rPr>
        <w:t>..........................................................................................., inscrito</w:t>
      </w:r>
      <w:r>
        <w:rPr>
          <w:rFonts w:ascii="Arial Narrow" w:hAnsi="Arial Narrow" w:cs="Arial"/>
          <w:color w:val="000000"/>
        </w:rPr>
        <w:t xml:space="preserve"> </w:t>
      </w:r>
      <w:r w:rsidRPr="008261D5">
        <w:rPr>
          <w:rFonts w:ascii="Arial Narrow" w:hAnsi="Arial Narrow" w:cs="Arial"/>
          <w:color w:val="000000"/>
        </w:rPr>
        <w:t xml:space="preserve">(a) no </w:t>
      </w:r>
      <w:proofErr w:type="gramStart"/>
      <w:r w:rsidRPr="008261D5">
        <w:rPr>
          <w:rFonts w:ascii="Arial Narrow" w:hAnsi="Arial Narrow" w:cs="Arial"/>
          <w:color w:val="000000"/>
        </w:rPr>
        <w:t>CNPJ(</w:t>
      </w:r>
      <w:proofErr w:type="gramEnd"/>
      <w:r w:rsidRPr="008261D5">
        <w:rPr>
          <w:rFonts w:ascii="Arial Narrow" w:hAnsi="Arial Narrow" w:cs="Arial"/>
          <w:color w:val="000000"/>
        </w:rPr>
        <w:t xml:space="preserve">MF) nº ............................................................, por intermédio de seu representante legal, </w:t>
      </w:r>
      <w:proofErr w:type="spellStart"/>
      <w:r w:rsidRPr="008261D5">
        <w:rPr>
          <w:rFonts w:ascii="Arial Narrow" w:hAnsi="Arial Narrow" w:cs="Arial"/>
          <w:color w:val="000000"/>
        </w:rPr>
        <w:t>Sr</w:t>
      </w:r>
      <w:proofErr w:type="spellEnd"/>
      <w:r w:rsidRPr="008261D5">
        <w:rPr>
          <w:rFonts w:ascii="Arial Narrow" w:hAnsi="Arial Narrow" w:cs="Arial"/>
          <w:color w:val="000000"/>
        </w:rPr>
        <w:t xml:space="preserve">(a) .........................................................................., portador(a) da Carteira de Identidade nº .................................. </w:t>
      </w:r>
      <w:proofErr w:type="gramStart"/>
      <w:r w:rsidRPr="008261D5">
        <w:rPr>
          <w:rFonts w:ascii="Arial Narrow" w:hAnsi="Arial Narrow" w:cs="Arial"/>
          <w:color w:val="000000"/>
        </w:rPr>
        <w:t>e</w:t>
      </w:r>
      <w:proofErr w:type="gramEnd"/>
      <w:r w:rsidRPr="008261D5">
        <w:rPr>
          <w:rFonts w:ascii="Arial Narrow" w:hAnsi="Arial Narrow" w:cs="Arial"/>
          <w:color w:val="000000"/>
        </w:rPr>
        <w:t xml:space="preserve"> do CPF(MF) nº ....................................., </w:t>
      </w:r>
      <w:r w:rsidRPr="008261D5">
        <w:rPr>
          <w:rFonts w:ascii="Arial Narrow" w:hAnsi="Arial Narrow" w:cs="Arial"/>
          <w:b/>
          <w:color w:val="000000"/>
        </w:rPr>
        <w:t>DECLARA</w:t>
      </w:r>
      <w:r w:rsidRPr="008261D5">
        <w:rPr>
          <w:rFonts w:ascii="Arial Narrow" w:hAnsi="Arial Narrow" w:cs="Arial"/>
          <w:color w:val="000000"/>
        </w:rPr>
        <w:t>, que</w:t>
      </w:r>
      <w:r w:rsidRPr="008261D5">
        <w:rPr>
          <w:rFonts w:ascii="Arial Narrow" w:hAnsi="Arial Narrow" w:cs="Arial"/>
          <w:b/>
          <w:color w:val="000000"/>
        </w:rPr>
        <w:t xml:space="preserve"> </w:t>
      </w:r>
      <w:r w:rsidRPr="008261D5">
        <w:rPr>
          <w:rFonts w:ascii="Arial Narrow" w:hAnsi="Arial Narrow" w:cs="Arial"/>
          <w:color w:val="000000"/>
        </w:rPr>
        <w:t xml:space="preserve">não tem contra si fatos impeditivos para sua habilitação ou que desabonem sua conduta, comprometendo-se a informar eventuais e futuras ocorrências nesse sentido, sob as penas da lei. </w:t>
      </w:r>
    </w:p>
    <w:p w14:paraId="2BA97684" w14:textId="77777777" w:rsidR="008261D5" w:rsidRPr="008261D5" w:rsidRDefault="008261D5" w:rsidP="008261D5">
      <w:pPr>
        <w:spacing w:before="480" w:line="360" w:lineRule="auto"/>
        <w:jc w:val="both"/>
        <w:rPr>
          <w:rFonts w:ascii="Arial Narrow" w:hAnsi="Arial Narrow" w:cs="Arial"/>
          <w:color w:val="000000"/>
        </w:rPr>
      </w:pPr>
    </w:p>
    <w:p w14:paraId="1F346D5D" w14:textId="77777777" w:rsidR="008261D5" w:rsidRPr="008261D5" w:rsidRDefault="008261D5" w:rsidP="008261D5">
      <w:pPr>
        <w:pStyle w:val="Ttulo5"/>
        <w:keepNext w:val="0"/>
        <w:tabs>
          <w:tab w:val="num" w:pos="1008"/>
        </w:tabs>
        <w:rPr>
          <w:rFonts w:ascii="Arial Narrow" w:hAnsi="Arial Narrow" w:cs="Arial"/>
          <w:color w:val="000000"/>
        </w:rPr>
      </w:pPr>
      <w:r w:rsidRPr="008261D5">
        <w:rPr>
          <w:rFonts w:ascii="Arial Narrow" w:hAnsi="Arial Narrow" w:cs="Arial"/>
          <w:color w:val="000000"/>
        </w:rPr>
        <w:t xml:space="preserve">____________________, em ___ de ______________ </w:t>
      </w:r>
      <w:proofErr w:type="spellStart"/>
      <w:r w:rsidRPr="008261D5">
        <w:rPr>
          <w:rFonts w:ascii="Arial Narrow" w:hAnsi="Arial Narrow" w:cs="Arial"/>
          <w:color w:val="000000"/>
        </w:rPr>
        <w:t>de</w:t>
      </w:r>
      <w:proofErr w:type="spellEnd"/>
      <w:r w:rsidRPr="008261D5">
        <w:rPr>
          <w:rFonts w:ascii="Arial Narrow" w:hAnsi="Arial Narrow" w:cs="Arial"/>
          <w:color w:val="000000"/>
        </w:rPr>
        <w:t xml:space="preserve"> ________.</w:t>
      </w:r>
    </w:p>
    <w:p w14:paraId="3954403C" w14:textId="77777777" w:rsidR="008261D5" w:rsidRPr="008261D5" w:rsidRDefault="008261D5" w:rsidP="008261D5">
      <w:pPr>
        <w:rPr>
          <w:rFonts w:ascii="Arial Narrow" w:hAnsi="Arial Narrow" w:cs="Arial"/>
        </w:rPr>
      </w:pPr>
    </w:p>
    <w:p w14:paraId="70310128" w14:textId="77777777" w:rsidR="008261D5" w:rsidRPr="008261D5" w:rsidRDefault="008261D5" w:rsidP="008261D5">
      <w:pPr>
        <w:rPr>
          <w:rFonts w:ascii="Arial Narrow" w:hAnsi="Arial Narrow" w:cs="Arial"/>
        </w:rPr>
      </w:pPr>
    </w:p>
    <w:p w14:paraId="230640B0" w14:textId="77777777" w:rsidR="008261D5" w:rsidRPr="008261D5" w:rsidRDefault="008261D5" w:rsidP="008261D5">
      <w:pPr>
        <w:rPr>
          <w:rFonts w:ascii="Arial Narrow" w:hAnsi="Arial Narrow" w:cs="Arial"/>
        </w:rPr>
      </w:pPr>
    </w:p>
    <w:p w14:paraId="41EC5BCE" w14:textId="77777777" w:rsidR="008261D5" w:rsidRPr="008261D5" w:rsidRDefault="008261D5" w:rsidP="008261D5">
      <w:pPr>
        <w:jc w:val="center"/>
        <w:rPr>
          <w:rFonts w:ascii="Arial Narrow" w:hAnsi="Arial Narrow" w:cs="Arial"/>
          <w:color w:val="000000"/>
        </w:rPr>
      </w:pPr>
      <w:r w:rsidRPr="008261D5">
        <w:rPr>
          <w:rFonts w:ascii="Arial Narrow" w:hAnsi="Arial Narrow" w:cs="Arial"/>
          <w:color w:val="000000"/>
        </w:rPr>
        <w:t>________________________________________</w:t>
      </w:r>
    </w:p>
    <w:p w14:paraId="238ACCB2" w14:textId="77777777" w:rsidR="008261D5" w:rsidRPr="008261D5" w:rsidRDefault="008261D5" w:rsidP="008261D5">
      <w:pPr>
        <w:pStyle w:val="Ttulo1"/>
        <w:tabs>
          <w:tab w:val="num" w:pos="432"/>
        </w:tabs>
        <w:spacing w:before="0"/>
        <w:jc w:val="center"/>
        <w:rPr>
          <w:rFonts w:ascii="Arial Narrow" w:hAnsi="Arial Narrow" w:cs="Arial"/>
          <w:color w:val="000000"/>
          <w:sz w:val="24"/>
          <w:szCs w:val="24"/>
        </w:rPr>
      </w:pPr>
      <w:r w:rsidRPr="008261D5">
        <w:rPr>
          <w:rFonts w:ascii="Arial Narrow" w:hAnsi="Arial Narrow" w:cs="Arial"/>
          <w:color w:val="000000"/>
          <w:sz w:val="24"/>
          <w:szCs w:val="24"/>
        </w:rPr>
        <w:t>(</w:t>
      </w:r>
      <w:proofErr w:type="gramStart"/>
      <w:r w:rsidRPr="008261D5">
        <w:rPr>
          <w:rFonts w:ascii="Arial Narrow" w:hAnsi="Arial Narrow" w:cs="Arial"/>
          <w:color w:val="000000"/>
          <w:sz w:val="24"/>
          <w:szCs w:val="24"/>
        </w:rPr>
        <w:t>representante</w:t>
      </w:r>
      <w:proofErr w:type="gramEnd"/>
      <w:r w:rsidRPr="008261D5">
        <w:rPr>
          <w:rFonts w:ascii="Arial Narrow" w:hAnsi="Arial Narrow" w:cs="Arial"/>
          <w:color w:val="000000"/>
          <w:sz w:val="24"/>
          <w:szCs w:val="24"/>
        </w:rPr>
        <w:t xml:space="preserve"> legal do licitante/ consórcio, no âmbito da licitação, com identificação completa)</w:t>
      </w:r>
    </w:p>
    <w:p w14:paraId="1EDBA0DB" w14:textId="77777777" w:rsidR="008261D5" w:rsidRPr="008261D5" w:rsidRDefault="008261D5" w:rsidP="008261D5">
      <w:pPr>
        <w:jc w:val="center"/>
        <w:rPr>
          <w:rFonts w:ascii="Arial Narrow" w:hAnsi="Arial Narrow" w:cs="Arial"/>
          <w:color w:val="000000"/>
        </w:rPr>
      </w:pPr>
      <w:proofErr w:type="gramStart"/>
      <w:r w:rsidRPr="008261D5">
        <w:rPr>
          <w:rFonts w:ascii="Arial Narrow" w:hAnsi="Arial Narrow" w:cs="Arial"/>
          <w:color w:val="000000"/>
        </w:rPr>
        <w:t>CPF(</w:t>
      </w:r>
      <w:proofErr w:type="gramEnd"/>
      <w:r w:rsidRPr="008261D5">
        <w:rPr>
          <w:rFonts w:ascii="Arial Narrow" w:hAnsi="Arial Narrow" w:cs="Arial"/>
          <w:color w:val="000000"/>
        </w:rPr>
        <w:t>MF) nº 999.999.999-99</w:t>
      </w:r>
    </w:p>
    <w:p w14:paraId="3F105DED" w14:textId="43997553" w:rsidR="008261D5" w:rsidRDefault="008261D5">
      <w:pPr>
        <w:rPr>
          <w:rFonts w:ascii="Arial Narrow" w:hAnsi="Arial Narrow" w:cs="Arial"/>
          <w:b/>
        </w:rPr>
      </w:pPr>
      <w:r>
        <w:rPr>
          <w:rFonts w:ascii="Arial Narrow" w:hAnsi="Arial Narrow" w:cs="Arial"/>
          <w:b/>
        </w:rPr>
        <w:br w:type="page"/>
      </w:r>
    </w:p>
    <w:p w14:paraId="7136D5A1" w14:textId="3E2ABD78" w:rsidR="008261D5" w:rsidRPr="008261D5" w:rsidRDefault="008261D5" w:rsidP="008261D5">
      <w:pPr>
        <w:jc w:val="center"/>
        <w:rPr>
          <w:rFonts w:ascii="Arial Narrow" w:hAnsi="Arial Narrow"/>
          <w:b/>
        </w:rPr>
      </w:pPr>
      <w:r w:rsidRPr="008261D5">
        <w:rPr>
          <w:rFonts w:ascii="Arial Narrow" w:hAnsi="Arial Narrow"/>
          <w:b/>
        </w:rPr>
        <w:lastRenderedPageBreak/>
        <w:t>ANEXO VII</w:t>
      </w:r>
    </w:p>
    <w:p w14:paraId="6E50F1CF" w14:textId="77777777" w:rsidR="008261D5" w:rsidRPr="008261D5" w:rsidRDefault="008261D5" w:rsidP="008261D5">
      <w:pPr>
        <w:jc w:val="center"/>
        <w:rPr>
          <w:rFonts w:ascii="Arial Narrow" w:hAnsi="Arial Narrow"/>
          <w:b/>
        </w:rPr>
      </w:pPr>
      <w:r w:rsidRPr="008261D5">
        <w:rPr>
          <w:rFonts w:ascii="Arial Narrow" w:hAnsi="Arial Narrow"/>
          <w:b/>
        </w:rPr>
        <w:t>DECLARAÇÃO DO TRABALHO DO MENOR</w:t>
      </w:r>
    </w:p>
    <w:p w14:paraId="32597DB9" w14:textId="77777777" w:rsidR="008261D5" w:rsidRPr="008261D5" w:rsidRDefault="008261D5" w:rsidP="008261D5">
      <w:pPr>
        <w:jc w:val="center"/>
        <w:rPr>
          <w:rFonts w:ascii="Arial Narrow" w:hAnsi="Arial Narrow"/>
        </w:rPr>
      </w:pPr>
      <w:r w:rsidRPr="008261D5">
        <w:rPr>
          <w:rFonts w:ascii="Arial Narrow" w:hAnsi="Arial Narrow"/>
        </w:rPr>
        <w:t>(Modelo)</w:t>
      </w:r>
    </w:p>
    <w:p w14:paraId="2E38EEDC" w14:textId="77777777" w:rsidR="008261D5" w:rsidRPr="008261D5" w:rsidRDefault="008261D5" w:rsidP="008261D5">
      <w:pPr>
        <w:pStyle w:val="Ttulo10"/>
        <w:spacing w:before="600" w:after="0"/>
        <w:rPr>
          <w:rFonts w:ascii="Arial Narrow" w:hAnsi="Arial Narrow"/>
          <w:color w:val="000000"/>
          <w:sz w:val="24"/>
          <w:szCs w:val="24"/>
        </w:rPr>
      </w:pPr>
      <w:r w:rsidRPr="008261D5">
        <w:rPr>
          <w:rFonts w:ascii="Arial Narrow" w:hAnsi="Arial Narrow"/>
          <w:color w:val="000000"/>
          <w:sz w:val="24"/>
          <w:szCs w:val="24"/>
        </w:rPr>
        <w:t>DECLARAÇÃO</w:t>
      </w:r>
    </w:p>
    <w:p w14:paraId="593040CB" w14:textId="77777777" w:rsidR="008261D5" w:rsidRPr="008261D5" w:rsidRDefault="008261D5" w:rsidP="008261D5">
      <w:pPr>
        <w:jc w:val="center"/>
        <w:rPr>
          <w:rFonts w:ascii="Arial Narrow" w:hAnsi="Arial Narrow" w:cs="Arial"/>
          <w:color w:val="000000"/>
        </w:rPr>
      </w:pPr>
      <w:r w:rsidRPr="008261D5">
        <w:rPr>
          <w:rFonts w:ascii="Arial Narrow" w:hAnsi="Arial Narrow" w:cs="Arial"/>
          <w:color w:val="000000"/>
        </w:rPr>
        <w:t>(</w:t>
      </w:r>
      <w:proofErr w:type="gramStart"/>
      <w:r w:rsidRPr="008261D5">
        <w:rPr>
          <w:rFonts w:ascii="Arial Narrow" w:hAnsi="Arial Narrow" w:cs="Arial"/>
          <w:color w:val="000000"/>
        </w:rPr>
        <w:t>em</w:t>
      </w:r>
      <w:proofErr w:type="gramEnd"/>
      <w:r w:rsidRPr="008261D5">
        <w:rPr>
          <w:rFonts w:ascii="Arial Narrow" w:hAnsi="Arial Narrow" w:cs="Arial"/>
          <w:color w:val="000000"/>
        </w:rPr>
        <w:t xml:space="preserve"> papel timbrado da empresa)</w:t>
      </w:r>
    </w:p>
    <w:p w14:paraId="2B32818A" w14:textId="4980EA9A" w:rsidR="008261D5" w:rsidRPr="008261D5" w:rsidRDefault="008261D5" w:rsidP="008261D5">
      <w:pPr>
        <w:spacing w:before="240"/>
        <w:jc w:val="both"/>
        <w:rPr>
          <w:rFonts w:ascii="Arial Narrow" w:hAnsi="Arial Narrow" w:cs="Arial"/>
          <w:color w:val="000000"/>
        </w:rPr>
      </w:pPr>
      <w:r w:rsidRPr="008261D5">
        <w:rPr>
          <w:rFonts w:ascii="Arial Narrow" w:hAnsi="Arial Narrow" w:cs="Arial"/>
          <w:noProof/>
          <w:color w:val="000000"/>
        </w:rPr>
        <mc:AlternateContent>
          <mc:Choice Requires="wps">
            <w:drawing>
              <wp:anchor distT="0" distB="0" distL="114300" distR="114300" simplePos="0" relativeHeight="251661312" behindDoc="1" locked="0" layoutInCell="1" allowOverlap="1" wp14:anchorId="5559BA67" wp14:editId="0C7A439F">
                <wp:simplePos x="0" y="0"/>
                <wp:positionH relativeFrom="column">
                  <wp:posOffset>17145</wp:posOffset>
                </wp:positionH>
                <wp:positionV relativeFrom="paragraph">
                  <wp:posOffset>19050</wp:posOffset>
                </wp:positionV>
                <wp:extent cx="5885815" cy="4191000"/>
                <wp:effectExtent l="630555" t="1129665" r="427355" b="12420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13E2D92D" w14:textId="77777777" w:rsidR="008261D5" w:rsidRDefault="008261D5" w:rsidP="008261D5">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5559BA67" id="Caixa de Texto 2" o:spid="_x0000_s1027" type="#_x0000_t202" style="position:absolute;left:0;text-align:left;margin-left:1.35pt;margin-top:1.5pt;width:463.45pt;height:330pt;rotation:-33;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" filled="f" stroked="f">
                <o:lock v:ext="edit" shapetype="t"/>
                <v:textbox style="mso-fit-shape-to-text:t">
                  <w:txbxContent>
                    <w:p w14:paraId="13E2D92D" w14:textId="77777777" w:rsidR="008261D5" w:rsidRDefault="008261D5" w:rsidP="008261D5">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261D5">
        <w:rPr>
          <w:rFonts w:ascii="Arial Narrow" w:hAnsi="Arial Narrow" w:cs="Arial"/>
          <w:color w:val="000000"/>
        </w:rPr>
        <w:t xml:space="preserve"> Pregão Eletrônico CFP/UFCG nº </w:t>
      </w:r>
      <w:r w:rsidRPr="008261D5">
        <w:rPr>
          <w:rFonts w:ascii="Arial Narrow" w:hAnsi="Arial Narrow" w:cs="Arial"/>
          <w:color w:val="FF0000"/>
        </w:rPr>
        <w:t>05/2019</w:t>
      </w:r>
    </w:p>
    <w:p w14:paraId="4BA06426" w14:textId="77777777" w:rsidR="008261D5" w:rsidRPr="008261D5" w:rsidRDefault="008261D5" w:rsidP="008261D5">
      <w:pPr>
        <w:spacing w:before="360" w:line="360" w:lineRule="auto"/>
        <w:jc w:val="both"/>
        <w:rPr>
          <w:rFonts w:ascii="Arial Narrow" w:hAnsi="Arial Narrow" w:cs="Arial"/>
          <w:color w:val="000000"/>
        </w:rPr>
      </w:pPr>
      <w:r w:rsidRPr="008261D5">
        <w:rPr>
          <w:rFonts w:ascii="Arial Narrow" w:hAnsi="Arial Narrow" w:cs="Arial"/>
          <w:color w:val="000000"/>
        </w:rPr>
        <w:t xml:space="preserve">..................................................................., </w:t>
      </w:r>
      <w:proofErr w:type="gramStart"/>
      <w:r w:rsidRPr="008261D5">
        <w:rPr>
          <w:rFonts w:ascii="Arial Narrow" w:hAnsi="Arial Narrow" w:cs="Arial"/>
          <w:color w:val="000000"/>
        </w:rPr>
        <w:t>inscrito(</w:t>
      </w:r>
      <w:proofErr w:type="gramEnd"/>
      <w:r w:rsidRPr="008261D5">
        <w:rPr>
          <w:rFonts w:ascii="Arial Narrow" w:hAnsi="Arial Narrow" w:cs="Arial"/>
          <w:color w:val="000000"/>
        </w:rPr>
        <w:t xml:space="preserve">a) no CNPJ(MF) nº .............................., por intermédio de seu representante legal, o(a) </w:t>
      </w:r>
      <w:proofErr w:type="spellStart"/>
      <w:r w:rsidRPr="008261D5">
        <w:rPr>
          <w:rFonts w:ascii="Arial Narrow" w:hAnsi="Arial Narrow" w:cs="Arial"/>
          <w:color w:val="000000"/>
        </w:rPr>
        <w:t>Sr</w:t>
      </w:r>
      <w:proofErr w:type="spellEnd"/>
      <w:r w:rsidRPr="008261D5">
        <w:rPr>
          <w:rFonts w:ascii="Arial Narrow" w:hAnsi="Arial Narrow" w:cs="Arial"/>
          <w:color w:val="000000"/>
        </w:rPr>
        <w:t xml:space="preserve">(a) ............................................................, portador(a) da Carteira de Identidade nº ................................ </w:t>
      </w:r>
      <w:proofErr w:type="gramStart"/>
      <w:r w:rsidRPr="008261D5">
        <w:rPr>
          <w:rFonts w:ascii="Arial Narrow" w:hAnsi="Arial Narrow" w:cs="Arial"/>
          <w:color w:val="000000"/>
        </w:rPr>
        <w:t>e</w:t>
      </w:r>
      <w:proofErr w:type="gramEnd"/>
      <w:r w:rsidRPr="008261D5">
        <w:rPr>
          <w:rFonts w:ascii="Arial Narrow" w:hAnsi="Arial Narrow" w:cs="Arial"/>
          <w:color w:val="000000"/>
        </w:rPr>
        <w:t xml:space="preserve"> do CPF(MF) nº ................................., </w:t>
      </w:r>
      <w:r w:rsidRPr="008261D5">
        <w:rPr>
          <w:rFonts w:ascii="Arial Narrow" w:hAnsi="Arial Narrow" w:cs="Arial"/>
          <w:b/>
          <w:color w:val="000000"/>
        </w:rPr>
        <w:t>DECLARA</w:t>
      </w:r>
      <w:r w:rsidRPr="008261D5">
        <w:rPr>
          <w:rFonts w:ascii="Arial Narrow" w:hAnsi="Arial Narrow" w:cs="Arial"/>
          <w:color w:val="000000"/>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14:paraId="632ED78D" w14:textId="77777777" w:rsidR="008261D5" w:rsidRPr="008261D5" w:rsidRDefault="008261D5" w:rsidP="008261D5">
      <w:pPr>
        <w:spacing w:before="360" w:line="360" w:lineRule="auto"/>
        <w:jc w:val="both"/>
        <w:rPr>
          <w:rFonts w:ascii="Arial Narrow" w:hAnsi="Arial Narrow" w:cs="Arial"/>
          <w:color w:val="000000"/>
        </w:rPr>
      </w:pPr>
      <w:r w:rsidRPr="008261D5">
        <w:rPr>
          <w:rFonts w:ascii="Arial Narrow" w:hAnsi="Arial Narrow" w:cs="Arial"/>
          <w:color w:val="000000"/>
        </w:rPr>
        <w:t xml:space="preserve">Ressalva: Emprega menor, a partir de quatorze anos, na condição de aprendiz </w:t>
      </w:r>
      <w:proofErr w:type="gramStart"/>
      <w:r w:rsidRPr="008261D5">
        <w:rPr>
          <w:rFonts w:ascii="Arial Narrow" w:hAnsi="Arial Narrow" w:cs="Arial"/>
          <w:color w:val="000000"/>
        </w:rPr>
        <w:t>(  )</w:t>
      </w:r>
      <w:proofErr w:type="gramEnd"/>
      <w:r w:rsidRPr="008261D5">
        <w:rPr>
          <w:rFonts w:ascii="Arial Narrow" w:hAnsi="Arial Narrow" w:cs="Arial"/>
          <w:color w:val="000000"/>
        </w:rPr>
        <w:t>.</w:t>
      </w:r>
    </w:p>
    <w:p w14:paraId="17101C95" w14:textId="77777777" w:rsidR="008261D5" w:rsidRPr="008261D5" w:rsidRDefault="008261D5" w:rsidP="008261D5">
      <w:pPr>
        <w:spacing w:before="480"/>
        <w:jc w:val="center"/>
        <w:rPr>
          <w:rFonts w:ascii="Arial Narrow" w:hAnsi="Arial Narrow" w:cs="Arial"/>
          <w:color w:val="000000"/>
        </w:rPr>
      </w:pPr>
    </w:p>
    <w:p w14:paraId="60254A3B" w14:textId="77777777" w:rsidR="008261D5" w:rsidRPr="008261D5" w:rsidRDefault="008261D5" w:rsidP="008261D5">
      <w:pPr>
        <w:pStyle w:val="Ttulo5"/>
        <w:keepNext w:val="0"/>
        <w:numPr>
          <w:ilvl w:val="4"/>
          <w:numId w:val="0"/>
        </w:numPr>
        <w:tabs>
          <w:tab w:val="num" w:pos="0"/>
        </w:tabs>
        <w:ind w:left="1008" w:hanging="1008"/>
        <w:rPr>
          <w:rFonts w:ascii="Arial Narrow" w:hAnsi="Arial Narrow" w:cs="Arial"/>
          <w:color w:val="000000"/>
        </w:rPr>
      </w:pPr>
      <w:r w:rsidRPr="008261D5">
        <w:rPr>
          <w:rFonts w:ascii="Arial Narrow" w:hAnsi="Arial Narrow" w:cs="Arial"/>
          <w:color w:val="000000"/>
        </w:rPr>
        <w:t xml:space="preserve">____________________, em ___ de ______________ </w:t>
      </w:r>
      <w:proofErr w:type="spellStart"/>
      <w:r w:rsidRPr="008261D5">
        <w:rPr>
          <w:rFonts w:ascii="Arial Narrow" w:hAnsi="Arial Narrow" w:cs="Arial"/>
          <w:color w:val="000000"/>
        </w:rPr>
        <w:t>de</w:t>
      </w:r>
      <w:proofErr w:type="spellEnd"/>
      <w:r w:rsidRPr="008261D5">
        <w:rPr>
          <w:rFonts w:ascii="Arial Narrow" w:hAnsi="Arial Narrow" w:cs="Arial"/>
          <w:color w:val="000000"/>
        </w:rPr>
        <w:t xml:space="preserve"> ________.</w:t>
      </w:r>
    </w:p>
    <w:p w14:paraId="119DABED" w14:textId="77777777" w:rsidR="008261D5" w:rsidRPr="008261D5" w:rsidRDefault="008261D5" w:rsidP="008261D5">
      <w:pPr>
        <w:rPr>
          <w:rFonts w:ascii="Arial Narrow" w:hAnsi="Arial Narrow" w:cs="Arial"/>
        </w:rPr>
      </w:pPr>
    </w:p>
    <w:p w14:paraId="68D96B8D" w14:textId="77777777" w:rsidR="008261D5" w:rsidRPr="008261D5" w:rsidRDefault="008261D5" w:rsidP="008261D5">
      <w:pPr>
        <w:rPr>
          <w:rFonts w:ascii="Arial Narrow" w:hAnsi="Arial Narrow" w:cs="Arial"/>
        </w:rPr>
      </w:pPr>
    </w:p>
    <w:p w14:paraId="77FFF2DC" w14:textId="77777777" w:rsidR="008261D5" w:rsidRPr="008261D5" w:rsidRDefault="008261D5" w:rsidP="008261D5">
      <w:pPr>
        <w:jc w:val="center"/>
        <w:rPr>
          <w:rFonts w:ascii="Arial Narrow" w:hAnsi="Arial Narrow" w:cs="Arial"/>
          <w:color w:val="000000"/>
        </w:rPr>
      </w:pPr>
      <w:r w:rsidRPr="008261D5">
        <w:rPr>
          <w:rFonts w:ascii="Arial Narrow" w:hAnsi="Arial Narrow" w:cs="Arial"/>
          <w:color w:val="000000"/>
        </w:rPr>
        <w:t>________________________________________</w:t>
      </w:r>
    </w:p>
    <w:p w14:paraId="3114DEAE" w14:textId="77777777" w:rsidR="008261D5" w:rsidRPr="008261D5" w:rsidRDefault="008261D5" w:rsidP="008261D5">
      <w:pPr>
        <w:pStyle w:val="Ttulo1"/>
        <w:keepLines w:val="0"/>
        <w:tabs>
          <w:tab w:val="num" w:pos="0"/>
          <w:tab w:val="num" w:pos="432"/>
        </w:tabs>
        <w:suppressAutoHyphens/>
        <w:spacing w:before="0"/>
        <w:ind w:left="432" w:hanging="432"/>
        <w:jc w:val="center"/>
        <w:rPr>
          <w:rFonts w:ascii="Arial Narrow" w:hAnsi="Arial Narrow" w:cs="Arial"/>
          <w:color w:val="000000"/>
          <w:sz w:val="24"/>
          <w:szCs w:val="24"/>
        </w:rPr>
      </w:pPr>
      <w:r w:rsidRPr="008261D5">
        <w:rPr>
          <w:rFonts w:ascii="Arial Narrow" w:hAnsi="Arial Narrow" w:cs="Arial"/>
          <w:color w:val="000000"/>
          <w:sz w:val="24"/>
          <w:szCs w:val="24"/>
        </w:rPr>
        <w:t>(</w:t>
      </w:r>
      <w:proofErr w:type="gramStart"/>
      <w:r w:rsidRPr="008261D5">
        <w:rPr>
          <w:rFonts w:ascii="Arial Narrow" w:hAnsi="Arial Narrow" w:cs="Arial"/>
          <w:color w:val="000000"/>
          <w:sz w:val="24"/>
          <w:szCs w:val="24"/>
        </w:rPr>
        <w:t>representante</w:t>
      </w:r>
      <w:proofErr w:type="gramEnd"/>
      <w:r w:rsidRPr="008261D5">
        <w:rPr>
          <w:rFonts w:ascii="Arial Narrow" w:hAnsi="Arial Narrow" w:cs="Arial"/>
          <w:color w:val="000000"/>
          <w:sz w:val="24"/>
          <w:szCs w:val="24"/>
        </w:rPr>
        <w:t xml:space="preserve"> legal do licitante/ consórcio, no âmbito da licitação, com identificação completa)</w:t>
      </w:r>
    </w:p>
    <w:p w14:paraId="08AF7D53" w14:textId="77777777" w:rsidR="008261D5" w:rsidRPr="008261D5" w:rsidRDefault="008261D5" w:rsidP="008261D5">
      <w:pPr>
        <w:pStyle w:val="Ttulo1"/>
        <w:keepNext w:val="0"/>
        <w:keepLines w:val="0"/>
        <w:numPr>
          <w:ilvl w:val="0"/>
          <w:numId w:val="41"/>
        </w:numPr>
        <w:tabs>
          <w:tab w:val="left" w:pos="426"/>
          <w:tab w:val="left" w:pos="1276"/>
          <w:tab w:val="right" w:leader="dot" w:pos="9498"/>
        </w:tabs>
        <w:suppressAutoHyphens/>
        <w:spacing w:before="0"/>
        <w:jc w:val="center"/>
        <w:rPr>
          <w:rFonts w:ascii="Arial Narrow" w:hAnsi="Arial Narrow" w:cs="Arial"/>
          <w:color w:val="000000"/>
          <w:sz w:val="24"/>
          <w:szCs w:val="24"/>
        </w:rPr>
      </w:pPr>
      <w:proofErr w:type="gramStart"/>
      <w:r w:rsidRPr="008261D5">
        <w:rPr>
          <w:rFonts w:ascii="Arial Narrow" w:hAnsi="Arial Narrow" w:cs="Arial"/>
          <w:color w:val="000000"/>
          <w:sz w:val="24"/>
          <w:szCs w:val="24"/>
        </w:rPr>
        <w:t>CPF(</w:t>
      </w:r>
      <w:proofErr w:type="gramEnd"/>
      <w:r w:rsidRPr="008261D5">
        <w:rPr>
          <w:rFonts w:ascii="Arial Narrow" w:hAnsi="Arial Narrow" w:cs="Arial"/>
          <w:color w:val="000000"/>
          <w:sz w:val="24"/>
          <w:szCs w:val="24"/>
        </w:rPr>
        <w:t>MF) nº 999.999.999-99</w:t>
      </w:r>
    </w:p>
    <w:p w14:paraId="4F6790E6" w14:textId="77777777" w:rsidR="008261D5" w:rsidRPr="008261D5" w:rsidRDefault="008261D5" w:rsidP="008261D5">
      <w:pPr>
        <w:spacing w:before="480"/>
        <w:rPr>
          <w:rFonts w:ascii="Arial Narrow" w:hAnsi="Arial Narrow" w:cs="Arial"/>
          <w:b/>
          <w:color w:val="000000"/>
        </w:rPr>
      </w:pPr>
      <w:r w:rsidRPr="008261D5">
        <w:rPr>
          <w:rFonts w:ascii="Arial Narrow" w:hAnsi="Arial Narrow" w:cs="Arial"/>
          <w:color w:val="000000"/>
        </w:rPr>
        <w:t>(Obs.: Em caso afirmativo, assinalar a ressalva acima).</w:t>
      </w:r>
    </w:p>
    <w:p w14:paraId="08B38C00" w14:textId="177107C6" w:rsidR="008261D5" w:rsidRDefault="008261D5" w:rsidP="00324AB7">
      <w:pPr>
        <w:spacing w:line="276" w:lineRule="auto"/>
        <w:ind w:firstLine="709"/>
        <w:jc w:val="center"/>
        <w:rPr>
          <w:rFonts w:ascii="Arial Narrow" w:hAnsi="Arial Narrow" w:cs="Arial"/>
          <w:b/>
        </w:rPr>
      </w:pPr>
    </w:p>
    <w:p w14:paraId="6643E755" w14:textId="4EADCF0B" w:rsidR="00AD66D7" w:rsidRDefault="00AD66D7">
      <w:pPr>
        <w:rPr>
          <w:rFonts w:ascii="Arial Narrow" w:hAnsi="Arial Narrow" w:cs="Arial"/>
          <w:b/>
        </w:rPr>
      </w:pPr>
      <w:r>
        <w:rPr>
          <w:rFonts w:ascii="Arial Narrow" w:hAnsi="Arial Narrow" w:cs="Arial"/>
          <w:b/>
        </w:rPr>
        <w:br w:type="page"/>
      </w:r>
    </w:p>
    <w:p w14:paraId="27A99280" w14:textId="77777777" w:rsidR="00AD66D7" w:rsidRPr="00AD66D7" w:rsidRDefault="00AD66D7" w:rsidP="00AD66D7">
      <w:pPr>
        <w:jc w:val="center"/>
        <w:rPr>
          <w:rFonts w:ascii="Arial Narrow" w:hAnsi="Arial Narrow"/>
          <w:b/>
        </w:rPr>
      </w:pPr>
      <w:r w:rsidRPr="00AD66D7">
        <w:rPr>
          <w:rFonts w:ascii="Arial Narrow" w:hAnsi="Arial Narrow"/>
          <w:b/>
        </w:rPr>
        <w:lastRenderedPageBreak/>
        <w:t>ANEXO VIII</w:t>
      </w:r>
    </w:p>
    <w:p w14:paraId="51974F69" w14:textId="77777777" w:rsidR="00AD66D7" w:rsidRDefault="00AD66D7" w:rsidP="00AD66D7">
      <w:pPr>
        <w:jc w:val="center"/>
        <w:rPr>
          <w:rFonts w:ascii="Arial Narrow" w:hAnsi="Arial Narrow"/>
          <w:b/>
        </w:rPr>
      </w:pPr>
    </w:p>
    <w:p w14:paraId="5F63FCF7" w14:textId="1BEC4171" w:rsidR="00AD66D7" w:rsidRPr="00AD66D7" w:rsidRDefault="00AD66D7" w:rsidP="00AD66D7">
      <w:pPr>
        <w:jc w:val="center"/>
        <w:rPr>
          <w:rFonts w:ascii="Arial Narrow" w:hAnsi="Arial Narrow"/>
          <w:b/>
        </w:rPr>
      </w:pPr>
      <w:r w:rsidRPr="00AD66D7">
        <w:rPr>
          <w:rFonts w:ascii="Arial Narrow" w:hAnsi="Arial Narrow"/>
          <w:b/>
        </w:rPr>
        <w:t>TIMBRE DA EMPRESA</w:t>
      </w:r>
    </w:p>
    <w:p w14:paraId="360B43B6" w14:textId="77777777" w:rsidR="00AD66D7" w:rsidRPr="00AD66D7" w:rsidRDefault="00AD66D7" w:rsidP="00AD66D7">
      <w:pPr>
        <w:jc w:val="center"/>
        <w:rPr>
          <w:rFonts w:ascii="Arial Narrow" w:hAnsi="Arial Narrow"/>
          <w:b/>
        </w:rPr>
      </w:pPr>
      <w:r w:rsidRPr="00AD66D7">
        <w:rPr>
          <w:rFonts w:ascii="Arial Narrow" w:hAnsi="Arial Narrow"/>
          <w:b/>
        </w:rPr>
        <w:t>(MODELO)</w:t>
      </w:r>
    </w:p>
    <w:p w14:paraId="6931723C" w14:textId="77777777" w:rsidR="00AD66D7" w:rsidRPr="00D133F0" w:rsidRDefault="00AD66D7" w:rsidP="00AD66D7">
      <w:pPr>
        <w:jc w:val="center"/>
        <w:rPr>
          <w:rFonts w:ascii="Arial" w:hAnsi="Arial" w:cs="Arial"/>
          <w:sz w:val="20"/>
          <w:szCs w:val="20"/>
        </w:rPr>
      </w:pPr>
    </w:p>
    <w:p w14:paraId="28F84ED3" w14:textId="77777777" w:rsidR="00AD66D7" w:rsidRPr="002C3083" w:rsidRDefault="00AD66D7" w:rsidP="00AD66D7">
      <w:pPr>
        <w:jc w:val="center"/>
        <w:rPr>
          <w:rFonts w:ascii="Arial Narrow" w:hAnsi="Arial Narrow" w:cs="Arial"/>
          <w:b/>
        </w:rPr>
      </w:pPr>
      <w:r w:rsidRPr="002C3083">
        <w:rPr>
          <w:rFonts w:ascii="Arial Narrow" w:hAnsi="Arial Narrow" w:cs="Arial"/>
          <w:b/>
        </w:rPr>
        <w:t>DECLARAÇÃO DE ENQUADRAMENTO DE MICROEMPRESA OU EMPRESA DE</w:t>
      </w:r>
    </w:p>
    <w:p w14:paraId="58F4C520" w14:textId="77777777" w:rsidR="00AD66D7" w:rsidRPr="002C3083" w:rsidRDefault="00AD66D7" w:rsidP="00AD66D7">
      <w:pPr>
        <w:jc w:val="center"/>
        <w:rPr>
          <w:rFonts w:ascii="Arial Narrow" w:hAnsi="Arial Narrow" w:cs="Arial"/>
          <w:b/>
        </w:rPr>
      </w:pPr>
      <w:r w:rsidRPr="002C3083">
        <w:rPr>
          <w:rFonts w:ascii="Arial Narrow" w:hAnsi="Arial Narrow" w:cs="Arial"/>
          <w:b/>
        </w:rPr>
        <w:t>PEQUENO PORTE</w:t>
      </w:r>
    </w:p>
    <w:p w14:paraId="413B399C" w14:textId="77777777" w:rsidR="00AD66D7" w:rsidRPr="00AD66D7" w:rsidRDefault="00AD66D7" w:rsidP="00AD66D7">
      <w:pPr>
        <w:rPr>
          <w:rFonts w:ascii="Arial Narrow" w:hAnsi="Arial Narrow" w:cs="Arial"/>
        </w:rPr>
      </w:pPr>
      <w:r w:rsidRPr="00AD66D7">
        <w:rPr>
          <w:rFonts w:ascii="Arial Narrow" w:hAnsi="Arial Narrow" w:cs="Arial"/>
        </w:rPr>
        <w:t xml:space="preserve"> </w:t>
      </w:r>
    </w:p>
    <w:p w14:paraId="181DFF79" w14:textId="77777777" w:rsidR="00AD66D7" w:rsidRPr="00AD66D7" w:rsidRDefault="00AD66D7" w:rsidP="00AD66D7">
      <w:pPr>
        <w:rPr>
          <w:rFonts w:ascii="Arial Narrow" w:hAnsi="Arial Narrow" w:cs="Arial"/>
        </w:rPr>
      </w:pPr>
      <w:r w:rsidRPr="00AD66D7">
        <w:rPr>
          <w:rFonts w:ascii="Arial Narrow" w:hAnsi="Arial Narrow" w:cs="Arial"/>
        </w:rPr>
        <w:t xml:space="preserve"> </w:t>
      </w:r>
    </w:p>
    <w:p w14:paraId="51DE8AB7" w14:textId="77777777" w:rsidR="00AD66D7" w:rsidRPr="00AD66D7" w:rsidRDefault="00AD66D7" w:rsidP="00AD66D7">
      <w:pPr>
        <w:jc w:val="both"/>
        <w:rPr>
          <w:rFonts w:ascii="Arial Narrow" w:hAnsi="Arial Narrow" w:cs="Arial"/>
        </w:rPr>
      </w:pPr>
      <w:r w:rsidRPr="00AD66D7">
        <w:rPr>
          <w:rFonts w:ascii="Arial Narrow" w:hAnsi="Arial Narrow" w:cs="Arial"/>
        </w:rPr>
        <w:t xml:space="preserve"> </w:t>
      </w:r>
    </w:p>
    <w:p w14:paraId="617C6C70" w14:textId="070B7162" w:rsidR="00AD66D7" w:rsidRPr="00AD66D7" w:rsidRDefault="00AD66D7" w:rsidP="00AD66D7">
      <w:pPr>
        <w:jc w:val="both"/>
        <w:rPr>
          <w:rFonts w:ascii="Arial Narrow" w:hAnsi="Arial Narrow" w:cs="Arial"/>
        </w:rPr>
      </w:pPr>
      <w:r w:rsidRPr="00AD66D7">
        <w:rPr>
          <w:rFonts w:ascii="Arial Narrow" w:hAnsi="Arial Narrow" w:cs="Arial"/>
        </w:rPr>
        <w:t xml:space="preserve">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Edital do Pregão Eletrônico n.º </w:t>
      </w:r>
      <w:r w:rsidRPr="00AD66D7">
        <w:rPr>
          <w:rFonts w:ascii="Arial Narrow" w:hAnsi="Arial Narrow" w:cs="Arial"/>
          <w:color w:val="FF0000"/>
        </w:rPr>
        <w:t>0</w:t>
      </w:r>
      <w:r>
        <w:rPr>
          <w:rFonts w:ascii="Arial Narrow" w:hAnsi="Arial Narrow" w:cs="Arial"/>
          <w:color w:val="FF0000"/>
        </w:rPr>
        <w:t>6</w:t>
      </w:r>
      <w:r w:rsidRPr="00AD66D7">
        <w:rPr>
          <w:rFonts w:ascii="Arial Narrow" w:hAnsi="Arial Narrow" w:cs="Arial"/>
          <w:color w:val="FF0000"/>
        </w:rPr>
        <w:t>/2019</w:t>
      </w:r>
      <w:r w:rsidRPr="00AD66D7">
        <w:rPr>
          <w:rFonts w:ascii="Arial Narrow" w:hAnsi="Arial Narrow" w:cs="Arial"/>
        </w:rPr>
        <w:t>, sob as sanções administrativas cabíveis e sob as penalidades legais, que esta empresa, na presente data, é considerada:</w:t>
      </w:r>
    </w:p>
    <w:p w14:paraId="7D58FC58" w14:textId="5DDC3B71" w:rsidR="00AD66D7" w:rsidRPr="00AD66D7" w:rsidRDefault="002C3083" w:rsidP="00AD66D7">
      <w:pPr>
        <w:jc w:val="both"/>
        <w:rPr>
          <w:rFonts w:ascii="Arial Narrow" w:hAnsi="Arial Narrow" w:cs="Arial"/>
        </w:rPr>
      </w:pPr>
      <w:r w:rsidRPr="008261D5">
        <w:rPr>
          <w:rFonts w:ascii="Arial Narrow" w:hAnsi="Arial Narrow" w:cs="Arial"/>
          <w:noProof/>
          <w:color w:val="000000"/>
        </w:rPr>
        <mc:AlternateContent>
          <mc:Choice Requires="wps">
            <w:drawing>
              <wp:anchor distT="0" distB="0" distL="114300" distR="114300" simplePos="0" relativeHeight="251665408" behindDoc="1" locked="0" layoutInCell="1" allowOverlap="1" wp14:anchorId="32A5ECE8" wp14:editId="2117B2B1">
                <wp:simplePos x="0" y="0"/>
                <wp:positionH relativeFrom="column">
                  <wp:posOffset>66675</wp:posOffset>
                </wp:positionH>
                <wp:positionV relativeFrom="paragraph">
                  <wp:posOffset>67311</wp:posOffset>
                </wp:positionV>
                <wp:extent cx="5885815" cy="4191000"/>
                <wp:effectExtent l="630555" t="1129665" r="427355" b="124206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29F10F70" w14:textId="77777777" w:rsidR="002C3083" w:rsidRDefault="002C3083" w:rsidP="002C308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32A5ECE8" id="Caixa de Texto 4" o:spid="_x0000_s1028" type="#_x0000_t202" style="position:absolute;left:0;text-align:left;margin-left:5.25pt;margin-top:5.3pt;width:463.45pt;height:330pt;rotation:-33;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" filled="f" stroked="f">
                <o:lock v:ext="edit" shapetype="t"/>
                <v:textbox style="mso-fit-shape-to-text:t">
                  <w:txbxContent>
                    <w:p w14:paraId="29F10F70" w14:textId="77777777" w:rsidR="002C3083" w:rsidRDefault="002C3083" w:rsidP="002C308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p>
    <w:p w14:paraId="59D5BF3E" w14:textId="632E7F59" w:rsidR="00AD66D7" w:rsidRPr="00AD66D7" w:rsidRDefault="00AD66D7" w:rsidP="00AD66D7">
      <w:pPr>
        <w:jc w:val="both"/>
        <w:rPr>
          <w:rFonts w:ascii="Arial Narrow" w:hAnsi="Arial Narrow" w:cs="Arial"/>
        </w:rPr>
      </w:pPr>
      <w:proofErr w:type="gramStart"/>
      <w:r w:rsidRPr="00AD66D7">
        <w:rPr>
          <w:rFonts w:ascii="Arial Narrow" w:hAnsi="Arial Narrow" w:cs="Arial"/>
        </w:rPr>
        <w:t>(  )</w:t>
      </w:r>
      <w:proofErr w:type="gramEnd"/>
      <w:r w:rsidRPr="00AD66D7">
        <w:rPr>
          <w:rFonts w:ascii="Arial Narrow" w:hAnsi="Arial Narrow" w:cs="Arial"/>
        </w:rPr>
        <w:t xml:space="preserve"> MICROEMPRESA (ME), conforme Inciso I, do artigo 3º, da Lei Complementar n.º 123, de 14 de dezembro de 2006; </w:t>
      </w:r>
    </w:p>
    <w:p w14:paraId="7816905A" w14:textId="77777777" w:rsidR="00AD66D7" w:rsidRPr="00AD66D7" w:rsidRDefault="00AD66D7" w:rsidP="00AD66D7">
      <w:pPr>
        <w:jc w:val="both"/>
        <w:rPr>
          <w:rFonts w:ascii="Arial Narrow" w:hAnsi="Arial Narrow" w:cs="Arial"/>
        </w:rPr>
      </w:pPr>
    </w:p>
    <w:p w14:paraId="14ACBCF1" w14:textId="77777777" w:rsidR="00AD66D7" w:rsidRPr="00AD66D7" w:rsidRDefault="00AD66D7" w:rsidP="00AD66D7">
      <w:pPr>
        <w:jc w:val="both"/>
        <w:rPr>
          <w:rFonts w:ascii="Arial Narrow" w:hAnsi="Arial Narrow" w:cs="Arial"/>
        </w:rPr>
      </w:pPr>
      <w:proofErr w:type="gramStart"/>
      <w:r w:rsidRPr="00AD66D7">
        <w:rPr>
          <w:rFonts w:ascii="Arial Narrow" w:hAnsi="Arial Narrow" w:cs="Arial"/>
        </w:rPr>
        <w:t>(  )</w:t>
      </w:r>
      <w:proofErr w:type="gramEnd"/>
      <w:r w:rsidRPr="00AD66D7">
        <w:rPr>
          <w:rFonts w:ascii="Arial Narrow" w:hAnsi="Arial Narrow" w:cs="Arial"/>
        </w:rPr>
        <w:t xml:space="preserve"> EMPRESA DE PEQUENO PORTE (EPP), conforme Inciso II, do artigo 3º, da Lei Complementar n.º 123, de 14 de dezembro de 2006. </w:t>
      </w:r>
    </w:p>
    <w:p w14:paraId="41D920EC" w14:textId="77777777" w:rsidR="00AD66D7" w:rsidRPr="00AD66D7" w:rsidRDefault="00AD66D7" w:rsidP="00AD66D7">
      <w:pPr>
        <w:jc w:val="both"/>
        <w:rPr>
          <w:rFonts w:ascii="Arial Narrow" w:hAnsi="Arial Narrow" w:cs="Arial"/>
        </w:rPr>
      </w:pPr>
    </w:p>
    <w:p w14:paraId="41D0E07D" w14:textId="116B5658" w:rsidR="00AD66D7" w:rsidRPr="00AD66D7" w:rsidRDefault="00AD66D7" w:rsidP="00AD66D7">
      <w:pPr>
        <w:jc w:val="both"/>
        <w:rPr>
          <w:rFonts w:ascii="Arial Narrow" w:hAnsi="Arial Narrow" w:cs="Arial"/>
        </w:rPr>
      </w:pPr>
      <w:r w:rsidRPr="00AD66D7">
        <w:rPr>
          <w:rFonts w:ascii="Arial Narrow" w:hAnsi="Arial Narrow" w:cs="Arial"/>
        </w:rPr>
        <w:t xml:space="preserve">Declara, ainda, que está excluída das vedações constantes do parágrafo 4º, do artigo 3º, da Lei Complementar </w:t>
      </w:r>
      <w:proofErr w:type="gramStart"/>
      <w:r w:rsidRPr="00AD66D7">
        <w:rPr>
          <w:rFonts w:ascii="Arial Narrow" w:hAnsi="Arial Narrow" w:cs="Arial"/>
        </w:rPr>
        <w:t>n.º</w:t>
      </w:r>
      <w:proofErr w:type="gramEnd"/>
      <w:r w:rsidRPr="00AD66D7">
        <w:rPr>
          <w:rFonts w:ascii="Arial Narrow" w:hAnsi="Arial Narrow" w:cs="Arial"/>
        </w:rPr>
        <w:t xml:space="preserve"> 123, de 14 de dezembro de 2006. </w:t>
      </w:r>
    </w:p>
    <w:p w14:paraId="054104B0" w14:textId="2A8A0840" w:rsidR="00AD66D7" w:rsidRPr="00AD66D7" w:rsidRDefault="00AD66D7" w:rsidP="00AD66D7">
      <w:pPr>
        <w:jc w:val="both"/>
        <w:rPr>
          <w:rFonts w:ascii="Arial Narrow" w:hAnsi="Arial Narrow" w:cs="Arial"/>
        </w:rPr>
      </w:pPr>
    </w:p>
    <w:p w14:paraId="2A5D8F48" w14:textId="77777777" w:rsidR="00AD66D7" w:rsidRPr="00AD66D7" w:rsidRDefault="00AD66D7" w:rsidP="00AD66D7">
      <w:pPr>
        <w:jc w:val="both"/>
        <w:rPr>
          <w:rFonts w:ascii="Arial Narrow" w:hAnsi="Arial Narrow" w:cs="Arial"/>
        </w:rPr>
      </w:pPr>
      <w:r w:rsidRPr="00AD66D7">
        <w:rPr>
          <w:rFonts w:ascii="Arial Narrow" w:hAnsi="Arial Narrow" w:cs="Arial"/>
        </w:rPr>
        <w:t xml:space="preserve">A empresa compromete-se a promover a regularização de eventuais defeitos ou restrições existentes na documentação exigida para efeito de regularidade fiscal, caso seja declarada vencedora do certame. </w:t>
      </w:r>
    </w:p>
    <w:p w14:paraId="624E9199" w14:textId="6BAB3E21" w:rsidR="00AD66D7" w:rsidRPr="00AD66D7" w:rsidRDefault="00AD66D7" w:rsidP="00AD66D7">
      <w:pPr>
        <w:jc w:val="both"/>
        <w:rPr>
          <w:rFonts w:ascii="Arial Narrow" w:hAnsi="Arial Narrow" w:cs="Arial"/>
        </w:rPr>
      </w:pPr>
    </w:p>
    <w:p w14:paraId="7B348F9E" w14:textId="77777777" w:rsidR="00AD66D7" w:rsidRPr="00AD66D7" w:rsidRDefault="00AD66D7" w:rsidP="00AD66D7">
      <w:pPr>
        <w:rPr>
          <w:rFonts w:ascii="Arial Narrow" w:hAnsi="Arial Narrow" w:cs="Arial"/>
        </w:rPr>
      </w:pPr>
    </w:p>
    <w:p w14:paraId="2A7695F6" w14:textId="77777777" w:rsidR="00AD66D7" w:rsidRPr="00AD66D7" w:rsidRDefault="00AD66D7" w:rsidP="00AD66D7">
      <w:pPr>
        <w:rPr>
          <w:rFonts w:ascii="Arial Narrow" w:hAnsi="Arial Narrow" w:cs="Arial"/>
        </w:rPr>
      </w:pPr>
      <w:r w:rsidRPr="00AD66D7">
        <w:rPr>
          <w:rFonts w:ascii="Arial Narrow" w:hAnsi="Arial Narrow" w:cs="Arial"/>
        </w:rPr>
        <w:t xml:space="preserve">Local e data </w:t>
      </w:r>
    </w:p>
    <w:p w14:paraId="2263D80F" w14:textId="77777777" w:rsidR="00AD66D7" w:rsidRPr="00AD66D7" w:rsidRDefault="00AD66D7" w:rsidP="00AD66D7">
      <w:pPr>
        <w:rPr>
          <w:rFonts w:ascii="Arial Narrow" w:hAnsi="Arial Narrow" w:cs="Arial"/>
        </w:rPr>
      </w:pPr>
    </w:p>
    <w:p w14:paraId="6B647B2F" w14:textId="77777777" w:rsidR="00AD66D7" w:rsidRPr="00AD66D7" w:rsidRDefault="00AD66D7" w:rsidP="00AD66D7">
      <w:pPr>
        <w:rPr>
          <w:rFonts w:ascii="Arial Narrow" w:hAnsi="Arial Narrow" w:cs="Arial"/>
        </w:rPr>
      </w:pPr>
    </w:p>
    <w:p w14:paraId="08D69BB6" w14:textId="77777777" w:rsidR="00AD66D7" w:rsidRPr="00AD66D7" w:rsidRDefault="00AD66D7" w:rsidP="00AD66D7">
      <w:pPr>
        <w:rPr>
          <w:rFonts w:ascii="Arial Narrow" w:hAnsi="Arial Narrow" w:cs="Arial"/>
        </w:rPr>
      </w:pPr>
      <w:r w:rsidRPr="00AD66D7">
        <w:rPr>
          <w:rFonts w:ascii="Arial Narrow" w:hAnsi="Arial Narrow" w:cs="Arial"/>
        </w:rPr>
        <w:t xml:space="preserve">____________________________ </w:t>
      </w:r>
    </w:p>
    <w:p w14:paraId="2C203C4E" w14:textId="77777777" w:rsidR="00AD66D7" w:rsidRPr="00AD66D7" w:rsidRDefault="00AD66D7" w:rsidP="00AD66D7">
      <w:pPr>
        <w:rPr>
          <w:rFonts w:ascii="Arial Narrow" w:hAnsi="Arial Narrow" w:cs="Arial"/>
        </w:rPr>
      </w:pPr>
      <w:r w:rsidRPr="00AD66D7">
        <w:rPr>
          <w:rFonts w:ascii="Arial Narrow" w:hAnsi="Arial Narrow" w:cs="Arial"/>
        </w:rPr>
        <w:t xml:space="preserve">Assinatura do representante legal </w:t>
      </w:r>
    </w:p>
    <w:p w14:paraId="6BB65619" w14:textId="77777777" w:rsidR="00AD66D7" w:rsidRPr="00AD66D7" w:rsidRDefault="00AD66D7" w:rsidP="00AD66D7">
      <w:pPr>
        <w:rPr>
          <w:rFonts w:ascii="Arial Narrow" w:hAnsi="Arial Narrow" w:cs="Arial"/>
        </w:rPr>
      </w:pPr>
      <w:proofErr w:type="gramStart"/>
      <w:r w:rsidRPr="00AD66D7">
        <w:rPr>
          <w:rFonts w:ascii="Arial Narrow" w:hAnsi="Arial Narrow" w:cs="Arial"/>
        </w:rPr>
        <w:t>ou</w:t>
      </w:r>
      <w:proofErr w:type="gramEnd"/>
      <w:r w:rsidRPr="00AD66D7">
        <w:rPr>
          <w:rFonts w:ascii="Arial Narrow" w:hAnsi="Arial Narrow" w:cs="Arial"/>
        </w:rPr>
        <w:t xml:space="preserve"> procurador do licitante </w:t>
      </w:r>
    </w:p>
    <w:p w14:paraId="4D11EE26" w14:textId="77777777" w:rsidR="00AD66D7" w:rsidRPr="00AD66D7" w:rsidRDefault="00AD66D7" w:rsidP="00AD66D7">
      <w:pPr>
        <w:rPr>
          <w:rFonts w:ascii="Arial Narrow" w:hAnsi="Arial Narrow" w:cs="Arial"/>
        </w:rPr>
      </w:pPr>
      <w:r w:rsidRPr="00AD66D7">
        <w:rPr>
          <w:rFonts w:ascii="Arial Narrow" w:hAnsi="Arial Narrow" w:cs="Arial"/>
        </w:rPr>
        <w:t xml:space="preserve"> </w:t>
      </w:r>
    </w:p>
    <w:p w14:paraId="43EA0564" w14:textId="77777777" w:rsidR="00AD66D7" w:rsidRPr="00AD66D7" w:rsidRDefault="00AD66D7" w:rsidP="00AD66D7">
      <w:pPr>
        <w:rPr>
          <w:rFonts w:ascii="Arial Narrow" w:hAnsi="Arial Narrow" w:cs="Arial"/>
        </w:rPr>
      </w:pPr>
      <w:r w:rsidRPr="00AD66D7">
        <w:rPr>
          <w:rFonts w:ascii="Arial Narrow" w:hAnsi="Arial Narrow" w:cs="Arial"/>
        </w:rPr>
        <w:t xml:space="preserve"> </w:t>
      </w:r>
    </w:p>
    <w:p w14:paraId="03DDA227" w14:textId="77777777" w:rsidR="00AD66D7" w:rsidRPr="00AD66D7" w:rsidRDefault="00AD66D7" w:rsidP="00AD66D7">
      <w:pPr>
        <w:rPr>
          <w:rFonts w:ascii="Arial Narrow" w:hAnsi="Arial Narrow" w:cs="Arial"/>
        </w:rPr>
      </w:pPr>
      <w:r w:rsidRPr="00AD66D7">
        <w:rPr>
          <w:rFonts w:ascii="Arial Narrow" w:hAnsi="Arial Narrow" w:cs="Arial"/>
        </w:rPr>
        <w:t xml:space="preserve">Observação: </w:t>
      </w:r>
    </w:p>
    <w:p w14:paraId="68A256F5" w14:textId="77777777" w:rsidR="00AD66D7" w:rsidRPr="00AD66D7" w:rsidRDefault="00AD66D7" w:rsidP="00AD66D7">
      <w:pPr>
        <w:rPr>
          <w:rFonts w:ascii="Arial Narrow" w:hAnsi="Arial Narrow" w:cs="Arial"/>
        </w:rPr>
      </w:pPr>
      <w:r w:rsidRPr="00AD66D7">
        <w:rPr>
          <w:rFonts w:ascii="Arial Narrow" w:hAnsi="Arial Narrow" w:cs="Arial"/>
        </w:rPr>
        <w:t>Assinalar com um “X” a condição da empresa acima.</w:t>
      </w:r>
    </w:p>
    <w:p w14:paraId="4A7C868C" w14:textId="0E7C2617" w:rsidR="00AD66D7" w:rsidRDefault="00AD66D7" w:rsidP="00324AB7">
      <w:pPr>
        <w:spacing w:line="276" w:lineRule="auto"/>
        <w:ind w:firstLine="709"/>
        <w:jc w:val="center"/>
        <w:rPr>
          <w:rFonts w:ascii="Arial Narrow" w:hAnsi="Arial Narrow" w:cs="Arial"/>
          <w:b/>
        </w:rPr>
      </w:pPr>
    </w:p>
    <w:p w14:paraId="4BCDED50" w14:textId="4F385E6F" w:rsidR="00AD66D7" w:rsidRDefault="00AD66D7">
      <w:pPr>
        <w:rPr>
          <w:rFonts w:ascii="Arial Narrow" w:hAnsi="Arial Narrow" w:cs="Arial"/>
          <w:b/>
        </w:rPr>
      </w:pPr>
      <w:r>
        <w:rPr>
          <w:rFonts w:ascii="Arial Narrow" w:hAnsi="Arial Narrow" w:cs="Arial"/>
          <w:b/>
        </w:rPr>
        <w:br w:type="page"/>
      </w:r>
    </w:p>
    <w:p w14:paraId="408BB712" w14:textId="512AAA1C" w:rsidR="00AD66D7" w:rsidRDefault="00AD66D7" w:rsidP="00AD66D7">
      <w:pPr>
        <w:jc w:val="center"/>
        <w:rPr>
          <w:rFonts w:ascii="Arial Narrow" w:hAnsi="Arial Narrow"/>
          <w:b/>
        </w:rPr>
      </w:pPr>
      <w:r w:rsidRPr="00AD66D7">
        <w:rPr>
          <w:rFonts w:ascii="Arial Narrow" w:hAnsi="Arial Narrow"/>
          <w:b/>
        </w:rPr>
        <w:t>ANEXO IX</w:t>
      </w:r>
    </w:p>
    <w:p w14:paraId="6CCCCEFC" w14:textId="77777777" w:rsidR="00AD66D7" w:rsidRPr="00AD66D7" w:rsidRDefault="00AD66D7" w:rsidP="00AD66D7">
      <w:pPr>
        <w:jc w:val="center"/>
        <w:rPr>
          <w:rFonts w:ascii="Arial Narrow" w:hAnsi="Arial Narrow"/>
          <w:b/>
        </w:rPr>
      </w:pPr>
    </w:p>
    <w:p w14:paraId="06E36649" w14:textId="77777777" w:rsidR="00AD66D7" w:rsidRPr="00AD66D7" w:rsidRDefault="00AD66D7" w:rsidP="00AD66D7">
      <w:pPr>
        <w:jc w:val="center"/>
        <w:rPr>
          <w:rFonts w:ascii="Arial Narrow" w:hAnsi="Arial Narrow"/>
          <w:b/>
        </w:rPr>
      </w:pPr>
      <w:r w:rsidRPr="00AD66D7">
        <w:rPr>
          <w:rFonts w:ascii="Arial Narrow" w:hAnsi="Arial Narrow"/>
          <w:b/>
        </w:rPr>
        <w:t>TIMBRE DA EMPRESA</w:t>
      </w:r>
    </w:p>
    <w:p w14:paraId="0282A56A" w14:textId="77777777" w:rsidR="00AD66D7" w:rsidRPr="00AD66D7" w:rsidRDefault="00AD66D7" w:rsidP="00AD66D7">
      <w:pPr>
        <w:jc w:val="center"/>
        <w:rPr>
          <w:rFonts w:ascii="Arial Narrow" w:hAnsi="Arial Narrow"/>
          <w:b/>
        </w:rPr>
      </w:pPr>
      <w:r w:rsidRPr="00AD66D7">
        <w:rPr>
          <w:rFonts w:ascii="Arial Narrow" w:hAnsi="Arial Narrow"/>
          <w:b/>
        </w:rPr>
        <w:t>(MODELO)</w:t>
      </w:r>
    </w:p>
    <w:p w14:paraId="69108436" w14:textId="77777777" w:rsidR="00AD66D7" w:rsidRPr="007A61BE" w:rsidRDefault="00AD66D7" w:rsidP="00AD66D7">
      <w:pPr>
        <w:jc w:val="center"/>
        <w:rPr>
          <w:rFonts w:ascii="Arial" w:hAnsi="Arial" w:cs="Arial"/>
          <w:sz w:val="20"/>
          <w:szCs w:val="20"/>
        </w:rPr>
      </w:pPr>
    </w:p>
    <w:p w14:paraId="39ACE802" w14:textId="77777777" w:rsidR="00AD66D7" w:rsidRPr="007A61BE" w:rsidRDefault="00AD66D7" w:rsidP="00AD66D7">
      <w:pPr>
        <w:jc w:val="center"/>
        <w:rPr>
          <w:rFonts w:ascii="Arial" w:hAnsi="Arial" w:cs="Arial"/>
          <w:sz w:val="20"/>
          <w:szCs w:val="20"/>
        </w:rPr>
      </w:pPr>
      <w:r w:rsidRPr="007A61BE">
        <w:rPr>
          <w:rFonts w:ascii="Arial" w:hAnsi="Arial" w:cs="Arial"/>
          <w:sz w:val="20"/>
          <w:szCs w:val="20"/>
        </w:rPr>
        <w:t xml:space="preserve">DECLARAÇÃO DE CIÊNCIA </w:t>
      </w:r>
    </w:p>
    <w:p w14:paraId="394D5DC8" w14:textId="77777777" w:rsidR="00AD66D7" w:rsidRPr="007A61BE" w:rsidRDefault="00AD66D7" w:rsidP="00AD66D7">
      <w:pPr>
        <w:jc w:val="center"/>
        <w:rPr>
          <w:rFonts w:ascii="Arial" w:hAnsi="Arial" w:cs="Arial"/>
          <w:sz w:val="20"/>
          <w:szCs w:val="20"/>
        </w:rPr>
      </w:pPr>
      <w:r w:rsidRPr="007A61BE">
        <w:rPr>
          <w:rFonts w:ascii="Arial" w:hAnsi="Arial" w:cs="Arial"/>
          <w:sz w:val="20"/>
          <w:szCs w:val="20"/>
        </w:rPr>
        <w:t xml:space="preserve"> </w:t>
      </w:r>
    </w:p>
    <w:p w14:paraId="68139F51" w14:textId="77777777" w:rsidR="00AD66D7" w:rsidRPr="007A61BE" w:rsidRDefault="00AD66D7" w:rsidP="00AD66D7">
      <w:pPr>
        <w:jc w:val="center"/>
        <w:rPr>
          <w:rFonts w:ascii="Arial" w:hAnsi="Arial" w:cs="Arial"/>
          <w:sz w:val="20"/>
          <w:szCs w:val="20"/>
        </w:rPr>
      </w:pPr>
    </w:p>
    <w:p w14:paraId="53D3C236" w14:textId="78617955" w:rsidR="00AD66D7" w:rsidRPr="007A61BE" w:rsidRDefault="002C3083" w:rsidP="00AD66D7">
      <w:pPr>
        <w:jc w:val="both"/>
        <w:rPr>
          <w:rFonts w:ascii="Arial" w:hAnsi="Arial" w:cs="Arial"/>
          <w:sz w:val="20"/>
          <w:szCs w:val="20"/>
        </w:rPr>
      </w:pPr>
      <w:r w:rsidRPr="008261D5">
        <w:rPr>
          <w:rFonts w:ascii="Arial Narrow" w:hAnsi="Arial Narrow" w:cs="Arial"/>
          <w:noProof/>
          <w:color w:val="000000"/>
        </w:rPr>
        <mc:AlternateContent>
          <mc:Choice Requires="wps">
            <w:drawing>
              <wp:anchor distT="0" distB="0" distL="114300" distR="114300" simplePos="0" relativeHeight="251667456" behindDoc="1" locked="0" layoutInCell="1" allowOverlap="1" wp14:anchorId="528D284E" wp14:editId="1378813D">
                <wp:simplePos x="0" y="0"/>
                <wp:positionH relativeFrom="margin">
                  <wp:align>center</wp:align>
                </wp:positionH>
                <wp:positionV relativeFrom="paragraph">
                  <wp:posOffset>694690</wp:posOffset>
                </wp:positionV>
                <wp:extent cx="5885815" cy="4191000"/>
                <wp:effectExtent l="0" t="0" r="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5C7389E0" w14:textId="77777777" w:rsidR="002C3083" w:rsidRDefault="002C3083" w:rsidP="002C308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528D284E" id="Caixa de Texto 5" o:spid="_x0000_s1029" type="#_x0000_t202" style="position:absolute;left:0;text-align:left;margin-left:0;margin-top:54.7pt;width:463.45pt;height:330pt;rotation:-33;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" filled="f" stroked="f">
                <o:lock v:ext="edit" shapetype="t"/>
                <v:textbox style="mso-fit-shape-to-text:t">
                  <w:txbxContent>
                    <w:p w14:paraId="5C7389E0" w14:textId="77777777" w:rsidR="002C3083" w:rsidRDefault="002C3083" w:rsidP="002C308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w10:wrap anchorx="margin"/>
              </v:shape>
            </w:pict>
          </mc:Fallback>
        </mc:AlternateContent>
      </w:r>
      <w:r w:rsidR="00AD66D7" w:rsidRPr="007A61BE">
        <w:rPr>
          <w:rFonts w:ascii="Arial" w:hAnsi="Arial" w:cs="Arial"/>
          <w:sz w:val="20"/>
          <w:szCs w:val="20"/>
        </w:rPr>
        <w:t xml:space="preserve">Nos termos do inciso VII, do art. 4º, da Lei n.º 10.520, de 15 de julho de 2002, DECLARO, SOB AS PENAS DA LEI, que a empresa ______________________________________, inscrita no CNPJ(MF) sob o n.º ________, situada à ____________________________________________, cumpre plenamente os requisitos de habilitação previstos para o Pregão Eletrônico n.º </w:t>
      </w:r>
      <w:r w:rsidR="00AD66D7" w:rsidRPr="007A61BE">
        <w:rPr>
          <w:rFonts w:ascii="Arial" w:hAnsi="Arial" w:cs="Arial"/>
          <w:color w:val="FF0000"/>
          <w:sz w:val="20"/>
          <w:szCs w:val="20"/>
        </w:rPr>
        <w:t>0</w:t>
      </w:r>
      <w:r w:rsidR="00AD66D7">
        <w:rPr>
          <w:rFonts w:ascii="Arial" w:hAnsi="Arial" w:cs="Arial"/>
          <w:color w:val="FF0000"/>
          <w:sz w:val="20"/>
          <w:szCs w:val="20"/>
        </w:rPr>
        <w:t>6</w:t>
      </w:r>
      <w:r w:rsidR="00AD66D7" w:rsidRPr="007A61BE">
        <w:rPr>
          <w:rFonts w:ascii="Arial" w:hAnsi="Arial" w:cs="Arial"/>
          <w:color w:val="FF0000"/>
          <w:sz w:val="20"/>
          <w:szCs w:val="20"/>
        </w:rPr>
        <w:t>/201</w:t>
      </w:r>
      <w:r w:rsidR="00AD66D7">
        <w:rPr>
          <w:rFonts w:ascii="Arial" w:hAnsi="Arial" w:cs="Arial"/>
          <w:color w:val="FF0000"/>
          <w:sz w:val="20"/>
          <w:szCs w:val="20"/>
        </w:rPr>
        <w:t>9</w:t>
      </w:r>
      <w:r w:rsidR="00AD66D7" w:rsidRPr="007A61BE">
        <w:rPr>
          <w:rFonts w:ascii="Arial" w:hAnsi="Arial" w:cs="Arial"/>
          <w:sz w:val="20"/>
          <w:szCs w:val="20"/>
        </w:rPr>
        <w:t xml:space="preserve">, do CENTRO DE FORMAÇÃO DE PROFESSORES DA UFCG, e que está ciente das penalidades previstas no artigo 7º do referido diploma legal. </w:t>
      </w:r>
    </w:p>
    <w:p w14:paraId="7DCE7F02" w14:textId="77777777" w:rsidR="00AD66D7" w:rsidRPr="007A61BE" w:rsidRDefault="00AD66D7" w:rsidP="00AD66D7">
      <w:pPr>
        <w:jc w:val="center"/>
        <w:rPr>
          <w:rFonts w:ascii="Arial" w:hAnsi="Arial" w:cs="Arial"/>
          <w:sz w:val="20"/>
          <w:szCs w:val="20"/>
        </w:rPr>
      </w:pPr>
      <w:r w:rsidRPr="007A61BE">
        <w:rPr>
          <w:rFonts w:ascii="Arial" w:hAnsi="Arial" w:cs="Arial"/>
          <w:sz w:val="20"/>
          <w:szCs w:val="20"/>
        </w:rPr>
        <w:t xml:space="preserve"> </w:t>
      </w:r>
    </w:p>
    <w:p w14:paraId="75EB776B" w14:textId="0F882FC2" w:rsidR="00AD66D7" w:rsidRPr="007A61BE" w:rsidRDefault="00AD66D7" w:rsidP="00AD66D7">
      <w:pPr>
        <w:jc w:val="center"/>
        <w:rPr>
          <w:rFonts w:ascii="Arial" w:hAnsi="Arial" w:cs="Arial"/>
          <w:sz w:val="20"/>
          <w:szCs w:val="20"/>
        </w:rPr>
      </w:pPr>
      <w:r w:rsidRPr="007A61BE">
        <w:rPr>
          <w:rFonts w:ascii="Arial" w:hAnsi="Arial" w:cs="Arial"/>
          <w:sz w:val="20"/>
          <w:szCs w:val="20"/>
        </w:rPr>
        <w:t xml:space="preserve"> </w:t>
      </w:r>
    </w:p>
    <w:p w14:paraId="65514246" w14:textId="77777777" w:rsidR="00AD66D7" w:rsidRPr="007A61BE" w:rsidRDefault="00AD66D7" w:rsidP="00AD66D7">
      <w:pPr>
        <w:jc w:val="center"/>
        <w:rPr>
          <w:rFonts w:ascii="Arial" w:hAnsi="Arial" w:cs="Arial"/>
          <w:sz w:val="20"/>
          <w:szCs w:val="20"/>
        </w:rPr>
      </w:pPr>
      <w:r w:rsidRPr="007A61BE">
        <w:rPr>
          <w:rFonts w:ascii="Arial" w:hAnsi="Arial" w:cs="Arial"/>
          <w:sz w:val="20"/>
          <w:szCs w:val="20"/>
        </w:rPr>
        <w:t xml:space="preserve"> </w:t>
      </w:r>
    </w:p>
    <w:p w14:paraId="796861C0" w14:textId="32F47FA6" w:rsidR="00AD66D7" w:rsidRPr="007A61BE" w:rsidRDefault="00AD66D7" w:rsidP="00AD66D7">
      <w:pPr>
        <w:rPr>
          <w:rFonts w:ascii="Arial" w:hAnsi="Arial" w:cs="Arial"/>
          <w:sz w:val="20"/>
          <w:szCs w:val="20"/>
        </w:rPr>
      </w:pPr>
      <w:r w:rsidRPr="007A61BE">
        <w:rPr>
          <w:rFonts w:ascii="Arial" w:hAnsi="Arial" w:cs="Arial"/>
          <w:sz w:val="20"/>
          <w:szCs w:val="20"/>
        </w:rPr>
        <w:t xml:space="preserve">Local e data </w:t>
      </w:r>
    </w:p>
    <w:p w14:paraId="347AF94A" w14:textId="30D41F34" w:rsidR="00AD66D7" w:rsidRPr="007A61BE" w:rsidRDefault="00AD66D7" w:rsidP="00AD66D7">
      <w:pPr>
        <w:jc w:val="center"/>
        <w:rPr>
          <w:rFonts w:ascii="Arial" w:hAnsi="Arial" w:cs="Arial"/>
          <w:sz w:val="20"/>
          <w:szCs w:val="20"/>
        </w:rPr>
      </w:pPr>
    </w:p>
    <w:p w14:paraId="6CBA4D25" w14:textId="31EE92F5" w:rsidR="00AD66D7" w:rsidRPr="007A61BE" w:rsidRDefault="00AD66D7" w:rsidP="00AD66D7">
      <w:pPr>
        <w:jc w:val="center"/>
        <w:rPr>
          <w:rFonts w:ascii="Arial" w:hAnsi="Arial" w:cs="Arial"/>
          <w:sz w:val="20"/>
          <w:szCs w:val="20"/>
        </w:rPr>
      </w:pPr>
    </w:p>
    <w:p w14:paraId="422E664C" w14:textId="77777777" w:rsidR="00AD66D7" w:rsidRPr="007A61BE" w:rsidRDefault="00AD66D7" w:rsidP="00AD66D7">
      <w:pPr>
        <w:rPr>
          <w:rFonts w:ascii="Arial" w:hAnsi="Arial" w:cs="Arial"/>
          <w:sz w:val="20"/>
          <w:szCs w:val="20"/>
        </w:rPr>
      </w:pPr>
      <w:r w:rsidRPr="007A61BE">
        <w:rPr>
          <w:rFonts w:ascii="Arial" w:hAnsi="Arial" w:cs="Arial"/>
          <w:sz w:val="20"/>
          <w:szCs w:val="20"/>
        </w:rPr>
        <w:t>_____________________________________</w:t>
      </w:r>
    </w:p>
    <w:p w14:paraId="09175425" w14:textId="77777777" w:rsidR="00AD66D7" w:rsidRPr="007A61BE" w:rsidRDefault="00AD66D7" w:rsidP="00AD66D7">
      <w:pPr>
        <w:rPr>
          <w:rFonts w:ascii="Arial" w:hAnsi="Arial" w:cs="Arial"/>
          <w:sz w:val="20"/>
          <w:szCs w:val="20"/>
        </w:rPr>
      </w:pPr>
      <w:r w:rsidRPr="007A61BE">
        <w:rPr>
          <w:rFonts w:ascii="Arial" w:hAnsi="Arial" w:cs="Arial"/>
          <w:sz w:val="20"/>
          <w:szCs w:val="20"/>
        </w:rPr>
        <w:t xml:space="preserve">Nome e Cargo do Representante da Empresa </w:t>
      </w:r>
    </w:p>
    <w:p w14:paraId="5F03BD72" w14:textId="77777777" w:rsidR="00AD66D7" w:rsidRPr="007A61BE" w:rsidRDefault="00AD66D7" w:rsidP="00AD66D7">
      <w:pPr>
        <w:rPr>
          <w:rFonts w:ascii="Arial" w:hAnsi="Arial" w:cs="Arial"/>
          <w:sz w:val="20"/>
          <w:szCs w:val="20"/>
        </w:rPr>
      </w:pPr>
      <w:proofErr w:type="gramStart"/>
      <w:r w:rsidRPr="007A61BE">
        <w:rPr>
          <w:rFonts w:ascii="Arial" w:hAnsi="Arial" w:cs="Arial"/>
          <w:sz w:val="20"/>
          <w:szCs w:val="20"/>
        </w:rPr>
        <w:t>CPF(</w:t>
      </w:r>
      <w:proofErr w:type="gramEnd"/>
      <w:r w:rsidRPr="007A61BE">
        <w:rPr>
          <w:rFonts w:ascii="Arial" w:hAnsi="Arial" w:cs="Arial"/>
          <w:sz w:val="20"/>
          <w:szCs w:val="20"/>
        </w:rPr>
        <w:t>MF)</w:t>
      </w:r>
    </w:p>
    <w:p w14:paraId="2D87AC7C" w14:textId="77777777" w:rsidR="00AD66D7" w:rsidRPr="007A61BE" w:rsidRDefault="00AD66D7" w:rsidP="00AD66D7">
      <w:pPr>
        <w:rPr>
          <w:rFonts w:ascii="Arial" w:hAnsi="Arial" w:cs="Arial"/>
          <w:sz w:val="20"/>
          <w:szCs w:val="20"/>
        </w:rPr>
      </w:pPr>
    </w:p>
    <w:p w14:paraId="05B334A8" w14:textId="7920BF8D" w:rsidR="00F436C3" w:rsidRDefault="00F436C3">
      <w:pPr>
        <w:rPr>
          <w:rFonts w:ascii="Arial Narrow" w:hAnsi="Arial Narrow" w:cs="Arial"/>
          <w:b/>
        </w:rPr>
      </w:pPr>
      <w:r>
        <w:rPr>
          <w:rFonts w:ascii="Arial Narrow" w:hAnsi="Arial Narrow" w:cs="Arial"/>
          <w:b/>
        </w:rPr>
        <w:br w:type="page"/>
      </w:r>
    </w:p>
    <w:p w14:paraId="579B017F" w14:textId="77838E3D" w:rsidR="00AD66D7" w:rsidRDefault="00F436C3" w:rsidP="00324AB7">
      <w:pPr>
        <w:spacing w:line="276" w:lineRule="auto"/>
        <w:ind w:firstLine="709"/>
        <w:jc w:val="center"/>
        <w:rPr>
          <w:rFonts w:ascii="Arial Narrow" w:hAnsi="Arial Narrow" w:cs="Arial"/>
          <w:b/>
        </w:rPr>
      </w:pPr>
      <w:r>
        <w:rPr>
          <w:rFonts w:ascii="Arial Narrow" w:hAnsi="Arial Narrow" w:cs="Arial"/>
          <w:b/>
        </w:rPr>
        <w:t>ANEXO X</w:t>
      </w:r>
    </w:p>
    <w:p w14:paraId="4E8DC95F" w14:textId="77777777" w:rsidR="00F436C3" w:rsidRPr="00F436C3" w:rsidRDefault="00F436C3" w:rsidP="00F436C3">
      <w:pPr>
        <w:autoSpaceDE w:val="0"/>
        <w:jc w:val="center"/>
        <w:rPr>
          <w:rFonts w:ascii="Arial Narrow" w:hAnsi="Arial Narrow" w:cs="Arial"/>
          <w:b/>
          <w:bCs/>
          <w:color w:val="000000"/>
        </w:rPr>
      </w:pPr>
      <w:r w:rsidRPr="00F436C3">
        <w:rPr>
          <w:rFonts w:ascii="Arial Narrow" w:hAnsi="Arial Narrow" w:cs="Arial"/>
          <w:b/>
          <w:bCs/>
          <w:color w:val="000000"/>
        </w:rPr>
        <w:t>DECLARAÇÃO DE ELABORAÇÃO INDEPENDENTE DE PROPOSTA</w:t>
      </w:r>
    </w:p>
    <w:p w14:paraId="307315A8" w14:textId="77777777" w:rsidR="00F436C3" w:rsidRPr="00F436C3" w:rsidRDefault="00F436C3" w:rsidP="00F436C3">
      <w:pPr>
        <w:autoSpaceDE w:val="0"/>
        <w:jc w:val="center"/>
        <w:rPr>
          <w:rFonts w:ascii="Arial Narrow" w:hAnsi="Arial Narrow" w:cs="Arial"/>
          <w:b/>
          <w:bCs/>
          <w:color w:val="000000"/>
        </w:rPr>
      </w:pPr>
    </w:p>
    <w:p w14:paraId="4A12A732" w14:textId="69F46CBF" w:rsidR="00F436C3" w:rsidRPr="00F436C3" w:rsidRDefault="00F436C3" w:rsidP="00F436C3">
      <w:pPr>
        <w:numPr>
          <w:ilvl w:val="0"/>
          <w:numId w:val="42"/>
        </w:numPr>
        <w:suppressAutoHyphens/>
        <w:spacing w:before="240"/>
        <w:ind w:left="1416" w:hanging="1416"/>
        <w:jc w:val="both"/>
        <w:rPr>
          <w:rFonts w:ascii="Arial Narrow" w:hAnsi="Arial Narrow" w:cs="Arial"/>
          <w:color w:val="000000"/>
        </w:rPr>
      </w:pPr>
      <w:r w:rsidRPr="00F436C3">
        <w:rPr>
          <w:rFonts w:ascii="Arial Narrow" w:hAnsi="Arial Narrow" w:cs="Arial"/>
          <w:color w:val="000000"/>
        </w:rPr>
        <w:t xml:space="preserve">Pregão Eletrônico CFP/UFCG nº </w:t>
      </w:r>
      <w:r w:rsidRPr="00F436C3">
        <w:rPr>
          <w:rFonts w:ascii="Arial Narrow" w:hAnsi="Arial Narrow" w:cs="Arial"/>
          <w:color w:val="FF0000"/>
        </w:rPr>
        <w:t>06</w:t>
      </w:r>
      <w:r w:rsidRPr="00F436C3">
        <w:rPr>
          <w:rFonts w:ascii="Arial Narrow" w:hAnsi="Arial Narrow" w:cs="Arial"/>
          <w:color w:val="FF0000"/>
        </w:rPr>
        <w:t>/2019</w:t>
      </w:r>
    </w:p>
    <w:p w14:paraId="48A508D9" w14:textId="77777777" w:rsidR="00F436C3" w:rsidRPr="00F436C3" w:rsidRDefault="00F436C3" w:rsidP="00F436C3">
      <w:pPr>
        <w:numPr>
          <w:ilvl w:val="0"/>
          <w:numId w:val="42"/>
        </w:numPr>
        <w:suppressAutoHyphens/>
        <w:spacing w:before="240"/>
        <w:jc w:val="both"/>
        <w:rPr>
          <w:rFonts w:ascii="Arial Narrow" w:hAnsi="Arial Narrow" w:cs="Arial"/>
          <w:color w:val="000000"/>
        </w:rPr>
      </w:pPr>
    </w:p>
    <w:p w14:paraId="7E5144F2" w14:textId="12ABE701" w:rsidR="00F436C3" w:rsidRPr="00F436C3" w:rsidRDefault="00F436C3" w:rsidP="00F436C3">
      <w:pPr>
        <w:autoSpaceDE w:val="0"/>
        <w:jc w:val="both"/>
        <w:rPr>
          <w:rFonts w:ascii="Arial Narrow" w:hAnsi="Arial Narrow" w:cs="Arial"/>
          <w:color w:val="000000"/>
        </w:rPr>
      </w:pPr>
      <w:r w:rsidRPr="00F436C3">
        <w:rPr>
          <w:rFonts w:ascii="Arial Narrow" w:hAnsi="Arial Narrow" w:cs="Arial"/>
          <w:color w:val="000000"/>
        </w:rPr>
        <w:t xml:space="preserve">(Identificação completa do representante da licitante), como representante devidamente constituído de (Identificação completa da licitante ou do Consórcio), doravante denominado Licitante, para fins do disposto no item 10 do Edital do Pregão Eletrônico CFP/UFCG nº </w:t>
      </w:r>
      <w:r w:rsidRPr="00F436C3">
        <w:rPr>
          <w:rFonts w:ascii="Arial Narrow" w:hAnsi="Arial Narrow" w:cs="Arial"/>
          <w:color w:val="FF0000"/>
        </w:rPr>
        <w:t>0</w:t>
      </w:r>
      <w:r w:rsidRPr="00F436C3">
        <w:rPr>
          <w:rFonts w:ascii="Arial Narrow" w:hAnsi="Arial Narrow" w:cs="Arial"/>
          <w:color w:val="FF0000"/>
        </w:rPr>
        <w:t>6</w:t>
      </w:r>
      <w:r w:rsidRPr="00F436C3">
        <w:rPr>
          <w:rFonts w:ascii="Arial Narrow" w:hAnsi="Arial Narrow" w:cs="Arial"/>
          <w:color w:val="FF0000"/>
        </w:rPr>
        <w:t>/2019</w:t>
      </w:r>
      <w:r w:rsidRPr="00F436C3">
        <w:rPr>
          <w:rFonts w:ascii="Arial Narrow" w:hAnsi="Arial Narrow" w:cs="Arial"/>
          <w:color w:val="000000"/>
        </w:rPr>
        <w:t>, declara, sob as penas da lei, em especial o art. 299 do Código Penal Brasileiro, que:</w:t>
      </w:r>
    </w:p>
    <w:p w14:paraId="0ECEE922" w14:textId="77777777" w:rsidR="00F436C3" w:rsidRPr="00F436C3" w:rsidRDefault="00F436C3" w:rsidP="00F436C3">
      <w:pPr>
        <w:autoSpaceDE w:val="0"/>
        <w:jc w:val="both"/>
        <w:rPr>
          <w:rFonts w:ascii="Arial Narrow" w:hAnsi="Arial Narrow" w:cs="Arial"/>
          <w:color w:val="000000"/>
        </w:rPr>
      </w:pPr>
    </w:p>
    <w:p w14:paraId="32D28283" w14:textId="718EE0BA" w:rsidR="00F436C3" w:rsidRPr="00F436C3" w:rsidRDefault="00F436C3" w:rsidP="00F436C3">
      <w:pPr>
        <w:numPr>
          <w:ilvl w:val="0"/>
          <w:numId w:val="43"/>
        </w:numPr>
        <w:suppressAutoHyphens/>
        <w:autoSpaceDE w:val="0"/>
        <w:ind w:firstLine="0"/>
        <w:jc w:val="both"/>
        <w:rPr>
          <w:rFonts w:ascii="Arial Narrow" w:hAnsi="Arial Narrow" w:cs="Arial"/>
          <w:color w:val="000000"/>
        </w:rPr>
      </w:pPr>
      <w:proofErr w:type="gramStart"/>
      <w:r w:rsidRPr="00F436C3">
        <w:rPr>
          <w:rFonts w:ascii="Arial Narrow" w:hAnsi="Arial Narrow" w:cs="Arial"/>
          <w:color w:val="000000"/>
        </w:rPr>
        <w:t>a</w:t>
      </w:r>
      <w:proofErr w:type="gramEnd"/>
      <w:r w:rsidRPr="00F436C3">
        <w:rPr>
          <w:rFonts w:ascii="Arial Narrow" w:hAnsi="Arial Narrow" w:cs="Arial"/>
          <w:color w:val="000000"/>
        </w:rPr>
        <w:t xml:space="preserve"> proposta apresentada para participar do Pregão Eletrônico CFP/UFCG nº </w:t>
      </w:r>
      <w:r w:rsidRPr="00F436C3">
        <w:rPr>
          <w:rFonts w:ascii="Arial Narrow" w:hAnsi="Arial Narrow" w:cs="Arial"/>
          <w:color w:val="FF0000"/>
        </w:rPr>
        <w:t>06</w:t>
      </w:r>
      <w:r w:rsidRPr="00F436C3">
        <w:rPr>
          <w:rFonts w:ascii="Arial Narrow" w:hAnsi="Arial Narrow" w:cs="Arial"/>
          <w:color w:val="FF0000"/>
        </w:rPr>
        <w:t>/2019</w:t>
      </w:r>
      <w:r w:rsidRPr="00F436C3">
        <w:rPr>
          <w:rFonts w:ascii="Arial Narrow" w:hAnsi="Arial Narrow" w:cs="Arial"/>
          <w:color w:val="000000"/>
        </w:rPr>
        <w:t xml:space="preserve">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14:paraId="50E5A82A" w14:textId="23A22BE8" w:rsidR="00F436C3" w:rsidRPr="00F436C3" w:rsidRDefault="00F436C3" w:rsidP="00F436C3">
      <w:pPr>
        <w:autoSpaceDE w:val="0"/>
        <w:ind w:left="360"/>
        <w:jc w:val="both"/>
        <w:rPr>
          <w:rFonts w:ascii="Arial Narrow" w:hAnsi="Arial Narrow" w:cs="Arial"/>
          <w:color w:val="000000"/>
        </w:rPr>
      </w:pPr>
      <w:r w:rsidRPr="00F436C3">
        <w:rPr>
          <w:rFonts w:ascii="Arial Narrow" w:hAnsi="Arial Narrow" w:cs="Arial"/>
          <w:noProof/>
          <w:color w:val="000000"/>
        </w:rPr>
        <mc:AlternateContent>
          <mc:Choice Requires="wps">
            <w:drawing>
              <wp:anchor distT="0" distB="0" distL="114300" distR="114300" simplePos="0" relativeHeight="251663360" behindDoc="1" locked="0" layoutInCell="1" allowOverlap="1" wp14:anchorId="79C9D218" wp14:editId="309D751A">
                <wp:simplePos x="0" y="0"/>
                <wp:positionH relativeFrom="column">
                  <wp:posOffset>169545</wp:posOffset>
                </wp:positionH>
                <wp:positionV relativeFrom="paragraph">
                  <wp:posOffset>-1341120</wp:posOffset>
                </wp:positionV>
                <wp:extent cx="5885815" cy="4191000"/>
                <wp:effectExtent l="630555" t="1128395" r="427355" b="124333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254C52F5" w14:textId="77777777" w:rsidR="00F436C3" w:rsidRDefault="00F436C3" w:rsidP="00F436C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79C9D218" id="Caixa de Texto 3" o:spid="_x0000_s1030" type="#_x0000_t202" style="position:absolute;left:0;text-align:left;margin-left:13.35pt;margin-top:-105.6pt;width:463.45pt;height:330pt;rotation:-33;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" filled="f" stroked="f">
                <o:lock v:ext="edit" shapetype="t"/>
                <v:textbox style="mso-fit-shape-to-text:t">
                  <w:txbxContent>
                    <w:p w14:paraId="254C52F5" w14:textId="77777777" w:rsidR="00F436C3" w:rsidRDefault="00F436C3" w:rsidP="00F436C3">
                      <w:pPr>
                        <w:pStyle w:val="NormalWeb"/>
                        <w:spacing w:before="0" w:beforeAutospacing="0" w:after="0" w:afterAutospacing="0"/>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p>
    <w:p w14:paraId="15714587" w14:textId="77777777" w:rsidR="00F436C3" w:rsidRPr="00F436C3" w:rsidRDefault="00F436C3" w:rsidP="00F436C3">
      <w:pPr>
        <w:numPr>
          <w:ilvl w:val="0"/>
          <w:numId w:val="43"/>
        </w:numPr>
        <w:suppressAutoHyphens/>
        <w:autoSpaceDE w:val="0"/>
        <w:ind w:firstLine="0"/>
        <w:jc w:val="both"/>
        <w:rPr>
          <w:rFonts w:ascii="Arial Narrow" w:hAnsi="Arial Narrow" w:cs="Arial"/>
          <w:color w:val="000000"/>
        </w:rPr>
      </w:pPr>
      <w:proofErr w:type="gramStart"/>
      <w:r w:rsidRPr="00F436C3">
        <w:rPr>
          <w:rFonts w:ascii="Arial Narrow" w:hAnsi="Arial Narrow" w:cs="Arial"/>
          <w:color w:val="000000"/>
        </w:rPr>
        <w:t>a</w:t>
      </w:r>
      <w:proofErr w:type="gramEnd"/>
      <w:r w:rsidRPr="00F436C3">
        <w:rPr>
          <w:rFonts w:ascii="Arial Narrow" w:hAnsi="Arial Narrow" w:cs="Arial"/>
          <w:color w:val="000000"/>
        </w:rPr>
        <w:t xml:space="preserve"> intenção de apresentar a proposta elaborada para participar do Pregão Eletrônico CFP/UFCG nº </w:t>
      </w:r>
      <w:r w:rsidRPr="00F436C3">
        <w:rPr>
          <w:rFonts w:ascii="Arial Narrow" w:hAnsi="Arial Narrow" w:cs="Arial"/>
          <w:color w:val="FF0000"/>
        </w:rPr>
        <w:t>05/2019</w:t>
      </w:r>
      <w:r w:rsidRPr="00F436C3">
        <w:rPr>
          <w:rFonts w:ascii="Arial Narrow" w:hAnsi="Arial Narrow" w:cs="Arial"/>
          <w:color w:val="000000"/>
        </w:rPr>
        <w:t xml:space="preserve"> não foi informada, discutida ou recebida de qualquer outro participante potencial ou de fato da licitação supra, por qualquer meio ou por qualquer pessoa; </w:t>
      </w:r>
    </w:p>
    <w:p w14:paraId="3584FF98" w14:textId="77777777" w:rsidR="00F436C3" w:rsidRPr="00F436C3" w:rsidRDefault="00F436C3" w:rsidP="00F436C3">
      <w:pPr>
        <w:autoSpaceDE w:val="0"/>
        <w:ind w:left="720"/>
        <w:jc w:val="both"/>
        <w:rPr>
          <w:rFonts w:ascii="Arial Narrow" w:hAnsi="Arial Narrow" w:cs="Arial"/>
          <w:color w:val="000000"/>
        </w:rPr>
      </w:pPr>
    </w:p>
    <w:p w14:paraId="4A4E42DC" w14:textId="4F2545A4" w:rsidR="00F436C3" w:rsidRPr="00F436C3" w:rsidRDefault="00F436C3" w:rsidP="00F436C3">
      <w:pPr>
        <w:numPr>
          <w:ilvl w:val="0"/>
          <w:numId w:val="43"/>
        </w:numPr>
        <w:suppressAutoHyphens/>
        <w:autoSpaceDE w:val="0"/>
        <w:ind w:firstLine="0"/>
        <w:jc w:val="both"/>
        <w:rPr>
          <w:rFonts w:ascii="Arial Narrow" w:hAnsi="Arial Narrow" w:cs="Arial"/>
          <w:color w:val="000000"/>
        </w:rPr>
      </w:pPr>
      <w:proofErr w:type="gramStart"/>
      <w:r w:rsidRPr="00F436C3">
        <w:rPr>
          <w:rFonts w:ascii="Arial Narrow" w:hAnsi="Arial Narrow" w:cs="Arial"/>
          <w:color w:val="000000"/>
        </w:rPr>
        <w:t>que</w:t>
      </w:r>
      <w:proofErr w:type="gramEnd"/>
      <w:r w:rsidRPr="00F436C3">
        <w:rPr>
          <w:rFonts w:ascii="Arial Narrow" w:hAnsi="Arial Narrow" w:cs="Arial"/>
          <w:color w:val="000000"/>
        </w:rPr>
        <w:t xml:space="preserve"> não tentou, por qualquer meio ou por qualquer pessoa, influir na decisão de qualquer outro participante potencial ou de fato do Pregão Eletrônico CFP/UFCG nº </w:t>
      </w:r>
      <w:r w:rsidRPr="00F436C3">
        <w:rPr>
          <w:rFonts w:ascii="Arial Narrow" w:hAnsi="Arial Narrow" w:cs="Arial"/>
          <w:color w:val="FF0000"/>
        </w:rPr>
        <w:t>06</w:t>
      </w:r>
      <w:r w:rsidRPr="00F436C3">
        <w:rPr>
          <w:rFonts w:ascii="Arial Narrow" w:hAnsi="Arial Narrow" w:cs="Arial"/>
          <w:color w:val="FF0000"/>
        </w:rPr>
        <w:t>/2019</w:t>
      </w:r>
      <w:r w:rsidRPr="00F436C3">
        <w:rPr>
          <w:rFonts w:ascii="Arial Narrow" w:hAnsi="Arial Narrow" w:cs="Arial"/>
          <w:color w:val="000000"/>
        </w:rPr>
        <w:t xml:space="preserve"> quanto a participar ou não da referida licitação;</w:t>
      </w:r>
    </w:p>
    <w:p w14:paraId="3767C731" w14:textId="77777777" w:rsidR="00F436C3" w:rsidRPr="00F436C3" w:rsidRDefault="00F436C3" w:rsidP="00F436C3">
      <w:pPr>
        <w:pStyle w:val="PargrafodaLista"/>
        <w:rPr>
          <w:rFonts w:ascii="Arial Narrow" w:hAnsi="Arial Narrow" w:cs="Arial"/>
          <w:color w:val="000000"/>
        </w:rPr>
      </w:pPr>
    </w:p>
    <w:p w14:paraId="23517167" w14:textId="2E1D85EE" w:rsidR="00F436C3" w:rsidRPr="00F436C3" w:rsidRDefault="00F436C3" w:rsidP="00F436C3">
      <w:pPr>
        <w:numPr>
          <w:ilvl w:val="0"/>
          <w:numId w:val="43"/>
        </w:numPr>
        <w:suppressAutoHyphens/>
        <w:autoSpaceDE w:val="0"/>
        <w:ind w:firstLine="0"/>
        <w:jc w:val="both"/>
        <w:rPr>
          <w:rFonts w:ascii="Arial Narrow" w:hAnsi="Arial Narrow" w:cs="Arial"/>
          <w:color w:val="000000"/>
        </w:rPr>
      </w:pPr>
      <w:proofErr w:type="gramStart"/>
      <w:r w:rsidRPr="00F436C3">
        <w:rPr>
          <w:rFonts w:ascii="Arial Narrow" w:hAnsi="Arial Narrow" w:cs="Arial"/>
          <w:color w:val="000000"/>
        </w:rPr>
        <w:t>que</w:t>
      </w:r>
      <w:proofErr w:type="gramEnd"/>
      <w:r w:rsidRPr="00F436C3">
        <w:rPr>
          <w:rFonts w:ascii="Arial Narrow" w:hAnsi="Arial Narrow" w:cs="Arial"/>
          <w:color w:val="000000"/>
        </w:rPr>
        <w:t xml:space="preserve"> o conteúdo da proposta apresentada para participar do Pregão Eletrônico CFP/UFCG nº </w:t>
      </w:r>
      <w:r w:rsidRPr="00F436C3">
        <w:rPr>
          <w:rFonts w:ascii="Arial Narrow" w:hAnsi="Arial Narrow" w:cs="Arial"/>
          <w:color w:val="FF0000"/>
        </w:rPr>
        <w:t>0</w:t>
      </w:r>
      <w:r w:rsidRPr="00F436C3">
        <w:rPr>
          <w:rFonts w:ascii="Arial Narrow" w:hAnsi="Arial Narrow" w:cs="Arial"/>
          <w:color w:val="FF0000"/>
        </w:rPr>
        <w:t>6</w:t>
      </w:r>
      <w:r w:rsidRPr="00F436C3">
        <w:rPr>
          <w:rFonts w:ascii="Arial Narrow" w:hAnsi="Arial Narrow" w:cs="Arial"/>
          <w:color w:val="FF0000"/>
        </w:rPr>
        <w:t>/2019</w:t>
      </w:r>
      <w:r w:rsidRPr="00F436C3">
        <w:rPr>
          <w:rFonts w:ascii="Arial Narrow" w:hAnsi="Arial Narrow" w:cs="Arial"/>
          <w:color w:val="000000"/>
        </w:rPr>
        <w:t xml:space="preserve"> não será, no todo ou em parte, direta ou indiretamente, comunicado ou discutido com qualquer outro participante potencial ou de fato da licitação supra antes da adjudicação do objeto da referida licitação; </w:t>
      </w:r>
    </w:p>
    <w:p w14:paraId="067844A7" w14:textId="77777777" w:rsidR="00F436C3" w:rsidRPr="00F436C3" w:rsidRDefault="00F436C3" w:rsidP="00F436C3">
      <w:pPr>
        <w:pStyle w:val="PargrafodaLista"/>
        <w:rPr>
          <w:rFonts w:ascii="Arial Narrow" w:hAnsi="Arial Narrow" w:cs="Arial"/>
          <w:color w:val="000000"/>
        </w:rPr>
      </w:pPr>
    </w:p>
    <w:p w14:paraId="4EEE720A" w14:textId="35293EB7" w:rsidR="00F436C3" w:rsidRPr="00F436C3" w:rsidRDefault="00F436C3" w:rsidP="00F436C3">
      <w:pPr>
        <w:numPr>
          <w:ilvl w:val="0"/>
          <w:numId w:val="43"/>
        </w:numPr>
        <w:tabs>
          <w:tab w:val="left" w:pos="426"/>
        </w:tabs>
        <w:suppressAutoHyphens/>
        <w:autoSpaceDE w:val="0"/>
        <w:ind w:left="426" w:firstLine="0"/>
        <w:jc w:val="both"/>
        <w:rPr>
          <w:rFonts w:ascii="Arial Narrow" w:hAnsi="Arial Narrow" w:cs="Arial"/>
          <w:color w:val="000000"/>
        </w:rPr>
      </w:pPr>
      <w:r w:rsidRPr="00F436C3">
        <w:rPr>
          <w:rFonts w:ascii="Arial Narrow" w:eastAsia="Arial Narrow" w:hAnsi="Arial Narrow" w:cs="Arial"/>
          <w:color w:val="000000"/>
        </w:rPr>
        <w:t xml:space="preserve"> </w:t>
      </w:r>
      <w:proofErr w:type="gramStart"/>
      <w:r w:rsidRPr="00F436C3">
        <w:rPr>
          <w:rFonts w:ascii="Arial Narrow" w:hAnsi="Arial Narrow" w:cs="Arial"/>
          <w:color w:val="000000"/>
        </w:rPr>
        <w:t>que</w:t>
      </w:r>
      <w:proofErr w:type="gramEnd"/>
      <w:r w:rsidRPr="00F436C3">
        <w:rPr>
          <w:rFonts w:ascii="Arial Narrow" w:hAnsi="Arial Narrow" w:cs="Arial"/>
          <w:color w:val="000000"/>
        </w:rPr>
        <w:t xml:space="preserve"> o conteúdo da proposta apresentada para participar do Pregão Eletrônico CFP/UFCG nº </w:t>
      </w:r>
      <w:r w:rsidRPr="00F436C3">
        <w:rPr>
          <w:rFonts w:ascii="Arial Narrow" w:hAnsi="Arial Narrow" w:cs="Arial"/>
          <w:color w:val="FF0000"/>
        </w:rPr>
        <w:t>06</w:t>
      </w:r>
      <w:r w:rsidRPr="00F436C3">
        <w:rPr>
          <w:rFonts w:ascii="Arial Narrow" w:hAnsi="Arial Narrow" w:cs="Arial"/>
          <w:color w:val="FF0000"/>
        </w:rPr>
        <w:t>/2019</w:t>
      </w:r>
      <w:r w:rsidRPr="00F436C3">
        <w:rPr>
          <w:rFonts w:ascii="Arial Narrow" w:hAnsi="Arial Narrow" w:cs="Arial"/>
          <w:color w:val="000000"/>
        </w:rPr>
        <w:t xml:space="preserve"> não foi, no todo ou em parte, direta ou indiretamente, informado, discutido ou recebido de qualquer integrante do CFP/UFCG antes da abertura oficial das propostas; e</w:t>
      </w:r>
    </w:p>
    <w:p w14:paraId="2C99CC64" w14:textId="77777777" w:rsidR="00F436C3" w:rsidRPr="00F436C3" w:rsidRDefault="00F436C3" w:rsidP="00F436C3">
      <w:pPr>
        <w:pStyle w:val="PargrafodaLista"/>
        <w:rPr>
          <w:rFonts w:ascii="Arial Narrow" w:hAnsi="Arial Narrow" w:cs="Arial"/>
          <w:color w:val="000000"/>
        </w:rPr>
      </w:pPr>
    </w:p>
    <w:p w14:paraId="2342DB3E" w14:textId="77777777" w:rsidR="00F436C3" w:rsidRPr="00F436C3" w:rsidRDefault="00F436C3" w:rsidP="00F436C3">
      <w:pPr>
        <w:numPr>
          <w:ilvl w:val="0"/>
          <w:numId w:val="43"/>
        </w:numPr>
        <w:suppressAutoHyphens/>
        <w:autoSpaceDE w:val="0"/>
        <w:ind w:left="426" w:firstLine="0"/>
        <w:jc w:val="both"/>
        <w:rPr>
          <w:rFonts w:ascii="Arial Narrow" w:hAnsi="Arial Narrow" w:cs="Arial"/>
          <w:color w:val="000000"/>
        </w:rPr>
      </w:pPr>
      <w:proofErr w:type="gramStart"/>
      <w:r w:rsidRPr="00F436C3">
        <w:rPr>
          <w:rFonts w:ascii="Arial Narrow" w:hAnsi="Arial Narrow" w:cs="Arial"/>
          <w:color w:val="000000"/>
        </w:rPr>
        <w:t>que</w:t>
      </w:r>
      <w:proofErr w:type="gramEnd"/>
      <w:r w:rsidRPr="00F436C3">
        <w:rPr>
          <w:rFonts w:ascii="Arial Narrow" w:hAnsi="Arial Narrow" w:cs="Arial"/>
          <w:color w:val="000000"/>
        </w:rPr>
        <w:t xml:space="preserve"> está plenamente ciente do teor e da extensão desta declaração e que detém plenos poderes e informações para firmá-la.</w:t>
      </w:r>
    </w:p>
    <w:p w14:paraId="56E194DE" w14:textId="77777777" w:rsidR="00F436C3" w:rsidRPr="00F436C3" w:rsidRDefault="00F436C3" w:rsidP="00F436C3">
      <w:pPr>
        <w:pStyle w:val="PargrafodaLista"/>
        <w:rPr>
          <w:rFonts w:ascii="Arial Narrow" w:hAnsi="Arial Narrow" w:cs="Arial"/>
          <w:color w:val="000000"/>
        </w:rPr>
      </w:pPr>
    </w:p>
    <w:p w14:paraId="2718DD18" w14:textId="77777777" w:rsidR="00F436C3" w:rsidRPr="00F436C3" w:rsidRDefault="00F436C3" w:rsidP="00F436C3">
      <w:pPr>
        <w:autoSpaceDE w:val="0"/>
        <w:ind w:left="709"/>
        <w:jc w:val="both"/>
        <w:rPr>
          <w:rFonts w:ascii="Arial Narrow" w:hAnsi="Arial Narrow" w:cs="Arial"/>
          <w:color w:val="000000"/>
        </w:rPr>
      </w:pPr>
    </w:p>
    <w:p w14:paraId="7FE6B064" w14:textId="77777777" w:rsidR="00F436C3" w:rsidRPr="00F436C3" w:rsidRDefault="00F436C3" w:rsidP="00F436C3">
      <w:pPr>
        <w:pStyle w:val="Ttulo5"/>
        <w:keepNext w:val="0"/>
        <w:keepLines w:val="0"/>
        <w:numPr>
          <w:ilvl w:val="4"/>
          <w:numId w:val="42"/>
        </w:numPr>
        <w:suppressAutoHyphens/>
        <w:spacing w:before="0"/>
        <w:jc w:val="center"/>
        <w:rPr>
          <w:rFonts w:ascii="Arial Narrow" w:hAnsi="Arial Narrow" w:cs="Arial"/>
          <w:color w:val="000000"/>
        </w:rPr>
      </w:pPr>
      <w:r w:rsidRPr="00F436C3">
        <w:rPr>
          <w:rFonts w:ascii="Arial Narrow" w:eastAsia="Arial Narrow" w:hAnsi="Arial Narrow" w:cs="Arial"/>
          <w:color w:val="000000"/>
        </w:rPr>
        <w:t xml:space="preserve"> </w:t>
      </w:r>
      <w:r w:rsidRPr="00F436C3">
        <w:rPr>
          <w:rFonts w:ascii="Arial Narrow" w:hAnsi="Arial Narrow" w:cs="Arial"/>
          <w:color w:val="000000"/>
        </w:rPr>
        <w:t xml:space="preserve">____________________, em ___ de ______________ </w:t>
      </w:r>
      <w:proofErr w:type="spellStart"/>
      <w:r w:rsidRPr="00F436C3">
        <w:rPr>
          <w:rFonts w:ascii="Arial Narrow" w:hAnsi="Arial Narrow" w:cs="Arial"/>
          <w:color w:val="000000"/>
        </w:rPr>
        <w:t>de</w:t>
      </w:r>
      <w:proofErr w:type="spellEnd"/>
      <w:r w:rsidRPr="00F436C3">
        <w:rPr>
          <w:rFonts w:ascii="Arial Narrow" w:hAnsi="Arial Narrow" w:cs="Arial"/>
          <w:color w:val="000000"/>
        </w:rPr>
        <w:t xml:space="preserve"> ________.</w:t>
      </w:r>
    </w:p>
    <w:p w14:paraId="5009E1E4" w14:textId="77777777" w:rsidR="00F436C3" w:rsidRPr="00F436C3" w:rsidRDefault="00F436C3" w:rsidP="00F436C3">
      <w:pPr>
        <w:rPr>
          <w:rFonts w:ascii="Arial Narrow" w:hAnsi="Arial Narrow" w:cs="Arial"/>
        </w:rPr>
      </w:pPr>
    </w:p>
    <w:p w14:paraId="262BC185" w14:textId="77777777" w:rsidR="00F436C3" w:rsidRPr="00F436C3" w:rsidRDefault="00F436C3" w:rsidP="00F436C3">
      <w:pPr>
        <w:rPr>
          <w:rFonts w:ascii="Arial Narrow" w:hAnsi="Arial Narrow" w:cs="Arial"/>
        </w:rPr>
      </w:pPr>
    </w:p>
    <w:p w14:paraId="77ABCF0C" w14:textId="77777777" w:rsidR="00F436C3" w:rsidRPr="00F436C3" w:rsidRDefault="00F436C3" w:rsidP="00F436C3">
      <w:pPr>
        <w:jc w:val="center"/>
        <w:rPr>
          <w:rFonts w:ascii="Arial Narrow" w:hAnsi="Arial Narrow" w:cs="Arial"/>
          <w:color w:val="000000"/>
        </w:rPr>
      </w:pPr>
      <w:r w:rsidRPr="00F436C3">
        <w:rPr>
          <w:rFonts w:ascii="Arial Narrow" w:hAnsi="Arial Narrow" w:cs="Arial"/>
          <w:color w:val="000000"/>
        </w:rPr>
        <w:t>________________________________________</w:t>
      </w:r>
    </w:p>
    <w:p w14:paraId="1533075B" w14:textId="77777777" w:rsidR="00F436C3" w:rsidRPr="00F436C3" w:rsidRDefault="00F436C3" w:rsidP="00F436C3">
      <w:pPr>
        <w:pStyle w:val="Ttulo1"/>
        <w:keepLines w:val="0"/>
        <w:numPr>
          <w:ilvl w:val="0"/>
          <w:numId w:val="42"/>
        </w:numPr>
        <w:suppressAutoHyphens/>
        <w:spacing w:before="0"/>
        <w:ind w:left="431" w:hanging="431"/>
        <w:jc w:val="center"/>
        <w:rPr>
          <w:rFonts w:ascii="Arial Narrow" w:hAnsi="Arial Narrow" w:cs="Arial"/>
          <w:color w:val="000000"/>
          <w:sz w:val="24"/>
          <w:szCs w:val="24"/>
        </w:rPr>
      </w:pPr>
      <w:r w:rsidRPr="00F436C3">
        <w:rPr>
          <w:rFonts w:ascii="Arial Narrow" w:hAnsi="Arial Narrow" w:cs="Arial"/>
          <w:color w:val="000000"/>
          <w:sz w:val="24"/>
          <w:szCs w:val="24"/>
        </w:rPr>
        <w:t>(</w:t>
      </w:r>
      <w:proofErr w:type="gramStart"/>
      <w:r w:rsidRPr="00F436C3">
        <w:rPr>
          <w:rFonts w:ascii="Arial Narrow" w:hAnsi="Arial Narrow" w:cs="Arial"/>
          <w:color w:val="000000"/>
          <w:sz w:val="24"/>
          <w:szCs w:val="24"/>
        </w:rPr>
        <w:t>representante</w:t>
      </w:r>
      <w:proofErr w:type="gramEnd"/>
      <w:r w:rsidRPr="00F436C3">
        <w:rPr>
          <w:rFonts w:ascii="Arial Narrow" w:hAnsi="Arial Narrow" w:cs="Arial"/>
          <w:color w:val="000000"/>
          <w:sz w:val="24"/>
          <w:szCs w:val="24"/>
        </w:rPr>
        <w:t xml:space="preserve"> legal do licitante/ consórcio, no âmbito da licitação, com identificação completa)</w:t>
      </w:r>
    </w:p>
    <w:p w14:paraId="61ADFB9C" w14:textId="77777777" w:rsidR="00F436C3" w:rsidRPr="00F436C3" w:rsidRDefault="00F436C3" w:rsidP="00F436C3">
      <w:pPr>
        <w:jc w:val="center"/>
        <w:rPr>
          <w:rFonts w:ascii="Arial Narrow" w:hAnsi="Arial Narrow" w:cs="Arial"/>
        </w:rPr>
      </w:pPr>
      <w:proofErr w:type="gramStart"/>
      <w:r w:rsidRPr="00F436C3">
        <w:rPr>
          <w:rFonts w:ascii="Arial Narrow" w:hAnsi="Arial Narrow" w:cs="Arial"/>
          <w:color w:val="000000"/>
        </w:rPr>
        <w:t>CPF(</w:t>
      </w:r>
      <w:proofErr w:type="gramEnd"/>
      <w:r w:rsidRPr="00F436C3">
        <w:rPr>
          <w:rFonts w:ascii="Arial Narrow" w:hAnsi="Arial Narrow" w:cs="Arial"/>
          <w:color w:val="000000"/>
        </w:rPr>
        <w:t>MF) nº 999.999.999-99</w:t>
      </w:r>
    </w:p>
    <w:p w14:paraId="0CF4A7C9" w14:textId="77777777" w:rsidR="00F436C3" w:rsidRPr="00F436C3" w:rsidRDefault="00F436C3" w:rsidP="00324AB7">
      <w:pPr>
        <w:spacing w:line="276" w:lineRule="auto"/>
        <w:ind w:firstLine="709"/>
        <w:jc w:val="center"/>
        <w:rPr>
          <w:rFonts w:ascii="Arial Narrow" w:hAnsi="Arial Narrow" w:cs="Arial"/>
          <w:b/>
        </w:rPr>
      </w:pPr>
    </w:p>
    <w:sectPr w:rsidR="00F436C3" w:rsidRPr="00F436C3" w:rsidSect="004B5C37">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6D34A" w14:textId="77777777" w:rsidR="004B5C37" w:rsidRDefault="004B5C37">
      <w:r>
        <w:separator/>
      </w:r>
    </w:p>
  </w:endnote>
  <w:endnote w:type="continuationSeparator" w:id="0">
    <w:p w14:paraId="5EB49681" w14:textId="77777777" w:rsidR="004B5C37" w:rsidRDefault="004B5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0578F" w14:textId="3F9E0F86" w:rsidR="004B5C37" w:rsidRPr="006A0251" w:rsidRDefault="004B5C37" w:rsidP="004B5C37">
    <w:pPr>
      <w:pStyle w:val="Rodap"/>
      <w:pBdr>
        <w:bottom w:val="single" w:sz="6" w:space="1" w:color="auto"/>
      </w:pBdr>
      <w:jc w:val="right"/>
      <w:rPr>
        <w:rFonts w:ascii="Arial" w:hAnsi="Arial" w:cs="Arial"/>
        <w:sz w:val="18"/>
        <w:szCs w:val="18"/>
      </w:rPr>
    </w:pPr>
    <w:r w:rsidRPr="006A0251">
      <w:rPr>
        <w:rFonts w:ascii="Arial" w:hAnsi="Arial" w:cs="Arial"/>
        <w:noProof/>
        <w:sz w:val="18"/>
        <w:szCs w:val="18"/>
      </w:rPr>
      <w:fldChar w:fldCharType="begin"/>
    </w:r>
    <w:r w:rsidRPr="006A0251">
      <w:rPr>
        <w:rFonts w:ascii="Arial" w:hAnsi="Arial" w:cs="Arial"/>
        <w:noProof/>
        <w:sz w:val="18"/>
        <w:szCs w:val="18"/>
      </w:rPr>
      <w:instrText xml:space="preserve"> PAGE   \* MERGEFORMAT </w:instrText>
    </w:r>
    <w:r w:rsidRPr="006A0251">
      <w:rPr>
        <w:rFonts w:ascii="Arial" w:hAnsi="Arial" w:cs="Arial"/>
        <w:noProof/>
        <w:sz w:val="18"/>
        <w:szCs w:val="18"/>
      </w:rPr>
      <w:fldChar w:fldCharType="separate"/>
    </w:r>
    <w:r w:rsidR="00C53135">
      <w:rPr>
        <w:rFonts w:ascii="Arial" w:hAnsi="Arial" w:cs="Arial"/>
        <w:noProof/>
        <w:sz w:val="18"/>
        <w:szCs w:val="18"/>
      </w:rPr>
      <w:t>22</w:t>
    </w:r>
    <w:r w:rsidRPr="006A0251">
      <w:rPr>
        <w:rFonts w:ascii="Arial" w:hAnsi="Arial" w:cs="Arial"/>
        <w:noProof/>
        <w:sz w:val="18"/>
        <w:szCs w:val="18"/>
      </w:rPr>
      <w:fldChar w:fldCharType="end"/>
    </w:r>
  </w:p>
  <w:p w14:paraId="39EBDCA5" w14:textId="77777777" w:rsidR="004B5C37" w:rsidRPr="006A0251" w:rsidRDefault="004B5C37" w:rsidP="004B5C37">
    <w:pPr>
      <w:jc w:val="center"/>
      <w:rPr>
        <w:rFonts w:ascii="Arial" w:hAnsi="Arial" w:cs="Arial"/>
        <w:color w:val="808080"/>
        <w:sz w:val="18"/>
        <w:szCs w:val="18"/>
      </w:rPr>
    </w:pPr>
    <w:r w:rsidRPr="006A0251">
      <w:rPr>
        <w:rFonts w:ascii="Arial" w:hAnsi="Arial" w:cs="Arial"/>
        <w:color w:val="808080"/>
        <w:sz w:val="18"/>
        <w:szCs w:val="18"/>
      </w:rPr>
      <w:t>Rua Sérgio Moreira de Figueiredo, S/N, Casas Populares, CEP 58900-000, Cajazeiras – PB</w:t>
    </w:r>
  </w:p>
  <w:p w14:paraId="287C7BA9" w14:textId="77777777" w:rsidR="004B5C37" w:rsidRPr="006A0251" w:rsidRDefault="004B5C37" w:rsidP="004B5C37">
    <w:pPr>
      <w:pStyle w:val="Rodap"/>
      <w:jc w:val="center"/>
      <w:rPr>
        <w:rFonts w:ascii="Arial" w:hAnsi="Arial" w:cs="Arial"/>
        <w:sz w:val="18"/>
        <w:szCs w:val="18"/>
      </w:rPr>
    </w:pPr>
    <w:r w:rsidRPr="006A0251">
      <w:rPr>
        <w:rFonts w:ascii="Arial" w:hAnsi="Arial" w:cs="Arial"/>
        <w:color w:val="808080"/>
        <w:sz w:val="18"/>
        <w:szCs w:val="18"/>
      </w:rPr>
      <w:t>Telefone (83) 3532-2000 / 3532-2004 / 3532-2152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887255"/>
      <w:docPartObj>
        <w:docPartGallery w:val="Page Numbers (Bottom of Page)"/>
        <w:docPartUnique/>
      </w:docPartObj>
    </w:sdtPr>
    <w:sdtContent>
      <w:p w14:paraId="6EA5A3EC" w14:textId="437C3A7E" w:rsidR="003A044E" w:rsidRDefault="003A044E">
        <w:pPr>
          <w:pStyle w:val="Rodap"/>
          <w:jc w:val="right"/>
        </w:pPr>
        <w:r>
          <w:fldChar w:fldCharType="begin"/>
        </w:r>
        <w:r>
          <w:instrText>PAGE   \* MERGEFORMAT</w:instrText>
        </w:r>
        <w:r>
          <w:fldChar w:fldCharType="separate"/>
        </w:r>
        <w:r w:rsidR="00C53135">
          <w:rPr>
            <w:noProof/>
          </w:rPr>
          <w:t>63</w:t>
        </w:r>
        <w:r>
          <w:fldChar w:fldCharType="end"/>
        </w:r>
      </w:p>
    </w:sdtContent>
  </w:sdt>
  <w:p w14:paraId="720FA143" w14:textId="77777777" w:rsidR="003A044E" w:rsidRPr="000B486A" w:rsidRDefault="003A044E" w:rsidP="003A044E">
    <w:pPr>
      <w:pStyle w:val="Rodap"/>
      <w:rPr>
        <w:rFonts w:ascii="Arial" w:hAnsi="Arial" w:cs="Arial"/>
        <w:sz w:val="12"/>
        <w:szCs w:val="12"/>
      </w:rPr>
    </w:pPr>
    <w:r w:rsidRPr="000B486A">
      <w:rPr>
        <w:rFonts w:ascii="Arial" w:hAnsi="Arial" w:cs="Arial"/>
        <w:sz w:val="12"/>
        <w:szCs w:val="12"/>
      </w:rPr>
      <w:t>Comissão Permanente de Modelos de Licitações e Contratos da Consultoria-Geral da União</w:t>
    </w:r>
  </w:p>
  <w:p w14:paraId="5CAA7376" w14:textId="77777777" w:rsidR="003A044E" w:rsidRPr="004C2894" w:rsidRDefault="003A044E" w:rsidP="003A044E">
    <w:pPr>
      <w:pStyle w:val="Rodap"/>
      <w:rPr>
        <w:rFonts w:ascii="Arial" w:hAnsi="Arial" w:cs="Arial"/>
        <w:sz w:val="12"/>
        <w:szCs w:val="12"/>
      </w:rPr>
    </w:pPr>
    <w:r w:rsidRPr="004C2894">
      <w:rPr>
        <w:rFonts w:ascii="Arial" w:hAnsi="Arial" w:cs="Arial"/>
        <w:sz w:val="12"/>
        <w:szCs w:val="12"/>
      </w:rPr>
      <w:t>Edital modelo para Pregão Eletrônico: Compras</w:t>
    </w:r>
  </w:p>
  <w:p w14:paraId="121C53E8" w14:textId="77777777" w:rsidR="003A044E" w:rsidRPr="004C2894" w:rsidRDefault="003A044E" w:rsidP="003A044E">
    <w:pPr>
      <w:pStyle w:val="Rodap"/>
      <w:rPr>
        <w:rFonts w:ascii="Arial" w:hAnsi="Arial" w:cs="Arial"/>
        <w:sz w:val="12"/>
        <w:szCs w:val="12"/>
      </w:rPr>
    </w:pPr>
    <w:r w:rsidRPr="004C2894">
      <w:rPr>
        <w:rFonts w:ascii="Arial" w:hAnsi="Arial" w:cs="Arial"/>
        <w:sz w:val="12"/>
        <w:szCs w:val="12"/>
      </w:rPr>
      <w:t>Termo de Referência - Modelo para Pregão Eletrônico – Compras</w:t>
    </w:r>
  </w:p>
  <w:p w14:paraId="63CB9D2E" w14:textId="77777777" w:rsidR="003A044E" w:rsidRPr="004C2894" w:rsidRDefault="003A044E" w:rsidP="003A044E">
    <w:pPr>
      <w:pStyle w:val="Rodap"/>
      <w:rPr>
        <w:rFonts w:ascii="Arial" w:hAnsi="Arial" w:cs="Arial"/>
        <w:sz w:val="12"/>
        <w:szCs w:val="12"/>
      </w:rPr>
    </w:pPr>
    <w:r w:rsidRPr="004C2894">
      <w:rPr>
        <w:rStyle w:val="nfase"/>
        <w:rFonts w:ascii="Arial" w:hAnsi="Arial" w:cs="Arial"/>
        <w:color w:val="000000"/>
        <w:sz w:val="12"/>
        <w:szCs w:val="12"/>
      </w:rPr>
      <w:t>Estudo Preliminar - Modelo IN 05/2017-SEGES/MPDG</w:t>
    </w:r>
  </w:p>
  <w:p w14:paraId="1559ECDE" w14:textId="77777777" w:rsidR="003A044E" w:rsidRPr="004C2894" w:rsidRDefault="003A044E" w:rsidP="003A044E">
    <w:pPr>
      <w:pStyle w:val="Rodap"/>
      <w:rPr>
        <w:rFonts w:ascii="Arial" w:hAnsi="Arial" w:cs="Arial"/>
        <w:sz w:val="12"/>
        <w:szCs w:val="12"/>
      </w:rPr>
    </w:pPr>
    <w:r w:rsidRPr="004C2894">
      <w:rPr>
        <w:rFonts w:ascii="Arial" w:hAnsi="Arial" w:cs="Arial"/>
        <w:sz w:val="12"/>
        <w:szCs w:val="12"/>
      </w:rPr>
      <w:t>Ata de Registro de Preços – modelo – pregão compras</w:t>
    </w:r>
  </w:p>
  <w:p w14:paraId="35E0BD7E" w14:textId="77777777" w:rsidR="003A044E" w:rsidRPr="000B486A" w:rsidRDefault="003A044E" w:rsidP="003A044E">
    <w:pPr>
      <w:pStyle w:val="Rodap"/>
      <w:rPr>
        <w:rFonts w:ascii="Arial" w:hAnsi="Arial" w:cs="Arial"/>
        <w:sz w:val="12"/>
        <w:szCs w:val="12"/>
      </w:rPr>
    </w:pPr>
    <w:r w:rsidRPr="004C2894">
      <w:rPr>
        <w:rFonts w:ascii="Arial" w:hAnsi="Arial" w:cs="Arial"/>
        <w:sz w:val="12"/>
        <w:szCs w:val="12"/>
      </w:rPr>
      <w:t>Termo de Contra</w:t>
    </w:r>
    <w:r w:rsidRPr="00807B51">
      <w:rPr>
        <w:rFonts w:ascii="Arial" w:hAnsi="Arial" w:cs="Arial"/>
        <w:sz w:val="12"/>
        <w:szCs w:val="12"/>
      </w:rPr>
      <w:t>to – Modelo para Pregão Eletrônico – Compras</w:t>
    </w:r>
  </w:p>
  <w:p w14:paraId="09D25122" w14:textId="77777777" w:rsidR="003A044E" w:rsidRPr="000B486A" w:rsidRDefault="003A044E" w:rsidP="003A044E">
    <w:pPr>
      <w:pStyle w:val="Rodap"/>
      <w:rPr>
        <w:rFonts w:ascii="Arial" w:hAnsi="Arial" w:cs="Arial"/>
      </w:rPr>
    </w:pPr>
    <w:r w:rsidRPr="000B486A">
      <w:rPr>
        <w:rFonts w:ascii="Arial" w:hAnsi="Arial" w:cs="Arial"/>
        <w:sz w:val="12"/>
        <w:szCs w:val="12"/>
      </w:rPr>
      <w:t xml:space="preserve">Atualização: </w:t>
    </w:r>
    <w:proofErr w:type="gramStart"/>
    <w:r w:rsidRPr="000B486A">
      <w:rPr>
        <w:rFonts w:ascii="Arial" w:hAnsi="Arial" w:cs="Arial"/>
        <w:sz w:val="12"/>
        <w:szCs w:val="12"/>
      </w:rPr>
      <w:t>Dezembro</w:t>
    </w:r>
    <w:proofErr w:type="gramEnd"/>
    <w:r w:rsidRPr="000B486A">
      <w:rPr>
        <w:rFonts w:ascii="Arial" w:hAnsi="Arial" w:cs="Arial"/>
        <w:sz w:val="12"/>
        <w:szCs w:val="12"/>
      </w:rPr>
      <w:t xml:space="preserve"> de 2018</w:t>
    </w:r>
  </w:p>
  <w:p w14:paraId="15B754AF" w14:textId="77777777" w:rsidR="004B5C37" w:rsidRDefault="004B5C3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36B1E" w14:textId="77777777" w:rsidR="004B5C37" w:rsidRDefault="004B5C37">
      <w:r>
        <w:separator/>
      </w:r>
    </w:p>
  </w:footnote>
  <w:footnote w:type="continuationSeparator" w:id="0">
    <w:p w14:paraId="2ECFE108" w14:textId="77777777" w:rsidR="004B5C37" w:rsidRDefault="004B5C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1983857"/>
    <w:multiLevelType w:val="multilevel"/>
    <w:tmpl w:val="D960C256"/>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5C100D"/>
    <w:multiLevelType w:val="multilevel"/>
    <w:tmpl w:val="2EAE4302"/>
    <w:lvl w:ilvl="0">
      <w:start w:val="1"/>
      <w:numFmt w:val="decimal"/>
      <w:pStyle w:val="Nivel01"/>
      <w:lvlText w:val="%1."/>
      <w:lvlJc w:val="left"/>
      <w:pPr>
        <w:ind w:left="5606" w:hanging="360"/>
      </w:pPr>
      <w:rPr>
        <w:rFonts w:hint="default"/>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1922"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D3ED5"/>
    <w:multiLevelType w:val="multilevel"/>
    <w:tmpl w:val="6AB2C4D6"/>
    <w:lvl w:ilvl="0">
      <w:start w:val="9"/>
      <w:numFmt w:val="decimal"/>
      <w:lvlText w:val="%1"/>
      <w:lvlJc w:val="left"/>
      <w:pPr>
        <w:ind w:left="4897" w:hanging="360"/>
      </w:pPr>
      <w:rPr>
        <w:rFonts w:hint="default"/>
      </w:rPr>
    </w:lvl>
    <w:lvl w:ilvl="1">
      <w:start w:val="1"/>
      <w:numFmt w:val="decimal"/>
      <w:lvlText w:val="%1.%2"/>
      <w:lvlJc w:val="left"/>
      <w:pPr>
        <w:ind w:left="927" w:hanging="360"/>
      </w:pPr>
      <w:rPr>
        <w:rFonts w:hint="default"/>
        <w:b w:val="0"/>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E0A03D8"/>
    <w:multiLevelType w:val="multilevel"/>
    <w:tmpl w:val="2B189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723EE6"/>
    <w:multiLevelType w:val="multilevel"/>
    <w:tmpl w:val="A1D4F2D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30C7073F"/>
    <w:multiLevelType w:val="hybridMultilevel"/>
    <w:tmpl w:val="375876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CAC605F"/>
    <w:multiLevelType w:val="multilevel"/>
    <w:tmpl w:val="477CB7DA"/>
    <w:lvl w:ilvl="0">
      <w:start w:val="1"/>
      <w:numFmt w:val="decimal"/>
      <w:suff w:val="space"/>
      <w:lvlText w:val="%1."/>
      <w:lvlJc w:val="left"/>
      <w:pPr>
        <w:ind w:left="360" w:hanging="360"/>
      </w:pPr>
      <w:rPr>
        <w:rFonts w:hint="default"/>
        <w:b/>
      </w:rPr>
    </w:lvl>
    <w:lvl w:ilvl="1">
      <w:start w:val="1"/>
      <w:numFmt w:val="decimal"/>
      <w:suff w:val="space"/>
      <w:lvlText w:val="%1.%2."/>
      <w:lvlJc w:val="left"/>
      <w:pPr>
        <w:ind w:left="2276" w:hanging="432"/>
      </w:pPr>
      <w:rPr>
        <w:rFonts w:hint="default"/>
        <w:b/>
      </w:rPr>
    </w:lvl>
    <w:lvl w:ilvl="2">
      <w:start w:val="1"/>
      <w:numFmt w:val="decimal"/>
      <w:suff w:val="space"/>
      <w:lvlText w:val="%1.%2.%3."/>
      <w:lvlJc w:val="left"/>
      <w:pPr>
        <w:ind w:left="646" w:hanging="504"/>
      </w:pPr>
      <w:rPr>
        <w:rFonts w:hint="default"/>
        <w:b w:val="0"/>
      </w:rPr>
    </w:lvl>
    <w:lvl w:ilvl="3">
      <w:start w:val="1"/>
      <w:numFmt w:val="decimal"/>
      <w:suff w:val="space"/>
      <w:lvlText w:val="%1.%2.%3.%4."/>
      <w:lvlJc w:val="left"/>
      <w:pPr>
        <w:ind w:left="932"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C661D0"/>
    <w:multiLevelType w:val="hybridMultilevel"/>
    <w:tmpl w:val="CFF6CD6C"/>
    <w:lvl w:ilvl="0" w:tplc="8A4AA162">
      <w:start w:val="1"/>
      <w:numFmt w:val="lowerLetter"/>
      <w:lvlText w:val="%1)"/>
      <w:lvlJc w:val="left"/>
      <w:pPr>
        <w:ind w:left="1392" w:hanging="600"/>
      </w:pPr>
      <w:rPr>
        <w:rFonts w:hint="default"/>
      </w:r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1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E327AE"/>
    <w:multiLevelType w:val="multilevel"/>
    <w:tmpl w:val="10886D0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DD361E"/>
    <w:multiLevelType w:val="multilevel"/>
    <w:tmpl w:val="93F0D586"/>
    <w:lvl w:ilvl="0">
      <w:start w:val="1"/>
      <w:numFmt w:val="decimal"/>
      <w:pStyle w:val="Nivel010"/>
      <w:suff w:val="space"/>
      <w:lvlText w:val="%1."/>
      <w:lvlJc w:val="left"/>
      <w:pPr>
        <w:ind w:left="0" w:firstLine="0"/>
      </w:pPr>
      <w:rPr>
        <w:rFonts w:hint="default"/>
        <w:b/>
        <w:i w:val="0"/>
        <w:color w:val="auto"/>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40F5EF0"/>
    <w:multiLevelType w:val="multilevel"/>
    <w:tmpl w:val="F52C3B52"/>
    <w:lvl w:ilvl="0">
      <w:start w:val="16"/>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A5C148D"/>
    <w:multiLevelType w:val="multilevel"/>
    <w:tmpl w:val="32622B1C"/>
    <w:lvl w:ilvl="0">
      <w:start w:val="1"/>
      <w:numFmt w:val="decimal"/>
      <w:lvlText w:val="%1."/>
      <w:lvlJc w:val="left"/>
      <w:pPr>
        <w:ind w:left="360" w:hanging="360"/>
      </w:pPr>
      <w:rPr>
        <w:b/>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4"/>
  </w:num>
  <w:num w:numId="4">
    <w:abstractNumId w:val="26"/>
  </w:num>
  <w:num w:numId="5">
    <w:abstractNumId w:val="15"/>
  </w:num>
  <w:num w:numId="6">
    <w:abstractNumId w:val="13"/>
  </w:num>
  <w:num w:numId="7">
    <w:abstractNumId w:val="17"/>
  </w:num>
  <w:num w:numId="8">
    <w:abstractNumId w:val="22"/>
  </w:num>
  <w:num w:numId="9">
    <w:abstractNumId w:val="7"/>
  </w:num>
  <w:num w:numId="10">
    <w:abstractNumId w:val="8"/>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7"/>
    <w:lvlOverride w:ilvl="0">
      <w:startOverride w:val="15"/>
    </w:lvlOverride>
  </w:num>
  <w:num w:numId="15">
    <w:abstractNumId w:val="7"/>
    <w:lvlOverride w:ilvl="0">
      <w:startOverride w:val="20"/>
    </w:lvlOverride>
  </w:num>
  <w:num w:numId="16">
    <w:abstractNumId w:val="7"/>
    <w:lvlOverride w:ilvl="0">
      <w:startOverride w:val="7"/>
    </w:lvlOverride>
    <w:lvlOverride w:ilvl="1">
      <w:startOverride w:val="1"/>
    </w:lvlOverride>
  </w:num>
  <w:num w:numId="17">
    <w:abstractNumId w:val="7"/>
    <w:lvlOverride w:ilvl="0">
      <w:startOverride w:val="8"/>
    </w:lvlOverride>
    <w:lvlOverride w:ilvl="1">
      <w:startOverride w:val="1"/>
    </w:lvlOverride>
  </w:num>
  <w:num w:numId="18">
    <w:abstractNumId w:val="7"/>
    <w:lvlOverride w:ilvl="0">
      <w:startOverride w:val="8"/>
    </w:lvlOverride>
    <w:lvlOverride w:ilvl="1">
      <w:startOverride w:val="10"/>
    </w:lvlOverride>
  </w:num>
  <w:num w:numId="19">
    <w:abstractNumId w:val="7"/>
  </w:num>
  <w:num w:numId="20">
    <w:abstractNumId w:val="7"/>
    <w:lvlOverride w:ilvl="0">
      <w:startOverride w:val="20"/>
    </w:lvlOverride>
    <w:lvlOverride w:ilvl="1">
      <w:startOverride w:val="1"/>
    </w:lvlOverride>
  </w:num>
  <w:num w:numId="21">
    <w:abstractNumId w:val="25"/>
  </w:num>
  <w:num w:numId="2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4"/>
  </w:num>
  <w:num w:numId="2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
  </w:num>
  <w:num w:numId="29">
    <w:abstractNumId w:val="7"/>
    <w:lvlOverride w:ilvl="0">
      <w:startOverride w:val="12"/>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4"/>
  </w:num>
  <w:num w:numId="33">
    <w:abstractNumId w:val="11"/>
  </w:num>
  <w:num w:numId="34">
    <w:abstractNumId w:val="19"/>
  </w:num>
  <w:num w:numId="35">
    <w:abstractNumId w:val="10"/>
  </w:num>
  <w:num w:numId="36">
    <w:abstractNumId w:val="16"/>
  </w:num>
  <w:num w:numId="37">
    <w:abstractNumId w:val="12"/>
  </w:num>
  <w:num w:numId="38">
    <w:abstractNumId w:val="5"/>
  </w:num>
  <w:num w:numId="39">
    <w:abstractNumId w:val="2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
  </w:num>
  <w:num w:numId="4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pt-BR" w:vendorID="64" w:dllVersion="131078" w:nlCheck="1" w:checkStyle="0"/>
  <w:activeWritingStyle w:appName="MSWord" w:lang="en-US"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122C1"/>
    <w:rsid w:val="00012A11"/>
    <w:rsid w:val="00014236"/>
    <w:rsid w:val="00014E7A"/>
    <w:rsid w:val="00014FC0"/>
    <w:rsid w:val="00015D4B"/>
    <w:rsid w:val="0002146A"/>
    <w:rsid w:val="0002260C"/>
    <w:rsid w:val="0002306D"/>
    <w:rsid w:val="00023CDD"/>
    <w:rsid w:val="000242C8"/>
    <w:rsid w:val="00027155"/>
    <w:rsid w:val="00027933"/>
    <w:rsid w:val="00027A5D"/>
    <w:rsid w:val="000318BA"/>
    <w:rsid w:val="000321F5"/>
    <w:rsid w:val="000335F5"/>
    <w:rsid w:val="00033E59"/>
    <w:rsid w:val="00034A29"/>
    <w:rsid w:val="00035D80"/>
    <w:rsid w:val="00037C97"/>
    <w:rsid w:val="00040957"/>
    <w:rsid w:val="00040D0F"/>
    <w:rsid w:val="00042714"/>
    <w:rsid w:val="00043A30"/>
    <w:rsid w:val="00044CF4"/>
    <w:rsid w:val="000452C7"/>
    <w:rsid w:val="0004586D"/>
    <w:rsid w:val="00047D73"/>
    <w:rsid w:val="00050712"/>
    <w:rsid w:val="00050EA0"/>
    <w:rsid w:val="000518EF"/>
    <w:rsid w:val="000526DD"/>
    <w:rsid w:val="00052B09"/>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72C8"/>
    <w:rsid w:val="00087EF2"/>
    <w:rsid w:val="00090425"/>
    <w:rsid w:val="00090F5D"/>
    <w:rsid w:val="00091897"/>
    <w:rsid w:val="00092759"/>
    <w:rsid w:val="00094321"/>
    <w:rsid w:val="00094A8E"/>
    <w:rsid w:val="000A01B0"/>
    <w:rsid w:val="000A102A"/>
    <w:rsid w:val="000A179E"/>
    <w:rsid w:val="000A1A7B"/>
    <w:rsid w:val="000A1B88"/>
    <w:rsid w:val="000A1EAC"/>
    <w:rsid w:val="000A23DA"/>
    <w:rsid w:val="000A4408"/>
    <w:rsid w:val="000A498A"/>
    <w:rsid w:val="000A50B2"/>
    <w:rsid w:val="000A674F"/>
    <w:rsid w:val="000B1626"/>
    <w:rsid w:val="000B1C01"/>
    <w:rsid w:val="000B226F"/>
    <w:rsid w:val="000B283A"/>
    <w:rsid w:val="000B377D"/>
    <w:rsid w:val="000B6EBD"/>
    <w:rsid w:val="000B7B55"/>
    <w:rsid w:val="000C052F"/>
    <w:rsid w:val="000C123B"/>
    <w:rsid w:val="000C20BD"/>
    <w:rsid w:val="000C21AD"/>
    <w:rsid w:val="000C2C16"/>
    <w:rsid w:val="000C32BF"/>
    <w:rsid w:val="000C380A"/>
    <w:rsid w:val="000C3E5F"/>
    <w:rsid w:val="000C670A"/>
    <w:rsid w:val="000D1347"/>
    <w:rsid w:val="000D2A6B"/>
    <w:rsid w:val="000D2AC3"/>
    <w:rsid w:val="000D4159"/>
    <w:rsid w:val="000D5774"/>
    <w:rsid w:val="000D70E5"/>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03B"/>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3644C"/>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1D3A"/>
    <w:rsid w:val="00172A0F"/>
    <w:rsid w:val="001744F9"/>
    <w:rsid w:val="00174CAA"/>
    <w:rsid w:val="00174D48"/>
    <w:rsid w:val="001777C6"/>
    <w:rsid w:val="00177CD5"/>
    <w:rsid w:val="001817D2"/>
    <w:rsid w:val="00181F1C"/>
    <w:rsid w:val="00184086"/>
    <w:rsid w:val="001842A6"/>
    <w:rsid w:val="00184E7C"/>
    <w:rsid w:val="00185F3B"/>
    <w:rsid w:val="0018613B"/>
    <w:rsid w:val="001904A8"/>
    <w:rsid w:val="00191140"/>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8F8"/>
    <w:rsid w:val="001E2E97"/>
    <w:rsid w:val="001E3AAF"/>
    <w:rsid w:val="001E40D3"/>
    <w:rsid w:val="001E5E5F"/>
    <w:rsid w:val="001E60BA"/>
    <w:rsid w:val="001F0A6E"/>
    <w:rsid w:val="001F0E4E"/>
    <w:rsid w:val="001F39FA"/>
    <w:rsid w:val="001F4C3C"/>
    <w:rsid w:val="001F66DD"/>
    <w:rsid w:val="0020019F"/>
    <w:rsid w:val="00200A4B"/>
    <w:rsid w:val="00201F24"/>
    <w:rsid w:val="00202A04"/>
    <w:rsid w:val="00202BFE"/>
    <w:rsid w:val="00203F3A"/>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4246"/>
    <w:rsid w:val="00246DAE"/>
    <w:rsid w:val="00251709"/>
    <w:rsid w:val="00252859"/>
    <w:rsid w:val="00253319"/>
    <w:rsid w:val="002538B4"/>
    <w:rsid w:val="002538E3"/>
    <w:rsid w:val="00253C18"/>
    <w:rsid w:val="0025592E"/>
    <w:rsid w:val="00255C24"/>
    <w:rsid w:val="00257DB8"/>
    <w:rsid w:val="00260802"/>
    <w:rsid w:val="00261723"/>
    <w:rsid w:val="00261925"/>
    <w:rsid w:val="0026386A"/>
    <w:rsid w:val="002656A2"/>
    <w:rsid w:val="00267125"/>
    <w:rsid w:val="00267B22"/>
    <w:rsid w:val="00271CB6"/>
    <w:rsid w:val="0027248A"/>
    <w:rsid w:val="0027301A"/>
    <w:rsid w:val="0027381F"/>
    <w:rsid w:val="00276ECC"/>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3083"/>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16FA9"/>
    <w:rsid w:val="00320345"/>
    <w:rsid w:val="00322A3E"/>
    <w:rsid w:val="003238C3"/>
    <w:rsid w:val="00324AB7"/>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EF1"/>
    <w:rsid w:val="003842E9"/>
    <w:rsid w:val="00384DBB"/>
    <w:rsid w:val="00385C9C"/>
    <w:rsid w:val="00386157"/>
    <w:rsid w:val="00386ADE"/>
    <w:rsid w:val="00386C8D"/>
    <w:rsid w:val="003879BD"/>
    <w:rsid w:val="00391E14"/>
    <w:rsid w:val="00393A6E"/>
    <w:rsid w:val="003959F6"/>
    <w:rsid w:val="003963D1"/>
    <w:rsid w:val="003A044E"/>
    <w:rsid w:val="003A2584"/>
    <w:rsid w:val="003A5367"/>
    <w:rsid w:val="003A5398"/>
    <w:rsid w:val="003A54A7"/>
    <w:rsid w:val="003A71A0"/>
    <w:rsid w:val="003A73C1"/>
    <w:rsid w:val="003A79B2"/>
    <w:rsid w:val="003B2B65"/>
    <w:rsid w:val="003B3F08"/>
    <w:rsid w:val="003B47AE"/>
    <w:rsid w:val="003B67B3"/>
    <w:rsid w:val="003B791E"/>
    <w:rsid w:val="003C3DBF"/>
    <w:rsid w:val="003C422C"/>
    <w:rsid w:val="003C502C"/>
    <w:rsid w:val="003C609E"/>
    <w:rsid w:val="003C6275"/>
    <w:rsid w:val="003C6CE4"/>
    <w:rsid w:val="003D1078"/>
    <w:rsid w:val="003D129F"/>
    <w:rsid w:val="003D4284"/>
    <w:rsid w:val="003D4382"/>
    <w:rsid w:val="003D584E"/>
    <w:rsid w:val="003D6109"/>
    <w:rsid w:val="003D6C15"/>
    <w:rsid w:val="003E1743"/>
    <w:rsid w:val="003E3772"/>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1D92"/>
    <w:rsid w:val="0040443F"/>
    <w:rsid w:val="004053E1"/>
    <w:rsid w:val="00405763"/>
    <w:rsid w:val="00407C5F"/>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27A0F"/>
    <w:rsid w:val="00430FD9"/>
    <w:rsid w:val="00430FDB"/>
    <w:rsid w:val="00431129"/>
    <w:rsid w:val="004316D7"/>
    <w:rsid w:val="00431740"/>
    <w:rsid w:val="00431C55"/>
    <w:rsid w:val="00431EDA"/>
    <w:rsid w:val="0043231C"/>
    <w:rsid w:val="00432470"/>
    <w:rsid w:val="0043396E"/>
    <w:rsid w:val="00433A09"/>
    <w:rsid w:val="00435447"/>
    <w:rsid w:val="00441EA1"/>
    <w:rsid w:val="0044294C"/>
    <w:rsid w:val="004453C3"/>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5816"/>
    <w:rsid w:val="00476C51"/>
    <w:rsid w:val="004773FC"/>
    <w:rsid w:val="00480328"/>
    <w:rsid w:val="004815A9"/>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B5C37"/>
    <w:rsid w:val="004C0212"/>
    <w:rsid w:val="004C05F9"/>
    <w:rsid w:val="004C1573"/>
    <w:rsid w:val="004C4681"/>
    <w:rsid w:val="004C4F8F"/>
    <w:rsid w:val="004D067A"/>
    <w:rsid w:val="004D31CA"/>
    <w:rsid w:val="004D33F9"/>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6867"/>
    <w:rsid w:val="004F78C6"/>
    <w:rsid w:val="005009C7"/>
    <w:rsid w:val="00501790"/>
    <w:rsid w:val="0050224C"/>
    <w:rsid w:val="005037A6"/>
    <w:rsid w:val="005077D1"/>
    <w:rsid w:val="005104ED"/>
    <w:rsid w:val="00510960"/>
    <w:rsid w:val="00510A57"/>
    <w:rsid w:val="00510C8A"/>
    <w:rsid w:val="005128F7"/>
    <w:rsid w:val="00512D53"/>
    <w:rsid w:val="00514883"/>
    <w:rsid w:val="0051571F"/>
    <w:rsid w:val="00515BBC"/>
    <w:rsid w:val="00516B66"/>
    <w:rsid w:val="00516B96"/>
    <w:rsid w:val="00517D94"/>
    <w:rsid w:val="005201AC"/>
    <w:rsid w:val="0052050F"/>
    <w:rsid w:val="00521DA7"/>
    <w:rsid w:val="00521DFE"/>
    <w:rsid w:val="00524710"/>
    <w:rsid w:val="005265D4"/>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1F1"/>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0C1"/>
    <w:rsid w:val="0059549E"/>
    <w:rsid w:val="00595DA6"/>
    <w:rsid w:val="0059762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B46"/>
    <w:rsid w:val="005B5D6A"/>
    <w:rsid w:val="005B785F"/>
    <w:rsid w:val="005C3522"/>
    <w:rsid w:val="005C3930"/>
    <w:rsid w:val="005C3E02"/>
    <w:rsid w:val="005C4633"/>
    <w:rsid w:val="005C514E"/>
    <w:rsid w:val="005C59DC"/>
    <w:rsid w:val="005C76D8"/>
    <w:rsid w:val="005C7D37"/>
    <w:rsid w:val="005D6742"/>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4C2"/>
    <w:rsid w:val="00627C2F"/>
    <w:rsid w:val="00630464"/>
    <w:rsid w:val="006304B7"/>
    <w:rsid w:val="0063257C"/>
    <w:rsid w:val="00635B69"/>
    <w:rsid w:val="00640F39"/>
    <w:rsid w:val="0064233A"/>
    <w:rsid w:val="006431A0"/>
    <w:rsid w:val="00644475"/>
    <w:rsid w:val="006477A7"/>
    <w:rsid w:val="00647C0B"/>
    <w:rsid w:val="00651A2B"/>
    <w:rsid w:val="00651B2C"/>
    <w:rsid w:val="00652486"/>
    <w:rsid w:val="00652DF2"/>
    <w:rsid w:val="006536A3"/>
    <w:rsid w:val="006549BF"/>
    <w:rsid w:val="00655AAF"/>
    <w:rsid w:val="00656A30"/>
    <w:rsid w:val="00656FC1"/>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2A5A"/>
    <w:rsid w:val="00683B94"/>
    <w:rsid w:val="00686692"/>
    <w:rsid w:val="006876DE"/>
    <w:rsid w:val="00693033"/>
    <w:rsid w:val="00693321"/>
    <w:rsid w:val="00694893"/>
    <w:rsid w:val="00694DD9"/>
    <w:rsid w:val="00697448"/>
    <w:rsid w:val="00697671"/>
    <w:rsid w:val="00697D3E"/>
    <w:rsid w:val="006A0DCA"/>
    <w:rsid w:val="006A12B1"/>
    <w:rsid w:val="006A5F42"/>
    <w:rsid w:val="006A6103"/>
    <w:rsid w:val="006A6690"/>
    <w:rsid w:val="006A6B84"/>
    <w:rsid w:val="006B10ED"/>
    <w:rsid w:val="006B156A"/>
    <w:rsid w:val="006B194C"/>
    <w:rsid w:val="006B3657"/>
    <w:rsid w:val="006B51B2"/>
    <w:rsid w:val="006C0268"/>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4C9"/>
    <w:rsid w:val="006E09F2"/>
    <w:rsid w:val="006E2D9C"/>
    <w:rsid w:val="006E53E9"/>
    <w:rsid w:val="006E6236"/>
    <w:rsid w:val="006E63B4"/>
    <w:rsid w:val="006E721C"/>
    <w:rsid w:val="006E7556"/>
    <w:rsid w:val="006E786D"/>
    <w:rsid w:val="006F2599"/>
    <w:rsid w:val="006F3EE2"/>
    <w:rsid w:val="006F55FD"/>
    <w:rsid w:val="006F5EB6"/>
    <w:rsid w:val="00700CBD"/>
    <w:rsid w:val="00702245"/>
    <w:rsid w:val="007028C7"/>
    <w:rsid w:val="00704462"/>
    <w:rsid w:val="007049A5"/>
    <w:rsid w:val="007055DF"/>
    <w:rsid w:val="00707393"/>
    <w:rsid w:val="00710C7E"/>
    <w:rsid w:val="00710F3D"/>
    <w:rsid w:val="0071215E"/>
    <w:rsid w:val="007145B4"/>
    <w:rsid w:val="007164C4"/>
    <w:rsid w:val="00716ABD"/>
    <w:rsid w:val="0072717B"/>
    <w:rsid w:val="007321C2"/>
    <w:rsid w:val="00732CE3"/>
    <w:rsid w:val="00733DE0"/>
    <w:rsid w:val="007357C5"/>
    <w:rsid w:val="00735A52"/>
    <w:rsid w:val="007363AD"/>
    <w:rsid w:val="007366D4"/>
    <w:rsid w:val="0074032D"/>
    <w:rsid w:val="007405A7"/>
    <w:rsid w:val="0074075A"/>
    <w:rsid w:val="00740D25"/>
    <w:rsid w:val="00741328"/>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7D1"/>
    <w:rsid w:val="007A4F2F"/>
    <w:rsid w:val="007A6B97"/>
    <w:rsid w:val="007A7CE5"/>
    <w:rsid w:val="007B19CE"/>
    <w:rsid w:val="007B1E12"/>
    <w:rsid w:val="007B2497"/>
    <w:rsid w:val="007B3771"/>
    <w:rsid w:val="007B547C"/>
    <w:rsid w:val="007B7A0C"/>
    <w:rsid w:val="007B7C23"/>
    <w:rsid w:val="007B7FFE"/>
    <w:rsid w:val="007C0086"/>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29DF"/>
    <w:rsid w:val="007E300C"/>
    <w:rsid w:val="007E3133"/>
    <w:rsid w:val="007E3995"/>
    <w:rsid w:val="007E39F0"/>
    <w:rsid w:val="007E3F65"/>
    <w:rsid w:val="007E493C"/>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1A0B"/>
    <w:rsid w:val="00824831"/>
    <w:rsid w:val="008251AB"/>
    <w:rsid w:val="00825ABA"/>
    <w:rsid w:val="008261D5"/>
    <w:rsid w:val="00831204"/>
    <w:rsid w:val="00831208"/>
    <w:rsid w:val="00831253"/>
    <w:rsid w:val="00835205"/>
    <w:rsid w:val="00835378"/>
    <w:rsid w:val="00835A02"/>
    <w:rsid w:val="0083796E"/>
    <w:rsid w:val="00840BF1"/>
    <w:rsid w:val="00841859"/>
    <w:rsid w:val="008429CF"/>
    <w:rsid w:val="008431D1"/>
    <w:rsid w:val="0084405B"/>
    <w:rsid w:val="008443C4"/>
    <w:rsid w:val="008446E2"/>
    <w:rsid w:val="00844CEC"/>
    <w:rsid w:val="00845630"/>
    <w:rsid w:val="00845AA6"/>
    <w:rsid w:val="008461FC"/>
    <w:rsid w:val="0084708B"/>
    <w:rsid w:val="00847E19"/>
    <w:rsid w:val="00850CD3"/>
    <w:rsid w:val="0085112C"/>
    <w:rsid w:val="0085183E"/>
    <w:rsid w:val="00856B1B"/>
    <w:rsid w:val="00857D58"/>
    <w:rsid w:val="008601A9"/>
    <w:rsid w:val="00860C62"/>
    <w:rsid w:val="0086517F"/>
    <w:rsid w:val="00865B0D"/>
    <w:rsid w:val="00871B33"/>
    <w:rsid w:val="00872949"/>
    <w:rsid w:val="008730BB"/>
    <w:rsid w:val="008748E2"/>
    <w:rsid w:val="008753F7"/>
    <w:rsid w:val="00877391"/>
    <w:rsid w:val="00877B4E"/>
    <w:rsid w:val="008837D2"/>
    <w:rsid w:val="00883C32"/>
    <w:rsid w:val="00885CDD"/>
    <w:rsid w:val="008874C6"/>
    <w:rsid w:val="00887874"/>
    <w:rsid w:val="00887E41"/>
    <w:rsid w:val="00890AA9"/>
    <w:rsid w:val="00892D75"/>
    <w:rsid w:val="008941DB"/>
    <w:rsid w:val="00895940"/>
    <w:rsid w:val="008A10FC"/>
    <w:rsid w:val="008A16EA"/>
    <w:rsid w:val="008A5209"/>
    <w:rsid w:val="008A5DDC"/>
    <w:rsid w:val="008A5FC8"/>
    <w:rsid w:val="008B075D"/>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1076"/>
    <w:rsid w:val="008D2CAF"/>
    <w:rsid w:val="008D3ACE"/>
    <w:rsid w:val="008D51CC"/>
    <w:rsid w:val="008D648F"/>
    <w:rsid w:val="008E0233"/>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1748D"/>
    <w:rsid w:val="009206C0"/>
    <w:rsid w:val="00922606"/>
    <w:rsid w:val="00922D31"/>
    <w:rsid w:val="0092559F"/>
    <w:rsid w:val="0092607C"/>
    <w:rsid w:val="00930F94"/>
    <w:rsid w:val="00931141"/>
    <w:rsid w:val="00935665"/>
    <w:rsid w:val="00935B30"/>
    <w:rsid w:val="00935B5C"/>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5462"/>
    <w:rsid w:val="009861AC"/>
    <w:rsid w:val="0099079E"/>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A63"/>
    <w:rsid w:val="009B1B69"/>
    <w:rsid w:val="009B533B"/>
    <w:rsid w:val="009B7570"/>
    <w:rsid w:val="009C1051"/>
    <w:rsid w:val="009C16FB"/>
    <w:rsid w:val="009C1B7C"/>
    <w:rsid w:val="009C2FA7"/>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1CEB"/>
    <w:rsid w:val="009F3B2B"/>
    <w:rsid w:val="009F3CA2"/>
    <w:rsid w:val="009F419C"/>
    <w:rsid w:val="009F43E0"/>
    <w:rsid w:val="009F62D9"/>
    <w:rsid w:val="00A01D7B"/>
    <w:rsid w:val="00A02347"/>
    <w:rsid w:val="00A04583"/>
    <w:rsid w:val="00A055A5"/>
    <w:rsid w:val="00A116EB"/>
    <w:rsid w:val="00A12A7C"/>
    <w:rsid w:val="00A1330E"/>
    <w:rsid w:val="00A138DE"/>
    <w:rsid w:val="00A140F7"/>
    <w:rsid w:val="00A15328"/>
    <w:rsid w:val="00A2076F"/>
    <w:rsid w:val="00A215A8"/>
    <w:rsid w:val="00A22790"/>
    <w:rsid w:val="00A22C36"/>
    <w:rsid w:val="00A23838"/>
    <w:rsid w:val="00A23944"/>
    <w:rsid w:val="00A25FA0"/>
    <w:rsid w:val="00A2674B"/>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3652"/>
    <w:rsid w:val="00A54E22"/>
    <w:rsid w:val="00A55140"/>
    <w:rsid w:val="00A571FE"/>
    <w:rsid w:val="00A57DDC"/>
    <w:rsid w:val="00A60300"/>
    <w:rsid w:val="00A60395"/>
    <w:rsid w:val="00A61836"/>
    <w:rsid w:val="00A6287E"/>
    <w:rsid w:val="00A64A3F"/>
    <w:rsid w:val="00A64BF7"/>
    <w:rsid w:val="00A6710A"/>
    <w:rsid w:val="00A67354"/>
    <w:rsid w:val="00A71593"/>
    <w:rsid w:val="00A72644"/>
    <w:rsid w:val="00A72B79"/>
    <w:rsid w:val="00A73BD7"/>
    <w:rsid w:val="00A742C7"/>
    <w:rsid w:val="00A7453E"/>
    <w:rsid w:val="00A753C0"/>
    <w:rsid w:val="00A75510"/>
    <w:rsid w:val="00A77C2C"/>
    <w:rsid w:val="00A80062"/>
    <w:rsid w:val="00A8095B"/>
    <w:rsid w:val="00A84CE5"/>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077A"/>
    <w:rsid w:val="00AB1F1A"/>
    <w:rsid w:val="00AB31D7"/>
    <w:rsid w:val="00AB38EC"/>
    <w:rsid w:val="00AB53E4"/>
    <w:rsid w:val="00AB5467"/>
    <w:rsid w:val="00AC2BEF"/>
    <w:rsid w:val="00AC2F08"/>
    <w:rsid w:val="00AC35B2"/>
    <w:rsid w:val="00AC4661"/>
    <w:rsid w:val="00AC4F34"/>
    <w:rsid w:val="00AC6EC2"/>
    <w:rsid w:val="00AD13C0"/>
    <w:rsid w:val="00AD1F3E"/>
    <w:rsid w:val="00AD2036"/>
    <w:rsid w:val="00AD22E3"/>
    <w:rsid w:val="00AD3DFB"/>
    <w:rsid w:val="00AD4439"/>
    <w:rsid w:val="00AD66D7"/>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0793E"/>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5EC"/>
    <w:rsid w:val="00B95B21"/>
    <w:rsid w:val="00B95BFE"/>
    <w:rsid w:val="00B96C22"/>
    <w:rsid w:val="00B972D3"/>
    <w:rsid w:val="00BA0965"/>
    <w:rsid w:val="00BA1705"/>
    <w:rsid w:val="00BA2132"/>
    <w:rsid w:val="00BA3224"/>
    <w:rsid w:val="00BA456F"/>
    <w:rsid w:val="00BA5352"/>
    <w:rsid w:val="00BA5A30"/>
    <w:rsid w:val="00BA659C"/>
    <w:rsid w:val="00BA7913"/>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B0D"/>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37C77"/>
    <w:rsid w:val="00C415C2"/>
    <w:rsid w:val="00C46F61"/>
    <w:rsid w:val="00C47598"/>
    <w:rsid w:val="00C47BB2"/>
    <w:rsid w:val="00C47CC5"/>
    <w:rsid w:val="00C51A32"/>
    <w:rsid w:val="00C51C28"/>
    <w:rsid w:val="00C53135"/>
    <w:rsid w:val="00C53456"/>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267F"/>
    <w:rsid w:val="00C84955"/>
    <w:rsid w:val="00C84A39"/>
    <w:rsid w:val="00C85FED"/>
    <w:rsid w:val="00C86467"/>
    <w:rsid w:val="00C86EBA"/>
    <w:rsid w:val="00C87199"/>
    <w:rsid w:val="00C912FD"/>
    <w:rsid w:val="00C95C72"/>
    <w:rsid w:val="00C95FE9"/>
    <w:rsid w:val="00C96789"/>
    <w:rsid w:val="00C96B86"/>
    <w:rsid w:val="00C971F9"/>
    <w:rsid w:val="00C97DF7"/>
    <w:rsid w:val="00CA024D"/>
    <w:rsid w:val="00CA14C9"/>
    <w:rsid w:val="00CA1A6A"/>
    <w:rsid w:val="00CA24FB"/>
    <w:rsid w:val="00CA27D6"/>
    <w:rsid w:val="00CA6108"/>
    <w:rsid w:val="00CA64D5"/>
    <w:rsid w:val="00CA662A"/>
    <w:rsid w:val="00CB1877"/>
    <w:rsid w:val="00CB3201"/>
    <w:rsid w:val="00CB3415"/>
    <w:rsid w:val="00CB4329"/>
    <w:rsid w:val="00CB5C57"/>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23F"/>
    <w:rsid w:val="00D06476"/>
    <w:rsid w:val="00D06995"/>
    <w:rsid w:val="00D13087"/>
    <w:rsid w:val="00D16FA0"/>
    <w:rsid w:val="00D17378"/>
    <w:rsid w:val="00D2059E"/>
    <w:rsid w:val="00D216B2"/>
    <w:rsid w:val="00D21908"/>
    <w:rsid w:val="00D26479"/>
    <w:rsid w:val="00D26DCE"/>
    <w:rsid w:val="00D27D7D"/>
    <w:rsid w:val="00D319AD"/>
    <w:rsid w:val="00D3275F"/>
    <w:rsid w:val="00D341F3"/>
    <w:rsid w:val="00D34548"/>
    <w:rsid w:val="00D34914"/>
    <w:rsid w:val="00D37A37"/>
    <w:rsid w:val="00D402D1"/>
    <w:rsid w:val="00D4128C"/>
    <w:rsid w:val="00D4411B"/>
    <w:rsid w:val="00D44EC6"/>
    <w:rsid w:val="00D5130A"/>
    <w:rsid w:val="00D51769"/>
    <w:rsid w:val="00D51D91"/>
    <w:rsid w:val="00D522D8"/>
    <w:rsid w:val="00D52EC2"/>
    <w:rsid w:val="00D53BB5"/>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186C"/>
    <w:rsid w:val="00D93004"/>
    <w:rsid w:val="00D93711"/>
    <w:rsid w:val="00D938C1"/>
    <w:rsid w:val="00D96D2A"/>
    <w:rsid w:val="00DA2C76"/>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4590"/>
    <w:rsid w:val="00E04C02"/>
    <w:rsid w:val="00E053B2"/>
    <w:rsid w:val="00E0617A"/>
    <w:rsid w:val="00E064D3"/>
    <w:rsid w:val="00E06595"/>
    <w:rsid w:val="00E12316"/>
    <w:rsid w:val="00E1266A"/>
    <w:rsid w:val="00E1277F"/>
    <w:rsid w:val="00E130B7"/>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066"/>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2169"/>
    <w:rsid w:val="00E84570"/>
    <w:rsid w:val="00E8487A"/>
    <w:rsid w:val="00E872A7"/>
    <w:rsid w:val="00E90662"/>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0AC8"/>
    <w:rsid w:val="00ED3078"/>
    <w:rsid w:val="00ED3187"/>
    <w:rsid w:val="00ED3B24"/>
    <w:rsid w:val="00ED415E"/>
    <w:rsid w:val="00ED4969"/>
    <w:rsid w:val="00ED56D3"/>
    <w:rsid w:val="00ED78E4"/>
    <w:rsid w:val="00ED7C9E"/>
    <w:rsid w:val="00EE220A"/>
    <w:rsid w:val="00EE2448"/>
    <w:rsid w:val="00EE2853"/>
    <w:rsid w:val="00EE352A"/>
    <w:rsid w:val="00EE49A6"/>
    <w:rsid w:val="00EF2D39"/>
    <w:rsid w:val="00EF5D36"/>
    <w:rsid w:val="00EF66FC"/>
    <w:rsid w:val="00F0080E"/>
    <w:rsid w:val="00F0135B"/>
    <w:rsid w:val="00F02E73"/>
    <w:rsid w:val="00F074B6"/>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1F4"/>
    <w:rsid w:val="00F257BB"/>
    <w:rsid w:val="00F2646F"/>
    <w:rsid w:val="00F26E33"/>
    <w:rsid w:val="00F27E65"/>
    <w:rsid w:val="00F30EE7"/>
    <w:rsid w:val="00F318BA"/>
    <w:rsid w:val="00F31DEA"/>
    <w:rsid w:val="00F338D8"/>
    <w:rsid w:val="00F33B08"/>
    <w:rsid w:val="00F36A95"/>
    <w:rsid w:val="00F36F01"/>
    <w:rsid w:val="00F37349"/>
    <w:rsid w:val="00F405C9"/>
    <w:rsid w:val="00F40A19"/>
    <w:rsid w:val="00F40C29"/>
    <w:rsid w:val="00F414CD"/>
    <w:rsid w:val="00F414F8"/>
    <w:rsid w:val="00F436C3"/>
    <w:rsid w:val="00F44F4E"/>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2CF"/>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829"/>
    <w:rsid w:val="00F97CE1"/>
    <w:rsid w:val="00FA0966"/>
    <w:rsid w:val="00FA3DFB"/>
    <w:rsid w:val="00FA6664"/>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016"/>
    <w:rsid w:val="00FE6436"/>
    <w:rsid w:val="00FE6638"/>
    <w:rsid w:val="00FE794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uiPriority w:val="9"/>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8261D5"/>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character" w:styleId="nfase">
    <w:name w:val="Emphasis"/>
    <w:basedOn w:val="Fontepargpadro"/>
    <w:uiPriority w:val="20"/>
    <w:qFormat/>
    <w:rsid w:val="00D402D1"/>
    <w:rPr>
      <w:i/>
      <w:iCs/>
    </w:rPr>
  </w:style>
  <w:style w:type="paragraph" w:customStyle="1" w:styleId="SubttuloTR">
    <w:name w:val="Subtítulo TR"/>
    <w:basedOn w:val="Normal"/>
    <w:next w:val="Normal"/>
    <w:link w:val="SubttuloTRChar"/>
    <w:qFormat/>
    <w:rsid w:val="005621F1"/>
    <w:pPr>
      <w:autoSpaceDE w:val="0"/>
      <w:autoSpaceDN w:val="0"/>
      <w:adjustRightInd w:val="0"/>
      <w:spacing w:before="240" w:after="240"/>
      <w:jc w:val="both"/>
    </w:pPr>
    <w:rPr>
      <w:rFonts w:ascii="Times New Roman" w:eastAsia="MS Mincho" w:hAnsi="Times New Roman" w:cstheme="minorBidi"/>
      <w:b/>
      <w:color w:val="000000"/>
      <w:lang w:eastAsia="ja-JP"/>
    </w:rPr>
  </w:style>
  <w:style w:type="character" w:customStyle="1" w:styleId="SubttuloTRChar">
    <w:name w:val="Subtítulo TR Char"/>
    <w:basedOn w:val="Fontepargpadro"/>
    <w:link w:val="SubttuloTR"/>
    <w:rsid w:val="005621F1"/>
    <w:rPr>
      <w:rFonts w:eastAsia="MS Mincho" w:cstheme="minorBidi"/>
      <w:b/>
      <w:color w:val="000000"/>
      <w:sz w:val="24"/>
      <w:szCs w:val="24"/>
      <w:lang w:eastAsia="ja-JP"/>
    </w:rPr>
  </w:style>
  <w:style w:type="table" w:customStyle="1" w:styleId="Tabelacomgrade1">
    <w:name w:val="Tabela com grade1"/>
    <w:basedOn w:val="Tabelanormal"/>
    <w:next w:val="Tabelacomgrade"/>
    <w:uiPriority w:val="99"/>
    <w:rsid w:val="005621F1"/>
    <w:rPr>
      <w:rFonts w:eastAsia="Times New Roman"/>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21F1"/>
    <w:pPr>
      <w:autoSpaceDE w:val="0"/>
      <w:autoSpaceDN w:val="0"/>
      <w:adjustRightInd w:val="0"/>
    </w:pPr>
    <w:rPr>
      <w:rFonts w:eastAsiaTheme="minorHAnsi"/>
      <w:color w:val="000000"/>
      <w:sz w:val="24"/>
      <w:szCs w:val="24"/>
    </w:rPr>
  </w:style>
  <w:style w:type="character" w:customStyle="1" w:styleId="acampo">
    <w:name w:val="a_campo"/>
    <w:basedOn w:val="Fontepargpadro"/>
    <w:rsid w:val="005621F1"/>
  </w:style>
  <w:style w:type="character" w:customStyle="1" w:styleId="avalor">
    <w:name w:val="a_valor"/>
    <w:basedOn w:val="Fontepargpadro"/>
    <w:rsid w:val="005621F1"/>
  </w:style>
  <w:style w:type="paragraph" w:customStyle="1" w:styleId="tex3b">
    <w:name w:val="tex3b"/>
    <w:basedOn w:val="Normal"/>
    <w:rsid w:val="005621F1"/>
    <w:pPr>
      <w:spacing w:before="100" w:beforeAutospacing="1" w:after="100" w:afterAutospacing="1"/>
    </w:pPr>
    <w:rPr>
      <w:rFonts w:ascii="Times New Roman" w:eastAsia="Times New Roman" w:hAnsi="Times New Roman" w:cs="Times New Roman"/>
    </w:rPr>
  </w:style>
  <w:style w:type="character" w:styleId="Forte">
    <w:name w:val="Strong"/>
    <w:basedOn w:val="Fontepargpadro"/>
    <w:uiPriority w:val="22"/>
    <w:qFormat/>
    <w:rsid w:val="005621F1"/>
    <w:rPr>
      <w:b/>
      <w:bCs/>
    </w:rPr>
  </w:style>
  <w:style w:type="paragraph" w:customStyle="1" w:styleId="Listadecontinuao1">
    <w:name w:val="Lista de continuação1"/>
    <w:basedOn w:val="Normal"/>
    <w:rsid w:val="005621F1"/>
    <w:pPr>
      <w:suppressAutoHyphens/>
      <w:spacing w:after="120"/>
      <w:ind w:left="283"/>
    </w:pPr>
    <w:rPr>
      <w:rFonts w:ascii="Times New Roman" w:eastAsia="Times New Roman" w:hAnsi="Times New Roman" w:cs="Times New Roman"/>
      <w:sz w:val="20"/>
      <w:szCs w:val="20"/>
      <w:lang w:eastAsia="zh-CN"/>
    </w:rPr>
  </w:style>
  <w:style w:type="paragraph" w:customStyle="1" w:styleId="Nivel010">
    <w:name w:val="Nivel_01"/>
    <w:basedOn w:val="Ttulo1"/>
    <w:link w:val="Nivel01Char0"/>
    <w:qFormat/>
    <w:rsid w:val="00FA6664"/>
    <w:pPr>
      <w:numPr>
        <w:numId w:val="39"/>
      </w:numPr>
      <w:tabs>
        <w:tab w:val="left" w:pos="567"/>
      </w:tabs>
      <w:spacing w:before="240"/>
      <w:jc w:val="both"/>
    </w:pPr>
    <w:rPr>
      <w:rFonts w:ascii="Ecofont_Spranq_eco_Sans" w:hAnsi="Ecofont_Spranq_eco_Sans"/>
      <w:sz w:val="32"/>
      <w:szCs w:val="32"/>
    </w:rPr>
  </w:style>
  <w:style w:type="character" w:customStyle="1" w:styleId="Nivel01Char0">
    <w:name w:val="Nivel_01 Char"/>
    <w:basedOn w:val="Ttulo1Char"/>
    <w:link w:val="Nivel010"/>
    <w:rsid w:val="00FA6664"/>
    <w:rPr>
      <w:rFonts w:ascii="Ecofont_Spranq_eco_Sans" w:eastAsiaTheme="majorEastAsia" w:hAnsi="Ecofont_Spranq_eco_Sans" w:cstheme="majorBidi"/>
      <w:b/>
      <w:bCs/>
      <w:color w:val="365F91" w:themeColor="accent1" w:themeShade="BF"/>
      <w:sz w:val="32"/>
      <w:szCs w:val="32"/>
      <w:lang w:eastAsia="pt-BR"/>
    </w:rPr>
  </w:style>
  <w:style w:type="paragraph" w:customStyle="1" w:styleId="Corpodetexto21">
    <w:name w:val="Corpo de texto 21"/>
    <w:basedOn w:val="Normal"/>
    <w:rsid w:val="005C514E"/>
    <w:pPr>
      <w:suppressAutoHyphens/>
      <w:ind w:firstLine="720"/>
      <w:jc w:val="both"/>
    </w:pPr>
    <w:rPr>
      <w:rFonts w:ascii="Times New Roman" w:eastAsia="Times New Roman" w:hAnsi="Times New Roman" w:cs="Times New Roman"/>
      <w:sz w:val="20"/>
      <w:szCs w:val="20"/>
      <w:lang w:eastAsia="zh-CN"/>
    </w:rPr>
  </w:style>
  <w:style w:type="paragraph" w:customStyle="1" w:styleId="PadroLTHintergrund">
    <w:name w:val="Padrão~LT~Hintergrund"/>
    <w:basedOn w:val="Normal"/>
    <w:rsid w:val="005C514E"/>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semiHidden/>
    <w:rsid w:val="008261D5"/>
    <w:rPr>
      <w:rFonts w:asciiTheme="majorHAnsi" w:eastAsiaTheme="majorEastAsia" w:hAnsiTheme="majorHAnsi" w:cstheme="majorBidi"/>
      <w:color w:val="365F91" w:themeColor="accent1" w:themeShade="BF"/>
      <w:sz w:val="24"/>
      <w:szCs w:val="24"/>
      <w:lang w:eastAsia="pt-BR"/>
    </w:rPr>
  </w:style>
  <w:style w:type="paragraph" w:customStyle="1" w:styleId="Ttulo10">
    <w:name w:val="Título1"/>
    <w:basedOn w:val="Normal"/>
    <w:next w:val="Corpodetexto"/>
    <w:rsid w:val="008261D5"/>
    <w:pPr>
      <w:suppressAutoHyphens/>
      <w:spacing w:before="240" w:after="60"/>
      <w:jc w:val="center"/>
    </w:pPr>
    <w:rPr>
      <w:rFonts w:ascii="Arial" w:eastAsia="Times New Roman" w:hAnsi="Arial" w:cs="Arial"/>
      <w:b/>
      <w:kern w:val="1"/>
      <w:sz w:val="3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ineldeprecos.planejamento.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52c93ea8-e2de-466c-b401-d7fabeb9490e"/>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FB8392AB-D8B9-4F95-8D99-11E80DE3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956</TotalTime>
  <Pages>80</Pages>
  <Words>30059</Words>
  <Characters>167753</Characters>
  <Application>Microsoft Office Word</Application>
  <DocSecurity>0</DocSecurity>
  <Lines>1397</Lines>
  <Paragraphs>394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197418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COMPUTER</cp:lastModifiedBy>
  <cp:revision>135</cp:revision>
  <cp:lastPrinted>2019-08-13T19:23:00Z</cp:lastPrinted>
  <dcterms:created xsi:type="dcterms:W3CDTF">2019-06-25T13:30:00Z</dcterms:created>
  <dcterms:modified xsi:type="dcterms:W3CDTF">2019-08-28T17:57:00Z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